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BBA" w:rsidRDefault="00C70BBA">
      <w:pPr>
        <w:jc w:val="center"/>
        <w:rPr>
          <w:sz w:val="32"/>
        </w:rPr>
      </w:pPr>
      <w:r>
        <w:rPr>
          <w:noProof/>
          <w:sz w:val="32"/>
        </w:rPr>
        <w:pict>
          <v:group id="_x0000_s2410" style="position:absolute;left:0;text-align:left;margin-left:15.05pt;margin-top:16.95pt;width:475.2pt;height:676.8pt;z-index:251666432" coordorigin="1152,1584" coordsize="9504,13536">
            <v:rect id="_x0000_s1027" style="position:absolute;left:1152;top:1584;width:9504;height:13536" o:regroupid="26">
              <v:textbox style="mso-next-textbox:#_x0000_s1027">
                <w:txbxContent>
                  <w:p w:rsidR="0078634B" w:rsidRDefault="0078634B">
                    <w:pPr>
                      <w:rPr>
                        <w:sz w:val="24"/>
                      </w:rPr>
                    </w:pPr>
                  </w:p>
                  <w:p w:rsidR="0078634B" w:rsidRDefault="0078634B">
                    <w:pPr>
                      <w:jc w:val="center"/>
                      <w:rPr>
                        <w:sz w:val="28"/>
                      </w:rPr>
                    </w:pPr>
                  </w:p>
                  <w:p w:rsidR="0078634B" w:rsidRDefault="0078634B">
                    <w:pPr>
                      <w:jc w:val="center"/>
                      <w:rPr>
                        <w:sz w:val="28"/>
                      </w:rPr>
                    </w:pPr>
                  </w:p>
                  <w:p w:rsidR="0078634B" w:rsidRDefault="0078634B">
                    <w:pPr>
                      <w:jc w:val="center"/>
                      <w:rPr>
                        <w:sz w:val="40"/>
                      </w:rPr>
                    </w:pPr>
                  </w:p>
                  <w:p w:rsidR="0078634B" w:rsidRDefault="0078634B">
                    <w:pPr>
                      <w:jc w:val="center"/>
                      <w:rPr>
                        <w:sz w:val="40"/>
                      </w:rPr>
                    </w:pPr>
                  </w:p>
                  <w:p w:rsidR="0078634B" w:rsidRDefault="0078634B">
                    <w:pPr>
                      <w:jc w:val="center"/>
                      <w:rPr>
                        <w:sz w:val="40"/>
                      </w:rPr>
                    </w:pPr>
                  </w:p>
                  <w:p w:rsidR="0078634B" w:rsidRDefault="0078634B">
                    <w:pPr>
                      <w:jc w:val="center"/>
                      <w:rPr>
                        <w:sz w:val="40"/>
                      </w:rPr>
                    </w:pPr>
                  </w:p>
                  <w:p w:rsidR="0078634B" w:rsidRDefault="0078634B">
                    <w:pPr>
                      <w:jc w:val="center"/>
                      <w:rPr>
                        <w:sz w:val="40"/>
                      </w:rPr>
                    </w:pPr>
                  </w:p>
                  <w:p w:rsidR="0078634B" w:rsidRDefault="0078634B">
                    <w:pPr>
                      <w:jc w:val="center"/>
                      <w:rPr>
                        <w:sz w:val="40"/>
                      </w:rPr>
                    </w:pPr>
                  </w:p>
                  <w:p w:rsidR="0078634B" w:rsidRPr="00413B48" w:rsidRDefault="0078634B">
                    <w:pPr>
                      <w:jc w:val="center"/>
                      <w:rPr>
                        <w:sz w:val="56"/>
                      </w:rPr>
                    </w:pPr>
                    <w:r w:rsidRPr="00413B48">
                      <w:rPr>
                        <w:sz w:val="56"/>
                      </w:rPr>
                      <w:t>Dossier de présentation</w:t>
                    </w:r>
                  </w:p>
                  <w:p w:rsidR="0078634B" w:rsidRDefault="0078634B">
                    <w:pPr>
                      <w:rPr>
                        <w:sz w:val="24"/>
                      </w:rPr>
                    </w:pPr>
                  </w:p>
                  <w:p w:rsidR="0078634B" w:rsidRDefault="0078634B">
                    <w:pPr>
                      <w:rPr>
                        <w:sz w:val="24"/>
                      </w:rPr>
                    </w:pPr>
                  </w:p>
                  <w:p w:rsidR="0078634B" w:rsidRDefault="0078634B">
                    <w:pPr>
                      <w:rPr>
                        <w:sz w:val="24"/>
                      </w:rPr>
                    </w:pPr>
                  </w:p>
                  <w:p w:rsidR="0078634B" w:rsidRDefault="0078634B">
                    <w:pPr>
                      <w:jc w:val="center"/>
                      <w:rPr>
                        <w:sz w:val="24"/>
                      </w:rPr>
                    </w:pPr>
                  </w:p>
                  <w:p w:rsidR="0078634B" w:rsidRDefault="0078634B">
                    <w:pPr>
                      <w:jc w:val="center"/>
                      <w:rPr>
                        <w:sz w:val="24"/>
                      </w:rPr>
                    </w:pPr>
                  </w:p>
                  <w:p w:rsidR="0078634B" w:rsidRPr="00413B48" w:rsidRDefault="0078634B">
                    <w:pPr>
                      <w:jc w:val="center"/>
                      <w:rPr>
                        <w:sz w:val="32"/>
                        <w:szCs w:val="32"/>
                      </w:rPr>
                    </w:pPr>
                    <w:r>
                      <w:rPr>
                        <w:sz w:val="32"/>
                        <w:szCs w:val="32"/>
                      </w:rPr>
                      <w:t>SUPPORT DE L’</w:t>
                    </w:r>
                    <w:r w:rsidRPr="00413B48">
                      <w:rPr>
                        <w:sz w:val="32"/>
                        <w:szCs w:val="32"/>
                      </w:rPr>
                      <w:t>EPREUVE DE CONSTRUCTION</w:t>
                    </w:r>
                  </w:p>
                  <w:p w:rsidR="0078634B" w:rsidRPr="00413B48" w:rsidRDefault="0078634B">
                    <w:pPr>
                      <w:jc w:val="center"/>
                      <w:rPr>
                        <w:sz w:val="32"/>
                        <w:szCs w:val="32"/>
                      </w:rPr>
                    </w:pPr>
                    <w:r w:rsidRPr="00413B48">
                      <w:rPr>
                        <w:sz w:val="32"/>
                        <w:szCs w:val="32"/>
                      </w:rPr>
                      <w:t>ELECTRONIQUE</w:t>
                    </w:r>
                  </w:p>
                  <w:p w:rsidR="0078634B" w:rsidRPr="00413B48" w:rsidRDefault="0078634B">
                    <w:pPr>
                      <w:jc w:val="center"/>
                      <w:rPr>
                        <w:sz w:val="32"/>
                        <w:szCs w:val="32"/>
                      </w:rPr>
                    </w:pPr>
                  </w:p>
                  <w:p w:rsidR="0078634B" w:rsidRPr="00413B48" w:rsidRDefault="0078634B" w:rsidP="00413B48">
                    <w:pPr>
                      <w:jc w:val="center"/>
                      <w:rPr>
                        <w:sz w:val="32"/>
                        <w:szCs w:val="32"/>
                      </w:rPr>
                    </w:pPr>
                    <w:r w:rsidRPr="00413B48">
                      <w:rPr>
                        <w:sz w:val="32"/>
                        <w:szCs w:val="32"/>
                      </w:rPr>
                      <w:t>BACCALAUREAT STI Génie Electronique</w:t>
                    </w:r>
                  </w:p>
                  <w:p w:rsidR="0078634B" w:rsidRPr="00413B48" w:rsidRDefault="0078634B" w:rsidP="00413B48">
                    <w:pPr>
                      <w:jc w:val="center"/>
                      <w:rPr>
                        <w:sz w:val="32"/>
                        <w:szCs w:val="32"/>
                      </w:rPr>
                    </w:pPr>
                  </w:p>
                  <w:p w:rsidR="0078634B" w:rsidRPr="00413B48" w:rsidRDefault="0078634B" w:rsidP="00413B48">
                    <w:pPr>
                      <w:jc w:val="center"/>
                      <w:rPr>
                        <w:sz w:val="32"/>
                        <w:szCs w:val="32"/>
                      </w:rPr>
                    </w:pPr>
                    <w:r w:rsidRPr="00413B48">
                      <w:rPr>
                        <w:sz w:val="32"/>
                        <w:szCs w:val="32"/>
                      </w:rPr>
                      <w:t>PARIS-CRETEIL-VERSAILLES SESSION 2006</w:t>
                    </w:r>
                  </w:p>
                  <w:p w:rsidR="0078634B" w:rsidRDefault="0078634B">
                    <w:pPr>
                      <w:jc w:val="center"/>
                      <w:rPr>
                        <w:sz w:val="40"/>
                      </w:rPr>
                    </w:pPr>
                  </w:p>
                  <w:p w:rsidR="0078634B" w:rsidRDefault="0078634B">
                    <w:pPr>
                      <w:jc w:val="center"/>
                      <w:rPr>
                        <w:sz w:val="40"/>
                      </w:rPr>
                    </w:pPr>
                  </w:p>
                </w:txbxContent>
              </v:textbox>
            </v:rect>
            <v:rect id="_x0000_s1028" style="position:absolute;left:2833;top:2679;width:6192;height:1296" o:regroupid="26">
              <v:shadow on="t" offset="6pt,6pt"/>
              <v:textbox style="mso-next-textbox:#_x0000_s1028">
                <w:txbxContent>
                  <w:p w:rsidR="0078634B" w:rsidRDefault="0078634B">
                    <w:pPr>
                      <w:jc w:val="center"/>
                      <w:rPr>
                        <w:sz w:val="28"/>
                      </w:rPr>
                    </w:pPr>
                  </w:p>
                  <w:p w:rsidR="0078634B" w:rsidRDefault="0078634B">
                    <w:pPr>
                      <w:pStyle w:val="Corpsdetexte"/>
                      <w:rPr>
                        <w:b/>
                        <w:sz w:val="32"/>
                      </w:rPr>
                    </w:pPr>
                    <w:r>
                      <w:rPr>
                        <w:b/>
                        <w:sz w:val="32"/>
                      </w:rPr>
                      <w:t>ROBOT DE TRANSPORT OPTOGUID</w:t>
                    </w:r>
                    <w:r>
                      <w:rPr>
                        <w:rFonts w:ascii="(Utiliser une police de caractè" w:hAnsi="(Utiliser une police de caractè"/>
                        <w:b/>
                        <w:caps/>
                        <w:sz w:val="32"/>
                        <w:szCs w:val="32"/>
                      </w:rPr>
                      <w:t>é</w:t>
                    </w:r>
                  </w:p>
                </w:txbxContent>
              </v:textbox>
            </v:rect>
          </v:group>
        </w:pict>
      </w:r>
    </w:p>
    <w:p w:rsidR="00C70BBA" w:rsidRDefault="00C70BBA">
      <w:pPr>
        <w:jc w:val="center"/>
        <w:rPr>
          <w:sz w:val="32"/>
        </w:rPr>
      </w:pPr>
    </w:p>
    <w:p w:rsidR="00C70BBA" w:rsidRDefault="00E11135">
      <w:pPr>
        <w:jc w:val="center"/>
        <w:rPr>
          <w:sz w:val="32"/>
        </w:rPr>
      </w:pPr>
      <w:r>
        <w:rPr>
          <w:sz w:val="32"/>
        </w:rPr>
        <w:t>BACCALAUREAT STI Génie Électronique</w:t>
      </w:r>
    </w:p>
    <w:p w:rsidR="00C70BBA" w:rsidRDefault="00C70BBA">
      <w:pPr>
        <w:jc w:val="center"/>
        <w:rPr>
          <w:sz w:val="24"/>
        </w:rPr>
      </w:pPr>
    </w:p>
    <w:p w:rsidR="00C70BBA" w:rsidRDefault="00E11135">
      <w:pPr>
        <w:jc w:val="center"/>
        <w:rPr>
          <w:sz w:val="32"/>
        </w:rPr>
      </w:pPr>
      <w:r>
        <w:rPr>
          <w:sz w:val="32"/>
        </w:rPr>
        <w:t>SESSION 2006</w:t>
      </w: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E11135">
      <w:pPr>
        <w:jc w:val="center"/>
        <w:rPr>
          <w:sz w:val="40"/>
        </w:rPr>
      </w:pPr>
      <w:r>
        <w:rPr>
          <w:sz w:val="40"/>
        </w:rPr>
        <w:t>Dossier de présentation</w:t>
      </w:r>
    </w:p>
    <w:p w:rsidR="00C70BBA" w:rsidRDefault="00E11135">
      <w:pPr>
        <w:jc w:val="center"/>
        <w:rPr>
          <w:sz w:val="40"/>
        </w:rPr>
      </w:pPr>
      <w:proofErr w:type="gramStart"/>
      <w:r>
        <w:rPr>
          <w:sz w:val="40"/>
        </w:rPr>
        <w:t>du</w:t>
      </w:r>
      <w:proofErr w:type="gramEnd"/>
    </w:p>
    <w:p w:rsidR="00C70BBA" w:rsidRDefault="00E11135">
      <w:pPr>
        <w:jc w:val="center"/>
        <w:rPr>
          <w:sz w:val="24"/>
        </w:rPr>
      </w:pPr>
      <w:proofErr w:type="gramStart"/>
      <w:r>
        <w:rPr>
          <w:sz w:val="40"/>
        </w:rPr>
        <w:t>thème</w:t>
      </w:r>
      <w:proofErr w:type="gramEnd"/>
      <w:r>
        <w:rPr>
          <w:sz w:val="40"/>
        </w:rPr>
        <w:t xml:space="preserve"> inter-académique</w:t>
      </w: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rPr>
          <w:sz w:val="24"/>
        </w:rPr>
      </w:pP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C70BBA">
      <w:pPr>
        <w:jc w:val="center"/>
        <w:rPr>
          <w:sz w:val="24"/>
        </w:rPr>
      </w:pPr>
    </w:p>
    <w:p w:rsidR="00C70BBA" w:rsidRDefault="00E11135">
      <w:pPr>
        <w:jc w:val="center"/>
        <w:rPr>
          <w:sz w:val="40"/>
        </w:rPr>
      </w:pPr>
      <w:r>
        <w:rPr>
          <w:sz w:val="40"/>
        </w:rPr>
        <w:t>EPREUVE DE CONSTRUCTION</w:t>
      </w:r>
    </w:p>
    <w:p w:rsidR="00C70BBA" w:rsidRDefault="00E11135">
      <w:pPr>
        <w:jc w:val="center"/>
        <w:rPr>
          <w:sz w:val="40"/>
        </w:rPr>
      </w:pPr>
      <w:r>
        <w:rPr>
          <w:sz w:val="40"/>
        </w:rPr>
        <w:t>ELECTRONIQUE</w:t>
      </w:r>
    </w:p>
    <w:p w:rsidR="00C70BBA" w:rsidRDefault="00C70BBA">
      <w:pPr>
        <w:jc w:val="center"/>
        <w:rPr>
          <w:sz w:val="40"/>
        </w:rPr>
      </w:pPr>
    </w:p>
    <w:p w:rsidR="00C70BBA" w:rsidRDefault="00C70BBA">
      <w:pPr>
        <w:jc w:val="center"/>
        <w:rPr>
          <w:sz w:val="40"/>
        </w:rPr>
      </w:pPr>
    </w:p>
    <w:p w:rsidR="00C70BBA" w:rsidRDefault="00C70BBA">
      <w:pPr>
        <w:jc w:val="center"/>
        <w:rPr>
          <w:sz w:val="40"/>
        </w:rPr>
      </w:pPr>
    </w:p>
    <w:p w:rsidR="00C70BBA" w:rsidRDefault="00E11135">
      <w:pPr>
        <w:jc w:val="center"/>
        <w:sectPr w:rsidR="00C70BBA">
          <w:headerReference w:type="default" r:id="rId7"/>
          <w:footerReference w:type="default" r:id="rId8"/>
          <w:pgSz w:w="11906" w:h="16838"/>
          <w:pgMar w:top="851" w:right="851" w:bottom="851" w:left="851" w:header="720" w:footer="720" w:gutter="0"/>
          <w:cols w:space="720"/>
        </w:sectPr>
      </w:pPr>
      <w:r>
        <w:rPr>
          <w:sz w:val="40"/>
        </w:rPr>
        <w:t>DOSSIER ELEVE</w:t>
      </w:r>
    </w:p>
    <w:p w:rsidR="00C70BBA" w:rsidRDefault="00E11135">
      <w:pPr>
        <w:pStyle w:val="Titre1"/>
        <w:jc w:val="center"/>
        <w:rPr>
          <w:b/>
          <w:u w:val="single"/>
        </w:rPr>
      </w:pPr>
      <w:bookmarkStart w:id="0" w:name="_Sommaire"/>
      <w:bookmarkStart w:id="1" w:name="_Toc288248398"/>
      <w:bookmarkEnd w:id="0"/>
      <w:r>
        <w:rPr>
          <w:b/>
          <w:u w:val="single"/>
        </w:rPr>
        <w:lastRenderedPageBreak/>
        <w:t>Sommaire</w:t>
      </w:r>
      <w:bookmarkEnd w:id="1"/>
    </w:p>
    <w:p w:rsidR="00C70BBA" w:rsidRDefault="00C70BBA">
      <w:pPr>
        <w:jc w:val="center"/>
        <w:rPr>
          <w:sz w:val="4"/>
        </w:rPr>
      </w:pPr>
    </w:p>
    <w:p w:rsidR="00DE0861" w:rsidRDefault="00053FFE">
      <w:pPr>
        <w:pStyle w:val="TM1"/>
        <w:rPr>
          <w:rFonts w:asciiTheme="minorHAnsi" w:eastAsiaTheme="minorEastAsia" w:hAnsiTheme="minorHAnsi" w:cstheme="minorBidi"/>
          <w:b w:val="0"/>
          <w:caps w:val="0"/>
          <w:sz w:val="22"/>
          <w:szCs w:val="22"/>
        </w:rPr>
      </w:pPr>
      <w:r>
        <w:rPr>
          <w:b w:val="0"/>
          <w:caps w:val="0"/>
          <w:sz w:val="16"/>
        </w:rPr>
        <w:fldChar w:fldCharType="begin"/>
      </w:r>
      <w:r>
        <w:rPr>
          <w:b w:val="0"/>
          <w:caps w:val="0"/>
          <w:sz w:val="16"/>
        </w:rPr>
        <w:instrText xml:space="preserve"> TOC \o "1-8" </w:instrText>
      </w:r>
      <w:r>
        <w:rPr>
          <w:b w:val="0"/>
          <w:caps w:val="0"/>
          <w:sz w:val="16"/>
        </w:rPr>
        <w:fldChar w:fldCharType="separate"/>
      </w:r>
      <w:r w:rsidR="00DE0861" w:rsidRPr="00F60B03">
        <w:rPr>
          <w:u w:val="single"/>
        </w:rPr>
        <w:t>Sommaire</w:t>
      </w:r>
      <w:r w:rsidR="00DE0861">
        <w:tab/>
      </w:r>
      <w:r w:rsidR="00DE0861">
        <w:fldChar w:fldCharType="begin"/>
      </w:r>
      <w:r w:rsidR="00DE0861">
        <w:instrText xml:space="preserve"> PAGEREF _Toc288248398 \h </w:instrText>
      </w:r>
      <w:r w:rsidR="00DE0861">
        <w:fldChar w:fldCharType="separate"/>
      </w:r>
      <w:r w:rsidR="00DE0861">
        <w:t>2</w:t>
      </w:r>
      <w:r w:rsidR="00DE0861">
        <w:fldChar w:fldCharType="end"/>
      </w:r>
    </w:p>
    <w:p w:rsidR="00DE0861" w:rsidRDefault="00DE0861">
      <w:pPr>
        <w:pStyle w:val="TM1"/>
        <w:tabs>
          <w:tab w:val="left" w:pos="800"/>
        </w:tabs>
        <w:rPr>
          <w:rFonts w:asciiTheme="minorHAnsi" w:eastAsiaTheme="minorEastAsia" w:hAnsiTheme="minorHAnsi" w:cstheme="minorBidi"/>
          <w:b w:val="0"/>
          <w:caps w:val="0"/>
          <w:sz w:val="22"/>
          <w:szCs w:val="22"/>
        </w:rPr>
      </w:pPr>
      <w:r>
        <w:t>I.</w:t>
      </w:r>
      <w:r>
        <w:rPr>
          <w:rFonts w:asciiTheme="minorHAnsi" w:eastAsiaTheme="minorEastAsia" w:hAnsiTheme="minorHAnsi" w:cstheme="minorBidi"/>
          <w:b w:val="0"/>
          <w:caps w:val="0"/>
          <w:sz w:val="22"/>
          <w:szCs w:val="22"/>
        </w:rPr>
        <w:tab/>
      </w:r>
      <w:r w:rsidRPr="00F60B03">
        <w:rPr>
          <w:smallCaps/>
        </w:rPr>
        <w:t>Mise en situation du système :</w:t>
      </w:r>
      <w:r>
        <w:tab/>
      </w:r>
      <w:r>
        <w:fldChar w:fldCharType="begin"/>
      </w:r>
      <w:r>
        <w:instrText xml:space="preserve"> PAGEREF _Toc288248399 \h </w:instrText>
      </w:r>
      <w:r>
        <w:fldChar w:fldCharType="separate"/>
      </w:r>
      <w:r>
        <w:t>3</w:t>
      </w:r>
      <w:r>
        <w:fldChar w:fldCharType="end"/>
      </w:r>
    </w:p>
    <w:p w:rsidR="00DE0861" w:rsidRPr="00DE0861" w:rsidRDefault="00DE0861" w:rsidP="00DE0861">
      <w:pPr>
        <w:pStyle w:val="TM2"/>
        <w:rPr>
          <w:rFonts w:asciiTheme="minorHAnsi" w:eastAsiaTheme="minorEastAsia" w:hAnsiTheme="minorHAnsi" w:cstheme="minorBidi"/>
          <w:b w:val="0"/>
          <w:i w:val="0"/>
          <w:sz w:val="22"/>
          <w:szCs w:val="22"/>
        </w:rPr>
      </w:pPr>
      <w:r w:rsidRPr="00DE0861">
        <w:rPr>
          <w:b w:val="0"/>
          <w:i w:val="0"/>
        </w:rPr>
        <w:t>Le robot de transport optoguidé :</w:t>
      </w:r>
      <w:r w:rsidRPr="00DE0861">
        <w:rPr>
          <w:b w:val="0"/>
          <w:i w:val="0"/>
        </w:rPr>
        <w:tab/>
      </w:r>
      <w:r w:rsidRPr="00DE0861">
        <w:rPr>
          <w:b w:val="0"/>
          <w:i w:val="0"/>
        </w:rPr>
        <w:fldChar w:fldCharType="begin"/>
      </w:r>
      <w:r w:rsidRPr="00DE0861">
        <w:rPr>
          <w:b w:val="0"/>
          <w:i w:val="0"/>
        </w:rPr>
        <w:instrText xml:space="preserve"> PAGEREF _Toc288248400 \h </w:instrText>
      </w:r>
      <w:r w:rsidRPr="00DE0861">
        <w:rPr>
          <w:b w:val="0"/>
          <w:i w:val="0"/>
        </w:rPr>
      </w:r>
      <w:r w:rsidRPr="00DE0861">
        <w:rPr>
          <w:b w:val="0"/>
          <w:i w:val="0"/>
        </w:rPr>
        <w:fldChar w:fldCharType="separate"/>
      </w:r>
      <w:r w:rsidRPr="00DE0861">
        <w:rPr>
          <w:b w:val="0"/>
          <w:i w:val="0"/>
        </w:rPr>
        <w:t>3</w:t>
      </w:r>
      <w:r w:rsidRPr="00DE0861">
        <w:rPr>
          <w:b w:val="0"/>
          <w:i w:val="0"/>
        </w:rPr>
        <w:fldChar w:fldCharType="end"/>
      </w:r>
    </w:p>
    <w:p w:rsidR="00DE0861" w:rsidRPr="00DE0861" w:rsidRDefault="00DE0861" w:rsidP="00DE0861">
      <w:pPr>
        <w:pStyle w:val="TM2"/>
        <w:rPr>
          <w:rFonts w:asciiTheme="minorHAnsi" w:eastAsiaTheme="minorEastAsia" w:hAnsiTheme="minorHAnsi" w:cstheme="minorBidi"/>
          <w:b w:val="0"/>
          <w:i w:val="0"/>
          <w:sz w:val="22"/>
          <w:szCs w:val="22"/>
        </w:rPr>
      </w:pPr>
      <w:r w:rsidRPr="00DE0861">
        <w:rPr>
          <w:b w:val="0"/>
          <w:i w:val="0"/>
        </w:rPr>
        <w:t>L’atelier de fabrication de Wafer (disque support des puces de CI) de la société ST Microelectronics.</w:t>
      </w:r>
      <w:r w:rsidRPr="00DE0861">
        <w:rPr>
          <w:b w:val="0"/>
          <w:i w:val="0"/>
        </w:rPr>
        <w:tab/>
      </w:r>
      <w:r w:rsidRPr="00DE0861">
        <w:rPr>
          <w:b w:val="0"/>
          <w:i w:val="0"/>
        </w:rPr>
        <w:fldChar w:fldCharType="begin"/>
      </w:r>
      <w:r w:rsidRPr="00DE0861">
        <w:rPr>
          <w:b w:val="0"/>
          <w:i w:val="0"/>
        </w:rPr>
        <w:instrText xml:space="preserve"> PAGEREF _Toc288248401 \h </w:instrText>
      </w:r>
      <w:r w:rsidRPr="00DE0861">
        <w:rPr>
          <w:b w:val="0"/>
          <w:i w:val="0"/>
        </w:rPr>
      </w:r>
      <w:r w:rsidRPr="00DE0861">
        <w:rPr>
          <w:b w:val="0"/>
          <w:i w:val="0"/>
        </w:rPr>
        <w:fldChar w:fldCharType="separate"/>
      </w:r>
      <w:r w:rsidRPr="00DE0861">
        <w:rPr>
          <w:b w:val="0"/>
          <w:i w:val="0"/>
        </w:rPr>
        <w:t>3</w:t>
      </w:r>
      <w:r w:rsidRPr="00DE0861">
        <w:rPr>
          <w:b w:val="0"/>
          <w:i w:val="0"/>
        </w:rPr>
        <w:fldChar w:fldCharType="end"/>
      </w:r>
    </w:p>
    <w:p w:rsidR="00DE0861" w:rsidRPr="00DE0861" w:rsidRDefault="00DE0861" w:rsidP="00DE0861">
      <w:pPr>
        <w:pStyle w:val="TM2"/>
        <w:rPr>
          <w:rFonts w:asciiTheme="minorHAnsi" w:eastAsiaTheme="minorEastAsia" w:hAnsiTheme="minorHAnsi" w:cstheme="minorBidi"/>
          <w:b w:val="0"/>
          <w:i w:val="0"/>
          <w:sz w:val="22"/>
          <w:szCs w:val="22"/>
        </w:rPr>
      </w:pPr>
      <w:r w:rsidRPr="00DE0861">
        <w:rPr>
          <w:b w:val="0"/>
          <w:i w:val="0"/>
        </w:rPr>
        <w:t>Configuration de l’installation :</w:t>
      </w:r>
      <w:r w:rsidRPr="00DE0861">
        <w:rPr>
          <w:b w:val="0"/>
          <w:i w:val="0"/>
        </w:rPr>
        <w:tab/>
      </w:r>
      <w:r w:rsidRPr="00DE0861">
        <w:rPr>
          <w:b w:val="0"/>
          <w:i w:val="0"/>
        </w:rPr>
        <w:fldChar w:fldCharType="begin"/>
      </w:r>
      <w:r w:rsidRPr="00DE0861">
        <w:rPr>
          <w:b w:val="0"/>
          <w:i w:val="0"/>
        </w:rPr>
        <w:instrText xml:space="preserve"> PAGEREF _Toc288248402 \h </w:instrText>
      </w:r>
      <w:r w:rsidRPr="00DE0861">
        <w:rPr>
          <w:b w:val="0"/>
          <w:i w:val="0"/>
        </w:rPr>
      </w:r>
      <w:r w:rsidRPr="00DE0861">
        <w:rPr>
          <w:b w:val="0"/>
          <w:i w:val="0"/>
        </w:rPr>
        <w:fldChar w:fldCharType="separate"/>
      </w:r>
      <w:r w:rsidRPr="00DE0861">
        <w:rPr>
          <w:b w:val="0"/>
          <w:i w:val="0"/>
        </w:rPr>
        <w:t>3</w:t>
      </w:r>
      <w:r w:rsidRPr="00DE0861">
        <w:rPr>
          <w:b w:val="0"/>
          <w:i w:val="0"/>
        </w:rPr>
        <w:fldChar w:fldCharType="end"/>
      </w:r>
    </w:p>
    <w:p w:rsidR="00DE0861" w:rsidRPr="00DE0861" w:rsidRDefault="00DE0861" w:rsidP="00DE0861">
      <w:pPr>
        <w:pStyle w:val="TM2"/>
        <w:rPr>
          <w:rFonts w:asciiTheme="minorHAnsi" w:eastAsiaTheme="minorEastAsia" w:hAnsiTheme="minorHAnsi" w:cstheme="minorBidi"/>
          <w:b w:val="0"/>
          <w:i w:val="0"/>
          <w:sz w:val="22"/>
          <w:szCs w:val="22"/>
        </w:rPr>
      </w:pPr>
      <w:r w:rsidRPr="00DE0861">
        <w:rPr>
          <w:b w:val="0"/>
          <w:i w:val="0"/>
        </w:rPr>
        <w:t>Transfert des wafers entre les ateliers :</w:t>
      </w:r>
      <w:r w:rsidRPr="00DE0861">
        <w:rPr>
          <w:b w:val="0"/>
          <w:i w:val="0"/>
        </w:rPr>
        <w:tab/>
      </w:r>
      <w:r w:rsidRPr="00DE0861">
        <w:rPr>
          <w:b w:val="0"/>
          <w:i w:val="0"/>
        </w:rPr>
        <w:fldChar w:fldCharType="begin"/>
      </w:r>
      <w:r w:rsidRPr="00DE0861">
        <w:rPr>
          <w:b w:val="0"/>
          <w:i w:val="0"/>
        </w:rPr>
        <w:instrText xml:space="preserve"> PAGEREF _Toc288248403 \h </w:instrText>
      </w:r>
      <w:r w:rsidRPr="00DE0861">
        <w:rPr>
          <w:b w:val="0"/>
          <w:i w:val="0"/>
        </w:rPr>
      </w:r>
      <w:r w:rsidRPr="00DE0861">
        <w:rPr>
          <w:b w:val="0"/>
          <w:i w:val="0"/>
        </w:rPr>
        <w:fldChar w:fldCharType="separate"/>
      </w:r>
      <w:r w:rsidRPr="00DE0861">
        <w:rPr>
          <w:b w:val="0"/>
          <w:i w:val="0"/>
        </w:rPr>
        <w:t>3</w:t>
      </w:r>
      <w:r w:rsidRPr="00DE0861">
        <w:rPr>
          <w:b w:val="0"/>
          <w:i w:val="0"/>
        </w:rPr>
        <w:fldChar w:fldCharType="end"/>
      </w:r>
    </w:p>
    <w:p w:rsidR="00DE0861" w:rsidRDefault="00DE0861">
      <w:pPr>
        <w:pStyle w:val="TM1"/>
        <w:rPr>
          <w:rFonts w:asciiTheme="minorHAnsi" w:eastAsiaTheme="minorEastAsia" w:hAnsiTheme="minorHAnsi" w:cstheme="minorBidi"/>
          <w:b w:val="0"/>
          <w:caps w:val="0"/>
          <w:sz w:val="22"/>
          <w:szCs w:val="22"/>
        </w:rPr>
      </w:pPr>
      <w:r w:rsidRPr="00F60B03">
        <w:rPr>
          <w:smallCaps/>
        </w:rPr>
        <w:t>II.  Analyse fonctionnelle du robot de transport optoguidé</w:t>
      </w:r>
      <w:r>
        <w:tab/>
      </w:r>
      <w:r>
        <w:fldChar w:fldCharType="begin"/>
      </w:r>
      <w:r>
        <w:instrText xml:space="preserve"> PAGEREF _Toc288248404 \h </w:instrText>
      </w:r>
      <w:r>
        <w:fldChar w:fldCharType="separate"/>
      </w:r>
      <w:r>
        <w:t>4</w:t>
      </w:r>
      <w: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1.</w:t>
      </w:r>
      <w:r w:rsidRPr="00DE0861">
        <w:rPr>
          <w:rFonts w:asciiTheme="minorHAnsi" w:eastAsiaTheme="minorEastAsia" w:hAnsiTheme="minorHAnsi" w:cstheme="minorBidi"/>
          <w:noProof/>
          <w:sz w:val="18"/>
          <w:szCs w:val="18"/>
        </w:rPr>
        <w:tab/>
      </w:r>
      <w:r w:rsidRPr="00DE0861">
        <w:rPr>
          <w:smallCaps/>
          <w:noProof/>
          <w:sz w:val="18"/>
          <w:szCs w:val="18"/>
        </w:rPr>
        <w:t>Mise en situation</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_Toc288248405 \h </w:instrText>
      </w:r>
      <w:r w:rsidRPr="00DE0861">
        <w:rPr>
          <w:noProof/>
          <w:sz w:val="18"/>
          <w:szCs w:val="18"/>
        </w:rPr>
      </w:r>
      <w:r w:rsidRPr="00DE0861">
        <w:rPr>
          <w:noProof/>
          <w:sz w:val="18"/>
          <w:szCs w:val="18"/>
        </w:rPr>
        <w:fldChar w:fldCharType="separate"/>
      </w:r>
      <w:r w:rsidRPr="00DE0861">
        <w:rPr>
          <w:noProof/>
          <w:sz w:val="18"/>
          <w:szCs w:val="18"/>
        </w:rPr>
        <w:t>4</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2.</w:t>
      </w:r>
      <w:r w:rsidRPr="00DE0861">
        <w:rPr>
          <w:rFonts w:asciiTheme="minorHAnsi" w:eastAsiaTheme="minorEastAsia" w:hAnsiTheme="minorHAnsi" w:cstheme="minorBidi"/>
          <w:noProof/>
          <w:sz w:val="18"/>
          <w:szCs w:val="18"/>
        </w:rPr>
        <w:tab/>
      </w:r>
      <w:r w:rsidRPr="00DE0861">
        <w:rPr>
          <w:smallCaps/>
          <w:noProof/>
          <w:sz w:val="18"/>
          <w:szCs w:val="18"/>
        </w:rPr>
        <w:t>Fonction d’usage</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_Toc288248406 \h </w:instrText>
      </w:r>
      <w:r w:rsidRPr="00DE0861">
        <w:rPr>
          <w:noProof/>
          <w:sz w:val="18"/>
          <w:szCs w:val="18"/>
        </w:rPr>
      </w:r>
      <w:r w:rsidRPr="00DE0861">
        <w:rPr>
          <w:noProof/>
          <w:sz w:val="18"/>
          <w:szCs w:val="18"/>
        </w:rPr>
        <w:fldChar w:fldCharType="separate"/>
      </w:r>
      <w:r w:rsidRPr="00DE0861">
        <w:rPr>
          <w:noProof/>
          <w:sz w:val="18"/>
          <w:szCs w:val="18"/>
        </w:rPr>
        <w:t>4</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3.</w:t>
      </w:r>
      <w:r w:rsidRPr="00DE0861">
        <w:rPr>
          <w:rFonts w:asciiTheme="minorHAnsi" w:eastAsiaTheme="minorEastAsia" w:hAnsiTheme="minorHAnsi" w:cstheme="minorBidi"/>
          <w:noProof/>
          <w:sz w:val="18"/>
          <w:szCs w:val="18"/>
        </w:rPr>
        <w:tab/>
      </w:r>
      <w:r w:rsidRPr="00DE0861">
        <w:rPr>
          <w:smallCaps/>
          <w:noProof/>
          <w:sz w:val="18"/>
          <w:szCs w:val="18"/>
        </w:rPr>
        <w:t>Cahier des charges</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_Toc288248407 \h </w:instrText>
      </w:r>
      <w:r w:rsidRPr="00DE0861">
        <w:rPr>
          <w:noProof/>
          <w:sz w:val="18"/>
          <w:szCs w:val="18"/>
        </w:rPr>
      </w:r>
      <w:r w:rsidRPr="00DE0861">
        <w:rPr>
          <w:noProof/>
          <w:sz w:val="18"/>
          <w:szCs w:val="18"/>
        </w:rPr>
        <w:fldChar w:fldCharType="separate"/>
      </w:r>
      <w:r w:rsidRPr="00DE0861">
        <w:rPr>
          <w:noProof/>
          <w:sz w:val="18"/>
          <w:szCs w:val="18"/>
        </w:rPr>
        <w:t>4</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4.</w:t>
      </w:r>
      <w:r w:rsidRPr="00DE0861">
        <w:rPr>
          <w:rFonts w:asciiTheme="minorHAnsi" w:eastAsiaTheme="minorEastAsia" w:hAnsiTheme="minorHAnsi" w:cstheme="minorBidi"/>
          <w:noProof/>
          <w:sz w:val="18"/>
          <w:szCs w:val="18"/>
        </w:rPr>
        <w:tab/>
      </w:r>
      <w:r w:rsidRPr="00DE0861">
        <w:rPr>
          <w:smallCaps/>
          <w:noProof/>
          <w:sz w:val="18"/>
          <w:szCs w:val="18"/>
        </w:rPr>
        <w:t>Schéma fonctionnel de niveau II</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_Toc288248408 \h </w:instrText>
      </w:r>
      <w:r w:rsidRPr="00DE0861">
        <w:rPr>
          <w:noProof/>
          <w:sz w:val="18"/>
          <w:szCs w:val="18"/>
        </w:rPr>
      </w:r>
      <w:r w:rsidRPr="00DE0861">
        <w:rPr>
          <w:noProof/>
          <w:sz w:val="18"/>
          <w:szCs w:val="18"/>
        </w:rPr>
        <w:fldChar w:fldCharType="separate"/>
      </w:r>
      <w:r w:rsidRPr="00DE0861">
        <w:rPr>
          <w:noProof/>
          <w:sz w:val="18"/>
          <w:szCs w:val="18"/>
        </w:rPr>
        <w:t>4</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5.</w:t>
      </w:r>
      <w:r w:rsidRPr="00DE0861">
        <w:rPr>
          <w:rFonts w:asciiTheme="minorHAnsi" w:eastAsiaTheme="minorEastAsia" w:hAnsiTheme="minorHAnsi" w:cstheme="minorBidi"/>
          <w:noProof/>
          <w:sz w:val="18"/>
          <w:szCs w:val="18"/>
        </w:rPr>
        <w:tab/>
      </w:r>
      <w:r w:rsidRPr="00DE0861">
        <w:rPr>
          <w:smallCaps/>
          <w:noProof/>
          <w:sz w:val="18"/>
          <w:szCs w:val="18"/>
        </w:rPr>
        <w:t>Milieux associés :</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_Toc288248409 \h </w:instrText>
      </w:r>
      <w:r w:rsidRPr="00DE0861">
        <w:rPr>
          <w:noProof/>
          <w:sz w:val="18"/>
          <w:szCs w:val="18"/>
        </w:rPr>
      </w:r>
      <w:r w:rsidRPr="00DE0861">
        <w:rPr>
          <w:noProof/>
          <w:sz w:val="18"/>
          <w:szCs w:val="18"/>
        </w:rPr>
        <w:fldChar w:fldCharType="separate"/>
      </w:r>
      <w:r w:rsidRPr="00DE0861">
        <w:rPr>
          <w:noProof/>
          <w:sz w:val="18"/>
          <w:szCs w:val="18"/>
        </w:rPr>
        <w:t>4</w:t>
      </w:r>
      <w:r w:rsidRPr="00DE0861">
        <w:rPr>
          <w:noProof/>
          <w:sz w:val="18"/>
          <w:szCs w:val="18"/>
        </w:rPr>
        <w:fldChar w:fldCharType="end"/>
      </w:r>
    </w:p>
    <w:p w:rsidR="00DE0861" w:rsidRPr="00DE0861" w:rsidRDefault="00DE0861" w:rsidP="00DE0861">
      <w:pPr>
        <w:pStyle w:val="TM4"/>
        <w:tabs>
          <w:tab w:val="right" w:pos="9639"/>
        </w:tabs>
        <w:rPr>
          <w:rFonts w:asciiTheme="minorHAnsi" w:eastAsiaTheme="minorEastAsia" w:hAnsiTheme="minorHAnsi" w:cstheme="minorBidi"/>
          <w:noProof/>
          <w:sz w:val="18"/>
          <w:szCs w:val="18"/>
        </w:rPr>
      </w:pPr>
      <w:r w:rsidRPr="00DE0861">
        <w:rPr>
          <w:smallCaps/>
          <w:noProof/>
          <w:sz w:val="18"/>
          <w:szCs w:val="18"/>
        </w:rPr>
        <w:t>6.  Diagramme sagittal</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_Toc288248410 \h </w:instrText>
      </w:r>
      <w:r w:rsidRPr="00DE0861">
        <w:rPr>
          <w:noProof/>
          <w:sz w:val="18"/>
          <w:szCs w:val="18"/>
        </w:rPr>
      </w:r>
      <w:r w:rsidRPr="00DE0861">
        <w:rPr>
          <w:noProof/>
          <w:sz w:val="18"/>
          <w:szCs w:val="18"/>
        </w:rPr>
        <w:fldChar w:fldCharType="separate"/>
      </w:r>
      <w:r w:rsidRPr="00DE0861">
        <w:rPr>
          <w:noProof/>
          <w:sz w:val="18"/>
          <w:szCs w:val="18"/>
        </w:rPr>
        <w:t>5</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7</w:t>
      </w:r>
      <w:r w:rsidRPr="00DE0861">
        <w:rPr>
          <w:rFonts w:asciiTheme="minorHAnsi" w:eastAsiaTheme="minorEastAsia" w:hAnsiTheme="minorHAnsi" w:cstheme="minorBidi"/>
          <w:noProof/>
          <w:sz w:val="18"/>
          <w:szCs w:val="18"/>
        </w:rPr>
        <w:tab/>
      </w:r>
      <w:r w:rsidRPr="00DE0861">
        <w:rPr>
          <w:smallCaps/>
          <w:noProof/>
          <w:sz w:val="18"/>
          <w:szCs w:val="18"/>
        </w:rPr>
        <w:t>Analyse fonctionnelle de 1</w:t>
      </w:r>
      <w:r w:rsidRPr="00DE0861">
        <w:rPr>
          <w:smallCaps/>
          <w:noProof/>
          <w:sz w:val="18"/>
          <w:szCs w:val="18"/>
          <w:vertAlign w:val="superscript"/>
        </w:rPr>
        <w:t>er</w:t>
      </w:r>
      <w:r w:rsidRPr="00DE0861">
        <w:rPr>
          <w:smallCaps/>
          <w:noProof/>
          <w:sz w:val="18"/>
          <w:szCs w:val="18"/>
        </w:rPr>
        <w:t xml:space="preserve"> degré du robot</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_Toc288248411 \h </w:instrText>
      </w:r>
      <w:r w:rsidRPr="00DE0861">
        <w:rPr>
          <w:noProof/>
          <w:sz w:val="18"/>
          <w:szCs w:val="18"/>
        </w:rPr>
      </w:r>
      <w:r w:rsidRPr="00DE0861">
        <w:rPr>
          <w:noProof/>
          <w:sz w:val="18"/>
          <w:szCs w:val="18"/>
        </w:rPr>
        <w:fldChar w:fldCharType="separate"/>
      </w:r>
      <w:r w:rsidRPr="00DE0861">
        <w:rPr>
          <w:noProof/>
          <w:sz w:val="18"/>
          <w:szCs w:val="18"/>
        </w:rPr>
        <w:t>6</w:t>
      </w:r>
      <w:r w:rsidRPr="00DE0861">
        <w:rPr>
          <w:noProof/>
          <w:sz w:val="18"/>
          <w:szCs w:val="18"/>
        </w:rPr>
        <w:fldChar w:fldCharType="end"/>
      </w:r>
    </w:p>
    <w:p w:rsidR="00DE0861" w:rsidRPr="00DE0861" w:rsidRDefault="00DE0861" w:rsidP="00DE0861">
      <w:pPr>
        <w:pStyle w:val="TM4"/>
        <w:tabs>
          <w:tab w:val="left" w:pos="1200"/>
          <w:tab w:val="right" w:pos="9639"/>
        </w:tabs>
        <w:ind w:left="709"/>
        <w:rPr>
          <w:rFonts w:asciiTheme="minorHAnsi" w:eastAsiaTheme="minorEastAsia" w:hAnsiTheme="minorHAnsi" w:cstheme="minorBidi"/>
          <w:noProof/>
          <w:sz w:val="18"/>
          <w:szCs w:val="18"/>
        </w:rPr>
      </w:pPr>
      <w:r w:rsidRPr="00DE0861">
        <w:rPr>
          <w:noProof/>
          <w:sz w:val="18"/>
          <w:szCs w:val="18"/>
        </w:rPr>
        <w:t>7.1</w:t>
      </w:r>
      <w:r w:rsidRPr="00DE0861">
        <w:rPr>
          <w:rFonts w:asciiTheme="minorHAnsi" w:eastAsiaTheme="minorEastAsia" w:hAnsiTheme="minorHAnsi" w:cstheme="minorBidi"/>
          <w:noProof/>
          <w:sz w:val="18"/>
          <w:szCs w:val="18"/>
        </w:rPr>
        <w:tab/>
      </w:r>
      <w:r w:rsidRPr="00DE0861">
        <w:rPr>
          <w:noProof/>
          <w:sz w:val="18"/>
          <w:szCs w:val="18"/>
        </w:rPr>
        <w:t>Schéma fonctionnel de 1er degré du robot</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_Toc288248412 \h </w:instrText>
      </w:r>
      <w:r w:rsidRPr="00DE0861">
        <w:rPr>
          <w:noProof/>
          <w:sz w:val="18"/>
          <w:szCs w:val="18"/>
        </w:rPr>
      </w:r>
      <w:r w:rsidRPr="00DE0861">
        <w:rPr>
          <w:noProof/>
          <w:sz w:val="18"/>
          <w:szCs w:val="18"/>
        </w:rPr>
        <w:fldChar w:fldCharType="separate"/>
      </w:r>
      <w:r w:rsidRPr="00DE0861">
        <w:rPr>
          <w:noProof/>
          <w:sz w:val="18"/>
          <w:szCs w:val="18"/>
        </w:rPr>
        <w:t>6</w:t>
      </w:r>
      <w:r w:rsidRPr="00DE0861">
        <w:rPr>
          <w:noProof/>
          <w:sz w:val="18"/>
          <w:szCs w:val="18"/>
        </w:rPr>
        <w:fldChar w:fldCharType="end"/>
      </w:r>
    </w:p>
    <w:p w:rsidR="00DE0861" w:rsidRPr="00DE0861" w:rsidRDefault="00DE0861" w:rsidP="00DE0861">
      <w:pPr>
        <w:pStyle w:val="TM4"/>
        <w:tabs>
          <w:tab w:val="left" w:pos="1200"/>
          <w:tab w:val="right" w:pos="9639"/>
        </w:tabs>
        <w:ind w:left="709"/>
        <w:rPr>
          <w:rFonts w:asciiTheme="minorHAnsi" w:eastAsiaTheme="minorEastAsia" w:hAnsiTheme="minorHAnsi" w:cstheme="minorBidi"/>
          <w:noProof/>
          <w:sz w:val="18"/>
          <w:szCs w:val="18"/>
        </w:rPr>
      </w:pPr>
      <w:r w:rsidRPr="00DE0861">
        <w:rPr>
          <w:noProof/>
          <w:sz w:val="18"/>
          <w:szCs w:val="18"/>
        </w:rPr>
        <w:t>7.2</w:t>
      </w:r>
      <w:r w:rsidRPr="00DE0861">
        <w:rPr>
          <w:rFonts w:asciiTheme="minorHAnsi" w:eastAsiaTheme="minorEastAsia" w:hAnsiTheme="minorHAnsi" w:cstheme="minorBidi"/>
          <w:noProof/>
          <w:sz w:val="18"/>
          <w:szCs w:val="18"/>
        </w:rPr>
        <w:tab/>
      </w:r>
      <w:r w:rsidRPr="00DE0861">
        <w:rPr>
          <w:noProof/>
          <w:sz w:val="18"/>
          <w:szCs w:val="18"/>
        </w:rPr>
        <w:t>Description des fonctions principales</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_Toc288248413 \h </w:instrText>
      </w:r>
      <w:r w:rsidRPr="00DE0861">
        <w:rPr>
          <w:noProof/>
          <w:sz w:val="18"/>
          <w:szCs w:val="18"/>
        </w:rPr>
      </w:r>
      <w:r w:rsidRPr="00DE0861">
        <w:rPr>
          <w:noProof/>
          <w:sz w:val="18"/>
          <w:szCs w:val="18"/>
        </w:rPr>
        <w:fldChar w:fldCharType="separate"/>
      </w:r>
      <w:r w:rsidRPr="00DE0861">
        <w:rPr>
          <w:noProof/>
          <w:sz w:val="18"/>
          <w:szCs w:val="18"/>
        </w:rPr>
        <w:t>7</w:t>
      </w:r>
      <w:r w:rsidRPr="00DE0861">
        <w:rPr>
          <w:noProof/>
          <w:sz w:val="18"/>
          <w:szCs w:val="18"/>
        </w:rPr>
        <w:fldChar w:fldCharType="end"/>
      </w:r>
    </w:p>
    <w:p w:rsidR="00DE0861" w:rsidRPr="00DE0861" w:rsidRDefault="00DE0861" w:rsidP="00DE0861">
      <w:pPr>
        <w:pStyle w:val="TM4"/>
        <w:tabs>
          <w:tab w:val="left" w:pos="1000"/>
          <w:tab w:val="right" w:pos="9639"/>
        </w:tabs>
        <w:rPr>
          <w:rFonts w:asciiTheme="minorHAnsi" w:eastAsiaTheme="minorEastAsia" w:hAnsiTheme="minorHAnsi" w:cstheme="minorBidi"/>
          <w:noProof/>
          <w:sz w:val="18"/>
          <w:szCs w:val="18"/>
        </w:rPr>
      </w:pPr>
      <w:r w:rsidRPr="00DE0861">
        <w:rPr>
          <w:smallCaps/>
          <w:noProof/>
          <w:sz w:val="18"/>
          <w:szCs w:val="18"/>
        </w:rPr>
        <w:t>8</w:t>
      </w:r>
      <w:r w:rsidRPr="00DE0861">
        <w:rPr>
          <w:rFonts w:asciiTheme="minorHAnsi" w:eastAsiaTheme="minorEastAsia" w:hAnsiTheme="minorHAnsi" w:cstheme="minorBidi"/>
          <w:noProof/>
          <w:sz w:val="18"/>
          <w:szCs w:val="18"/>
        </w:rPr>
        <w:tab/>
      </w:r>
      <w:r w:rsidRPr="00DE0861">
        <w:rPr>
          <w:smallCaps/>
          <w:noProof/>
          <w:sz w:val="18"/>
          <w:szCs w:val="18"/>
        </w:rPr>
        <w:t>Analyse fonctionnelle de second degré du robot (partielle)</w:t>
      </w:r>
      <w:r w:rsidRPr="00DE0861">
        <w:rPr>
          <w:noProof/>
          <w:sz w:val="18"/>
          <w:szCs w:val="18"/>
        </w:rPr>
        <w:tab/>
      </w:r>
      <w:r w:rsidRPr="00DE0861">
        <w:rPr>
          <w:noProof/>
          <w:sz w:val="18"/>
          <w:szCs w:val="18"/>
        </w:rPr>
        <w:fldChar w:fldCharType="begin"/>
      </w:r>
      <w:r w:rsidRPr="00DE0861">
        <w:rPr>
          <w:noProof/>
          <w:sz w:val="18"/>
          <w:szCs w:val="18"/>
        </w:rPr>
        <w:instrText xml:space="preserve"> PAGEREF _Toc288248414 \h </w:instrText>
      </w:r>
      <w:r w:rsidRPr="00DE0861">
        <w:rPr>
          <w:noProof/>
          <w:sz w:val="18"/>
          <w:szCs w:val="18"/>
        </w:rPr>
      </w:r>
      <w:r w:rsidRPr="00DE0861">
        <w:rPr>
          <w:noProof/>
          <w:sz w:val="18"/>
          <w:szCs w:val="18"/>
        </w:rPr>
        <w:fldChar w:fldCharType="separate"/>
      </w:r>
      <w:r w:rsidRPr="00DE0861">
        <w:rPr>
          <w:noProof/>
          <w:sz w:val="18"/>
          <w:szCs w:val="18"/>
        </w:rPr>
        <w:t>8</w:t>
      </w:r>
      <w:r w:rsidRPr="00DE0861">
        <w:rPr>
          <w:noProof/>
          <w:sz w:val="18"/>
          <w:szCs w:val="18"/>
        </w:rPr>
        <w:fldChar w:fldCharType="end"/>
      </w:r>
    </w:p>
    <w:p w:rsidR="00DE0861" w:rsidRPr="00DE0861" w:rsidRDefault="00DE0861" w:rsidP="00DE0861">
      <w:pPr>
        <w:pStyle w:val="TM2"/>
        <w:rPr>
          <w:rFonts w:asciiTheme="minorHAnsi" w:eastAsiaTheme="minorEastAsia" w:hAnsiTheme="minorHAnsi" w:cstheme="minorBidi"/>
          <w:b w:val="0"/>
          <w:i w:val="0"/>
          <w:szCs w:val="18"/>
        </w:rPr>
      </w:pPr>
      <w:r w:rsidRPr="00DE0861">
        <w:rPr>
          <w:b w:val="0"/>
          <w:i w:val="0"/>
          <w:szCs w:val="18"/>
        </w:rPr>
        <w:t>8.1</w:t>
      </w:r>
      <w:r w:rsidRPr="00DE0861">
        <w:rPr>
          <w:rFonts w:asciiTheme="minorHAnsi" w:eastAsiaTheme="minorEastAsia" w:hAnsiTheme="minorHAnsi" w:cstheme="minorBidi"/>
          <w:b w:val="0"/>
          <w:i w:val="0"/>
          <w:szCs w:val="18"/>
        </w:rPr>
        <w:t xml:space="preserve"> </w:t>
      </w:r>
      <w:r w:rsidRPr="00DE0861">
        <w:rPr>
          <w:b w:val="0"/>
          <w:i w:val="0"/>
          <w:szCs w:val="18"/>
        </w:rPr>
        <w:t>Analyse fonctionnelle de FP2 : « Détection d’obstacles »</w:t>
      </w:r>
      <w:r w:rsidRPr="00DE0861">
        <w:rPr>
          <w:b w:val="0"/>
          <w:i w:val="0"/>
          <w:szCs w:val="18"/>
        </w:rPr>
        <w:tab/>
      </w:r>
      <w:r w:rsidRPr="00DE0861">
        <w:rPr>
          <w:b w:val="0"/>
          <w:i w:val="0"/>
          <w:szCs w:val="18"/>
        </w:rPr>
        <w:fldChar w:fldCharType="begin"/>
      </w:r>
      <w:r w:rsidRPr="00DE0861">
        <w:rPr>
          <w:b w:val="0"/>
          <w:i w:val="0"/>
          <w:szCs w:val="18"/>
        </w:rPr>
        <w:instrText xml:space="preserve"> PAGEREF _Toc288248415 \h </w:instrText>
      </w:r>
      <w:r w:rsidRPr="00DE0861">
        <w:rPr>
          <w:b w:val="0"/>
          <w:i w:val="0"/>
          <w:szCs w:val="18"/>
        </w:rPr>
      </w:r>
      <w:r w:rsidRPr="00DE0861">
        <w:rPr>
          <w:b w:val="0"/>
          <w:i w:val="0"/>
          <w:szCs w:val="18"/>
        </w:rPr>
        <w:fldChar w:fldCharType="separate"/>
      </w:r>
      <w:r w:rsidRPr="00DE0861">
        <w:rPr>
          <w:b w:val="0"/>
          <w:i w:val="0"/>
          <w:szCs w:val="18"/>
        </w:rPr>
        <w:t>8</w:t>
      </w:r>
      <w:r w:rsidRPr="00DE0861">
        <w:rPr>
          <w:b w:val="0"/>
          <w:i w:val="0"/>
          <w:szCs w:val="18"/>
        </w:rPr>
        <w:fldChar w:fldCharType="end"/>
      </w:r>
    </w:p>
    <w:p w:rsidR="00DE0861" w:rsidRDefault="00DE0861">
      <w:pPr>
        <w:pStyle w:val="TM1"/>
        <w:tabs>
          <w:tab w:val="left" w:pos="1000"/>
        </w:tabs>
        <w:rPr>
          <w:rFonts w:asciiTheme="minorHAnsi" w:eastAsiaTheme="minorEastAsia" w:hAnsiTheme="minorHAnsi" w:cstheme="minorBidi"/>
          <w:b w:val="0"/>
          <w:caps w:val="0"/>
          <w:sz w:val="22"/>
          <w:szCs w:val="22"/>
        </w:rPr>
      </w:pPr>
      <w:r w:rsidRPr="00F60B03">
        <w:rPr>
          <w:smallCaps/>
        </w:rPr>
        <w:t>III.</w:t>
      </w:r>
      <w:r>
        <w:rPr>
          <w:rFonts w:asciiTheme="minorHAnsi" w:eastAsiaTheme="minorEastAsia" w:hAnsiTheme="minorHAnsi" w:cstheme="minorBidi"/>
          <w:b w:val="0"/>
          <w:caps w:val="0"/>
          <w:sz w:val="22"/>
          <w:szCs w:val="22"/>
        </w:rPr>
        <w:tab/>
      </w:r>
      <w:r w:rsidRPr="00F60B03">
        <w:rPr>
          <w:smallCaps/>
        </w:rPr>
        <w:t>Schéma structurel de la carte de détection d’obstacle (FP2)</w:t>
      </w:r>
      <w:r>
        <w:tab/>
      </w:r>
      <w:r>
        <w:fldChar w:fldCharType="begin"/>
      </w:r>
      <w:r>
        <w:instrText xml:space="preserve"> PAGEREF _Toc288248428 \h </w:instrText>
      </w:r>
      <w:r>
        <w:fldChar w:fldCharType="separate"/>
      </w:r>
      <w:r>
        <w:t>10</w:t>
      </w:r>
      <w:r>
        <w:fldChar w:fldCharType="end"/>
      </w:r>
    </w:p>
    <w:p w:rsidR="00C70BBA" w:rsidRDefault="00053FFE" w:rsidP="00992D70">
      <w:pPr>
        <w:jc w:val="center"/>
      </w:pPr>
      <w:r>
        <w:rPr>
          <w:rFonts w:ascii="(Utiliser une police de caractè" w:hAnsi="(Utiliser une police de caractè"/>
          <w:b/>
          <w:caps/>
          <w:noProof/>
          <w:sz w:val="16"/>
        </w:rPr>
        <w:fldChar w:fldCharType="end"/>
      </w:r>
    </w:p>
    <w:p w:rsidR="00C70BBA" w:rsidRDefault="00C70BBA"/>
    <w:p w:rsidR="00C70BBA" w:rsidRDefault="00C70BBA"/>
    <w:p w:rsidR="00C70BBA" w:rsidRDefault="00C70BBA">
      <w:pPr>
        <w:sectPr w:rsidR="00C70BBA">
          <w:headerReference w:type="default" r:id="rId9"/>
          <w:footerReference w:type="default" r:id="rId10"/>
          <w:pgSz w:w="11906" w:h="16838"/>
          <w:pgMar w:top="851" w:right="849" w:bottom="851" w:left="851" w:header="720" w:footer="720" w:gutter="0"/>
          <w:cols w:space="720"/>
        </w:sectPr>
      </w:pPr>
    </w:p>
    <w:p w:rsidR="005D20F3" w:rsidRDefault="00E11135" w:rsidP="00E11135">
      <w:pPr>
        <w:pStyle w:val="Titre1"/>
        <w:numPr>
          <w:ilvl w:val="0"/>
          <w:numId w:val="16"/>
        </w:numPr>
        <w:ind w:left="567" w:hanging="425"/>
        <w:rPr>
          <w:sz w:val="20"/>
          <w:szCs w:val="22"/>
        </w:rPr>
      </w:pPr>
      <w:bookmarkStart w:id="2" w:name="_Toc288248399"/>
      <w:r w:rsidRPr="00EE0A76">
        <w:rPr>
          <w:b/>
          <w:smallCaps/>
          <w:sz w:val="24"/>
          <w:szCs w:val="22"/>
        </w:rPr>
        <w:lastRenderedPageBreak/>
        <w:t>Mise en situation du système :</w:t>
      </w:r>
      <w:bookmarkEnd w:id="2"/>
      <w:r w:rsidRPr="00EE0A76">
        <w:rPr>
          <w:b/>
          <w:smallCaps/>
          <w:sz w:val="24"/>
          <w:szCs w:val="22"/>
        </w:rPr>
        <w:t xml:space="preserve"> </w:t>
      </w:r>
    </w:p>
    <w:p w:rsidR="00C70BBA" w:rsidRPr="00B414D0" w:rsidRDefault="00E11135" w:rsidP="00EE0A76">
      <w:pPr>
        <w:pStyle w:val="Titre2"/>
      </w:pPr>
      <w:bookmarkStart w:id="3" w:name="_Toc288248400"/>
      <w:r w:rsidRPr="00B414D0">
        <w:t xml:space="preserve">Le robot de transport </w:t>
      </w:r>
      <w:proofErr w:type="spellStart"/>
      <w:r w:rsidRPr="00B414D0">
        <w:t>optoguidé</w:t>
      </w:r>
      <w:proofErr w:type="spellEnd"/>
      <w:r w:rsidR="00EE0A76">
        <w:t xml:space="preserve"> </w:t>
      </w:r>
      <w:r w:rsidRPr="00B414D0">
        <w:t>:</w:t>
      </w:r>
      <w:bookmarkEnd w:id="3"/>
    </w:p>
    <w:p w:rsidR="00C70BBA" w:rsidRPr="00B414D0" w:rsidRDefault="00E11135">
      <w:pPr>
        <w:rPr>
          <w:szCs w:val="22"/>
        </w:rPr>
      </w:pPr>
      <w:r w:rsidRPr="00B414D0">
        <w:rPr>
          <w:szCs w:val="22"/>
        </w:rPr>
        <w:t xml:space="preserve">L’objet technique, robot de transport </w:t>
      </w:r>
      <w:proofErr w:type="spellStart"/>
      <w:r w:rsidRPr="00B414D0">
        <w:rPr>
          <w:szCs w:val="22"/>
        </w:rPr>
        <w:t>optoguidé</w:t>
      </w:r>
      <w:proofErr w:type="spellEnd"/>
      <w:r w:rsidRPr="00B414D0">
        <w:rPr>
          <w:szCs w:val="22"/>
        </w:rPr>
        <w:t xml:space="preserve"> est utilisé par la société ST </w:t>
      </w:r>
      <w:proofErr w:type="spellStart"/>
      <w:r w:rsidRPr="00B414D0">
        <w:rPr>
          <w:szCs w:val="22"/>
        </w:rPr>
        <w:t>M</w:t>
      </w:r>
      <w:bookmarkStart w:id="4" w:name="_Hlt473300270"/>
      <w:r w:rsidRPr="00B414D0">
        <w:rPr>
          <w:szCs w:val="22"/>
        </w:rPr>
        <w:t>i</w:t>
      </w:r>
      <w:bookmarkEnd w:id="4"/>
      <w:r w:rsidRPr="00B414D0">
        <w:rPr>
          <w:szCs w:val="22"/>
        </w:rPr>
        <w:t>cro</w:t>
      </w:r>
      <w:bookmarkStart w:id="5" w:name="_Hlt465697875"/>
      <w:r w:rsidRPr="00B414D0">
        <w:rPr>
          <w:szCs w:val="22"/>
        </w:rPr>
        <w:t>e</w:t>
      </w:r>
      <w:bookmarkStart w:id="6" w:name="_Hlt466987324"/>
      <w:bookmarkEnd w:id="5"/>
      <w:r w:rsidRPr="00B414D0">
        <w:rPr>
          <w:szCs w:val="22"/>
        </w:rPr>
        <w:t>l</w:t>
      </w:r>
      <w:bookmarkStart w:id="7" w:name="_Hlt465741304"/>
      <w:bookmarkEnd w:id="6"/>
      <w:r w:rsidRPr="00B414D0">
        <w:rPr>
          <w:szCs w:val="22"/>
        </w:rPr>
        <w:t>e</w:t>
      </w:r>
      <w:bookmarkEnd w:id="7"/>
      <w:r w:rsidRPr="00B414D0">
        <w:rPr>
          <w:szCs w:val="22"/>
        </w:rPr>
        <w:t>ctr</w:t>
      </w:r>
      <w:bookmarkStart w:id="8" w:name="_Hlt466988129"/>
      <w:r w:rsidRPr="00B414D0">
        <w:rPr>
          <w:szCs w:val="22"/>
        </w:rPr>
        <w:t>o</w:t>
      </w:r>
      <w:bookmarkEnd w:id="8"/>
      <w:r w:rsidRPr="00B414D0">
        <w:rPr>
          <w:szCs w:val="22"/>
        </w:rPr>
        <w:t>nics</w:t>
      </w:r>
      <w:proofErr w:type="spellEnd"/>
      <w:r w:rsidRPr="00B414D0">
        <w:rPr>
          <w:szCs w:val="22"/>
        </w:rPr>
        <w:t xml:space="preserve">, fabricant de circuits intégrés. </w:t>
      </w:r>
    </w:p>
    <w:p w:rsidR="00203D82" w:rsidRDefault="00E11135">
      <w:pPr>
        <w:rPr>
          <w:szCs w:val="22"/>
        </w:rPr>
      </w:pPr>
      <w:r w:rsidRPr="00B414D0">
        <w:rPr>
          <w:szCs w:val="22"/>
        </w:rPr>
        <w:t>Cette première partie présente le contexte dans lequel est utilisé le robot.</w:t>
      </w:r>
    </w:p>
    <w:p w:rsidR="00C70BBA" w:rsidRPr="00B414D0" w:rsidRDefault="00EE0A76" w:rsidP="00203D82">
      <w:pPr>
        <w:jc w:val="center"/>
        <w:rPr>
          <w:szCs w:val="22"/>
        </w:rPr>
      </w:pPr>
      <w:r w:rsidRPr="00B414D0">
        <w:rPr>
          <w:sz w:val="18"/>
        </w:rPr>
        <w:object w:dxaOrig="1243" w:dyaOrig="16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25pt;height:164.1pt" o:ole="" o:bordertopcolor="this" o:borderleftcolor="this" o:borderbottomcolor="this" o:borderrightcolor="this" fillcolor="window">
            <v:imagedata r:id="rId11" o:title=""/>
            <w10:bordertop type="single" width="4"/>
            <w10:borderleft type="single" width="4"/>
            <w10:borderbottom type="single" width="4"/>
            <w10:borderright type="single" width="4"/>
          </v:shape>
          <o:OLEObject Type="Embed" ProgID="CorelDraw.Graphic.8" ShapeID="_x0000_i1025" DrawAspect="Content" ObjectID="_1361990362" r:id="rId12"/>
        </w:object>
      </w:r>
    </w:p>
    <w:p w:rsidR="00C70BBA" w:rsidRPr="00B414D0" w:rsidRDefault="00C70BBA">
      <w:pPr>
        <w:rPr>
          <w:szCs w:val="22"/>
        </w:rPr>
      </w:pPr>
    </w:p>
    <w:p w:rsidR="00C70BBA" w:rsidRDefault="00E11135">
      <w:pPr>
        <w:pStyle w:val="Titre2"/>
        <w:numPr>
          <w:ilvl w:val="1"/>
          <w:numId w:val="0"/>
        </w:numPr>
        <w:tabs>
          <w:tab w:val="num" w:pos="1097"/>
        </w:tabs>
        <w:ind w:left="1021" w:hanging="284"/>
        <w:rPr>
          <w:sz w:val="20"/>
          <w:szCs w:val="22"/>
        </w:rPr>
      </w:pPr>
      <w:bookmarkStart w:id="9" w:name="_Toc288248401"/>
      <w:r w:rsidRPr="00B414D0">
        <w:rPr>
          <w:sz w:val="20"/>
          <w:szCs w:val="22"/>
        </w:rPr>
        <w:t xml:space="preserve">L’atelier de fabrication de Wafer (disque support des puces de CI) de la société ST </w:t>
      </w:r>
      <w:proofErr w:type="spellStart"/>
      <w:r w:rsidRPr="00B414D0">
        <w:rPr>
          <w:sz w:val="20"/>
          <w:szCs w:val="22"/>
        </w:rPr>
        <w:t>Microel</w:t>
      </w:r>
      <w:bookmarkStart w:id="10" w:name="_Hlt466982705"/>
      <w:r w:rsidRPr="00B414D0">
        <w:rPr>
          <w:sz w:val="20"/>
          <w:szCs w:val="22"/>
        </w:rPr>
        <w:t>e</w:t>
      </w:r>
      <w:bookmarkEnd w:id="10"/>
      <w:r w:rsidRPr="00B414D0">
        <w:rPr>
          <w:sz w:val="20"/>
          <w:szCs w:val="22"/>
        </w:rPr>
        <w:t>ctronics</w:t>
      </w:r>
      <w:proofErr w:type="spellEnd"/>
      <w:r w:rsidRPr="00B414D0">
        <w:rPr>
          <w:sz w:val="20"/>
          <w:szCs w:val="22"/>
        </w:rPr>
        <w:t>.</w:t>
      </w:r>
      <w:bookmarkEnd w:id="9"/>
    </w:p>
    <w:p w:rsidR="00C70BBA" w:rsidRPr="00B414D0" w:rsidRDefault="00E11135">
      <w:pPr>
        <w:rPr>
          <w:szCs w:val="22"/>
        </w:rPr>
      </w:pPr>
      <w:r w:rsidRPr="00B414D0">
        <w:rPr>
          <w:szCs w:val="22"/>
        </w:rPr>
        <w:t xml:space="preserve">La société ST </w:t>
      </w:r>
      <w:proofErr w:type="spellStart"/>
      <w:r w:rsidRPr="00B414D0">
        <w:rPr>
          <w:szCs w:val="22"/>
        </w:rPr>
        <w:t>Microelectronics</w:t>
      </w:r>
      <w:proofErr w:type="spellEnd"/>
      <w:r w:rsidRPr="00B414D0">
        <w:rPr>
          <w:szCs w:val="22"/>
        </w:rPr>
        <w:t xml:space="preserve">, (regroupement en 1987 de Thomson </w:t>
      </w:r>
      <w:proofErr w:type="spellStart"/>
      <w:r w:rsidRPr="00B414D0">
        <w:rPr>
          <w:szCs w:val="22"/>
        </w:rPr>
        <w:t>Semiconducteurs</w:t>
      </w:r>
      <w:proofErr w:type="spellEnd"/>
      <w:r w:rsidRPr="00B414D0">
        <w:rPr>
          <w:szCs w:val="22"/>
        </w:rPr>
        <w:t>, France et SGS-</w:t>
      </w:r>
      <w:proofErr w:type="spellStart"/>
      <w:r w:rsidRPr="00B414D0">
        <w:rPr>
          <w:szCs w:val="22"/>
        </w:rPr>
        <w:t>Microelecttronica</w:t>
      </w:r>
      <w:proofErr w:type="spellEnd"/>
      <w:r w:rsidRPr="00B414D0">
        <w:rPr>
          <w:szCs w:val="22"/>
        </w:rPr>
        <w:t xml:space="preserve">, Italie) est spécialisée dans la conception et la fabrication de circuits intégrés. Elle dispose d’un centre de développement à Crolles, dans la région de Grenoble. </w:t>
      </w:r>
      <w:bookmarkStart w:id="11" w:name="_Hlt465743059"/>
      <w:bookmarkEnd w:id="11"/>
      <w:r w:rsidRPr="00B414D0">
        <w:rPr>
          <w:szCs w:val="22"/>
        </w:rPr>
        <w:t>De nouveaux produits y sont conçus et mis au point avant d’être fabriqués en grande série dans d’autres unités.</w:t>
      </w:r>
    </w:p>
    <w:p w:rsidR="00C70BBA" w:rsidRPr="00B414D0" w:rsidRDefault="00C70BBA">
      <w:pPr>
        <w:rPr>
          <w:szCs w:val="22"/>
        </w:rPr>
      </w:pPr>
      <w:bookmarkStart w:id="12" w:name="_Hlt465743087"/>
      <w:bookmarkEnd w:id="12"/>
    </w:p>
    <w:p w:rsidR="00C70BBA" w:rsidRDefault="00E11135">
      <w:pPr>
        <w:rPr>
          <w:sz w:val="18"/>
        </w:rPr>
      </w:pPr>
      <w:r w:rsidRPr="00B414D0">
        <w:rPr>
          <w:szCs w:val="22"/>
        </w:rPr>
        <w:t>L’unité de Crolles est équipée d’un laboratoire de recherche et d’un atelier de fabrication.</w:t>
      </w:r>
      <w:r w:rsidR="007469A7" w:rsidRPr="007469A7">
        <w:rPr>
          <w:sz w:val="18"/>
        </w:rPr>
        <w:t xml:space="preserve"> </w:t>
      </w:r>
    </w:p>
    <w:p w:rsidR="00203D82" w:rsidRPr="00B414D0" w:rsidRDefault="00203D82">
      <w:pPr>
        <w:rPr>
          <w:szCs w:val="22"/>
        </w:rPr>
      </w:pPr>
    </w:p>
    <w:p w:rsidR="00C70BBA" w:rsidRDefault="00E11135">
      <w:pPr>
        <w:pStyle w:val="Titre2"/>
        <w:numPr>
          <w:ilvl w:val="1"/>
          <w:numId w:val="0"/>
        </w:numPr>
        <w:tabs>
          <w:tab w:val="num" w:pos="1097"/>
        </w:tabs>
        <w:ind w:left="1021" w:hanging="284"/>
        <w:rPr>
          <w:sz w:val="20"/>
          <w:szCs w:val="22"/>
        </w:rPr>
      </w:pPr>
      <w:bookmarkStart w:id="13" w:name="_Toc288248402"/>
      <w:r w:rsidRPr="00B414D0">
        <w:rPr>
          <w:sz w:val="20"/>
          <w:szCs w:val="22"/>
        </w:rPr>
        <w:t>Configuration de l’installation :</w:t>
      </w:r>
      <w:bookmarkEnd w:id="13"/>
    </w:p>
    <w:p w:rsidR="00C70BBA" w:rsidRPr="00B414D0" w:rsidRDefault="00E11135">
      <w:pPr>
        <w:pStyle w:val="puce1"/>
        <w:numPr>
          <w:ilvl w:val="0"/>
          <w:numId w:val="0"/>
        </w:numPr>
        <w:tabs>
          <w:tab w:val="num" w:pos="851"/>
        </w:tabs>
        <w:rPr>
          <w:sz w:val="20"/>
          <w:szCs w:val="22"/>
        </w:rPr>
      </w:pPr>
      <w:r w:rsidRPr="00B414D0">
        <w:rPr>
          <w:sz w:val="20"/>
          <w:szCs w:val="22"/>
        </w:rPr>
        <w:t xml:space="preserve">Les contraintes de fabrications sont très sévères et le milieu doit être sans poussière, la production est faite en ‘salle blanche’ dans un environnement de classe 1 (moins d’une particule de 0,25µm par pied cube, soit environ 34 </w:t>
      </w:r>
      <w:proofErr w:type="gramStart"/>
      <w:r w:rsidRPr="00B414D0">
        <w:rPr>
          <w:sz w:val="20"/>
          <w:szCs w:val="22"/>
        </w:rPr>
        <w:t>cm</w:t>
      </w:r>
      <w:r w:rsidRPr="00B414D0">
        <w:rPr>
          <w:sz w:val="20"/>
          <w:szCs w:val="22"/>
          <w:vertAlign w:val="superscript"/>
        </w:rPr>
        <w:t>3</w:t>
      </w:r>
      <w:r w:rsidRPr="00B414D0">
        <w:rPr>
          <w:sz w:val="20"/>
          <w:szCs w:val="22"/>
        </w:rPr>
        <w:t> )</w:t>
      </w:r>
      <w:proofErr w:type="gramEnd"/>
      <w:r w:rsidRPr="00B414D0">
        <w:rPr>
          <w:sz w:val="20"/>
          <w:szCs w:val="22"/>
        </w:rPr>
        <w:t>. Un procédé d’aspiration vers le sol permet de récupérer les quelques ‘poussières’ en suspension, le sol est constitué de grilles démontables en aluminium.</w:t>
      </w:r>
    </w:p>
    <w:p w:rsidR="00C70BBA" w:rsidRDefault="00C70BBA">
      <w:pPr>
        <w:pStyle w:val="puce1"/>
        <w:numPr>
          <w:ilvl w:val="0"/>
          <w:numId w:val="0"/>
        </w:numPr>
        <w:tabs>
          <w:tab w:val="num" w:pos="851"/>
        </w:tabs>
        <w:rPr>
          <w:b/>
          <w:sz w:val="20"/>
          <w:szCs w:val="22"/>
        </w:rPr>
      </w:pPr>
    </w:p>
    <w:p w:rsidR="00C70BBA" w:rsidRPr="00B414D0" w:rsidRDefault="00C70BBA">
      <w:pPr>
        <w:pStyle w:val="puce1"/>
        <w:numPr>
          <w:ilvl w:val="0"/>
          <w:numId w:val="0"/>
        </w:numPr>
        <w:tabs>
          <w:tab w:val="num" w:pos="851"/>
        </w:tabs>
        <w:rPr>
          <w:sz w:val="20"/>
          <w:szCs w:val="22"/>
        </w:rPr>
      </w:pPr>
      <w:r>
        <w:rPr>
          <w:sz w:val="20"/>
          <w:szCs w:val="22"/>
        </w:rPr>
        <w:pict>
          <v:shape id="_x0000_s1089" type="#_x0000_t75" style="position:absolute;left:0;text-align:left;margin-left:226.05pt;margin-top:14.3pt;width:268.9pt;height:209.15pt;z-index:-251663360;mso-wrap-edited:f" wrapcoords="1098 0 837 134 209 939 -52 2080 -52 19319 157 20393 157 20527 785 21466 1046 21533 20502 21533 20763 21466 21391 20527 21391 20393 21600 19319 21600 2080 21391 939 20711 134 20449 0 1098 0">
            <v:imagedata r:id="rId13" o:title=""/>
            <w10:wrap type="tight"/>
          </v:shape>
          <o:OLEObject Type="Embed" ProgID="Draw.Document.6" ShapeID="_x0000_s1089" DrawAspect="Content" ObjectID="_1361990363" r:id="rId14"/>
        </w:pict>
      </w:r>
      <w:r w:rsidR="00E11135" w:rsidRPr="00B414D0">
        <w:rPr>
          <w:sz w:val="20"/>
          <w:szCs w:val="22"/>
        </w:rPr>
        <w:t>On y trouve :</w:t>
      </w:r>
    </w:p>
    <w:p w:rsidR="00C70BBA" w:rsidRPr="00B414D0" w:rsidRDefault="00E11135">
      <w:pPr>
        <w:pStyle w:val="puce0"/>
        <w:rPr>
          <w:sz w:val="20"/>
          <w:szCs w:val="22"/>
        </w:rPr>
      </w:pPr>
      <w:r w:rsidRPr="00B414D0">
        <w:rPr>
          <w:sz w:val="20"/>
          <w:szCs w:val="22"/>
        </w:rPr>
        <w:t xml:space="preserve">Les différents ateliers ou salles de fabrication (du découpage en tranches jusqu’à l’encapsulage), </w:t>
      </w:r>
      <w:r w:rsidRPr="00B414D0">
        <w:rPr>
          <w:i/>
          <w:sz w:val="20"/>
          <w:szCs w:val="22"/>
        </w:rPr>
        <w:t>(A</w:t>
      </w:r>
      <w:r w:rsidRPr="00B414D0">
        <w:rPr>
          <w:i/>
          <w:sz w:val="20"/>
          <w:szCs w:val="22"/>
          <w:vertAlign w:val="subscript"/>
        </w:rPr>
        <w:t>i</w:t>
      </w:r>
      <w:r w:rsidRPr="00B414D0">
        <w:rPr>
          <w:i/>
          <w:sz w:val="20"/>
          <w:szCs w:val="22"/>
        </w:rPr>
        <w:t>)</w:t>
      </w:r>
    </w:p>
    <w:p w:rsidR="00C70BBA" w:rsidRPr="00B414D0" w:rsidRDefault="00E11135">
      <w:pPr>
        <w:pStyle w:val="puce0"/>
        <w:rPr>
          <w:sz w:val="20"/>
          <w:szCs w:val="22"/>
        </w:rPr>
      </w:pPr>
      <w:r w:rsidRPr="00B414D0">
        <w:rPr>
          <w:sz w:val="20"/>
          <w:szCs w:val="22"/>
        </w:rPr>
        <w:t xml:space="preserve">Le superviseur d’atelier qui gère l’ensemble de la production, </w:t>
      </w:r>
      <w:r w:rsidRPr="00B414D0">
        <w:rPr>
          <w:i/>
          <w:sz w:val="20"/>
          <w:szCs w:val="22"/>
        </w:rPr>
        <w:t>(Sup)</w:t>
      </w:r>
    </w:p>
    <w:p w:rsidR="00C70BBA" w:rsidRPr="00B414D0" w:rsidRDefault="00E11135">
      <w:pPr>
        <w:pStyle w:val="puce0"/>
        <w:rPr>
          <w:sz w:val="20"/>
          <w:szCs w:val="22"/>
        </w:rPr>
      </w:pPr>
      <w:r w:rsidRPr="00B414D0">
        <w:rPr>
          <w:sz w:val="20"/>
          <w:szCs w:val="22"/>
        </w:rPr>
        <w:t xml:space="preserve">12 robots de transport </w:t>
      </w:r>
      <w:proofErr w:type="spellStart"/>
      <w:r w:rsidRPr="00B414D0">
        <w:rPr>
          <w:sz w:val="20"/>
          <w:szCs w:val="22"/>
        </w:rPr>
        <w:t>optoguidés</w:t>
      </w:r>
      <w:proofErr w:type="spellEnd"/>
      <w:r w:rsidRPr="00B414D0">
        <w:rPr>
          <w:sz w:val="20"/>
          <w:szCs w:val="22"/>
        </w:rPr>
        <w:t xml:space="preserve"> qui assurent le transfert des caisses de Wafer entre les différents ateliers. </w:t>
      </w:r>
      <w:r w:rsidRPr="00B414D0">
        <w:rPr>
          <w:i/>
          <w:sz w:val="20"/>
          <w:szCs w:val="22"/>
        </w:rPr>
        <w:t>(Ch</w:t>
      </w:r>
      <w:r w:rsidRPr="00B414D0">
        <w:rPr>
          <w:i/>
          <w:sz w:val="20"/>
          <w:szCs w:val="22"/>
          <w:vertAlign w:val="subscript"/>
        </w:rPr>
        <w:t>i</w:t>
      </w:r>
      <w:r w:rsidRPr="00B414D0">
        <w:rPr>
          <w:i/>
          <w:sz w:val="20"/>
          <w:szCs w:val="22"/>
        </w:rPr>
        <w:t>)</w:t>
      </w:r>
    </w:p>
    <w:p w:rsidR="00C70BBA" w:rsidRPr="00B414D0" w:rsidRDefault="00E11135">
      <w:pPr>
        <w:pStyle w:val="puce0"/>
        <w:rPr>
          <w:sz w:val="20"/>
          <w:szCs w:val="22"/>
        </w:rPr>
      </w:pPr>
      <w:r w:rsidRPr="00B414D0">
        <w:rPr>
          <w:sz w:val="20"/>
          <w:szCs w:val="22"/>
        </w:rPr>
        <w:t xml:space="preserve">Les postes de (dé)chargement (dépose ou prise des caisses), appelés ports d’entrée / sortie </w:t>
      </w:r>
      <w:r w:rsidRPr="00B414D0">
        <w:rPr>
          <w:i/>
          <w:sz w:val="20"/>
          <w:szCs w:val="22"/>
        </w:rPr>
        <w:t>(E / S)</w:t>
      </w:r>
    </w:p>
    <w:p w:rsidR="00C70BBA" w:rsidRPr="00B414D0" w:rsidRDefault="00E11135">
      <w:pPr>
        <w:pStyle w:val="puce0"/>
        <w:rPr>
          <w:sz w:val="20"/>
          <w:szCs w:val="22"/>
        </w:rPr>
      </w:pPr>
      <w:r w:rsidRPr="00B414D0">
        <w:rPr>
          <w:sz w:val="20"/>
          <w:szCs w:val="22"/>
        </w:rPr>
        <w:t xml:space="preserve">Les postes de charge batterie des robots autonomes. </w:t>
      </w:r>
      <w:r w:rsidRPr="00B414D0">
        <w:rPr>
          <w:i/>
          <w:sz w:val="20"/>
          <w:szCs w:val="22"/>
        </w:rPr>
        <w:t>(</w:t>
      </w:r>
      <w:proofErr w:type="spellStart"/>
      <w:r w:rsidRPr="00B414D0">
        <w:rPr>
          <w:i/>
          <w:sz w:val="20"/>
          <w:szCs w:val="22"/>
        </w:rPr>
        <w:t>Bat</w:t>
      </w:r>
      <w:r w:rsidRPr="00B414D0">
        <w:rPr>
          <w:i/>
          <w:sz w:val="20"/>
          <w:szCs w:val="22"/>
          <w:vertAlign w:val="subscript"/>
        </w:rPr>
        <w:t>i</w:t>
      </w:r>
      <w:proofErr w:type="spellEnd"/>
      <w:r w:rsidRPr="00B414D0">
        <w:rPr>
          <w:i/>
          <w:sz w:val="20"/>
          <w:szCs w:val="22"/>
        </w:rPr>
        <w:t>)</w:t>
      </w:r>
    </w:p>
    <w:p w:rsidR="00C70BBA" w:rsidRPr="00B414D0" w:rsidRDefault="00C70BBA">
      <w:pPr>
        <w:pStyle w:val="noteprof"/>
        <w:numPr>
          <w:ilvl w:val="0"/>
          <w:numId w:val="0"/>
        </w:numPr>
        <w:ind w:left="680" w:hanging="396"/>
        <w:rPr>
          <w:sz w:val="20"/>
          <w:szCs w:val="22"/>
        </w:rPr>
      </w:pPr>
    </w:p>
    <w:p w:rsidR="00C70BBA" w:rsidRPr="00B414D0" w:rsidRDefault="00C70BBA">
      <w:pPr>
        <w:rPr>
          <w:szCs w:val="22"/>
        </w:rPr>
      </w:pPr>
    </w:p>
    <w:p w:rsidR="00C70BBA" w:rsidRPr="00B414D0" w:rsidRDefault="00C70BBA">
      <w:pPr>
        <w:rPr>
          <w:szCs w:val="22"/>
        </w:rPr>
      </w:pPr>
    </w:p>
    <w:p w:rsidR="00C70BBA" w:rsidRPr="00B414D0" w:rsidRDefault="00E11135">
      <w:pPr>
        <w:pStyle w:val="Titre2"/>
        <w:numPr>
          <w:ilvl w:val="1"/>
          <w:numId w:val="0"/>
        </w:numPr>
        <w:tabs>
          <w:tab w:val="num" w:pos="1097"/>
        </w:tabs>
        <w:ind w:left="1021" w:hanging="284"/>
        <w:rPr>
          <w:sz w:val="20"/>
          <w:szCs w:val="22"/>
        </w:rPr>
      </w:pPr>
      <w:bookmarkStart w:id="14" w:name="_Toc288248403"/>
      <w:r w:rsidRPr="00B414D0">
        <w:rPr>
          <w:sz w:val="20"/>
          <w:szCs w:val="22"/>
        </w:rPr>
        <w:t>Transfert des wafers entre les ateliers :</w:t>
      </w:r>
      <w:bookmarkEnd w:id="14"/>
    </w:p>
    <w:p w:rsidR="00C70BBA" w:rsidRPr="00B414D0" w:rsidRDefault="00C70BBA">
      <w:pPr>
        <w:rPr>
          <w:sz w:val="18"/>
        </w:rPr>
      </w:pPr>
    </w:p>
    <w:p w:rsidR="00C70BBA" w:rsidRPr="00B414D0" w:rsidRDefault="00E11135">
      <w:pPr>
        <w:rPr>
          <w:szCs w:val="22"/>
        </w:rPr>
      </w:pPr>
      <w:r w:rsidRPr="00B414D0">
        <w:rPr>
          <w:szCs w:val="22"/>
        </w:rPr>
        <w:t xml:space="preserve">Les wafers passent successivement d’un atelier à un autre pour subir les différentes opérations de fabrication. Le transfert  entre les ateliers est automatisé par un ensemble de 12 robots de transport </w:t>
      </w:r>
      <w:proofErr w:type="spellStart"/>
      <w:r w:rsidRPr="00B414D0">
        <w:rPr>
          <w:szCs w:val="22"/>
        </w:rPr>
        <w:t>optoguidés</w:t>
      </w:r>
      <w:proofErr w:type="spellEnd"/>
      <w:r w:rsidRPr="00B414D0">
        <w:rPr>
          <w:szCs w:val="22"/>
        </w:rPr>
        <w:t xml:space="preserve">. </w:t>
      </w:r>
    </w:p>
    <w:p w:rsidR="00C70BBA" w:rsidRPr="00B414D0" w:rsidRDefault="00E11135">
      <w:pPr>
        <w:pStyle w:val="Pieddepage"/>
        <w:tabs>
          <w:tab w:val="clear" w:pos="4536"/>
          <w:tab w:val="clear" w:pos="9072"/>
        </w:tabs>
        <w:rPr>
          <w:szCs w:val="22"/>
        </w:rPr>
      </w:pPr>
      <w:r w:rsidRPr="00B414D0">
        <w:rPr>
          <w:szCs w:val="22"/>
        </w:rPr>
        <w:t xml:space="preserve">Lorsqu’une opération est achevée, </w:t>
      </w:r>
    </w:p>
    <w:p w:rsidR="00C70BBA" w:rsidRPr="00B414D0" w:rsidRDefault="00E11135">
      <w:pPr>
        <w:pStyle w:val="puce0"/>
        <w:rPr>
          <w:sz w:val="20"/>
          <w:szCs w:val="22"/>
        </w:rPr>
      </w:pPr>
      <w:r w:rsidRPr="00B414D0">
        <w:rPr>
          <w:sz w:val="20"/>
          <w:szCs w:val="22"/>
        </w:rPr>
        <w:lastRenderedPageBreak/>
        <w:t xml:space="preserve">les wafers sont stockés dans des caisses </w:t>
      </w:r>
      <w:proofErr w:type="gramStart"/>
      <w:r w:rsidRPr="00B414D0">
        <w:rPr>
          <w:sz w:val="20"/>
          <w:szCs w:val="22"/>
        </w:rPr>
        <w:t>( de</w:t>
      </w:r>
      <w:proofErr w:type="gramEnd"/>
      <w:r w:rsidRPr="00B414D0">
        <w:rPr>
          <w:sz w:val="20"/>
          <w:szCs w:val="22"/>
        </w:rPr>
        <w:t xml:space="preserve"> 15 à 25</w:t>
      </w:r>
      <w:r w:rsidRPr="00B414D0">
        <w:rPr>
          <w:color w:val="FF0000"/>
          <w:sz w:val="20"/>
          <w:szCs w:val="22"/>
        </w:rPr>
        <w:t xml:space="preserve"> </w:t>
      </w:r>
      <w:r w:rsidRPr="00B414D0">
        <w:rPr>
          <w:sz w:val="20"/>
          <w:szCs w:val="22"/>
        </w:rPr>
        <w:t>wafers par caisse). Celles-ci sont déposées manuellement par l’opérateur sur les ports d’entrées / sorties.</w:t>
      </w:r>
    </w:p>
    <w:p w:rsidR="00C70BBA" w:rsidRPr="00B414D0" w:rsidRDefault="00E11135">
      <w:pPr>
        <w:pStyle w:val="puce0"/>
        <w:rPr>
          <w:sz w:val="20"/>
          <w:szCs w:val="22"/>
        </w:rPr>
      </w:pPr>
      <w:r w:rsidRPr="00B414D0">
        <w:rPr>
          <w:sz w:val="20"/>
          <w:szCs w:val="22"/>
        </w:rPr>
        <w:t>l’opérateur informe le superviseur d’atelier par l’intermédiaire d’une console informatique.</w:t>
      </w:r>
    </w:p>
    <w:p w:rsidR="00C70BBA" w:rsidRPr="00B414D0" w:rsidRDefault="00E11135">
      <w:pPr>
        <w:pStyle w:val="puce0"/>
        <w:rPr>
          <w:sz w:val="20"/>
          <w:szCs w:val="22"/>
        </w:rPr>
      </w:pPr>
      <w:r w:rsidRPr="00B414D0">
        <w:rPr>
          <w:sz w:val="20"/>
          <w:szCs w:val="22"/>
        </w:rPr>
        <w:t>le superviseur envoie un ordre, par liaison radio, à un des robots en lui précisant les points de départ et de destination. (un robot peut transporter 2 caisses).</w:t>
      </w:r>
    </w:p>
    <w:p w:rsidR="00C70BBA" w:rsidRPr="00B414D0" w:rsidRDefault="00E11135">
      <w:pPr>
        <w:pStyle w:val="puce0"/>
        <w:rPr>
          <w:sz w:val="20"/>
          <w:szCs w:val="22"/>
        </w:rPr>
      </w:pPr>
      <w:r w:rsidRPr="00B414D0">
        <w:rPr>
          <w:sz w:val="20"/>
          <w:szCs w:val="22"/>
        </w:rPr>
        <w:t>Le robot se déplace de façon autonome, d’un poste à l’autre en suivant un parcours prédéfini et matérialisé par une bande blanche tracée au sol. Il détecte les éventuels obstacles, optimise sa vitesse de déplacement et informe régulièrement le superviseur de sa position.</w:t>
      </w:r>
    </w:p>
    <w:p w:rsidR="00C70BBA" w:rsidRPr="00B414D0" w:rsidRDefault="00C70BBA">
      <w:pPr>
        <w:rPr>
          <w:sz w:val="18"/>
        </w:rPr>
      </w:pPr>
    </w:p>
    <w:p w:rsidR="00C70BBA" w:rsidRPr="00B414D0" w:rsidRDefault="00E11135">
      <w:pPr>
        <w:pStyle w:val="Titre1"/>
        <w:tabs>
          <w:tab w:val="num" w:pos="360"/>
        </w:tabs>
        <w:spacing w:before="120" w:after="120"/>
        <w:ind w:left="283" w:hanging="283"/>
        <w:jc w:val="both"/>
        <w:rPr>
          <w:b/>
          <w:smallCaps/>
          <w:sz w:val="24"/>
          <w:szCs w:val="22"/>
        </w:rPr>
      </w:pPr>
      <w:bookmarkStart w:id="15" w:name="_Toc288248404"/>
      <w:r w:rsidRPr="00B414D0">
        <w:rPr>
          <w:b/>
          <w:smallCaps/>
          <w:sz w:val="24"/>
          <w:szCs w:val="22"/>
        </w:rPr>
        <w:t>II.  Analyse fonctionnelle du robot de transport optoguidé</w:t>
      </w:r>
      <w:bookmarkEnd w:id="15"/>
    </w:p>
    <w:p w:rsidR="00C70BBA" w:rsidRPr="00B414D0" w:rsidRDefault="00C70BBA"/>
    <w:p w:rsidR="00C70BBA" w:rsidRPr="00B414D0" w:rsidRDefault="00E11135" w:rsidP="00E11135">
      <w:pPr>
        <w:pStyle w:val="Titre4"/>
        <w:numPr>
          <w:ilvl w:val="1"/>
          <w:numId w:val="6"/>
        </w:numPr>
        <w:rPr>
          <w:rFonts w:ascii="Times New Roman" w:hAnsi="Times New Roman"/>
          <w:smallCaps/>
        </w:rPr>
      </w:pPr>
      <w:bookmarkStart w:id="16" w:name="_Toc288248405"/>
      <w:r w:rsidRPr="00B414D0">
        <w:rPr>
          <w:rFonts w:ascii="Times New Roman" w:hAnsi="Times New Roman"/>
          <w:smallCaps/>
        </w:rPr>
        <w:t>Mise en situation</w:t>
      </w:r>
      <w:bookmarkEnd w:id="16"/>
    </w:p>
    <w:p w:rsidR="00C70BBA" w:rsidRPr="00B414D0" w:rsidRDefault="00C70BBA">
      <w:pPr>
        <w:rPr>
          <w:sz w:val="14"/>
        </w:rPr>
      </w:pPr>
    </w:p>
    <w:p w:rsidR="00C70BBA" w:rsidRPr="00B414D0" w:rsidRDefault="00E11135">
      <w:r w:rsidRPr="00B414D0">
        <w:tab/>
        <w:t>L’objet technique étudié est un robot de transport, suiveur de ligne, en taille réduite.</w:t>
      </w:r>
    </w:p>
    <w:p w:rsidR="00C70BBA" w:rsidRPr="00B414D0" w:rsidRDefault="00C70BBA"/>
    <w:p w:rsidR="00C70BBA" w:rsidRPr="00B414D0" w:rsidRDefault="00E11135" w:rsidP="00E11135">
      <w:pPr>
        <w:pStyle w:val="Titre4"/>
        <w:numPr>
          <w:ilvl w:val="1"/>
          <w:numId w:val="6"/>
        </w:numPr>
        <w:rPr>
          <w:rFonts w:ascii="Times New Roman" w:hAnsi="Times New Roman"/>
          <w:smallCaps/>
        </w:rPr>
      </w:pPr>
      <w:bookmarkStart w:id="17" w:name="_Toc288248406"/>
      <w:r w:rsidRPr="00B414D0">
        <w:rPr>
          <w:rFonts w:ascii="Times New Roman" w:hAnsi="Times New Roman"/>
          <w:smallCaps/>
        </w:rPr>
        <w:t>Fonction d’usage</w:t>
      </w:r>
      <w:bookmarkEnd w:id="17"/>
    </w:p>
    <w:p w:rsidR="00C70BBA" w:rsidRPr="00B414D0" w:rsidRDefault="00C70BBA">
      <w:pPr>
        <w:rPr>
          <w:sz w:val="14"/>
        </w:rPr>
      </w:pPr>
    </w:p>
    <w:p w:rsidR="00C70BBA" w:rsidRPr="00B414D0" w:rsidRDefault="00E11135">
      <w:pPr>
        <w:pStyle w:val="Retraitcorpsdetexte"/>
        <w:ind w:left="708" w:firstLine="0"/>
        <w:jc w:val="both"/>
        <w:rPr>
          <w:sz w:val="20"/>
        </w:rPr>
      </w:pPr>
      <w:r w:rsidRPr="00B414D0">
        <w:rPr>
          <w:sz w:val="20"/>
        </w:rPr>
        <w:t>Transporter une charge en suivant une trajectoire matérialisée par une ligne, à vitesse régulée, et éviter les collisions en s’arrêtant.</w:t>
      </w:r>
    </w:p>
    <w:p w:rsidR="00C70BBA" w:rsidRPr="00B414D0" w:rsidRDefault="00C70BBA"/>
    <w:p w:rsidR="00E96968" w:rsidRPr="00E96968" w:rsidRDefault="00E96968" w:rsidP="00E11135">
      <w:pPr>
        <w:pStyle w:val="Titre4"/>
        <w:numPr>
          <w:ilvl w:val="1"/>
          <w:numId w:val="6"/>
        </w:numPr>
        <w:rPr>
          <w:rFonts w:ascii="Times New Roman" w:hAnsi="Times New Roman"/>
          <w:smallCaps/>
        </w:rPr>
      </w:pPr>
      <w:bookmarkStart w:id="18" w:name="_Toc288248407"/>
      <w:r w:rsidRPr="00B414D0">
        <w:rPr>
          <w:rFonts w:ascii="Times New Roman" w:hAnsi="Times New Roman"/>
          <w:smallCaps/>
        </w:rPr>
        <w:t>Cahier des charges</w:t>
      </w:r>
      <w:bookmarkEnd w:id="18"/>
      <w:r w:rsidRPr="00E96968">
        <w:rPr>
          <w:rFonts w:ascii="Times New Roman" w:hAnsi="Times New Roman"/>
          <w:smallCaps/>
        </w:rPr>
        <w:t xml:space="preserve"> </w:t>
      </w:r>
    </w:p>
    <w:p w:rsidR="00C70BBA" w:rsidRPr="00B414D0" w:rsidRDefault="00C70BBA"/>
    <w:p w:rsidR="00C70BBA" w:rsidRPr="00B414D0" w:rsidRDefault="00E11135" w:rsidP="00E11135">
      <w:pPr>
        <w:numPr>
          <w:ilvl w:val="0"/>
          <w:numId w:val="3"/>
        </w:numPr>
      </w:pPr>
      <w:r w:rsidRPr="00B414D0">
        <w:t>Rapport [poids robot/ poids transporté] homothétique.</w:t>
      </w:r>
    </w:p>
    <w:p w:rsidR="00C70BBA" w:rsidRPr="00B414D0" w:rsidRDefault="00E11135" w:rsidP="00E11135">
      <w:pPr>
        <w:numPr>
          <w:ilvl w:val="0"/>
          <w:numId w:val="3"/>
        </w:numPr>
      </w:pPr>
      <w:r w:rsidRPr="00B414D0">
        <w:t>Suivi de ligne.</w:t>
      </w:r>
    </w:p>
    <w:p w:rsidR="00C70BBA" w:rsidRPr="00B414D0" w:rsidRDefault="00E11135" w:rsidP="00E11135">
      <w:pPr>
        <w:numPr>
          <w:ilvl w:val="0"/>
          <w:numId w:val="3"/>
        </w:numPr>
      </w:pPr>
      <w:r w:rsidRPr="00B414D0">
        <w:t>Détection d’obstacles.</w:t>
      </w:r>
    </w:p>
    <w:p w:rsidR="00C70BBA" w:rsidRDefault="00E11135" w:rsidP="00E11135">
      <w:pPr>
        <w:numPr>
          <w:ilvl w:val="0"/>
          <w:numId w:val="3"/>
        </w:numPr>
      </w:pPr>
      <w:r w:rsidRPr="00B414D0">
        <w:t>Rampe de vitesse dans les phases de démarrage et de freinage, puis vitesse constante et régulée.</w:t>
      </w:r>
    </w:p>
    <w:p w:rsidR="00E96968" w:rsidRPr="00B414D0" w:rsidRDefault="00E96968" w:rsidP="00E96968"/>
    <w:p w:rsidR="00E96968" w:rsidRDefault="00E96968" w:rsidP="00E11135">
      <w:pPr>
        <w:pStyle w:val="Titre4"/>
        <w:numPr>
          <w:ilvl w:val="1"/>
          <w:numId w:val="6"/>
        </w:numPr>
        <w:rPr>
          <w:rFonts w:ascii="Times New Roman" w:hAnsi="Times New Roman"/>
          <w:smallCaps/>
        </w:rPr>
      </w:pPr>
      <w:bookmarkStart w:id="19" w:name="_Toc288248408"/>
      <w:r w:rsidRPr="00B414D0">
        <w:rPr>
          <w:rFonts w:ascii="Times New Roman" w:hAnsi="Times New Roman"/>
          <w:smallCaps/>
        </w:rPr>
        <w:t>Schéma fonctionnel de niveau II</w:t>
      </w:r>
      <w:bookmarkEnd w:id="19"/>
      <w:r w:rsidRPr="00E96968">
        <w:rPr>
          <w:rFonts w:ascii="Times New Roman" w:hAnsi="Times New Roman"/>
          <w:smallCaps/>
        </w:rPr>
        <w:t xml:space="preserve"> </w:t>
      </w:r>
    </w:p>
    <w:p w:rsidR="00E96968" w:rsidRPr="00E96968" w:rsidRDefault="00E96968" w:rsidP="00E96968">
      <w:pPr>
        <w:rPr>
          <w:lang w:eastAsia="ko-KR"/>
        </w:rPr>
      </w:pPr>
    </w:p>
    <w:p w:rsidR="00E96968" w:rsidRDefault="00C70BBA" w:rsidP="00E96968">
      <w:pPr>
        <w:rPr>
          <w:lang w:eastAsia="ko-KR"/>
        </w:rPr>
      </w:pPr>
      <w:r w:rsidRPr="00C70BBA">
        <w:rPr>
          <w:noProof/>
          <w:sz w:val="18"/>
        </w:rPr>
        <w:pict>
          <v:group id="_x0000_s1753" style="position:absolute;margin-left:22.65pt;margin-top:1.45pt;width:455.5pt;height:127.5pt;z-index:251655168" coordorigin="1170,7085" coordsize="9110,2550">
            <v:shapetype id="_x0000_t202" coordsize="21600,21600" o:spt="202" path="m,l,21600r21600,l21600,xe">
              <v:stroke joinstyle="miter"/>
              <v:path gradientshapeok="t" o:connecttype="rect"/>
            </v:shapetype>
            <v:shape id="_x0000_s1119" type="#_x0000_t202" style="position:absolute;left:2790;top:7460;width:1935;height:585" o:regroupid="6">
              <v:textbox style="mso-next-textbox:#_x0000_s1119">
                <w:txbxContent>
                  <w:p w:rsidR="0078634B" w:rsidRDefault="0078634B">
                    <w:r>
                      <w:t>Suivi de ligne</w:t>
                    </w:r>
                  </w:p>
                </w:txbxContent>
              </v:textbox>
            </v:shape>
            <v:shape id="_x0000_s1120" type="#_x0000_t202" style="position:absolute;left:2775;top:8315;width:2205;height:585" o:regroupid="6">
              <v:textbox style="mso-next-textbox:#_x0000_s1120">
                <w:txbxContent>
                  <w:p w:rsidR="0078634B" w:rsidRDefault="0078634B">
                    <w:r>
                      <w:t>Détection d’un obstacle</w:t>
                    </w:r>
                  </w:p>
                </w:txbxContent>
              </v:textbox>
            </v:shape>
            <v:shape id="_x0000_s1121" type="#_x0000_t202" style="position:absolute;left:5940;top:7535;width:1920;height:1905" o:regroupid="6">
              <v:textbox style="mso-next-textbox:#_x0000_s1121">
                <w:txbxContent>
                  <w:p w:rsidR="0078634B" w:rsidRDefault="0078634B">
                    <w:pPr>
                      <w:jc w:val="center"/>
                    </w:pPr>
                  </w:p>
                  <w:p w:rsidR="0078634B" w:rsidRDefault="0078634B">
                    <w:pPr>
                      <w:jc w:val="center"/>
                    </w:pPr>
                  </w:p>
                  <w:p w:rsidR="0078634B" w:rsidRDefault="0078634B">
                    <w:pPr>
                      <w:pStyle w:val="Corpsdetexte3"/>
                    </w:pPr>
                    <w:r>
                      <w:t>Déplacement d’une charge à vitesse constante</w:t>
                    </w:r>
                  </w:p>
                </w:txbxContent>
              </v:textbox>
            </v:shape>
            <v:rect id="_x0000_s1122" style="position:absolute;left:2400;top:7085;width:6210;height:2550" o:regroupid="6" filled="f">
              <v:stroke dashstyle="1 1"/>
            </v:rect>
            <v:line id="_x0000_s1123" style="position:absolute;flip:y" from="1440,7625" to="2805,7625" o:regroupid="6">
              <v:stroke endarrow="block"/>
            </v:line>
            <v:shape id="_x0000_s1124" type="#_x0000_t202" style="position:absolute;left:1170;top:7145;width:1050;height:465" o:regroupid="6" filled="f" stroked="f">
              <v:textbox style="mso-next-textbox:#_x0000_s1124">
                <w:txbxContent>
                  <w:p w:rsidR="0078634B" w:rsidRDefault="0078634B">
                    <w:r>
                      <w:t>Ligne</w:t>
                    </w:r>
                  </w:p>
                </w:txbxContent>
              </v:textbox>
            </v:shape>
            <v:line id="_x0000_s1125" style="position:absolute" from="1440,8630" to="2760,8630" o:regroupid="6">
              <v:stroke endarrow="block"/>
            </v:line>
            <v:shape id="_x0000_s1126" type="#_x0000_t202" style="position:absolute;left:1170;top:8150;width:1050;height:465" o:regroupid="6" filled="f" stroked="f">
              <v:textbox style="mso-next-textbox:#_x0000_s1126">
                <w:txbxContent>
                  <w:p w:rsidR="0078634B" w:rsidRDefault="0078634B">
                    <w:r>
                      <w:t>Obstacle</w:t>
                    </w:r>
                  </w:p>
                </w:txbxContent>
              </v:textbox>
            </v:shape>
            <v:line id="_x0000_s1127" style="position:absolute" from="4725,7730" to="5940,7730" o:regroupid="6">
              <v:stroke endarrow="block"/>
            </v:line>
            <v:line id="_x0000_s1128" style="position:absolute" from="4995,8570" to="5940,8570" o:regroupid="6">
              <v:stroke endarrow="block"/>
            </v:line>
            <v:line id="_x0000_s1129" style="position:absolute" from="7905,8330" to="10155,8330" o:regroupid="6">
              <v:stroke endarrow="block"/>
            </v:line>
            <v:shape id="_x0000_s1130" type="#_x0000_t202" style="position:absolute;left:8760;top:7610;width:1520;height:930" o:regroupid="6" filled="f" stroked="f">
              <v:textbox style="mso-next-textbox:#_x0000_s1130">
                <w:txbxContent>
                  <w:p w:rsidR="0078634B" w:rsidRDefault="0078634B">
                    <w:r>
                      <w:t xml:space="preserve">Déplacement de la charge </w:t>
                    </w:r>
                  </w:p>
                </w:txbxContent>
              </v:textbox>
            </v:shape>
            <v:line id="_x0000_s1131" style="position:absolute" from="1470,9185" to="5895,9185" o:regroupid="6">
              <v:stroke endarrow="block"/>
            </v:line>
            <v:shape id="_x0000_s1132" type="#_x0000_t202" style="position:absolute;left:1170;top:8765;width:1020;height:540" o:regroupid="6" filled="f" stroked="f">
              <v:textbox style="mso-next-textbox:#_x0000_s1132">
                <w:txbxContent>
                  <w:p w:rsidR="0078634B" w:rsidRDefault="0078634B">
                    <w:r>
                      <w:t xml:space="preserve">Charge </w:t>
                    </w:r>
                  </w:p>
                </w:txbxContent>
              </v:textbox>
            </v:shape>
          </v:group>
        </w:pict>
      </w: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Default="00E96968" w:rsidP="00E96968">
      <w:pPr>
        <w:rPr>
          <w:lang w:eastAsia="ko-KR"/>
        </w:rPr>
      </w:pPr>
    </w:p>
    <w:p w:rsidR="00E96968" w:rsidRPr="00E96968" w:rsidRDefault="00E96968" w:rsidP="00E96968">
      <w:pPr>
        <w:rPr>
          <w:lang w:eastAsia="ko-KR"/>
        </w:rPr>
      </w:pPr>
    </w:p>
    <w:p w:rsidR="00E96968" w:rsidRDefault="00E96968" w:rsidP="00E96968">
      <w:pPr>
        <w:pStyle w:val="Titre4"/>
        <w:numPr>
          <w:ilvl w:val="0"/>
          <w:numId w:val="0"/>
        </w:numPr>
        <w:rPr>
          <w:rFonts w:ascii="Times New Roman" w:hAnsi="Times New Roman"/>
          <w:smallCaps/>
        </w:rPr>
      </w:pPr>
    </w:p>
    <w:p w:rsidR="00E96968" w:rsidRPr="00E96968" w:rsidRDefault="00E96968" w:rsidP="00E11135">
      <w:pPr>
        <w:pStyle w:val="Titre4"/>
        <w:numPr>
          <w:ilvl w:val="1"/>
          <w:numId w:val="6"/>
        </w:numPr>
        <w:rPr>
          <w:rFonts w:ascii="Times New Roman" w:hAnsi="Times New Roman"/>
          <w:smallCaps/>
        </w:rPr>
      </w:pPr>
      <w:bookmarkStart w:id="20" w:name="_Toc288248409"/>
      <w:r w:rsidRPr="00B414D0">
        <w:rPr>
          <w:rFonts w:ascii="Times New Roman" w:hAnsi="Times New Roman"/>
          <w:smallCaps/>
        </w:rPr>
        <w:t>Milieux associés :</w:t>
      </w:r>
      <w:bookmarkEnd w:id="20"/>
    </w:p>
    <w:p w:rsidR="00C70BBA" w:rsidRPr="00B414D0" w:rsidRDefault="00C70BBA" w:rsidP="00E96968">
      <w:pPr>
        <w:pStyle w:val="Titre4"/>
        <w:numPr>
          <w:ilvl w:val="0"/>
          <w:numId w:val="0"/>
        </w:numPr>
        <w:rPr>
          <w:rFonts w:ascii="Times New Roman" w:hAnsi="Times New Roman"/>
          <w:smallCaps/>
        </w:rPr>
      </w:pPr>
    </w:p>
    <w:p w:rsidR="00C70BBA" w:rsidRPr="00B414D0" w:rsidRDefault="00E11135" w:rsidP="0078634B">
      <w:pPr>
        <w:ind w:left="284"/>
      </w:pPr>
      <w:r w:rsidRPr="00B414D0">
        <w:t>Physique :</w:t>
      </w:r>
    </w:p>
    <w:p w:rsidR="00C70BBA" w:rsidRPr="00B414D0" w:rsidRDefault="00E11135" w:rsidP="0078634B">
      <w:pPr>
        <w:ind w:left="284" w:firstLine="425"/>
      </w:pPr>
      <w:r w:rsidRPr="00B414D0">
        <w:t>Sol plat sans aspérité avec un revêtement plastifié de couleur claire.</w:t>
      </w:r>
    </w:p>
    <w:p w:rsidR="00C70BBA" w:rsidRPr="00B414D0" w:rsidRDefault="00E11135" w:rsidP="0078634B">
      <w:pPr>
        <w:ind w:left="284" w:firstLine="425"/>
      </w:pPr>
      <w:r w:rsidRPr="00B414D0">
        <w:t>Température ambiante</w:t>
      </w:r>
    </w:p>
    <w:p w:rsidR="00C70BBA" w:rsidRPr="00B414D0" w:rsidRDefault="00E11135" w:rsidP="0078634B">
      <w:pPr>
        <w:ind w:left="284" w:firstLine="425"/>
      </w:pPr>
      <w:r w:rsidRPr="00B414D0">
        <w:t>Ligne noire de 12 à 19 mm</w:t>
      </w:r>
    </w:p>
    <w:p w:rsidR="00C70BBA" w:rsidRPr="00B414D0" w:rsidRDefault="00E11135" w:rsidP="0078634B">
      <w:pPr>
        <w:ind w:left="284"/>
      </w:pPr>
      <w:r w:rsidRPr="00B414D0">
        <w:t>Humain :</w:t>
      </w:r>
    </w:p>
    <w:p w:rsidR="00C70BBA" w:rsidRPr="00B414D0" w:rsidRDefault="00E11135" w:rsidP="0078634B">
      <w:pPr>
        <w:ind w:left="284" w:firstLine="425"/>
      </w:pPr>
      <w:r w:rsidRPr="00B414D0">
        <w:t>Détecter et éviter les collisions, limitation de vitesse à une valeur normalisée.</w:t>
      </w:r>
    </w:p>
    <w:p w:rsidR="00C70BBA" w:rsidRPr="00B414D0" w:rsidRDefault="00E11135" w:rsidP="0078634B">
      <w:pPr>
        <w:ind w:left="284"/>
      </w:pPr>
      <w:r w:rsidRPr="00B414D0">
        <w:t>Ergonomique : pas de parties contondantes.</w:t>
      </w:r>
    </w:p>
    <w:p w:rsidR="00C70BBA" w:rsidRPr="00B414D0" w:rsidRDefault="00E11135" w:rsidP="0078634B">
      <w:pPr>
        <w:ind w:left="284" w:firstLine="425"/>
      </w:pPr>
      <w:r w:rsidRPr="00B414D0">
        <w:t>Normes de sûreté (sécurité et modalités d’exploitation).</w:t>
      </w:r>
    </w:p>
    <w:p w:rsidR="00C70BBA" w:rsidRPr="00B414D0" w:rsidRDefault="00E11135" w:rsidP="0078634B">
      <w:pPr>
        <w:ind w:left="284"/>
      </w:pPr>
      <w:r w:rsidRPr="00B414D0">
        <w:t>Technique :</w:t>
      </w:r>
    </w:p>
    <w:p w:rsidR="00C70BBA" w:rsidRPr="00B414D0" w:rsidRDefault="00E11135" w:rsidP="0078634B">
      <w:pPr>
        <w:ind w:left="709"/>
      </w:pPr>
      <w:r w:rsidRPr="00B414D0">
        <w:t>Alimentation autonome (Batterie rechargeable avec une alimentation de laboratoire limitée à un courant de 120mA).</w:t>
      </w:r>
    </w:p>
    <w:p w:rsidR="00C70BBA" w:rsidRPr="00B414D0" w:rsidRDefault="00E11135" w:rsidP="0078634B">
      <w:pPr>
        <w:ind w:left="284" w:firstLine="425"/>
      </w:pPr>
      <w:r w:rsidRPr="00B414D0">
        <w:t>Charge maximale transportable : 5Kg max.</w:t>
      </w:r>
    </w:p>
    <w:p w:rsidR="00C70BBA" w:rsidRPr="00B414D0" w:rsidRDefault="00E11135" w:rsidP="0078634B">
      <w:pPr>
        <w:ind w:left="284" w:firstLine="425"/>
      </w:pPr>
      <w:r w:rsidRPr="00B414D0">
        <w:t xml:space="preserve">Déplacement ‘souple’ </w:t>
      </w:r>
      <w:proofErr w:type="gramStart"/>
      <w:r w:rsidRPr="00B414D0">
        <w:t>( vitesse</w:t>
      </w:r>
      <w:proofErr w:type="gramEnd"/>
      <w:r w:rsidRPr="00B414D0">
        <w:t xml:space="preserve"> contrôlée sans à-coup).</w:t>
      </w:r>
    </w:p>
    <w:p w:rsidR="00C70BBA" w:rsidRPr="00B414D0" w:rsidRDefault="00E11135" w:rsidP="0078634B">
      <w:pPr>
        <w:ind w:left="284"/>
      </w:pPr>
      <w:r w:rsidRPr="00B414D0">
        <w:t>Economique :</w:t>
      </w:r>
    </w:p>
    <w:p w:rsidR="00C70BBA" w:rsidRPr="00B414D0" w:rsidRDefault="00E11135" w:rsidP="0078634B">
      <w:pPr>
        <w:ind w:left="284" w:firstLine="425"/>
      </w:pPr>
      <w:r w:rsidRPr="00B414D0">
        <w:t>Fabrication en petite série.</w:t>
      </w:r>
    </w:p>
    <w:p w:rsidR="00C70BBA" w:rsidRPr="00B414D0" w:rsidRDefault="00E11135" w:rsidP="0078634B">
      <w:pPr>
        <w:ind w:left="284" w:firstLine="425"/>
      </w:pPr>
      <w:r w:rsidRPr="00B414D0">
        <w:t>Robot de transport multi usage.</w:t>
      </w:r>
    </w:p>
    <w:p w:rsidR="00C70BBA" w:rsidRPr="00B414D0" w:rsidRDefault="00C70BBA">
      <w:pPr>
        <w:pStyle w:val="Titre4"/>
        <w:numPr>
          <w:ilvl w:val="0"/>
          <w:numId w:val="0"/>
        </w:numPr>
        <w:rPr>
          <w:rFonts w:ascii="Times New Roman" w:hAnsi="Times New Roman"/>
          <w:smallCaps/>
        </w:rPr>
      </w:pPr>
      <w:r w:rsidRPr="00C70BBA">
        <w:rPr>
          <w:noProof/>
        </w:rPr>
        <w:lastRenderedPageBreak/>
        <w:pict>
          <v:group id="_x0000_s1090" style="position:absolute;margin-left:-1.25pt;margin-top:4.3pt;width:517.5pt;height:200.25pt;z-index:251654144" coordorigin="961,2355" coordsize="10350,4005">
            <v:oval id="_x0000_s1091" style="position:absolute;left:4576;top:4650;width:3405;height:1215" filled="f">
              <v:stroke dashstyle="1 1" endcap="round"/>
            </v:oval>
            <v:shape id="_x0000_s1092" type="#_x0000_t202" style="position:absolute;left:5044;top:4865;width:2727;height:685" filled="f" stroked="f">
              <v:textbox style="mso-next-textbox:#_x0000_s1092">
                <w:txbxContent>
                  <w:p w:rsidR="0078634B" w:rsidRDefault="0078634B">
                    <w:pPr>
                      <w:jc w:val="center"/>
                      <w:rPr>
                        <w:b/>
                        <w:bCs/>
                        <w:sz w:val="22"/>
                      </w:rPr>
                    </w:pPr>
                    <w:r>
                      <w:rPr>
                        <w:b/>
                        <w:bCs/>
                        <w:sz w:val="22"/>
                      </w:rPr>
                      <w:t>Robot de transport</w:t>
                    </w:r>
                  </w:p>
                  <w:p w:rsidR="0078634B" w:rsidRDefault="0078634B">
                    <w:pPr>
                      <w:jc w:val="center"/>
                      <w:rPr>
                        <w:b/>
                        <w:bCs/>
                        <w:sz w:val="22"/>
                      </w:rPr>
                    </w:pPr>
                    <w:proofErr w:type="gramStart"/>
                    <w:r>
                      <w:rPr>
                        <w:b/>
                        <w:bCs/>
                        <w:sz w:val="22"/>
                      </w:rPr>
                      <w:t>opto</w:t>
                    </w:r>
                    <w:proofErr w:type="gramEnd"/>
                    <w:r>
                      <w:t xml:space="preserve"> </w:t>
                    </w:r>
                    <w:r>
                      <w:rPr>
                        <w:b/>
                        <w:bCs/>
                        <w:sz w:val="22"/>
                      </w:rPr>
                      <w:t>guidé</w:t>
                    </w:r>
                  </w:p>
                </w:txbxContent>
              </v:textbox>
            </v:shape>
            <v:oval id="_x0000_s1093" style="position:absolute;left:961;top:3405;width:2880;height:930" filled="f"/>
            <v:shape id="_x0000_s1094" type="#_x0000_t202" style="position:absolute;left:1606;top:3653;width:2235;height:480" filled="f" stroked="f">
              <v:textbox style="mso-next-textbox:#_x0000_s1094">
                <w:txbxContent>
                  <w:p w:rsidR="0078634B" w:rsidRDefault="0078634B">
                    <w:r>
                      <w:t>Ligne noire</w:t>
                    </w:r>
                  </w:p>
                </w:txbxContent>
              </v:textbox>
            </v:shape>
            <v:oval id="_x0000_s1095" style="position:absolute;left:1156;top:5430;width:2415;height:930" filled="f"/>
            <v:shape id="_x0000_s1096" type="#_x0000_t202" style="position:absolute;left:1711;top:5700;width:1665;height:480" filled="f" stroked="f">
              <v:textbox style="mso-next-textbox:#_x0000_s1096">
                <w:txbxContent>
                  <w:p w:rsidR="0078634B" w:rsidRDefault="0078634B">
                    <w:r>
                      <w:t>Obstacles</w:t>
                    </w:r>
                  </w:p>
                </w:txbxContent>
              </v:textbox>
            </v:shape>
            <v:oval id="_x0000_s1097" style="position:absolute;left:4891;top:2355;width:2880;height:930" filled="f"/>
            <v:shape id="_x0000_s1098" type="#_x0000_t202" style="position:absolute;left:5311;top:2655;width:2460;height:480" filled="f" stroked="f">
              <v:textbox style="mso-next-textbox:#_x0000_s1098">
                <w:txbxContent>
                  <w:p w:rsidR="0078634B" w:rsidRDefault="0078634B">
                    <w:r>
                      <w:t>Charge à transporter</w:t>
                    </w:r>
                  </w:p>
                </w:txbxContent>
              </v:textbox>
            </v:shape>
            <v:oval id="_x0000_s1099" style="position:absolute;left:8641;top:3900;width:2670;height:930" filled="f"/>
            <v:shape id="_x0000_s1100" type="#_x0000_t202" style="position:absolute;left:8986;top:4170;width:2235;height:480" filled="f" stroked="f">
              <v:textbox style="mso-next-textbox:#_x0000_s1100">
                <w:txbxContent>
                  <w:p w:rsidR="0078634B" w:rsidRDefault="0078634B">
                    <w:r>
                      <w:t>Opérateur local</w:t>
                    </w:r>
                  </w:p>
                </w:txbxContent>
              </v:textbox>
            </v:shape>
            <v:shape id="_x0000_s1101" style="position:absolute;left:3676;top:4065;width:900;height:1050;mso-position-horizontal:absolute;mso-position-vertical:absolute" coordsize="900,960" path="m,c127,257,255,515,405,675,555,835,727,897,900,960e" filled="f">
              <v:stroke startarrow="block"/>
              <v:path arrowok="t"/>
            </v:shape>
            <v:shape id="_x0000_s1102" style="position:absolute;left:3841;top:3900;width:885;height:1065;mso-position-horizontal:absolute;mso-position-vertical:absolute" coordsize="960,930" path="m,c227,102,455,205,615,360,775,515,867,722,960,930e" filled="f">
              <v:stroke endarrow="block"/>
              <v:path arrowok="t"/>
            </v:shape>
            <v:shape id="_x0000_s1103" type="#_x0000_t202" style="position:absolute;left:4298;top:3900;width:720;height:458" filled="f" stroked="f">
              <v:textbox style="mso-next-textbox:#_x0000_s1103">
                <w:txbxContent>
                  <w:p w:rsidR="0078634B" w:rsidRDefault="0078634B">
                    <w:r>
                      <w:t>L6</w:t>
                    </w:r>
                  </w:p>
                </w:txbxContent>
              </v:textbox>
            </v:shape>
            <v:shape id="_x0000_s1104" type="#_x0000_t202" style="position:absolute;left:8641;top:4965;width:720;height:458" filled="f" stroked="f">
              <v:textbox style="mso-next-textbox:#_x0000_s1104">
                <w:txbxContent>
                  <w:p w:rsidR="0078634B" w:rsidRDefault="0078634B">
                    <w:r>
                      <w:t>L3</w:t>
                    </w:r>
                  </w:p>
                </w:txbxContent>
              </v:textbox>
            </v:shape>
            <v:shape id="_x0000_s1105" type="#_x0000_t202" style="position:absolute;left:6638;top:3675;width:720;height:458" filled="f" stroked="f">
              <v:textbox style="mso-next-textbox:#_x0000_s1105">
                <w:txbxContent>
                  <w:p w:rsidR="0078634B" w:rsidRDefault="0078634B">
                    <w:r>
                      <w:t>L2</w:t>
                    </w:r>
                  </w:p>
                </w:txbxContent>
              </v:textbox>
            </v:shape>
            <v:shape id="_x0000_s1106" type="#_x0000_t202" style="position:absolute;left:4006;top:5865;width:720;height:458" filled="f" stroked="f">
              <v:textbox style="mso-next-textbox:#_x0000_s1106">
                <w:txbxContent>
                  <w:p w:rsidR="0078634B" w:rsidRDefault="0078634B">
                    <w:r>
                      <w:t>L7</w:t>
                    </w:r>
                  </w:p>
                </w:txbxContent>
              </v:textbox>
            </v:shape>
            <v:shape id="_x0000_s1107" type="#_x0000_t202" style="position:absolute;left:3376;top:4507;width:720;height:458" filled="f" stroked="f">
              <v:textbox style="mso-next-textbox:#_x0000_s1107">
                <w:txbxContent>
                  <w:p w:rsidR="0078634B" w:rsidRDefault="0078634B">
                    <w:r>
                      <w:t>L5</w:t>
                    </w:r>
                  </w:p>
                </w:txbxContent>
              </v:textbox>
            </v:shape>
            <v:shape id="_x0000_s1108" style="position:absolute;left:6458;top:3285;width:180;height:1305" coordsize="180,1305" path="m,1305c90,1151,180,997,180,780,180,563,90,281,,e" filled="f">
              <v:stroke endarrow="block"/>
              <v:path arrowok="t"/>
            </v:shape>
            <v:shape id="_x0000_s1109" style="position:absolute;left:5738;top:3285;width:180;height:1305" coordsize="180,1305" path="m180,1305c90,1068,,832,,615,,398,90,199,180,e" filled="f">
              <v:stroke startarrow="block"/>
              <v:path arrowok="t"/>
            </v:shape>
            <v:oval id="_x0000_s1110" style="position:absolute;left:4726;top:4800;width:3045;height:900" filled="f"/>
            <v:shape id="_x0000_s1111" style="position:absolute;left:7574;top:4092;width:1067;height:738" coordsize="1409,708" path="m,708c82,432,164,156,399,78,634,,1021,121,1409,243e" filled="f">
              <v:stroke endarrow="block"/>
              <v:path arrowok="t"/>
            </v:shape>
            <v:shape id="_x0000_s1112" style="position:absolute;left:7978;top:4650;width:904;height:542;mso-position-horizontal:absolute" coordsize="904,542" path="m904,c857,194,811,388,660,465,509,542,254,503,,465e" filled="f">
              <v:stroke endarrow="block"/>
              <v:path arrowok="t"/>
            </v:shape>
            <v:shape id="_x0000_s1113" type="#_x0000_t202" style="position:absolute;left:5258;top:3847;width:720;height:458" filled="f" stroked="f">
              <v:textbox style="mso-next-textbox:#_x0000_s1113">
                <w:txbxContent>
                  <w:p w:rsidR="0078634B" w:rsidRDefault="0078634B">
                    <w:r>
                      <w:t>L1</w:t>
                    </w:r>
                  </w:p>
                </w:txbxContent>
              </v:textbox>
            </v:shape>
            <v:shape id="_x0000_s1114" type="#_x0000_t202" style="position:absolute;left:7771;top:3712;width:720;height:458" filled="f" stroked="f">
              <v:textbox style="mso-next-textbox:#_x0000_s1114">
                <w:txbxContent>
                  <w:p w:rsidR="0078634B" w:rsidRDefault="0078634B">
                    <w:r>
                      <w:t>L4</w:t>
                    </w:r>
                  </w:p>
                </w:txbxContent>
              </v:textbox>
            </v:shape>
            <v:shape id="_x0000_s1115" type="#_x0000_t202" style="position:absolute;left:3376;top:5192;width:720;height:458" filled="f" stroked="f">
              <v:textbox style="mso-next-textbox:#_x0000_s1115">
                <w:txbxContent>
                  <w:p w:rsidR="0078634B" w:rsidRDefault="0078634B">
                    <w:r>
                      <w:t>L8</w:t>
                    </w:r>
                  </w:p>
                </w:txbxContent>
              </v:textbox>
            </v:shape>
            <v:shape id="_x0000_s1116" style="position:absolute;left:3376;top:5351;width:1200;height:299;mso-position-horizontal:absolute;mso-position-vertical:absolute" coordsize="1200,349" path="m,349c232,239,464,130,664,72,864,14,1032,7,1200,e" filled="f">
              <v:stroke endarrow="block"/>
              <v:path arrowok="t"/>
            </v:shape>
            <v:shape id="_x0000_s1117" style="position:absolute;left:3571;top:5550;width:1155;height:428" coordsize="1155,428" path="m1155,c993,122,832,244,640,315,448,386,224,407,,428e" filled="f">
              <v:stroke endarrow="block"/>
              <v:path arrowok="t"/>
            </v:shape>
          </v:group>
        </w:pict>
      </w:r>
      <w:bookmarkStart w:id="21" w:name="_Toc288248410"/>
      <w:r w:rsidR="00E11135" w:rsidRPr="00B414D0">
        <w:rPr>
          <w:rFonts w:ascii="Times New Roman" w:hAnsi="Times New Roman"/>
          <w:smallCaps/>
        </w:rPr>
        <w:t>6.  Diagramme sagittal</w:t>
      </w:r>
      <w:bookmarkEnd w:id="21"/>
    </w:p>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B414D0" w:rsidRDefault="00C70BBA"/>
    <w:p w:rsidR="00C70BBA" w:rsidRPr="00053FFE" w:rsidRDefault="00E11135" w:rsidP="00053FFE">
      <w:pPr>
        <w:rPr>
          <w:b/>
        </w:rPr>
      </w:pPr>
      <w:r w:rsidRPr="00053FFE">
        <w:rPr>
          <w:b/>
        </w:rPr>
        <w:t>Description des liaisons</w:t>
      </w:r>
    </w:p>
    <w:p w:rsidR="00C70BBA" w:rsidRPr="00B414D0" w:rsidRDefault="00C70BBA" w:rsidP="00053FFE"/>
    <w:p w:rsidR="00C70BBA" w:rsidRPr="00B414D0" w:rsidRDefault="00E11135">
      <w:pPr>
        <w:ind w:left="709"/>
      </w:pPr>
      <w:r w:rsidRPr="00B414D0">
        <w:t>L1 : Chargement sur le robot de la charge à transporter.</w:t>
      </w:r>
    </w:p>
    <w:p w:rsidR="00C70BBA" w:rsidRPr="00B414D0" w:rsidRDefault="00E11135">
      <w:pPr>
        <w:ind w:left="709"/>
      </w:pPr>
      <w:r w:rsidRPr="00B414D0">
        <w:t>L2 : Déchargement de la charge transportée.</w:t>
      </w:r>
    </w:p>
    <w:p w:rsidR="00C70BBA" w:rsidRPr="00B414D0" w:rsidRDefault="00E11135">
      <w:pPr>
        <w:ind w:left="709"/>
      </w:pPr>
      <w:r w:rsidRPr="00B414D0">
        <w:t>L3 : Opérations de maintenance (re-programmation, réglage, recharge de la batterie,..).</w:t>
      </w:r>
    </w:p>
    <w:p w:rsidR="00C70BBA" w:rsidRPr="00B414D0" w:rsidRDefault="00E11135">
      <w:pPr>
        <w:ind w:left="709"/>
      </w:pPr>
      <w:r w:rsidRPr="00B414D0">
        <w:t>L4 : Informations visuelles de fonctionnement.</w:t>
      </w:r>
    </w:p>
    <w:p w:rsidR="00C70BBA" w:rsidRPr="00B414D0" w:rsidRDefault="00E11135">
      <w:pPr>
        <w:ind w:left="709"/>
      </w:pPr>
      <w:r w:rsidRPr="00B414D0">
        <w:t>L5 : Emission d’un faisceau infra rouge.</w:t>
      </w:r>
    </w:p>
    <w:p w:rsidR="00C70BBA" w:rsidRPr="00B414D0" w:rsidRDefault="00E11135">
      <w:pPr>
        <w:ind w:left="709"/>
      </w:pPr>
      <w:r w:rsidRPr="00B414D0">
        <w:t>L6 : Réception d’un faisceau infra rouge.</w:t>
      </w:r>
    </w:p>
    <w:p w:rsidR="00C70BBA" w:rsidRPr="00B414D0" w:rsidRDefault="00E11135">
      <w:pPr>
        <w:ind w:left="709"/>
      </w:pPr>
      <w:r w:rsidRPr="00B414D0">
        <w:t>L7 : Emission de salves ultra son.</w:t>
      </w:r>
    </w:p>
    <w:p w:rsidR="00C70BBA" w:rsidRPr="00B414D0" w:rsidRDefault="00E11135">
      <w:pPr>
        <w:ind w:left="709"/>
      </w:pPr>
      <w:r w:rsidRPr="00B414D0">
        <w:t>L8 : Réception de salves ultra son.</w:t>
      </w:r>
    </w:p>
    <w:p w:rsidR="00C70BBA" w:rsidRPr="00B414D0" w:rsidRDefault="00C70BBA"/>
    <w:p w:rsidR="00C70BBA" w:rsidRPr="00B414D0" w:rsidRDefault="00C70BBA"/>
    <w:p w:rsidR="00C70BBA" w:rsidRPr="00053FFE" w:rsidRDefault="00E11135" w:rsidP="00053FFE">
      <w:pPr>
        <w:rPr>
          <w:b/>
        </w:rPr>
      </w:pPr>
      <w:r w:rsidRPr="00053FFE">
        <w:rPr>
          <w:b/>
        </w:rPr>
        <w:t>Éléments du diagramme sagittal</w:t>
      </w:r>
    </w:p>
    <w:p w:rsidR="00C70BBA" w:rsidRPr="00B414D0" w:rsidRDefault="00C70BBA">
      <w:pPr>
        <w:ind w:left="426"/>
      </w:pPr>
    </w:p>
    <w:p w:rsidR="00C70BBA" w:rsidRPr="00B414D0" w:rsidRDefault="00E11135">
      <w:pPr>
        <w:ind w:left="426"/>
      </w:pPr>
      <w:r w:rsidRPr="00B414D0">
        <w:rPr>
          <w:u w:val="single"/>
        </w:rPr>
        <w:t>Robot de transport opto guidé</w:t>
      </w:r>
      <w:r w:rsidRPr="00B414D0">
        <w:t> : Objet technique au centre du système technique, capable de transporter une charge à vitesse régulée, en suivant une ligne et en évitant les collisions.</w:t>
      </w:r>
    </w:p>
    <w:p w:rsidR="00C70BBA" w:rsidRPr="00B414D0" w:rsidRDefault="00C70BBA">
      <w:pPr>
        <w:ind w:left="426"/>
      </w:pPr>
    </w:p>
    <w:p w:rsidR="00C70BBA" w:rsidRPr="00B414D0" w:rsidRDefault="00E11135">
      <w:pPr>
        <w:ind w:left="426"/>
      </w:pPr>
      <w:r w:rsidRPr="00B414D0">
        <w:rPr>
          <w:u w:val="single"/>
        </w:rPr>
        <w:t>Charge à transporter</w:t>
      </w:r>
      <w:r w:rsidRPr="00B414D0">
        <w:t> : ensemble d’éléments à transporter.</w:t>
      </w:r>
    </w:p>
    <w:p w:rsidR="00C70BBA" w:rsidRPr="00B414D0" w:rsidRDefault="00C70BBA">
      <w:pPr>
        <w:ind w:left="426"/>
      </w:pPr>
    </w:p>
    <w:p w:rsidR="00C70BBA" w:rsidRPr="00B414D0" w:rsidRDefault="00E11135">
      <w:pPr>
        <w:ind w:left="426"/>
      </w:pPr>
      <w:r w:rsidRPr="00B414D0">
        <w:rPr>
          <w:u w:val="single"/>
        </w:rPr>
        <w:t>Opérateur local</w:t>
      </w:r>
      <w:r w:rsidRPr="00B414D0">
        <w:t> : personne dont la mission est le bon fonctionnement du robot : reprogrammation, réglage, recharge de la batterie…</w:t>
      </w:r>
    </w:p>
    <w:p w:rsidR="00C70BBA" w:rsidRPr="00B414D0" w:rsidRDefault="00C70BBA">
      <w:pPr>
        <w:ind w:left="426"/>
      </w:pPr>
    </w:p>
    <w:p w:rsidR="00C70BBA" w:rsidRPr="00B414D0" w:rsidRDefault="00E11135">
      <w:pPr>
        <w:ind w:left="426"/>
      </w:pPr>
      <w:r w:rsidRPr="00B414D0">
        <w:rPr>
          <w:u w:val="single"/>
        </w:rPr>
        <w:t>Ligne noire</w:t>
      </w:r>
      <w:r w:rsidRPr="00B414D0">
        <w:t> : marque de couleur contrastée par rapport au sol, permettant le guidage du robot.</w:t>
      </w:r>
    </w:p>
    <w:p w:rsidR="00C70BBA" w:rsidRPr="00B414D0" w:rsidRDefault="00C70BBA">
      <w:pPr>
        <w:ind w:left="426"/>
      </w:pPr>
    </w:p>
    <w:p w:rsidR="00C70BBA" w:rsidRPr="00B414D0" w:rsidRDefault="00E11135">
      <w:pPr>
        <w:ind w:left="426"/>
      </w:pPr>
      <w:r w:rsidRPr="00B414D0">
        <w:rPr>
          <w:u w:val="single"/>
        </w:rPr>
        <w:t>Obstacles</w:t>
      </w:r>
      <w:r w:rsidRPr="00B414D0">
        <w:t> : Eléments se trouvant sur la trajectoire du robot et susceptibles de causer une collision.</w:t>
      </w:r>
    </w:p>
    <w:p w:rsidR="00C70BBA" w:rsidRPr="00B414D0" w:rsidRDefault="00C70BBA">
      <w:pPr>
        <w:pStyle w:val="En-tte"/>
        <w:tabs>
          <w:tab w:val="clear" w:pos="4536"/>
          <w:tab w:val="clear" w:pos="9072"/>
        </w:tabs>
        <w:ind w:left="426"/>
      </w:pPr>
    </w:p>
    <w:p w:rsidR="00C70BBA" w:rsidRPr="00B414D0" w:rsidRDefault="00C70BBA">
      <w:pPr>
        <w:pStyle w:val="En-tte"/>
        <w:tabs>
          <w:tab w:val="clear" w:pos="4536"/>
          <w:tab w:val="clear" w:pos="9072"/>
        </w:tabs>
        <w:jc w:val="right"/>
        <w:rPr>
          <w:sz w:val="10"/>
        </w:rPr>
        <w:sectPr w:rsidR="00C70BBA" w:rsidRPr="00B414D0" w:rsidSect="005A2B1F">
          <w:pgSz w:w="11906" w:h="16838" w:code="9"/>
          <w:pgMar w:top="1418" w:right="707" w:bottom="1418" w:left="851" w:header="709" w:footer="709" w:gutter="0"/>
          <w:cols w:space="708"/>
          <w:docGrid w:linePitch="360"/>
        </w:sectPr>
      </w:pPr>
    </w:p>
    <w:p w:rsidR="00C70BBA" w:rsidRPr="00B414D0" w:rsidRDefault="00E11135" w:rsidP="00E11135">
      <w:pPr>
        <w:pStyle w:val="Titre4"/>
        <w:numPr>
          <w:ilvl w:val="0"/>
          <w:numId w:val="9"/>
        </w:numPr>
        <w:tabs>
          <w:tab w:val="clear" w:pos="510"/>
          <w:tab w:val="right" w:pos="567"/>
        </w:tabs>
        <w:ind w:left="0" w:firstLine="0"/>
        <w:rPr>
          <w:rFonts w:ascii="Times New Roman" w:hAnsi="Times New Roman"/>
          <w:smallCaps/>
        </w:rPr>
      </w:pPr>
      <w:bookmarkStart w:id="22" w:name="_Toc288248411"/>
      <w:r w:rsidRPr="00B414D0">
        <w:rPr>
          <w:rFonts w:ascii="Times New Roman" w:hAnsi="Times New Roman"/>
          <w:smallCaps/>
        </w:rPr>
        <w:lastRenderedPageBreak/>
        <w:t>Analyse fonctionnelle de 1</w:t>
      </w:r>
      <w:r w:rsidRPr="00B414D0">
        <w:rPr>
          <w:rFonts w:ascii="Times New Roman" w:hAnsi="Times New Roman"/>
          <w:smallCaps/>
          <w:vertAlign w:val="superscript"/>
        </w:rPr>
        <w:t>er</w:t>
      </w:r>
      <w:r w:rsidRPr="00B414D0">
        <w:rPr>
          <w:rFonts w:ascii="Times New Roman" w:hAnsi="Times New Roman"/>
          <w:smallCaps/>
        </w:rPr>
        <w:t xml:space="preserve"> degré du robot</w:t>
      </w:r>
      <w:bookmarkEnd w:id="22"/>
    </w:p>
    <w:p w:rsidR="00C70BBA" w:rsidRPr="00B414D0" w:rsidRDefault="00C70BBA">
      <w:pPr>
        <w:pStyle w:val="En-tte"/>
        <w:tabs>
          <w:tab w:val="clear" w:pos="4536"/>
          <w:tab w:val="clear" w:pos="9072"/>
        </w:tabs>
        <w:rPr>
          <w:b/>
          <w:bCs/>
        </w:rPr>
      </w:pPr>
    </w:p>
    <w:p w:rsidR="00C70BBA" w:rsidRPr="00B414D0" w:rsidRDefault="00E11135" w:rsidP="00E11135">
      <w:pPr>
        <w:pStyle w:val="Titre4"/>
        <w:numPr>
          <w:ilvl w:val="1"/>
          <w:numId w:val="8"/>
        </w:numPr>
        <w:rPr>
          <w:rFonts w:ascii="Times New Roman" w:hAnsi="Times New Roman"/>
        </w:rPr>
      </w:pPr>
      <w:bookmarkStart w:id="23" w:name="_Toc288248412"/>
      <w:r w:rsidRPr="00B414D0">
        <w:rPr>
          <w:rFonts w:ascii="Times New Roman" w:hAnsi="Times New Roman"/>
        </w:rPr>
        <w:t>Schéma fonctionnel de 1er degré du robot</w:t>
      </w:r>
      <w:bookmarkEnd w:id="23"/>
    </w:p>
    <w:p w:rsidR="00C70BBA" w:rsidRPr="00B414D0" w:rsidRDefault="00C70BBA"/>
    <w:p w:rsidR="00C70BBA" w:rsidRPr="00B414D0" w:rsidRDefault="00C70BBA">
      <w:r w:rsidRPr="00C70BBA">
        <w:rPr>
          <w:noProof/>
          <w:sz w:val="18"/>
          <w:lang w:eastAsia="ko-KR"/>
        </w:rPr>
        <w:pict>
          <v:group id="_x0000_s2067" style="position:absolute;margin-left:-21.85pt;margin-top:12.8pt;width:716.45pt;height:364.65pt;z-index:251662336" coordorigin="981,2616" coordsize="14329,7293">
            <v:shape id="_x0000_s1648" type="#_x0000_t202" style="position:absolute;left:11061;top:4058;width:2070;height:1110" o:regroupid="23" filled="f">
              <v:textbox style="mso-next-textbox:#_x0000_s1648">
                <w:txbxContent>
                  <w:p w:rsidR="0078634B" w:rsidRDefault="0078634B">
                    <w:pPr>
                      <w:jc w:val="center"/>
                      <w:rPr>
                        <w:sz w:val="24"/>
                        <w:szCs w:val="24"/>
                      </w:rPr>
                    </w:pPr>
                    <w:r>
                      <w:rPr>
                        <w:sz w:val="24"/>
                        <w:szCs w:val="24"/>
                      </w:rPr>
                      <w:t>Propulsion</w:t>
                    </w:r>
                  </w:p>
                </w:txbxContent>
              </v:textbox>
            </v:shape>
            <v:shape id="_x0000_s1649" type="#_x0000_t202" style="position:absolute;left:12336;top:4748;width:795;height:420" o:regroupid="23" filled="f">
              <v:stroke dashstyle="1 1" endcap="round"/>
              <v:textbox style="mso-next-textbox:#_x0000_s1649">
                <w:txbxContent>
                  <w:p w:rsidR="0078634B" w:rsidRDefault="0078634B">
                    <w:pPr>
                      <w:rPr>
                        <w:sz w:val="24"/>
                        <w:szCs w:val="24"/>
                      </w:rPr>
                    </w:pPr>
                    <w:r>
                      <w:rPr>
                        <w:sz w:val="24"/>
                        <w:szCs w:val="24"/>
                      </w:rPr>
                      <w:t>FP4</w:t>
                    </w:r>
                  </w:p>
                </w:txbxContent>
              </v:textbox>
            </v:shape>
            <v:shape id="_x0000_s1650" type="#_x0000_t202" style="position:absolute;left:11061;top:6068;width:2070;height:1110" o:regroupid="23" filled="f">
              <v:textbox style="mso-next-textbox:#_x0000_s1650">
                <w:txbxContent>
                  <w:p w:rsidR="0078634B" w:rsidRDefault="0078634B">
                    <w:pPr>
                      <w:jc w:val="center"/>
                      <w:rPr>
                        <w:sz w:val="24"/>
                        <w:szCs w:val="24"/>
                      </w:rPr>
                    </w:pPr>
                    <w:r>
                      <w:rPr>
                        <w:sz w:val="24"/>
                        <w:szCs w:val="24"/>
                      </w:rPr>
                      <w:t xml:space="preserve">Acquisition de la vitesse </w:t>
                    </w:r>
                    <w:proofErr w:type="gramStart"/>
                    <w:r>
                      <w:rPr>
                        <w:sz w:val="24"/>
                        <w:szCs w:val="24"/>
                      </w:rPr>
                      <w:t>moteur</w:t>
                    </w:r>
                    <w:proofErr w:type="gramEnd"/>
                  </w:p>
                </w:txbxContent>
              </v:textbox>
            </v:shape>
            <v:shape id="_x0000_s1651" type="#_x0000_t202" style="position:absolute;left:12336;top:6758;width:795;height:420" o:regroupid="23" filled="f">
              <v:stroke dashstyle="1 1" endcap="round"/>
              <v:textbox style="mso-next-textbox:#_x0000_s1651">
                <w:txbxContent>
                  <w:p w:rsidR="0078634B" w:rsidRDefault="0078634B">
                    <w:pPr>
                      <w:rPr>
                        <w:sz w:val="24"/>
                        <w:szCs w:val="24"/>
                      </w:rPr>
                    </w:pPr>
                    <w:r>
                      <w:rPr>
                        <w:sz w:val="24"/>
                        <w:szCs w:val="24"/>
                      </w:rPr>
                      <w:t>FP5</w:t>
                    </w:r>
                  </w:p>
                </w:txbxContent>
              </v:textbox>
            </v:shape>
            <v:line id="_x0000_s1703" style="position:absolute;flip:x" from="13153,4551" to="13976,4551" o:regroupid="23">
              <v:stroke startarrow="block"/>
            </v:line>
            <v:line id="_x0000_s1704" style="position:absolute" from="12045,5181" to="12047,6065" o:regroupid="23">
              <v:stroke endarrow="block"/>
            </v:line>
            <v:shape id="_x0000_s1705" type="#_x0000_t202" style="position:absolute;left:11625;top:5290;width:450;height:390" o:regroupid="23" filled="f" stroked="f">
              <v:textbox style="mso-next-textbox:#_x0000_s1705">
                <w:txbxContent>
                  <w:p w:rsidR="0078634B" w:rsidRDefault="0078634B">
                    <w:pPr>
                      <w:rPr>
                        <w:sz w:val="24"/>
                        <w:szCs w:val="24"/>
                      </w:rPr>
                    </w:pPr>
                    <w:r>
                      <w:rPr>
                        <w:sz w:val="24"/>
                        <w:szCs w:val="24"/>
                      </w:rPr>
                      <w:t>2</w:t>
                    </w:r>
                  </w:p>
                </w:txbxContent>
              </v:textbox>
            </v:shape>
            <v:line id="_x0000_s1706" style="position:absolute;flip:y" from="11988,5343" to="12117,5568" o:regroupid="23"/>
            <v:shape id="_x0000_s1710" type="#_x0000_t202" style="position:absolute;left:12238;top:5281;width:2192;height:833" o:regroupid="23" filled="f" stroked="f">
              <v:textbox style="mso-next-textbox:#_x0000_s1710">
                <w:txbxContent>
                  <w:p w:rsidR="0078634B" w:rsidRDefault="0078634B">
                    <w:pPr>
                      <w:pStyle w:val="Corpsdetexte2"/>
                      <w:rPr>
                        <w:color w:val="auto"/>
                        <w:sz w:val="24"/>
                      </w:rPr>
                    </w:pPr>
                    <w:r>
                      <w:rPr>
                        <w:color w:val="auto"/>
                        <w:sz w:val="24"/>
                      </w:rPr>
                      <w:t>Vitesse de rotation de l’arbre</w:t>
                    </w:r>
                    <w:r>
                      <w:rPr>
                        <w:sz w:val="24"/>
                      </w:rPr>
                      <w:t xml:space="preserve"> </w:t>
                    </w:r>
                    <w:r>
                      <w:rPr>
                        <w:color w:val="auto"/>
                        <w:sz w:val="24"/>
                      </w:rPr>
                      <w:t>moteur</w:t>
                    </w:r>
                  </w:p>
                </w:txbxContent>
              </v:textbox>
            </v:shape>
            <v:group id="_x0000_s1747" style="position:absolute;left:981;top:2616;width:10208;height:5648" coordorigin="981,2616" coordsize="10208,5648" o:regroupid="23">
              <v:shape id="_x0000_s1642" type="#_x0000_t202" style="position:absolute;left:4341;top:6068;width:2070;height:1110" o:regroupid="2" filled="f">
                <v:textbox style="mso-next-textbox:#_x0000_s1642">
                  <w:txbxContent>
                    <w:p w:rsidR="0078634B" w:rsidRDefault="0078634B">
                      <w:pPr>
                        <w:jc w:val="center"/>
                        <w:rPr>
                          <w:sz w:val="24"/>
                          <w:szCs w:val="24"/>
                        </w:rPr>
                      </w:pPr>
                      <w:r>
                        <w:rPr>
                          <w:sz w:val="24"/>
                          <w:szCs w:val="24"/>
                        </w:rPr>
                        <w:t>Suivi de ligne</w:t>
                      </w:r>
                    </w:p>
                  </w:txbxContent>
                </v:textbox>
              </v:shape>
              <v:shape id="_x0000_s1643" type="#_x0000_t202" style="position:absolute;left:4341;top:4461;width:2070;height:1067" o:regroupid="2" filled="f">
                <v:textbox style="mso-next-textbox:#_x0000_s1643">
                  <w:txbxContent>
                    <w:p w:rsidR="0078634B" w:rsidRDefault="0078634B">
                      <w:pPr>
                        <w:jc w:val="center"/>
                        <w:rPr>
                          <w:sz w:val="24"/>
                          <w:szCs w:val="24"/>
                        </w:rPr>
                      </w:pPr>
                      <w:r>
                        <w:rPr>
                          <w:sz w:val="24"/>
                          <w:szCs w:val="24"/>
                        </w:rPr>
                        <w:t>Détection d’obstacles</w:t>
                      </w:r>
                    </w:p>
                  </w:txbxContent>
                </v:textbox>
              </v:shape>
              <v:shape id="_x0000_s1644" type="#_x0000_t202" style="position:absolute;left:5616;top:5108;width:795;height:420" o:regroupid="2" filled="f">
                <v:stroke dashstyle="1 1" endcap="round"/>
                <v:textbox style="mso-next-textbox:#_x0000_s1644">
                  <w:txbxContent>
                    <w:p w:rsidR="0078634B" w:rsidRDefault="0078634B">
                      <w:pPr>
                        <w:rPr>
                          <w:sz w:val="24"/>
                          <w:szCs w:val="24"/>
                        </w:rPr>
                      </w:pPr>
                      <w:r>
                        <w:rPr>
                          <w:sz w:val="24"/>
                          <w:szCs w:val="24"/>
                        </w:rPr>
                        <w:t>FP2</w:t>
                      </w:r>
                    </w:p>
                  </w:txbxContent>
                </v:textbox>
              </v:shape>
              <v:shape id="_x0000_s1645" type="#_x0000_t202" style="position:absolute;left:5616;top:6758;width:795;height:420" o:regroupid="2" filled="f">
                <v:stroke dashstyle="1 1" endcap="round"/>
                <v:textbox style="mso-next-textbox:#_x0000_s1645">
                  <w:txbxContent>
                    <w:p w:rsidR="0078634B" w:rsidRDefault="0078634B">
                      <w:pPr>
                        <w:rPr>
                          <w:sz w:val="24"/>
                          <w:szCs w:val="24"/>
                        </w:rPr>
                      </w:pPr>
                      <w:r>
                        <w:rPr>
                          <w:sz w:val="24"/>
                          <w:szCs w:val="24"/>
                        </w:rPr>
                        <w:t>FP3</w:t>
                      </w:r>
                    </w:p>
                  </w:txbxContent>
                </v:textbox>
              </v:shape>
              <v:shape id="_x0000_s1646" type="#_x0000_t202" style="position:absolute;left:7869;top:3702;width:2070;height:3476" o:regroupid="2" filled="f">
                <v:textbox style="mso-next-textbox:#_x0000_s1646">
                  <w:txbxContent>
                    <w:p w:rsidR="0078634B" w:rsidRDefault="0078634B">
                      <w:pPr>
                        <w:jc w:val="center"/>
                        <w:rPr>
                          <w:sz w:val="24"/>
                          <w:szCs w:val="24"/>
                        </w:rPr>
                      </w:pPr>
                    </w:p>
                    <w:p w:rsidR="0078634B" w:rsidRDefault="0078634B">
                      <w:pPr>
                        <w:jc w:val="center"/>
                        <w:rPr>
                          <w:sz w:val="24"/>
                          <w:szCs w:val="24"/>
                        </w:rPr>
                      </w:pPr>
                    </w:p>
                    <w:p w:rsidR="0078634B" w:rsidRDefault="0078634B">
                      <w:pPr>
                        <w:jc w:val="center"/>
                        <w:rPr>
                          <w:sz w:val="24"/>
                          <w:szCs w:val="24"/>
                        </w:rPr>
                      </w:pPr>
                    </w:p>
                    <w:p w:rsidR="0078634B" w:rsidRDefault="0078634B">
                      <w:pPr>
                        <w:pStyle w:val="Corpsdetexte"/>
                        <w:rPr>
                          <w:sz w:val="24"/>
                          <w:szCs w:val="24"/>
                        </w:rPr>
                      </w:pPr>
                      <w:r>
                        <w:rPr>
                          <w:sz w:val="24"/>
                          <w:szCs w:val="24"/>
                        </w:rPr>
                        <w:t xml:space="preserve">Traitement micro programmé </w:t>
                      </w:r>
                    </w:p>
                  </w:txbxContent>
                </v:textbox>
              </v:shape>
              <v:shape id="_x0000_s1647" type="#_x0000_t202" style="position:absolute;left:9172;top:6758;width:795;height:420" o:regroupid="2" filled="f">
                <v:stroke dashstyle="1 1" endcap="round"/>
                <v:textbox style="mso-next-textbox:#_x0000_s1647">
                  <w:txbxContent>
                    <w:p w:rsidR="0078634B" w:rsidRDefault="0078634B">
                      <w:pPr>
                        <w:rPr>
                          <w:sz w:val="24"/>
                          <w:szCs w:val="24"/>
                        </w:rPr>
                      </w:pPr>
                      <w:r>
                        <w:rPr>
                          <w:sz w:val="24"/>
                          <w:szCs w:val="24"/>
                        </w:rPr>
                        <w:t>FP1</w:t>
                      </w:r>
                    </w:p>
                  </w:txbxContent>
                </v:textbox>
              </v:shape>
              <v:line id="_x0000_s1652" style="position:absolute" from="6411,5049" to="7866,5049" o:regroupid="2">
                <v:stroke endarrow="block"/>
              </v:line>
              <v:shape id="_x0000_s1653" type="#_x0000_t202" style="position:absolute;left:6755;top:4283;width:1111;height:390" o:regroupid="2" filled="f" stroked="f">
                <v:textbox style="mso-next-textbox:#_x0000_s1653">
                  <w:txbxContent>
                    <w:p w:rsidR="0078634B" w:rsidRDefault="0078634B">
                      <w:pPr>
                        <w:rPr>
                          <w:sz w:val="24"/>
                          <w:szCs w:val="24"/>
                        </w:rPr>
                      </w:pPr>
                      <w:proofErr w:type="spellStart"/>
                      <w:r>
                        <w:rPr>
                          <w:sz w:val="24"/>
                          <w:szCs w:val="24"/>
                        </w:rPr>
                        <w:t>TopDec</w:t>
                      </w:r>
                      <w:proofErr w:type="spellEnd"/>
                    </w:p>
                  </w:txbxContent>
                </v:textbox>
              </v:shape>
              <v:line id="_x0000_s1654" style="position:absolute" from="6411,6368" to="7866,6368" o:regroupid="2">
                <v:stroke endarrow="block"/>
              </v:line>
              <v:shape id="_x0000_s1655" type="#_x0000_t202" style="position:absolute;left:6546;top:5984;width:1003;height:496" o:regroupid="2" filled="f" stroked="f">
                <v:textbox style="mso-next-textbox:#_x0000_s1655">
                  <w:txbxContent>
                    <w:p w:rsidR="0078634B" w:rsidRDefault="0078634B">
                      <w:pPr>
                        <w:rPr>
                          <w:sz w:val="24"/>
                          <w:szCs w:val="24"/>
                        </w:rPr>
                      </w:pPr>
                      <w:r>
                        <w:rPr>
                          <w:sz w:val="24"/>
                          <w:szCs w:val="24"/>
                        </w:rPr>
                        <w:t>Ligne</w:t>
                      </w:r>
                    </w:p>
                  </w:txbxContent>
                </v:textbox>
              </v:shape>
              <v:line id="_x0000_s1656" style="position:absolute" from="9936,5048" to="11061,5048" o:regroupid="2">
                <v:stroke endarrow="block"/>
              </v:line>
              <v:shape id="_x0000_s1657" type="#_x0000_t202" style="position:absolute;left:10249;top:6503;width:450;height:390" o:regroupid="2" filled="f" stroked="f">
                <v:textbox style="mso-next-textbox:#_x0000_s1657">
                  <w:txbxContent>
                    <w:p w:rsidR="0078634B" w:rsidRDefault="0078634B">
                      <w:pPr>
                        <w:rPr>
                          <w:sz w:val="24"/>
                          <w:szCs w:val="24"/>
                        </w:rPr>
                      </w:pPr>
                      <w:r>
                        <w:rPr>
                          <w:sz w:val="24"/>
                          <w:szCs w:val="24"/>
                        </w:rPr>
                        <w:t>2</w:t>
                      </w:r>
                    </w:p>
                  </w:txbxContent>
                </v:textbox>
              </v:shape>
              <v:line id="_x0000_s1658" style="position:absolute;flip:y" from="9939,6368" to="11064,6368" o:regroupid="2">
                <v:stroke startarrow="block"/>
              </v:line>
              <v:line id="_x0000_s1662" style="position:absolute" from="8946,7178" to="8946,8264" o:regroupid="2">
                <v:stroke endarrow="block"/>
              </v:line>
              <v:shape id="_x0000_s1663" type="#_x0000_t202" style="position:absolute;left:8946;top:7559;width:1935;height:705" o:regroupid="2" filled="f" stroked="f">
                <v:textbox style="mso-next-textbox:#_x0000_s1663">
                  <w:txbxContent>
                    <w:p w:rsidR="0078634B" w:rsidRDefault="0078634B">
                      <w:pPr>
                        <w:rPr>
                          <w:sz w:val="24"/>
                          <w:szCs w:val="24"/>
                        </w:rPr>
                      </w:pPr>
                      <w:r>
                        <w:rPr>
                          <w:sz w:val="24"/>
                          <w:szCs w:val="24"/>
                        </w:rPr>
                        <w:t>Informations visuelles</w:t>
                      </w:r>
                    </w:p>
                  </w:txbxContent>
                </v:textbox>
              </v:shape>
              <v:line id="_x0000_s1664" style="position:absolute" from="3486,5108" to="4341,5108" o:regroupid="2">
                <v:stroke endarrow="block"/>
              </v:line>
              <v:line id="_x0000_s1666" style="position:absolute" from="3486,4673" to="4341,4673" o:regroupid="2">
                <v:stroke startarrow="block"/>
              </v:line>
              <v:shape id="_x0000_s1667" type="#_x0000_t202" style="position:absolute;left:1686;top:4358;width:1800;height:480" o:regroupid="2" filled="f" stroked="f">
                <v:textbox style="mso-next-textbox:#_x0000_s1667">
                  <w:txbxContent>
                    <w:p w:rsidR="0078634B" w:rsidRDefault="0078634B">
                      <w:pPr>
                        <w:rPr>
                          <w:sz w:val="24"/>
                          <w:szCs w:val="24"/>
                        </w:rPr>
                      </w:pPr>
                      <w:r>
                        <w:rPr>
                          <w:sz w:val="24"/>
                          <w:szCs w:val="24"/>
                        </w:rPr>
                        <w:t>Ultrasons émis</w:t>
                      </w:r>
                    </w:p>
                  </w:txbxContent>
                </v:textbox>
              </v:shape>
              <v:shape id="_x0000_s1668" type="#_x0000_t202" style="position:absolute;left:1686;top:4848;width:1800;height:480" o:regroupid="2" filled="f" stroked="f">
                <v:textbox style="mso-next-textbox:#_x0000_s1668">
                  <w:txbxContent>
                    <w:p w:rsidR="0078634B" w:rsidRDefault="0078634B">
                      <w:pPr>
                        <w:rPr>
                          <w:sz w:val="24"/>
                          <w:szCs w:val="24"/>
                        </w:rPr>
                      </w:pPr>
                      <w:r>
                        <w:rPr>
                          <w:sz w:val="24"/>
                          <w:szCs w:val="24"/>
                        </w:rPr>
                        <w:t>Ultrasons reçus</w:t>
                      </w:r>
                    </w:p>
                  </w:txbxContent>
                </v:textbox>
              </v:shape>
              <v:shape id="_x0000_s1669" type="#_x0000_t202" style="position:absolute;left:981;top:6068;width:2677;height:465" o:regroupid="2" filled="f" stroked="f">
                <v:textbox style="mso-next-textbox:#_x0000_s1669">
                  <w:txbxContent>
                    <w:p w:rsidR="0078634B" w:rsidRDefault="0078634B">
                      <w:pPr>
                        <w:rPr>
                          <w:sz w:val="24"/>
                          <w:szCs w:val="24"/>
                        </w:rPr>
                      </w:pPr>
                      <w:r>
                        <w:rPr>
                          <w:sz w:val="24"/>
                          <w:szCs w:val="24"/>
                        </w:rPr>
                        <w:t>Onde lumineuse émise</w:t>
                      </w:r>
                    </w:p>
                  </w:txbxContent>
                </v:textbox>
              </v:shape>
              <v:line id="_x0000_s1670" style="position:absolute" from="3486,6278" to="4341,6278" o:regroupid="2">
                <v:stroke startarrow="block"/>
              </v:line>
              <v:shape id="_x0000_s1671" type="#_x0000_t202" style="position:absolute;left:981;top:6623;width:2641;height:465" o:regroupid="2" filled="f" stroked="f">
                <v:textbox style="mso-next-textbox:#_x0000_s1671">
                  <w:txbxContent>
                    <w:p w:rsidR="0078634B" w:rsidRDefault="0078634B">
                      <w:pPr>
                        <w:rPr>
                          <w:sz w:val="24"/>
                          <w:szCs w:val="24"/>
                        </w:rPr>
                      </w:pPr>
                      <w:r>
                        <w:rPr>
                          <w:sz w:val="24"/>
                          <w:szCs w:val="24"/>
                        </w:rPr>
                        <w:t>Onde lumineuse reçue</w:t>
                      </w:r>
                    </w:p>
                  </w:txbxContent>
                </v:textbox>
              </v:shape>
              <v:line id="_x0000_s1672" style="position:absolute" from="3486,6879" to="4341,6879" o:regroupid="2">
                <v:stroke endarrow="block"/>
              </v:line>
              <v:shape id="_x0000_s1673" type="#_x0000_t202" style="position:absolute;left:6658;top:5048;width:1343;height:480" o:regroupid="2" filled="f" stroked="f">
                <v:textbox style="mso-next-textbox:#_x0000_s1673">
                  <w:txbxContent>
                    <w:p w:rsidR="0078634B" w:rsidRDefault="0078634B">
                      <w:pPr>
                        <w:rPr>
                          <w:sz w:val="24"/>
                          <w:szCs w:val="24"/>
                        </w:rPr>
                      </w:pPr>
                      <w:proofErr w:type="spellStart"/>
                      <w:r>
                        <w:rPr>
                          <w:sz w:val="24"/>
                          <w:szCs w:val="24"/>
                        </w:rPr>
                        <w:t>Tmesure</w:t>
                      </w:r>
                      <w:proofErr w:type="spellEnd"/>
                    </w:p>
                  </w:txbxContent>
                </v:textbox>
              </v:shape>
              <v:line id="_x0000_s1674" style="position:absolute;flip:x y" from="6411,4673" to="7866,4673" o:regroupid="2">
                <v:stroke endarrow="block"/>
              </v:line>
              <v:shape id="_x0000_s1677" type="#_x0000_t202" style="position:absolute;left:9981;top:4628;width:1111;height:480" o:regroupid="2" filled="f" stroked="f">
                <v:textbox style="mso-next-textbox:#_x0000_s1677">
                  <w:txbxContent>
                    <w:p w:rsidR="0078634B" w:rsidRDefault="0078634B">
                      <w:pPr>
                        <w:rPr>
                          <w:sz w:val="24"/>
                          <w:szCs w:val="24"/>
                        </w:rPr>
                      </w:pPr>
                      <w:r>
                        <w:rPr>
                          <w:sz w:val="24"/>
                          <w:szCs w:val="24"/>
                        </w:rPr>
                        <w:t>Sens</w:t>
                      </w:r>
                    </w:p>
                  </w:txbxContent>
                </v:textbox>
              </v:shape>
              <v:line id="_x0000_s1678" style="position:absolute;flip:x" from="10420,4958" to="10591,5168" o:regroupid="2"/>
              <v:line id="_x0000_s1679" style="position:absolute" from="9967,4283" to="11092,4283" o:regroupid="2">
                <v:stroke endarrow="block"/>
              </v:line>
              <v:shape id="_x0000_s1680" type="#_x0000_t202" style="position:absolute;left:9967;top:3803;width:1111;height:480" o:regroupid="2" filled="f" stroked="f">
                <v:textbox style="mso-next-textbox:#_x0000_s1680">
                  <w:txbxContent>
                    <w:p w:rsidR="0078634B" w:rsidRDefault="0078634B">
                      <w:pPr>
                        <w:rPr>
                          <w:sz w:val="24"/>
                          <w:szCs w:val="24"/>
                        </w:rPr>
                      </w:pPr>
                      <w:proofErr w:type="spellStart"/>
                      <w:r>
                        <w:rPr>
                          <w:sz w:val="24"/>
                          <w:szCs w:val="24"/>
                        </w:rPr>
                        <w:t>Pwm</w:t>
                      </w:r>
                      <w:proofErr w:type="spellEnd"/>
                    </w:p>
                  </w:txbxContent>
                </v:textbox>
              </v:shape>
              <v:shape id="_x0000_s1681" type="#_x0000_t202" style="position:absolute;left:10078;top:5903;width:1111;height:480" o:regroupid="2" filled="f" stroked="f">
                <v:textbox style="mso-next-textbox:#_x0000_s1681">
                  <w:txbxContent>
                    <w:p w:rsidR="0078634B" w:rsidRDefault="0078634B">
                      <w:pPr>
                        <w:rPr>
                          <w:sz w:val="24"/>
                          <w:szCs w:val="24"/>
                        </w:rPr>
                      </w:pPr>
                      <w:proofErr w:type="spellStart"/>
                      <w:r>
                        <w:rPr>
                          <w:sz w:val="24"/>
                          <w:szCs w:val="24"/>
                        </w:rPr>
                        <w:t>Vopt</w:t>
                      </w:r>
                      <w:proofErr w:type="spellEnd"/>
                    </w:p>
                  </w:txbxContent>
                </v:textbox>
              </v:shape>
              <v:line id="_x0000_s1682" style="position:absolute;flip:y" from="7054,6278" to="7183,6503" o:regroupid="2"/>
              <v:line id="_x0000_s1683" style="position:absolute;flip:y" from="10420,6278" to="10549,6503" o:regroupid="2"/>
              <v:shape id="_x0000_s1684" type="#_x0000_t202" style="position:absolute;left:6949;top:6503;width:450;height:390" o:regroupid="2" filled="f" stroked="f">
                <v:textbox style="mso-next-textbox:#_x0000_s1684">
                  <w:txbxContent>
                    <w:p w:rsidR="0078634B" w:rsidRDefault="0078634B">
                      <w:pPr>
                        <w:rPr>
                          <w:sz w:val="24"/>
                          <w:szCs w:val="24"/>
                        </w:rPr>
                      </w:pPr>
                      <w:r>
                        <w:rPr>
                          <w:sz w:val="24"/>
                          <w:szCs w:val="24"/>
                        </w:rPr>
                        <w:t>3</w:t>
                      </w:r>
                    </w:p>
                  </w:txbxContent>
                </v:textbox>
              </v:shape>
              <v:shape id="_x0000_s1685" type="#_x0000_t202" style="position:absolute;left:10249;top:4358;width:450;height:390" o:regroupid="2" filled="f" stroked="f">
                <v:textbox style="mso-next-textbox:#_x0000_s1685">
                  <w:txbxContent>
                    <w:p w:rsidR="0078634B" w:rsidRDefault="0078634B">
                      <w:pPr>
                        <w:rPr>
                          <w:sz w:val="24"/>
                          <w:szCs w:val="24"/>
                        </w:rPr>
                      </w:pPr>
                      <w:r>
                        <w:rPr>
                          <w:sz w:val="24"/>
                          <w:szCs w:val="24"/>
                        </w:rPr>
                        <w:t>2</w:t>
                      </w:r>
                    </w:p>
                  </w:txbxContent>
                </v:textbox>
              </v:shape>
              <v:line id="_x0000_s1686" style="position:absolute;flip:y" from="10420,4193" to="10549,4418" o:regroupid="2"/>
              <v:line id="_x0000_s1692" style="position:absolute" from="8862,2616" to="8862,3702" o:regroupid="2">
                <v:stroke endarrow="block"/>
              </v:line>
              <v:shape id="_x0000_s1693" type="#_x0000_t202" style="position:absolute;left:8946;top:2781;width:790;height:518" o:regroupid="2" filled="f" stroked="f">
                <v:textbox style="mso-next-textbox:#_x0000_s1693">
                  <w:txbxContent>
                    <w:p w:rsidR="0078634B" w:rsidRDefault="0078634B">
                      <w:pPr>
                        <w:rPr>
                          <w:sz w:val="24"/>
                          <w:szCs w:val="24"/>
                        </w:rPr>
                      </w:pPr>
                      <w:r>
                        <w:rPr>
                          <w:sz w:val="24"/>
                          <w:szCs w:val="24"/>
                        </w:rPr>
                        <w:t>ISP</w:t>
                      </w:r>
                    </w:p>
                  </w:txbxContent>
                </v:textbox>
              </v:shape>
              <v:shape id="_x0000_s1694" type="#_x0000_t202" style="position:absolute;left:8412;top:7334;width:450;height:390" o:regroupid="2" filled="f" stroked="f">
                <v:textbox style="mso-next-textbox:#_x0000_s1694">
                  <w:txbxContent>
                    <w:p w:rsidR="0078634B" w:rsidRDefault="0078634B">
                      <w:pPr>
                        <w:rPr>
                          <w:sz w:val="24"/>
                          <w:szCs w:val="24"/>
                        </w:rPr>
                      </w:pPr>
                      <w:r>
                        <w:rPr>
                          <w:sz w:val="24"/>
                          <w:szCs w:val="24"/>
                        </w:rPr>
                        <w:t>2</w:t>
                      </w:r>
                    </w:p>
                  </w:txbxContent>
                </v:textbox>
              </v:shape>
              <v:line id="_x0000_s1695" style="position:absolute;flip:y" from="8862,7334" to="8991,7559" o:regroupid="2"/>
              <v:shape id="_x0000_s1696" type="#_x0000_t202" style="position:absolute;left:8367;top:2909;width:450;height:390" o:regroupid="2" filled="f" stroked="f">
                <v:textbox style="mso-next-textbox:#_x0000_s1696">
                  <w:txbxContent>
                    <w:p w:rsidR="0078634B" w:rsidRDefault="0078634B">
                      <w:pPr>
                        <w:rPr>
                          <w:sz w:val="24"/>
                          <w:szCs w:val="24"/>
                        </w:rPr>
                      </w:pPr>
                      <w:r>
                        <w:rPr>
                          <w:sz w:val="24"/>
                          <w:szCs w:val="24"/>
                        </w:rPr>
                        <w:t>5</w:t>
                      </w:r>
                    </w:p>
                  </w:txbxContent>
                </v:textbox>
              </v:shape>
              <v:line id="_x0000_s1697" style="position:absolute;flip:y" from="8817,2909" to="8946,3134" o:regroupid="2"/>
              <v:line id="_x0000_s1698" style="position:absolute" from="5539,3375" to="5539,4461" o:regroupid="2">
                <v:stroke endarrow="block"/>
              </v:line>
              <v:shape id="_x0000_s1699" type="#_x0000_t202" style="position:absolute;left:5037;top:3668;width:450;height:390" o:regroupid="2" filled="f" stroked="f">
                <v:textbox style="mso-next-textbox:#_x0000_s1699">
                  <w:txbxContent>
                    <w:p w:rsidR="0078634B" w:rsidRDefault="0078634B">
                      <w:pPr>
                        <w:rPr>
                          <w:sz w:val="24"/>
                          <w:szCs w:val="24"/>
                        </w:rPr>
                      </w:pPr>
                      <w:r>
                        <w:rPr>
                          <w:sz w:val="24"/>
                          <w:szCs w:val="24"/>
                        </w:rPr>
                        <w:t>5</w:t>
                      </w:r>
                    </w:p>
                  </w:txbxContent>
                </v:textbox>
              </v:shape>
              <v:line id="_x0000_s1700" style="position:absolute;flip:y" from="5487,3668" to="5616,3893" o:regroupid="2"/>
              <v:shape id="_x0000_s1701" type="#_x0000_t202" style="position:absolute;left:5756;top:3540;width:790;height:518" o:regroupid="2" filled="f" stroked="f">
                <v:textbox style="mso-next-textbox:#_x0000_s1701">
                  <w:txbxContent>
                    <w:p w:rsidR="0078634B" w:rsidRDefault="0078634B">
                      <w:pPr>
                        <w:rPr>
                          <w:sz w:val="24"/>
                          <w:szCs w:val="24"/>
                        </w:rPr>
                      </w:pPr>
                      <w:r>
                        <w:rPr>
                          <w:sz w:val="24"/>
                          <w:szCs w:val="24"/>
                        </w:rPr>
                        <w:t>ISP</w:t>
                      </w:r>
                    </w:p>
                  </w:txbxContent>
                </v:textbox>
              </v:shape>
              <v:shape id="_x0000_s1702" type="#_x0000_t202" style="position:absolute;left:10249;top:5138;width:450;height:390" o:regroupid="2" filled="f" stroked="f">
                <v:textbox style="mso-next-textbox:#_x0000_s1702">
                  <w:txbxContent>
                    <w:p w:rsidR="0078634B" w:rsidRDefault="0078634B">
                      <w:pPr>
                        <w:rPr>
                          <w:sz w:val="24"/>
                          <w:szCs w:val="24"/>
                        </w:rPr>
                      </w:pPr>
                      <w:r>
                        <w:rPr>
                          <w:sz w:val="24"/>
                          <w:szCs w:val="24"/>
                        </w:rPr>
                        <w:t>2</w:t>
                      </w:r>
                    </w:p>
                  </w:txbxContent>
                </v:textbox>
              </v:shape>
              <v:line id="_x0000_s1711" style="position:absolute" from="5121,7178" to="5121,8264" o:regroupid="2">
                <v:stroke endarrow="block"/>
              </v:line>
              <v:shape id="_x0000_s1712" type="#_x0000_t202" style="position:absolute;left:5248;top:7559;width:1935;height:705" o:regroupid="2" filled="f" stroked="f">
                <v:textbox style="mso-next-textbox:#_x0000_s1712">
                  <w:txbxContent>
                    <w:p w:rsidR="0078634B" w:rsidRDefault="0078634B">
                      <w:pPr>
                        <w:rPr>
                          <w:sz w:val="24"/>
                          <w:szCs w:val="24"/>
                        </w:rPr>
                      </w:pPr>
                      <w:r>
                        <w:rPr>
                          <w:sz w:val="24"/>
                          <w:szCs w:val="24"/>
                        </w:rPr>
                        <w:t>Informations visuelles</w:t>
                      </w:r>
                    </w:p>
                  </w:txbxContent>
                </v:textbox>
              </v:shape>
              <v:line id="_x0000_s1713" style="position:absolute;flip:y" from="5037,7334" to="5166,7559" o:regroupid="2"/>
              <v:shape id="_x0000_s1714" type="#_x0000_t202" style="position:absolute;left:4493;top:7334;width:450;height:390" o:regroupid="2" filled="f" stroked="f">
                <v:textbox style="mso-next-textbox:#_x0000_s1714">
                  <w:txbxContent>
                    <w:p w:rsidR="0078634B" w:rsidRDefault="0078634B">
                      <w:pPr>
                        <w:rPr>
                          <w:sz w:val="24"/>
                          <w:szCs w:val="24"/>
                        </w:rPr>
                      </w:pPr>
                      <w:r>
                        <w:rPr>
                          <w:sz w:val="24"/>
                          <w:szCs w:val="24"/>
                        </w:rPr>
                        <w:t>3</w:t>
                      </w:r>
                    </w:p>
                  </w:txbxContent>
                </v:textbox>
              </v:shape>
            </v:group>
            <v:line id="_x0000_s1715" style="position:absolute" from="11652,2965" to="11652,4051" o:regroupid="23">
              <v:stroke endarrow="block"/>
            </v:line>
            <v:shape id="_x0000_s1716" type="#_x0000_t202" style="position:absolute;left:11655;top:2820;width:1155;height:555" o:regroupid="23" filled="f" stroked="f">
              <v:textbox style="mso-next-textbox:#_x0000_s1716">
                <w:txbxContent>
                  <w:p w:rsidR="0078634B" w:rsidRDefault="0078634B">
                    <w:pPr>
                      <w:rPr>
                        <w:sz w:val="24"/>
                        <w:szCs w:val="24"/>
                      </w:rPr>
                    </w:pPr>
                    <w:r>
                      <w:rPr>
                        <w:sz w:val="24"/>
                        <w:szCs w:val="24"/>
                      </w:rPr>
                      <w:t>Charge</w:t>
                    </w:r>
                  </w:p>
                </w:txbxContent>
              </v:textbox>
            </v:shape>
            <v:group id="_x0000_s1659" style="position:absolute;left:10656;top:8464;width:2070;height:1445" coordorigin="2445,7967" coordsize="2070,1110" o:regroupid="24">
              <v:shape id="_x0000_s1660" type="#_x0000_t202" style="position:absolute;left:2445;top:7967;width:2070;height:1110" filled="f">
                <v:textbox style="mso-next-textbox:#_x0000_s1660">
                  <w:txbxContent>
                    <w:p w:rsidR="0078634B" w:rsidRDefault="0078634B">
                      <w:pPr>
                        <w:jc w:val="center"/>
                        <w:rPr>
                          <w:sz w:val="24"/>
                          <w:szCs w:val="24"/>
                        </w:rPr>
                      </w:pPr>
                      <w:r>
                        <w:rPr>
                          <w:sz w:val="24"/>
                          <w:szCs w:val="24"/>
                        </w:rPr>
                        <w:t>Alimentation électrique</w:t>
                      </w:r>
                    </w:p>
                  </w:txbxContent>
                </v:textbox>
              </v:shape>
              <v:shape id="_x0000_s1661" type="#_x0000_t202" style="position:absolute;left:3720;top:8657;width:795;height:420" filled="f">
                <v:stroke dashstyle="1 1" endcap="round"/>
                <v:textbox style="mso-next-textbox:#_x0000_s1661">
                  <w:txbxContent>
                    <w:p w:rsidR="0078634B" w:rsidRDefault="0078634B">
                      <w:pPr>
                        <w:rPr>
                          <w:sz w:val="24"/>
                          <w:szCs w:val="24"/>
                        </w:rPr>
                      </w:pPr>
                      <w:r>
                        <w:rPr>
                          <w:sz w:val="24"/>
                          <w:szCs w:val="24"/>
                        </w:rPr>
                        <w:t>FA</w:t>
                      </w:r>
                    </w:p>
                  </w:txbxContent>
                </v:textbox>
              </v:shape>
            </v:group>
            <v:shape id="_x0000_s1665" type="#_x0000_t202" style="position:absolute;left:12828;top:8691;width:820;height:350" o:regroupid="24" filled="f" stroked="f">
              <v:textbox style="mso-next-textbox:#_x0000_s1665">
                <w:txbxContent>
                  <w:p w:rsidR="0078634B" w:rsidRDefault="0078634B">
                    <w:pPr>
                      <w:rPr>
                        <w:sz w:val="24"/>
                        <w:szCs w:val="24"/>
                      </w:rPr>
                    </w:pPr>
                    <w:r>
                      <w:rPr>
                        <w:sz w:val="24"/>
                        <w:szCs w:val="24"/>
                      </w:rPr>
                      <w:t>+5V</w:t>
                    </w:r>
                  </w:p>
                </w:txbxContent>
              </v:textbox>
            </v:shape>
            <v:line id="_x0000_s1675" style="position:absolute" from="9537,9041" to="10674,9041" o:regroupid="24">
              <v:stroke endarrow="block"/>
            </v:line>
            <v:line id="_x0000_s1676" style="position:absolute" from="12726,9004" to="13863,9004" o:regroupid="24">
              <v:stroke endarrow="block"/>
            </v:line>
            <v:shape id="_x0000_s1687" type="#_x0000_t202" style="position:absolute;left:9521;top:8649;width:1155;height:555" o:regroupid="24" filled="f" stroked="f">
              <v:textbox style="mso-next-textbox:#_x0000_s1687">
                <w:txbxContent>
                  <w:p w:rsidR="0078634B" w:rsidRDefault="0078634B">
                    <w:pPr>
                      <w:rPr>
                        <w:sz w:val="24"/>
                        <w:szCs w:val="24"/>
                      </w:rPr>
                    </w:pPr>
                    <w:r>
                      <w:rPr>
                        <w:sz w:val="24"/>
                        <w:szCs w:val="24"/>
                      </w:rPr>
                      <w:t>12vbat</w:t>
                    </w:r>
                  </w:p>
                </w:txbxContent>
              </v:textbox>
            </v:shape>
            <v:line id="_x0000_s1688" style="position:absolute" from="9519,9702" to="10656,9702" o:regroupid="24">
              <v:stroke endarrow="block"/>
            </v:line>
            <v:shape id="_x0000_s1689" type="#_x0000_t202" style="position:absolute;left:9501;top:9246;width:1155;height:555" o:regroupid="24" filled="f" stroked="f">
              <v:textbox style="mso-next-textbox:#_x0000_s1689">
                <w:txbxContent>
                  <w:p w:rsidR="0078634B" w:rsidRDefault="0078634B">
                    <w:pPr>
                      <w:rPr>
                        <w:sz w:val="24"/>
                        <w:szCs w:val="24"/>
                      </w:rPr>
                    </w:pPr>
                    <w:proofErr w:type="spellStart"/>
                    <w:r>
                      <w:rPr>
                        <w:sz w:val="24"/>
                        <w:szCs w:val="24"/>
                      </w:rPr>
                      <w:t>Ualim</w:t>
                    </w:r>
                    <w:proofErr w:type="spellEnd"/>
                  </w:p>
                </w:txbxContent>
              </v:textbox>
            </v:shape>
            <v:shape id="_x0000_s1690" type="#_x0000_t202" style="position:absolute;left:12821;top:9004;width:820;height:535" o:regroupid="24" filled="f" stroked="f">
              <v:textbox style="mso-next-textbox:#_x0000_s1690">
                <w:txbxContent>
                  <w:p w:rsidR="0078634B" w:rsidRDefault="0078634B">
                    <w:pPr>
                      <w:rPr>
                        <w:sz w:val="24"/>
                        <w:szCs w:val="24"/>
                      </w:rPr>
                    </w:pPr>
                    <w:r>
                      <w:rPr>
                        <w:sz w:val="24"/>
                        <w:szCs w:val="24"/>
                      </w:rPr>
                      <w:t>+8V</w:t>
                    </w:r>
                  </w:p>
                </w:txbxContent>
              </v:textbox>
            </v:shape>
            <v:line id="_x0000_s1691" style="position:absolute" from="12726,9364" to="13863,9364" o:regroupid="24">
              <v:stroke endarrow="block"/>
            </v:line>
            <v:line id="_x0000_s1718" style="position:absolute" from="12741,9724" to="13878,9724" o:regroupid="24">
              <v:stroke endarrow="block"/>
            </v:line>
            <v:shape id="_x0000_s1719" type="#_x0000_t202" style="position:absolute;left:12741;top:9364;width:2520;height:540" o:regroupid="24" filled="f" stroked="f">
              <v:textbox style="mso-next-textbox:#_x0000_s1719">
                <w:txbxContent>
                  <w:p w:rsidR="0078634B" w:rsidRDefault="0078634B">
                    <w:pPr>
                      <w:rPr>
                        <w:sz w:val="24"/>
                        <w:szCs w:val="24"/>
                      </w:rPr>
                    </w:pPr>
                    <w:r>
                      <w:rPr>
                        <w:sz w:val="24"/>
                        <w:szCs w:val="24"/>
                      </w:rPr>
                      <w:t>Information visuelle</w:t>
                    </w:r>
                  </w:p>
                </w:txbxContent>
              </v:textbox>
            </v:shape>
            <v:shape id="_x0000_s1748" type="#_x0000_t202" style="position:absolute;left:13118;top:3826;width:2192;height:1187" o:regroupid="23" filled="f" stroked="f">
              <v:textbox style="mso-next-textbox:#_x0000_s1748">
                <w:txbxContent>
                  <w:p w:rsidR="0078634B" w:rsidRDefault="0078634B">
                    <w:pPr>
                      <w:pStyle w:val="Corpsdetexte2"/>
                      <w:rPr>
                        <w:color w:val="auto"/>
                        <w:sz w:val="24"/>
                      </w:rPr>
                    </w:pPr>
                    <w:r>
                      <w:rPr>
                        <w:color w:val="auto"/>
                        <w:sz w:val="24"/>
                      </w:rPr>
                      <w:t>Déplacement de</w:t>
                    </w:r>
                  </w:p>
                  <w:p w:rsidR="0078634B" w:rsidRDefault="0078634B">
                    <w:pPr>
                      <w:pStyle w:val="Corpsdetexte2"/>
                      <w:rPr>
                        <w:color w:val="auto"/>
                        <w:sz w:val="24"/>
                      </w:rPr>
                    </w:pPr>
                    <w:proofErr w:type="gramStart"/>
                    <w:r>
                      <w:rPr>
                        <w:color w:val="auto"/>
                        <w:sz w:val="24"/>
                      </w:rPr>
                      <w:t>la</w:t>
                    </w:r>
                    <w:proofErr w:type="gramEnd"/>
                    <w:r>
                      <w:rPr>
                        <w:color w:val="auto"/>
                        <w:sz w:val="24"/>
                      </w:rPr>
                      <w:t xml:space="preserve"> charge</w:t>
                    </w:r>
                  </w:p>
                </w:txbxContent>
              </v:textbox>
            </v:shape>
            <v:line id="_x0000_s2065" style="position:absolute" from="12707,8644" to="13844,8644">
              <v:stroke endarrow="block"/>
            </v:line>
            <v:shape id="_x0000_s2066" type="#_x0000_t202" style="position:absolute;left:12742;top:8320;width:820;height:350" filled="f" stroked="f">
              <v:textbox style="mso-next-textbox:#_x0000_s2066">
                <w:txbxContent>
                  <w:p w:rsidR="0078634B" w:rsidRDefault="0078634B">
                    <w:pPr>
                      <w:rPr>
                        <w:sz w:val="24"/>
                        <w:szCs w:val="24"/>
                      </w:rPr>
                    </w:pPr>
                    <w:proofErr w:type="spellStart"/>
                    <w:r>
                      <w:rPr>
                        <w:sz w:val="24"/>
                        <w:szCs w:val="24"/>
                      </w:rPr>
                      <w:t>Vbat</w:t>
                    </w:r>
                    <w:proofErr w:type="spellEnd"/>
                  </w:p>
                </w:txbxContent>
              </v:textbox>
            </v:shape>
            <w10:wrap type="square"/>
          </v:group>
        </w:pict>
      </w:r>
    </w:p>
    <w:p w:rsidR="00C70BBA" w:rsidRPr="00B414D0" w:rsidRDefault="00C70BBA">
      <w:pPr>
        <w:rPr>
          <w:sz w:val="10"/>
        </w:rPr>
      </w:pPr>
    </w:p>
    <w:p w:rsidR="00C70BBA" w:rsidRPr="00B414D0" w:rsidRDefault="00C70BBA">
      <w:pPr>
        <w:rPr>
          <w:sz w:val="10"/>
        </w:rPr>
      </w:pPr>
    </w:p>
    <w:p w:rsidR="00C70BBA" w:rsidRPr="00B414D0" w:rsidRDefault="00C70BBA">
      <w:pPr>
        <w:jc w:val="right"/>
        <w:rPr>
          <w:sz w:val="10"/>
        </w:rPr>
        <w:sectPr w:rsidR="00C70BBA" w:rsidRPr="00B414D0">
          <w:pgSz w:w="16838" w:h="11906" w:orient="landscape" w:code="9"/>
          <w:pgMar w:top="1418" w:right="1418" w:bottom="1418" w:left="1418" w:header="720" w:footer="720" w:gutter="0"/>
          <w:cols w:space="720"/>
        </w:sectPr>
      </w:pPr>
    </w:p>
    <w:p w:rsidR="00C70BBA" w:rsidRPr="00B414D0" w:rsidRDefault="00C70BBA">
      <w:pPr>
        <w:rPr>
          <w:sz w:val="18"/>
        </w:rPr>
      </w:pPr>
    </w:p>
    <w:p w:rsidR="00C70BBA" w:rsidRPr="00B414D0" w:rsidRDefault="00E11135" w:rsidP="00E11135">
      <w:pPr>
        <w:pStyle w:val="Titre4"/>
        <w:numPr>
          <w:ilvl w:val="1"/>
          <w:numId w:val="8"/>
        </w:numPr>
        <w:tabs>
          <w:tab w:val="clear" w:pos="1218"/>
        </w:tabs>
        <w:ind w:hanging="651"/>
        <w:rPr>
          <w:rFonts w:ascii="Times New Roman" w:hAnsi="Times New Roman"/>
        </w:rPr>
      </w:pPr>
      <w:bookmarkStart w:id="24" w:name="_Toc288248413"/>
      <w:r w:rsidRPr="00B414D0">
        <w:rPr>
          <w:rFonts w:ascii="Times New Roman" w:hAnsi="Times New Roman"/>
        </w:rPr>
        <w:t>Description des fonctions principales</w:t>
      </w:r>
      <w:bookmarkEnd w:id="24"/>
    </w:p>
    <w:p w:rsidR="00C70BBA" w:rsidRPr="00B414D0" w:rsidRDefault="00C70BBA"/>
    <w:p w:rsidR="00C70BBA" w:rsidRPr="00B414D0" w:rsidRDefault="00E11135">
      <w:pPr>
        <w:rPr>
          <w:b/>
          <w:szCs w:val="22"/>
        </w:rPr>
      </w:pPr>
      <w:r w:rsidRPr="00B414D0">
        <w:rPr>
          <w:b/>
          <w:szCs w:val="22"/>
        </w:rPr>
        <w:t>FP1 : Traitement micro programmé</w:t>
      </w:r>
    </w:p>
    <w:p w:rsidR="00C70BBA" w:rsidRPr="00B414D0" w:rsidRDefault="00E11135">
      <w:pPr>
        <w:pStyle w:val="En-tte"/>
        <w:tabs>
          <w:tab w:val="clear" w:pos="4536"/>
          <w:tab w:val="clear" w:pos="9072"/>
        </w:tabs>
        <w:ind w:left="284"/>
        <w:rPr>
          <w:szCs w:val="22"/>
        </w:rPr>
      </w:pPr>
      <w:r w:rsidRPr="00B414D0">
        <w:rPr>
          <w:szCs w:val="22"/>
        </w:rPr>
        <w:t>Entrées</w:t>
      </w:r>
    </w:p>
    <w:p w:rsidR="00C70BBA" w:rsidRPr="00B414D0" w:rsidRDefault="00E11135" w:rsidP="00E11135">
      <w:pPr>
        <w:numPr>
          <w:ilvl w:val="0"/>
          <w:numId w:val="5"/>
        </w:numPr>
        <w:tabs>
          <w:tab w:val="clear" w:pos="720"/>
        </w:tabs>
        <w:ind w:left="1134"/>
        <w:rPr>
          <w:szCs w:val="22"/>
        </w:rPr>
      </w:pPr>
      <w:proofErr w:type="spellStart"/>
      <w:r w:rsidRPr="00B414D0">
        <w:rPr>
          <w:szCs w:val="22"/>
        </w:rPr>
        <w:t>Tmesure</w:t>
      </w:r>
      <w:proofErr w:type="spellEnd"/>
      <w:r w:rsidRPr="00B414D0">
        <w:rPr>
          <w:szCs w:val="22"/>
        </w:rPr>
        <w:t> : Tension au niveau bas au repos, et dont la durée au niveau haut est proportionnelle à la distance de l’obstacle.</w:t>
      </w:r>
    </w:p>
    <w:p w:rsidR="00C70BBA" w:rsidRPr="00B414D0" w:rsidRDefault="00E11135" w:rsidP="00E11135">
      <w:pPr>
        <w:numPr>
          <w:ilvl w:val="0"/>
          <w:numId w:val="5"/>
        </w:numPr>
        <w:tabs>
          <w:tab w:val="clear" w:pos="720"/>
        </w:tabs>
        <w:ind w:left="1134"/>
        <w:rPr>
          <w:szCs w:val="22"/>
        </w:rPr>
      </w:pPr>
      <w:r w:rsidRPr="00B414D0">
        <w:rPr>
          <w:szCs w:val="22"/>
        </w:rPr>
        <w:t>Ligne : Mot binaire composé de 3 bits (</w:t>
      </w:r>
      <w:proofErr w:type="spellStart"/>
      <w:r w:rsidRPr="00B414D0">
        <w:rPr>
          <w:szCs w:val="22"/>
        </w:rPr>
        <w:t>LigneG</w:t>
      </w:r>
      <w:proofErr w:type="spellEnd"/>
      <w:r w:rsidRPr="00B414D0">
        <w:rPr>
          <w:szCs w:val="22"/>
        </w:rPr>
        <w:t xml:space="preserve">, </w:t>
      </w:r>
      <w:proofErr w:type="spellStart"/>
      <w:r w:rsidRPr="00B414D0">
        <w:rPr>
          <w:szCs w:val="22"/>
        </w:rPr>
        <w:t>LigneC</w:t>
      </w:r>
      <w:proofErr w:type="spellEnd"/>
      <w:r w:rsidRPr="00B414D0">
        <w:rPr>
          <w:szCs w:val="22"/>
        </w:rPr>
        <w:t xml:space="preserve">, et </w:t>
      </w:r>
      <w:proofErr w:type="spellStart"/>
      <w:r w:rsidRPr="00B414D0">
        <w:rPr>
          <w:szCs w:val="22"/>
        </w:rPr>
        <w:t>LigneD</w:t>
      </w:r>
      <w:proofErr w:type="spellEnd"/>
      <w:r w:rsidRPr="00B414D0">
        <w:rPr>
          <w:szCs w:val="22"/>
        </w:rPr>
        <w:t>) dont le niveau logique est représentatif de la ligne, vue respectivement par l’opto coupleur de gauche, du centre et de droite. Un niveau logique bas signifie la présence de la ligne.</w:t>
      </w:r>
    </w:p>
    <w:p w:rsidR="00C70BBA" w:rsidRPr="00B414D0" w:rsidRDefault="00E11135" w:rsidP="00E11135">
      <w:pPr>
        <w:numPr>
          <w:ilvl w:val="0"/>
          <w:numId w:val="5"/>
        </w:numPr>
        <w:tabs>
          <w:tab w:val="clear" w:pos="720"/>
        </w:tabs>
        <w:ind w:left="1134"/>
        <w:rPr>
          <w:szCs w:val="22"/>
        </w:rPr>
      </w:pPr>
      <w:proofErr w:type="spellStart"/>
      <w:r w:rsidRPr="00B414D0">
        <w:rPr>
          <w:szCs w:val="22"/>
        </w:rPr>
        <w:t>VoptG</w:t>
      </w:r>
      <w:proofErr w:type="spellEnd"/>
      <w:r w:rsidRPr="00B414D0">
        <w:rPr>
          <w:szCs w:val="22"/>
        </w:rPr>
        <w:t xml:space="preserve">, </w:t>
      </w:r>
      <w:proofErr w:type="spellStart"/>
      <w:r w:rsidRPr="00B414D0">
        <w:rPr>
          <w:szCs w:val="22"/>
        </w:rPr>
        <w:t>VoptD</w:t>
      </w:r>
      <w:proofErr w:type="spellEnd"/>
      <w:r w:rsidRPr="00B414D0">
        <w:rPr>
          <w:szCs w:val="22"/>
        </w:rPr>
        <w:t> : Signaux logiques associés à la détection de vitesse. La fréquence de ces signaux est proportionnelle à la vitesse de rotation des moteurs gauche et droite.</w:t>
      </w:r>
    </w:p>
    <w:p w:rsidR="00C70BBA" w:rsidRPr="00A8697C" w:rsidRDefault="00E11135" w:rsidP="00A8697C">
      <w:pPr>
        <w:ind w:firstLine="709"/>
        <w:rPr>
          <w:i/>
          <w:szCs w:val="22"/>
        </w:rPr>
      </w:pPr>
      <w:r w:rsidRPr="00B414D0">
        <w:rPr>
          <w:i/>
          <w:szCs w:val="22"/>
          <w:u w:val="single"/>
        </w:rPr>
        <w:t>Remarque</w:t>
      </w:r>
      <w:r w:rsidRPr="00B414D0">
        <w:rPr>
          <w:i/>
          <w:szCs w:val="22"/>
        </w:rPr>
        <w:t> : Liaison ISP : destinée à la programmation in situ des microcontrôleurs.</w:t>
      </w:r>
    </w:p>
    <w:p w:rsidR="00C70BBA" w:rsidRPr="00B414D0" w:rsidRDefault="00E11135">
      <w:pPr>
        <w:pStyle w:val="En-tte"/>
        <w:tabs>
          <w:tab w:val="clear" w:pos="4536"/>
          <w:tab w:val="clear" w:pos="9072"/>
        </w:tabs>
        <w:ind w:left="284"/>
        <w:rPr>
          <w:szCs w:val="22"/>
        </w:rPr>
      </w:pPr>
      <w:r w:rsidRPr="00B414D0">
        <w:rPr>
          <w:szCs w:val="22"/>
        </w:rPr>
        <w:t>Sorties</w:t>
      </w:r>
    </w:p>
    <w:p w:rsidR="00C70BBA" w:rsidRPr="00B414D0" w:rsidRDefault="00E11135" w:rsidP="00E11135">
      <w:pPr>
        <w:numPr>
          <w:ilvl w:val="0"/>
          <w:numId w:val="5"/>
        </w:numPr>
        <w:tabs>
          <w:tab w:val="clear" w:pos="720"/>
        </w:tabs>
        <w:ind w:left="1134"/>
        <w:rPr>
          <w:szCs w:val="22"/>
        </w:rPr>
      </w:pPr>
      <w:proofErr w:type="spellStart"/>
      <w:r w:rsidRPr="00B414D0">
        <w:rPr>
          <w:szCs w:val="22"/>
        </w:rPr>
        <w:t>TopDec</w:t>
      </w:r>
      <w:proofErr w:type="spellEnd"/>
      <w:r w:rsidRPr="00B414D0">
        <w:rPr>
          <w:szCs w:val="22"/>
        </w:rPr>
        <w:t> : Signal de déclenchement de l’émission d’ultrasons.</w:t>
      </w:r>
    </w:p>
    <w:p w:rsidR="00C70BBA" w:rsidRPr="00B414D0" w:rsidRDefault="00E11135" w:rsidP="00E11135">
      <w:pPr>
        <w:numPr>
          <w:ilvl w:val="0"/>
          <w:numId w:val="5"/>
        </w:numPr>
        <w:tabs>
          <w:tab w:val="clear" w:pos="720"/>
        </w:tabs>
        <w:ind w:left="1134"/>
        <w:rPr>
          <w:szCs w:val="22"/>
        </w:rPr>
      </w:pPr>
      <w:proofErr w:type="spellStart"/>
      <w:r w:rsidRPr="00B414D0">
        <w:rPr>
          <w:szCs w:val="22"/>
        </w:rPr>
        <w:t>SensG</w:t>
      </w:r>
      <w:proofErr w:type="spellEnd"/>
      <w:r w:rsidRPr="00B414D0">
        <w:rPr>
          <w:szCs w:val="22"/>
        </w:rPr>
        <w:t xml:space="preserve">, </w:t>
      </w:r>
      <w:proofErr w:type="spellStart"/>
      <w:r w:rsidRPr="00B414D0">
        <w:rPr>
          <w:szCs w:val="22"/>
        </w:rPr>
        <w:t>SensD</w:t>
      </w:r>
      <w:proofErr w:type="spellEnd"/>
      <w:r w:rsidRPr="00B414D0">
        <w:rPr>
          <w:szCs w:val="22"/>
        </w:rPr>
        <w:t xml:space="preserve"> : Ordre de sens de rotation des moteurs gauche et droite. Un niveau haut implique un déplacement du robot vers </w:t>
      </w:r>
      <w:proofErr w:type="gramStart"/>
      <w:r w:rsidRPr="00B414D0">
        <w:rPr>
          <w:szCs w:val="22"/>
        </w:rPr>
        <w:t>l’ arrière</w:t>
      </w:r>
      <w:proofErr w:type="gramEnd"/>
      <w:r w:rsidRPr="00B414D0">
        <w:rPr>
          <w:szCs w:val="22"/>
        </w:rPr>
        <w:t>.</w:t>
      </w:r>
    </w:p>
    <w:p w:rsidR="00C70BBA" w:rsidRPr="00B414D0" w:rsidRDefault="00E11135" w:rsidP="00E11135">
      <w:pPr>
        <w:numPr>
          <w:ilvl w:val="0"/>
          <w:numId w:val="5"/>
        </w:numPr>
        <w:tabs>
          <w:tab w:val="clear" w:pos="720"/>
        </w:tabs>
        <w:ind w:left="1134"/>
        <w:rPr>
          <w:szCs w:val="22"/>
        </w:rPr>
      </w:pPr>
      <w:proofErr w:type="spellStart"/>
      <w:r w:rsidRPr="00B414D0">
        <w:rPr>
          <w:szCs w:val="22"/>
        </w:rPr>
        <w:t>PwmG</w:t>
      </w:r>
      <w:proofErr w:type="spellEnd"/>
      <w:r w:rsidRPr="00B414D0">
        <w:rPr>
          <w:szCs w:val="22"/>
        </w:rPr>
        <w:t xml:space="preserve">, </w:t>
      </w:r>
      <w:proofErr w:type="spellStart"/>
      <w:r w:rsidRPr="00B414D0">
        <w:rPr>
          <w:szCs w:val="22"/>
        </w:rPr>
        <w:t>PwmD</w:t>
      </w:r>
      <w:proofErr w:type="spellEnd"/>
      <w:r w:rsidRPr="00B414D0">
        <w:rPr>
          <w:szCs w:val="22"/>
        </w:rPr>
        <w:t> : Signaux à modulation de largeur d’impulsion pour la commande des moteurs gauche et droite.</w:t>
      </w:r>
    </w:p>
    <w:p w:rsidR="00C70BBA" w:rsidRPr="00B414D0" w:rsidRDefault="00E11135" w:rsidP="00E11135">
      <w:pPr>
        <w:numPr>
          <w:ilvl w:val="0"/>
          <w:numId w:val="5"/>
        </w:numPr>
        <w:tabs>
          <w:tab w:val="clear" w:pos="720"/>
        </w:tabs>
        <w:ind w:left="1134"/>
        <w:rPr>
          <w:szCs w:val="22"/>
        </w:rPr>
      </w:pPr>
      <w:r w:rsidRPr="00B414D0">
        <w:rPr>
          <w:szCs w:val="22"/>
        </w:rPr>
        <w:t>Informations visuelles : 2 informations lumineuses (1 en réserve)</w:t>
      </w:r>
    </w:p>
    <w:p w:rsidR="00C70BBA" w:rsidRPr="00B414D0" w:rsidRDefault="00E11135" w:rsidP="00E11135">
      <w:pPr>
        <w:numPr>
          <w:ilvl w:val="1"/>
          <w:numId w:val="5"/>
        </w:numPr>
        <w:tabs>
          <w:tab w:val="clear" w:pos="1440"/>
          <w:tab w:val="num" w:pos="1134"/>
        </w:tabs>
        <w:ind w:left="1134"/>
        <w:rPr>
          <w:szCs w:val="22"/>
        </w:rPr>
      </w:pPr>
      <w:proofErr w:type="spellStart"/>
      <w:r w:rsidRPr="00B414D0">
        <w:rPr>
          <w:szCs w:val="22"/>
        </w:rPr>
        <w:t>Led_distance</w:t>
      </w:r>
      <w:proofErr w:type="spellEnd"/>
      <w:r w:rsidRPr="00B414D0">
        <w:rPr>
          <w:szCs w:val="22"/>
        </w:rPr>
        <w:t> : si 2 flashs/sec signale un obstacle à proximité, si allumée signale arrêt en prévention d’une collision, si éteinte pas d’obstacle en vue. Les distances de danger et d’arrêt sont réglables.</w:t>
      </w:r>
    </w:p>
    <w:p w:rsidR="00C70BBA" w:rsidRPr="00B414D0" w:rsidRDefault="00C70BBA">
      <w:pPr>
        <w:ind w:left="774"/>
        <w:rPr>
          <w:szCs w:val="22"/>
        </w:rPr>
      </w:pPr>
    </w:p>
    <w:p w:rsidR="00C70BBA" w:rsidRPr="00B414D0" w:rsidRDefault="00E11135">
      <w:pPr>
        <w:rPr>
          <w:b/>
          <w:szCs w:val="22"/>
        </w:rPr>
      </w:pPr>
      <w:r w:rsidRPr="00B414D0">
        <w:rPr>
          <w:b/>
          <w:szCs w:val="22"/>
        </w:rPr>
        <w:t>FP2 : Détection d’obstacles</w:t>
      </w:r>
    </w:p>
    <w:p w:rsidR="00C70BBA" w:rsidRPr="00B414D0" w:rsidRDefault="00E11135">
      <w:pPr>
        <w:pStyle w:val="En-tte"/>
        <w:tabs>
          <w:tab w:val="clear" w:pos="4536"/>
          <w:tab w:val="clear" w:pos="9072"/>
        </w:tabs>
        <w:ind w:left="284"/>
        <w:rPr>
          <w:szCs w:val="22"/>
        </w:rPr>
      </w:pPr>
      <w:r w:rsidRPr="00B414D0">
        <w:rPr>
          <w:szCs w:val="22"/>
        </w:rPr>
        <w:t>Entrées</w:t>
      </w:r>
    </w:p>
    <w:p w:rsidR="00C70BBA" w:rsidRPr="00B414D0" w:rsidRDefault="00E11135" w:rsidP="00E11135">
      <w:pPr>
        <w:numPr>
          <w:ilvl w:val="0"/>
          <w:numId w:val="5"/>
        </w:numPr>
        <w:tabs>
          <w:tab w:val="clear" w:pos="720"/>
        </w:tabs>
        <w:ind w:left="1134"/>
        <w:rPr>
          <w:szCs w:val="22"/>
        </w:rPr>
      </w:pPr>
      <w:proofErr w:type="spellStart"/>
      <w:r w:rsidRPr="00B414D0">
        <w:rPr>
          <w:szCs w:val="22"/>
        </w:rPr>
        <w:t>TopDec</w:t>
      </w:r>
      <w:proofErr w:type="spellEnd"/>
      <w:r w:rsidRPr="00B414D0">
        <w:rPr>
          <w:szCs w:val="22"/>
        </w:rPr>
        <w:t> : issue de FP1.</w:t>
      </w:r>
    </w:p>
    <w:p w:rsidR="00C70BBA" w:rsidRPr="00A8697C" w:rsidRDefault="00E11135" w:rsidP="00E11135">
      <w:pPr>
        <w:numPr>
          <w:ilvl w:val="0"/>
          <w:numId w:val="5"/>
        </w:numPr>
        <w:tabs>
          <w:tab w:val="clear" w:pos="720"/>
        </w:tabs>
        <w:ind w:left="1134"/>
        <w:rPr>
          <w:szCs w:val="22"/>
        </w:rPr>
      </w:pPr>
      <w:r w:rsidRPr="00B414D0">
        <w:rPr>
          <w:szCs w:val="22"/>
        </w:rPr>
        <w:t>Ultrasons reçus : onde réfléchie par un obstacle.</w:t>
      </w:r>
    </w:p>
    <w:p w:rsidR="00C70BBA" w:rsidRPr="00A8697C" w:rsidRDefault="00E11135" w:rsidP="00A8697C">
      <w:pPr>
        <w:ind w:firstLine="709"/>
        <w:rPr>
          <w:i/>
          <w:szCs w:val="22"/>
        </w:rPr>
      </w:pPr>
      <w:r w:rsidRPr="00B414D0">
        <w:rPr>
          <w:i/>
          <w:szCs w:val="22"/>
          <w:u w:val="single"/>
        </w:rPr>
        <w:t>Remarque</w:t>
      </w:r>
      <w:r w:rsidRPr="00B414D0">
        <w:rPr>
          <w:i/>
          <w:szCs w:val="22"/>
        </w:rPr>
        <w:t> : Liaison ISP : destinée à la programmation in situ des microcontrôleurs.</w:t>
      </w:r>
    </w:p>
    <w:p w:rsidR="00C70BBA" w:rsidRPr="00B414D0" w:rsidRDefault="00E11135">
      <w:pPr>
        <w:pStyle w:val="En-tte"/>
        <w:tabs>
          <w:tab w:val="clear" w:pos="4536"/>
          <w:tab w:val="clear" w:pos="9072"/>
        </w:tabs>
        <w:ind w:left="284"/>
        <w:rPr>
          <w:szCs w:val="22"/>
        </w:rPr>
      </w:pPr>
      <w:r w:rsidRPr="00B414D0">
        <w:rPr>
          <w:szCs w:val="22"/>
        </w:rPr>
        <w:t>Sorties</w:t>
      </w:r>
    </w:p>
    <w:p w:rsidR="00C70BBA" w:rsidRPr="00B414D0" w:rsidRDefault="00E11135" w:rsidP="00E11135">
      <w:pPr>
        <w:numPr>
          <w:ilvl w:val="0"/>
          <w:numId w:val="5"/>
        </w:numPr>
        <w:tabs>
          <w:tab w:val="clear" w:pos="720"/>
        </w:tabs>
        <w:ind w:left="1134"/>
        <w:rPr>
          <w:szCs w:val="22"/>
        </w:rPr>
      </w:pPr>
      <w:proofErr w:type="spellStart"/>
      <w:r w:rsidRPr="00B414D0">
        <w:rPr>
          <w:szCs w:val="22"/>
        </w:rPr>
        <w:t>Tmesure</w:t>
      </w:r>
      <w:proofErr w:type="spellEnd"/>
      <w:r w:rsidRPr="00B414D0">
        <w:rPr>
          <w:szCs w:val="22"/>
        </w:rPr>
        <w:t> : Tension au niveau bas au repos, et dont la durée au niveau haut est proportionnelle à la distance de l’obstacle.</w:t>
      </w:r>
    </w:p>
    <w:p w:rsidR="00C70BBA" w:rsidRPr="00B414D0" w:rsidRDefault="00E11135" w:rsidP="00E11135">
      <w:pPr>
        <w:numPr>
          <w:ilvl w:val="0"/>
          <w:numId w:val="5"/>
        </w:numPr>
        <w:tabs>
          <w:tab w:val="clear" w:pos="720"/>
        </w:tabs>
        <w:ind w:left="1134"/>
        <w:rPr>
          <w:szCs w:val="22"/>
        </w:rPr>
      </w:pPr>
      <w:r w:rsidRPr="00B414D0">
        <w:rPr>
          <w:szCs w:val="22"/>
        </w:rPr>
        <w:t>Ultrasons émis : onde émise, de fréquence 40 kHz.</w:t>
      </w:r>
    </w:p>
    <w:p w:rsidR="00C70BBA" w:rsidRPr="00B414D0" w:rsidRDefault="00C70BBA">
      <w:pPr>
        <w:rPr>
          <w:szCs w:val="22"/>
        </w:rPr>
      </w:pPr>
    </w:p>
    <w:p w:rsidR="00C70BBA" w:rsidRPr="00B414D0" w:rsidRDefault="00E11135">
      <w:pPr>
        <w:rPr>
          <w:b/>
          <w:szCs w:val="22"/>
        </w:rPr>
      </w:pPr>
      <w:r w:rsidRPr="00B414D0">
        <w:rPr>
          <w:b/>
          <w:szCs w:val="22"/>
        </w:rPr>
        <w:t>FP3 : Suivi de ligne</w:t>
      </w:r>
    </w:p>
    <w:p w:rsidR="00C70BBA" w:rsidRPr="00B414D0" w:rsidRDefault="00E11135">
      <w:pPr>
        <w:pStyle w:val="En-tte"/>
        <w:tabs>
          <w:tab w:val="clear" w:pos="4536"/>
          <w:tab w:val="clear" w:pos="9072"/>
        </w:tabs>
        <w:ind w:left="284"/>
        <w:rPr>
          <w:szCs w:val="22"/>
        </w:rPr>
      </w:pPr>
      <w:r w:rsidRPr="00B414D0">
        <w:rPr>
          <w:szCs w:val="22"/>
        </w:rPr>
        <w:t>Entrée</w:t>
      </w:r>
    </w:p>
    <w:p w:rsidR="00C70BBA" w:rsidRPr="00A8697C" w:rsidRDefault="00E11135" w:rsidP="00E11135">
      <w:pPr>
        <w:numPr>
          <w:ilvl w:val="0"/>
          <w:numId w:val="5"/>
        </w:numPr>
        <w:tabs>
          <w:tab w:val="clear" w:pos="720"/>
        </w:tabs>
        <w:ind w:left="1134"/>
        <w:rPr>
          <w:szCs w:val="22"/>
        </w:rPr>
      </w:pPr>
      <w:r w:rsidRPr="00B414D0">
        <w:rPr>
          <w:szCs w:val="22"/>
        </w:rPr>
        <w:t>Onde lumineuse reçue : Onde lumineuse réfléchie par le sol.</w:t>
      </w:r>
    </w:p>
    <w:p w:rsidR="00C70BBA" w:rsidRPr="00B414D0" w:rsidRDefault="00E11135">
      <w:pPr>
        <w:pStyle w:val="En-tte"/>
        <w:tabs>
          <w:tab w:val="clear" w:pos="4536"/>
          <w:tab w:val="clear" w:pos="9072"/>
        </w:tabs>
        <w:ind w:left="284"/>
        <w:rPr>
          <w:szCs w:val="22"/>
        </w:rPr>
      </w:pPr>
      <w:r w:rsidRPr="00B414D0">
        <w:rPr>
          <w:szCs w:val="22"/>
        </w:rPr>
        <w:t>Sorties</w:t>
      </w:r>
    </w:p>
    <w:p w:rsidR="00C70BBA" w:rsidRPr="00B414D0" w:rsidRDefault="00E11135" w:rsidP="00E11135">
      <w:pPr>
        <w:numPr>
          <w:ilvl w:val="0"/>
          <w:numId w:val="5"/>
        </w:numPr>
        <w:tabs>
          <w:tab w:val="clear" w:pos="720"/>
        </w:tabs>
        <w:ind w:left="1134"/>
        <w:rPr>
          <w:szCs w:val="22"/>
        </w:rPr>
      </w:pPr>
      <w:r w:rsidRPr="00B414D0">
        <w:rPr>
          <w:szCs w:val="22"/>
        </w:rPr>
        <w:t>Onde lumineuse émise : Onde lumineuse émise.</w:t>
      </w:r>
    </w:p>
    <w:p w:rsidR="00C70BBA" w:rsidRPr="00B414D0" w:rsidRDefault="00E11135" w:rsidP="00E11135">
      <w:pPr>
        <w:numPr>
          <w:ilvl w:val="0"/>
          <w:numId w:val="5"/>
        </w:numPr>
        <w:tabs>
          <w:tab w:val="clear" w:pos="720"/>
        </w:tabs>
        <w:ind w:left="1134"/>
        <w:rPr>
          <w:szCs w:val="22"/>
        </w:rPr>
      </w:pPr>
      <w:r w:rsidRPr="00B414D0">
        <w:rPr>
          <w:szCs w:val="22"/>
        </w:rPr>
        <w:t>Ligne : Mot binaire composé de 3 bits (</w:t>
      </w:r>
      <w:proofErr w:type="spellStart"/>
      <w:r w:rsidRPr="00B414D0">
        <w:rPr>
          <w:szCs w:val="22"/>
        </w:rPr>
        <w:t>LigneG</w:t>
      </w:r>
      <w:proofErr w:type="spellEnd"/>
      <w:r w:rsidRPr="00B414D0">
        <w:rPr>
          <w:szCs w:val="22"/>
        </w:rPr>
        <w:t xml:space="preserve">, </w:t>
      </w:r>
      <w:proofErr w:type="spellStart"/>
      <w:r w:rsidRPr="00B414D0">
        <w:rPr>
          <w:szCs w:val="22"/>
        </w:rPr>
        <w:t>LigneC</w:t>
      </w:r>
      <w:proofErr w:type="spellEnd"/>
      <w:r w:rsidRPr="00B414D0">
        <w:rPr>
          <w:szCs w:val="22"/>
        </w:rPr>
        <w:t xml:space="preserve">, et </w:t>
      </w:r>
      <w:proofErr w:type="spellStart"/>
      <w:r w:rsidRPr="00B414D0">
        <w:rPr>
          <w:szCs w:val="22"/>
        </w:rPr>
        <w:t>LigneD</w:t>
      </w:r>
      <w:proofErr w:type="spellEnd"/>
      <w:r w:rsidRPr="00B414D0">
        <w:rPr>
          <w:szCs w:val="22"/>
        </w:rPr>
        <w:t>) dont le niveau logique est représentatif de la ligne, vue respectivement par l’opto coupleur de gauche, du centre et de droite. Un niveau logique bas signifie la présence de la ligne.</w:t>
      </w:r>
    </w:p>
    <w:p w:rsidR="00C70BBA" w:rsidRPr="00B414D0" w:rsidRDefault="00E11135" w:rsidP="00E11135">
      <w:pPr>
        <w:numPr>
          <w:ilvl w:val="0"/>
          <w:numId w:val="5"/>
        </w:numPr>
        <w:tabs>
          <w:tab w:val="clear" w:pos="720"/>
        </w:tabs>
        <w:ind w:left="1134"/>
        <w:rPr>
          <w:szCs w:val="22"/>
        </w:rPr>
      </w:pPr>
      <w:r w:rsidRPr="00B414D0">
        <w:rPr>
          <w:szCs w:val="22"/>
        </w:rPr>
        <w:t>Informations visuelles : 3 informations lumineuses significatives de la présence de la ligne (une information par capteur).</w:t>
      </w:r>
    </w:p>
    <w:p w:rsidR="00C70BBA" w:rsidRPr="00B414D0" w:rsidRDefault="00C70BBA">
      <w:pPr>
        <w:rPr>
          <w:szCs w:val="22"/>
        </w:rPr>
      </w:pPr>
    </w:p>
    <w:p w:rsidR="00C70BBA" w:rsidRPr="00B414D0" w:rsidRDefault="00E11135">
      <w:pPr>
        <w:rPr>
          <w:b/>
          <w:szCs w:val="22"/>
        </w:rPr>
      </w:pPr>
      <w:r w:rsidRPr="00B414D0">
        <w:rPr>
          <w:b/>
          <w:szCs w:val="22"/>
        </w:rPr>
        <w:t>FP4 : Propulsion</w:t>
      </w:r>
    </w:p>
    <w:p w:rsidR="00C70BBA" w:rsidRPr="00B414D0" w:rsidRDefault="00E11135">
      <w:pPr>
        <w:pStyle w:val="En-tte"/>
        <w:tabs>
          <w:tab w:val="clear" w:pos="4536"/>
          <w:tab w:val="clear" w:pos="9072"/>
        </w:tabs>
        <w:ind w:left="284"/>
        <w:rPr>
          <w:szCs w:val="22"/>
        </w:rPr>
      </w:pPr>
      <w:r w:rsidRPr="00B414D0">
        <w:rPr>
          <w:szCs w:val="22"/>
        </w:rPr>
        <w:t>Entrées</w:t>
      </w:r>
    </w:p>
    <w:p w:rsidR="00C70BBA" w:rsidRPr="00B414D0" w:rsidRDefault="00E11135" w:rsidP="00E11135">
      <w:pPr>
        <w:numPr>
          <w:ilvl w:val="0"/>
          <w:numId w:val="5"/>
        </w:numPr>
        <w:tabs>
          <w:tab w:val="clear" w:pos="720"/>
        </w:tabs>
        <w:ind w:left="1134"/>
        <w:rPr>
          <w:szCs w:val="22"/>
        </w:rPr>
      </w:pPr>
      <w:proofErr w:type="spellStart"/>
      <w:r w:rsidRPr="00B414D0">
        <w:rPr>
          <w:szCs w:val="22"/>
        </w:rPr>
        <w:t>SensG</w:t>
      </w:r>
      <w:proofErr w:type="spellEnd"/>
      <w:r w:rsidRPr="00B414D0">
        <w:rPr>
          <w:szCs w:val="22"/>
        </w:rPr>
        <w:t xml:space="preserve">, </w:t>
      </w:r>
      <w:proofErr w:type="spellStart"/>
      <w:r w:rsidRPr="00B414D0">
        <w:rPr>
          <w:szCs w:val="22"/>
        </w:rPr>
        <w:t>SensD</w:t>
      </w:r>
      <w:proofErr w:type="spellEnd"/>
      <w:r w:rsidRPr="00B414D0">
        <w:rPr>
          <w:szCs w:val="22"/>
        </w:rPr>
        <w:t xml:space="preserve"> : Ordre de sens de rotation des moteurs gauche et droite. Un niveau haut implique un déplacement du robot vers </w:t>
      </w:r>
      <w:proofErr w:type="gramStart"/>
      <w:r w:rsidRPr="00B414D0">
        <w:rPr>
          <w:szCs w:val="22"/>
        </w:rPr>
        <w:t>l’ arrière</w:t>
      </w:r>
      <w:proofErr w:type="gramEnd"/>
      <w:r w:rsidRPr="00B414D0">
        <w:rPr>
          <w:szCs w:val="22"/>
        </w:rPr>
        <w:t>.</w:t>
      </w:r>
    </w:p>
    <w:p w:rsidR="00C70BBA" w:rsidRPr="00B414D0" w:rsidRDefault="00E11135" w:rsidP="00E11135">
      <w:pPr>
        <w:numPr>
          <w:ilvl w:val="0"/>
          <w:numId w:val="5"/>
        </w:numPr>
        <w:tabs>
          <w:tab w:val="clear" w:pos="720"/>
        </w:tabs>
        <w:ind w:left="1134"/>
        <w:rPr>
          <w:szCs w:val="22"/>
        </w:rPr>
      </w:pPr>
      <w:proofErr w:type="spellStart"/>
      <w:r w:rsidRPr="00B414D0">
        <w:rPr>
          <w:szCs w:val="22"/>
        </w:rPr>
        <w:t>PwmG</w:t>
      </w:r>
      <w:proofErr w:type="spellEnd"/>
      <w:r w:rsidRPr="00B414D0">
        <w:rPr>
          <w:szCs w:val="22"/>
        </w:rPr>
        <w:t xml:space="preserve">, </w:t>
      </w:r>
      <w:proofErr w:type="spellStart"/>
      <w:r w:rsidRPr="00B414D0">
        <w:rPr>
          <w:szCs w:val="22"/>
        </w:rPr>
        <w:t>PwmD</w:t>
      </w:r>
      <w:proofErr w:type="spellEnd"/>
      <w:r w:rsidRPr="00B414D0">
        <w:rPr>
          <w:szCs w:val="22"/>
        </w:rPr>
        <w:t> : Signaux à modulation de largeur d’impulsion pour la commande des moteurs gauche et droite.</w:t>
      </w:r>
    </w:p>
    <w:p w:rsidR="00C70BBA" w:rsidRPr="00A8697C" w:rsidRDefault="00E11135" w:rsidP="00E11135">
      <w:pPr>
        <w:numPr>
          <w:ilvl w:val="0"/>
          <w:numId w:val="5"/>
        </w:numPr>
        <w:tabs>
          <w:tab w:val="clear" w:pos="720"/>
        </w:tabs>
        <w:ind w:left="1134"/>
        <w:rPr>
          <w:szCs w:val="22"/>
        </w:rPr>
      </w:pPr>
      <w:r w:rsidRPr="00B414D0">
        <w:rPr>
          <w:szCs w:val="22"/>
        </w:rPr>
        <w:t>Charge : Masse transportée inférieure à 5Kg.</w:t>
      </w:r>
    </w:p>
    <w:p w:rsidR="00C70BBA" w:rsidRPr="00B414D0" w:rsidRDefault="00E11135">
      <w:pPr>
        <w:pStyle w:val="En-tte"/>
        <w:tabs>
          <w:tab w:val="clear" w:pos="4536"/>
          <w:tab w:val="clear" w:pos="9072"/>
        </w:tabs>
        <w:ind w:left="284"/>
        <w:rPr>
          <w:szCs w:val="22"/>
        </w:rPr>
      </w:pPr>
      <w:r w:rsidRPr="00B414D0">
        <w:rPr>
          <w:szCs w:val="22"/>
        </w:rPr>
        <w:t>Sorties</w:t>
      </w:r>
    </w:p>
    <w:p w:rsidR="00C70BBA" w:rsidRPr="00B414D0" w:rsidRDefault="00E11135" w:rsidP="00E11135">
      <w:pPr>
        <w:numPr>
          <w:ilvl w:val="0"/>
          <w:numId w:val="5"/>
        </w:numPr>
        <w:tabs>
          <w:tab w:val="clear" w:pos="720"/>
        </w:tabs>
        <w:ind w:left="1134"/>
        <w:rPr>
          <w:szCs w:val="22"/>
        </w:rPr>
      </w:pPr>
      <w:proofErr w:type="spellStart"/>
      <w:r w:rsidRPr="00B414D0">
        <w:rPr>
          <w:szCs w:val="22"/>
        </w:rPr>
        <w:t>VitesseG</w:t>
      </w:r>
      <w:proofErr w:type="spellEnd"/>
      <w:r w:rsidRPr="00B414D0">
        <w:rPr>
          <w:szCs w:val="22"/>
        </w:rPr>
        <w:t xml:space="preserve">, </w:t>
      </w:r>
      <w:proofErr w:type="spellStart"/>
      <w:r w:rsidRPr="00B414D0">
        <w:rPr>
          <w:szCs w:val="22"/>
        </w:rPr>
        <w:t>VitesseD</w:t>
      </w:r>
      <w:proofErr w:type="spellEnd"/>
      <w:r w:rsidRPr="00B414D0">
        <w:rPr>
          <w:szCs w:val="22"/>
        </w:rPr>
        <w:t> :</w:t>
      </w:r>
      <w:proofErr w:type="gramStart"/>
      <w:r w:rsidRPr="00B414D0">
        <w:rPr>
          <w:szCs w:val="22"/>
        </w:rPr>
        <w:t>  Vitesses</w:t>
      </w:r>
      <w:proofErr w:type="gramEnd"/>
      <w:r w:rsidRPr="00B414D0">
        <w:rPr>
          <w:szCs w:val="22"/>
        </w:rPr>
        <w:t xml:space="preserve"> de rotation de l’arbre moteur gauche, droit.</w:t>
      </w:r>
    </w:p>
    <w:p w:rsidR="00C70BBA" w:rsidRPr="00B414D0" w:rsidRDefault="00E11135" w:rsidP="00E11135">
      <w:pPr>
        <w:numPr>
          <w:ilvl w:val="0"/>
          <w:numId w:val="5"/>
        </w:numPr>
        <w:tabs>
          <w:tab w:val="clear" w:pos="720"/>
        </w:tabs>
        <w:ind w:left="1134"/>
        <w:rPr>
          <w:szCs w:val="22"/>
        </w:rPr>
      </w:pPr>
      <w:r w:rsidRPr="00B414D0">
        <w:rPr>
          <w:szCs w:val="22"/>
        </w:rPr>
        <w:t>Déplacement de la charge.</w:t>
      </w:r>
    </w:p>
    <w:p w:rsidR="00C70BBA" w:rsidRPr="00B414D0" w:rsidRDefault="00C70BBA">
      <w:pPr>
        <w:rPr>
          <w:b/>
          <w:szCs w:val="22"/>
        </w:rPr>
      </w:pPr>
    </w:p>
    <w:p w:rsidR="00C70BBA" w:rsidRPr="00B414D0" w:rsidRDefault="00E11135">
      <w:pPr>
        <w:rPr>
          <w:b/>
          <w:szCs w:val="22"/>
        </w:rPr>
      </w:pPr>
      <w:r w:rsidRPr="00B414D0">
        <w:rPr>
          <w:b/>
          <w:szCs w:val="22"/>
        </w:rPr>
        <w:t xml:space="preserve">FP5 : Acquisition de la vitesse </w:t>
      </w:r>
      <w:proofErr w:type="gramStart"/>
      <w:r w:rsidRPr="00B414D0">
        <w:rPr>
          <w:b/>
          <w:szCs w:val="22"/>
        </w:rPr>
        <w:t>moteur</w:t>
      </w:r>
      <w:proofErr w:type="gramEnd"/>
    </w:p>
    <w:p w:rsidR="00C70BBA" w:rsidRPr="00B414D0" w:rsidRDefault="00E11135">
      <w:pPr>
        <w:pStyle w:val="En-tte"/>
        <w:tabs>
          <w:tab w:val="clear" w:pos="4536"/>
          <w:tab w:val="clear" w:pos="9072"/>
        </w:tabs>
        <w:ind w:left="284"/>
        <w:rPr>
          <w:szCs w:val="22"/>
        </w:rPr>
      </w:pPr>
      <w:r w:rsidRPr="00B414D0">
        <w:rPr>
          <w:szCs w:val="22"/>
        </w:rPr>
        <w:t>Entrée</w:t>
      </w:r>
    </w:p>
    <w:p w:rsidR="00C70BBA" w:rsidRPr="00A8697C" w:rsidRDefault="00E11135" w:rsidP="00E11135">
      <w:pPr>
        <w:numPr>
          <w:ilvl w:val="0"/>
          <w:numId w:val="5"/>
        </w:numPr>
        <w:tabs>
          <w:tab w:val="clear" w:pos="720"/>
        </w:tabs>
        <w:ind w:left="1134"/>
        <w:rPr>
          <w:szCs w:val="22"/>
        </w:rPr>
      </w:pPr>
      <w:proofErr w:type="spellStart"/>
      <w:r w:rsidRPr="00B414D0">
        <w:rPr>
          <w:szCs w:val="22"/>
        </w:rPr>
        <w:t>VitesseG</w:t>
      </w:r>
      <w:proofErr w:type="spellEnd"/>
      <w:r w:rsidRPr="00B414D0">
        <w:rPr>
          <w:szCs w:val="22"/>
        </w:rPr>
        <w:t xml:space="preserve">, </w:t>
      </w:r>
      <w:proofErr w:type="spellStart"/>
      <w:r w:rsidRPr="00B414D0">
        <w:rPr>
          <w:szCs w:val="22"/>
        </w:rPr>
        <w:t>VitesseD</w:t>
      </w:r>
      <w:proofErr w:type="spellEnd"/>
      <w:r w:rsidRPr="00B414D0">
        <w:rPr>
          <w:szCs w:val="22"/>
        </w:rPr>
        <w:t> : Vitesses de rotation de l’arbre moteur gauche, droit.</w:t>
      </w:r>
    </w:p>
    <w:p w:rsidR="00C70BBA" w:rsidRPr="00B414D0" w:rsidRDefault="00E11135">
      <w:pPr>
        <w:pStyle w:val="En-tte"/>
        <w:tabs>
          <w:tab w:val="clear" w:pos="4536"/>
          <w:tab w:val="clear" w:pos="9072"/>
        </w:tabs>
        <w:ind w:left="284"/>
        <w:rPr>
          <w:szCs w:val="22"/>
        </w:rPr>
      </w:pPr>
      <w:r w:rsidRPr="00B414D0">
        <w:rPr>
          <w:szCs w:val="22"/>
        </w:rPr>
        <w:t>Sortie</w:t>
      </w:r>
    </w:p>
    <w:p w:rsidR="00C70BBA" w:rsidRPr="00B414D0" w:rsidRDefault="00E11135" w:rsidP="00E11135">
      <w:pPr>
        <w:numPr>
          <w:ilvl w:val="0"/>
          <w:numId w:val="5"/>
        </w:numPr>
        <w:tabs>
          <w:tab w:val="clear" w:pos="720"/>
        </w:tabs>
        <w:ind w:left="1134"/>
        <w:rPr>
          <w:szCs w:val="22"/>
        </w:rPr>
      </w:pPr>
      <w:proofErr w:type="spellStart"/>
      <w:r w:rsidRPr="00B414D0">
        <w:rPr>
          <w:szCs w:val="22"/>
        </w:rPr>
        <w:t>VoptG</w:t>
      </w:r>
      <w:proofErr w:type="spellEnd"/>
      <w:r w:rsidRPr="00B414D0">
        <w:rPr>
          <w:szCs w:val="22"/>
        </w:rPr>
        <w:t xml:space="preserve">, </w:t>
      </w:r>
      <w:proofErr w:type="spellStart"/>
      <w:r w:rsidRPr="00B414D0">
        <w:rPr>
          <w:szCs w:val="22"/>
        </w:rPr>
        <w:t>VoptD</w:t>
      </w:r>
      <w:proofErr w:type="spellEnd"/>
      <w:r w:rsidRPr="00B414D0">
        <w:rPr>
          <w:szCs w:val="22"/>
        </w:rPr>
        <w:t> : Signaux logiques associés à la détection de vitesse. La fréquence de ces signaux est proportionnelle à la vitesse de rotation des moteurs gauche et droite.</w:t>
      </w:r>
    </w:p>
    <w:p w:rsidR="00C70BBA" w:rsidRPr="00B414D0" w:rsidRDefault="00C70BBA">
      <w:pPr>
        <w:rPr>
          <w:szCs w:val="22"/>
        </w:rPr>
      </w:pPr>
    </w:p>
    <w:p w:rsidR="00C70BBA" w:rsidRPr="00B414D0" w:rsidRDefault="00E11135">
      <w:pPr>
        <w:rPr>
          <w:b/>
          <w:szCs w:val="22"/>
        </w:rPr>
      </w:pPr>
      <w:r w:rsidRPr="00B414D0">
        <w:rPr>
          <w:b/>
          <w:szCs w:val="22"/>
        </w:rPr>
        <w:t>FA : Alimentation électrique</w:t>
      </w:r>
    </w:p>
    <w:p w:rsidR="00C70BBA" w:rsidRPr="00B414D0" w:rsidRDefault="00E11135">
      <w:pPr>
        <w:pStyle w:val="En-tte"/>
        <w:tabs>
          <w:tab w:val="clear" w:pos="4536"/>
          <w:tab w:val="clear" w:pos="9072"/>
        </w:tabs>
        <w:ind w:left="284"/>
        <w:rPr>
          <w:szCs w:val="22"/>
        </w:rPr>
      </w:pPr>
      <w:r w:rsidRPr="00B414D0">
        <w:rPr>
          <w:szCs w:val="22"/>
        </w:rPr>
        <w:t>Entrées</w:t>
      </w:r>
    </w:p>
    <w:p w:rsidR="00C70BBA" w:rsidRPr="00B414D0" w:rsidRDefault="00E11135" w:rsidP="00E11135">
      <w:pPr>
        <w:numPr>
          <w:ilvl w:val="0"/>
          <w:numId w:val="5"/>
        </w:numPr>
        <w:tabs>
          <w:tab w:val="clear" w:pos="720"/>
        </w:tabs>
        <w:ind w:left="1134"/>
        <w:rPr>
          <w:szCs w:val="22"/>
        </w:rPr>
      </w:pPr>
      <w:r w:rsidRPr="00B414D0">
        <w:rPr>
          <w:szCs w:val="22"/>
        </w:rPr>
        <w:t>12vbat : tension continue +12V issue de la batterie.</w:t>
      </w:r>
    </w:p>
    <w:p w:rsidR="00C70BBA" w:rsidRPr="00A8697C" w:rsidRDefault="00E11135" w:rsidP="00E11135">
      <w:pPr>
        <w:numPr>
          <w:ilvl w:val="0"/>
          <w:numId w:val="5"/>
        </w:numPr>
        <w:tabs>
          <w:tab w:val="clear" w:pos="720"/>
        </w:tabs>
        <w:ind w:left="1134"/>
        <w:rPr>
          <w:szCs w:val="22"/>
        </w:rPr>
      </w:pPr>
      <w:proofErr w:type="spellStart"/>
      <w:r w:rsidRPr="00B414D0">
        <w:rPr>
          <w:szCs w:val="22"/>
        </w:rPr>
        <w:lastRenderedPageBreak/>
        <w:t>Ualim</w:t>
      </w:r>
      <w:proofErr w:type="spellEnd"/>
      <w:r w:rsidRPr="00B414D0">
        <w:rPr>
          <w:szCs w:val="22"/>
        </w:rPr>
        <w:t> : tension continue permettant la charge de la batterie.</w:t>
      </w:r>
    </w:p>
    <w:p w:rsidR="00C70BBA" w:rsidRPr="00B414D0" w:rsidRDefault="00E11135">
      <w:pPr>
        <w:pStyle w:val="En-tte"/>
        <w:tabs>
          <w:tab w:val="clear" w:pos="4536"/>
          <w:tab w:val="clear" w:pos="9072"/>
        </w:tabs>
        <w:ind w:left="284"/>
        <w:rPr>
          <w:szCs w:val="22"/>
        </w:rPr>
      </w:pPr>
      <w:r w:rsidRPr="00B414D0">
        <w:rPr>
          <w:szCs w:val="22"/>
        </w:rPr>
        <w:t>Sorties</w:t>
      </w:r>
    </w:p>
    <w:p w:rsidR="00C70BBA" w:rsidRPr="00B414D0" w:rsidRDefault="00E11135" w:rsidP="00E11135">
      <w:pPr>
        <w:numPr>
          <w:ilvl w:val="0"/>
          <w:numId w:val="5"/>
        </w:numPr>
        <w:tabs>
          <w:tab w:val="clear" w:pos="720"/>
        </w:tabs>
        <w:ind w:left="1134"/>
        <w:rPr>
          <w:szCs w:val="22"/>
        </w:rPr>
      </w:pPr>
      <w:r w:rsidRPr="00B414D0">
        <w:rPr>
          <w:szCs w:val="22"/>
        </w:rPr>
        <w:t>+5V : tension continue de +5V régulée.</w:t>
      </w:r>
    </w:p>
    <w:p w:rsidR="00C70BBA" w:rsidRPr="00B414D0" w:rsidRDefault="00E11135" w:rsidP="00E11135">
      <w:pPr>
        <w:numPr>
          <w:ilvl w:val="0"/>
          <w:numId w:val="5"/>
        </w:numPr>
        <w:tabs>
          <w:tab w:val="clear" w:pos="720"/>
        </w:tabs>
        <w:ind w:left="1134"/>
        <w:rPr>
          <w:szCs w:val="22"/>
        </w:rPr>
      </w:pPr>
      <w:r w:rsidRPr="00B414D0">
        <w:rPr>
          <w:szCs w:val="22"/>
        </w:rPr>
        <w:t>+8V : tension continue de +8V régulée.</w:t>
      </w:r>
    </w:p>
    <w:p w:rsidR="00C70BBA" w:rsidRPr="00B414D0" w:rsidRDefault="00E11135" w:rsidP="00E11135">
      <w:pPr>
        <w:numPr>
          <w:ilvl w:val="0"/>
          <w:numId w:val="5"/>
        </w:numPr>
        <w:ind w:left="1134"/>
        <w:rPr>
          <w:szCs w:val="22"/>
        </w:rPr>
      </w:pPr>
      <w:proofErr w:type="spellStart"/>
      <w:r w:rsidRPr="00B414D0">
        <w:rPr>
          <w:szCs w:val="22"/>
        </w:rPr>
        <w:t>Vbat</w:t>
      </w:r>
      <w:proofErr w:type="spellEnd"/>
      <w:r w:rsidRPr="00B414D0">
        <w:rPr>
          <w:b/>
          <w:szCs w:val="22"/>
        </w:rPr>
        <w:t> </w:t>
      </w:r>
      <w:proofErr w:type="gramStart"/>
      <w:r w:rsidRPr="00B414D0">
        <w:rPr>
          <w:b/>
          <w:szCs w:val="22"/>
        </w:rPr>
        <w:t>:t</w:t>
      </w:r>
      <w:r w:rsidRPr="00B414D0">
        <w:rPr>
          <w:szCs w:val="22"/>
        </w:rPr>
        <w:t>ension</w:t>
      </w:r>
      <w:proofErr w:type="gramEnd"/>
      <w:r w:rsidRPr="00B414D0">
        <w:rPr>
          <w:szCs w:val="22"/>
        </w:rPr>
        <w:t xml:space="preserve"> continue +12V protégée</w:t>
      </w:r>
    </w:p>
    <w:p w:rsidR="00C70BBA" w:rsidRPr="00B414D0" w:rsidRDefault="00E11135" w:rsidP="00E11135">
      <w:pPr>
        <w:numPr>
          <w:ilvl w:val="0"/>
          <w:numId w:val="5"/>
        </w:numPr>
        <w:tabs>
          <w:tab w:val="clear" w:pos="720"/>
        </w:tabs>
        <w:ind w:left="1134"/>
        <w:rPr>
          <w:szCs w:val="22"/>
        </w:rPr>
      </w:pPr>
      <w:r w:rsidRPr="00B414D0">
        <w:rPr>
          <w:szCs w:val="22"/>
        </w:rPr>
        <w:t>Information visuelle </w:t>
      </w:r>
      <w:proofErr w:type="gramStart"/>
      <w:r w:rsidRPr="00B414D0">
        <w:rPr>
          <w:szCs w:val="22"/>
        </w:rPr>
        <w:t>:  Information</w:t>
      </w:r>
      <w:proofErr w:type="gramEnd"/>
      <w:r w:rsidRPr="00B414D0">
        <w:rPr>
          <w:szCs w:val="22"/>
        </w:rPr>
        <w:t xml:space="preserve"> lumineuse indiquant la présence du +5V</w:t>
      </w:r>
    </w:p>
    <w:p w:rsidR="00C70BBA" w:rsidRPr="00B414D0" w:rsidRDefault="00C70BBA">
      <w:pPr>
        <w:rPr>
          <w:sz w:val="10"/>
        </w:rPr>
      </w:pPr>
    </w:p>
    <w:p w:rsidR="00C70BBA" w:rsidRPr="00B414D0" w:rsidRDefault="00C70BBA">
      <w:pPr>
        <w:rPr>
          <w:sz w:val="18"/>
          <w:lang w:eastAsia="ko-KR"/>
        </w:rPr>
      </w:pPr>
    </w:p>
    <w:p w:rsidR="00C70BBA" w:rsidRPr="00A8697C" w:rsidRDefault="00E11135" w:rsidP="00E11135">
      <w:pPr>
        <w:pStyle w:val="Titre4"/>
        <w:numPr>
          <w:ilvl w:val="0"/>
          <w:numId w:val="8"/>
        </w:numPr>
        <w:tabs>
          <w:tab w:val="clear" w:pos="510"/>
          <w:tab w:val="right" w:pos="709"/>
        </w:tabs>
        <w:ind w:left="0" w:firstLine="0"/>
        <w:rPr>
          <w:rFonts w:ascii="Times New Roman" w:hAnsi="Times New Roman"/>
          <w:smallCaps/>
        </w:rPr>
      </w:pPr>
      <w:bookmarkStart w:id="25" w:name="_Toc288248414"/>
      <w:r w:rsidRPr="00B414D0">
        <w:rPr>
          <w:rFonts w:ascii="Times New Roman" w:hAnsi="Times New Roman"/>
          <w:smallCaps/>
        </w:rPr>
        <w:t>Analyse fonctionnelle de second degré du robot</w:t>
      </w:r>
      <w:r w:rsidR="00746405">
        <w:rPr>
          <w:rFonts w:ascii="Times New Roman" w:hAnsi="Times New Roman"/>
          <w:smallCaps/>
        </w:rPr>
        <w:t xml:space="preserve"> (partielle)</w:t>
      </w:r>
      <w:bookmarkEnd w:id="25"/>
    </w:p>
    <w:p w:rsidR="00C70BBA" w:rsidRPr="00B414D0" w:rsidRDefault="00C70BBA">
      <w:pPr>
        <w:rPr>
          <w:sz w:val="18"/>
          <w:lang w:eastAsia="ko-KR"/>
        </w:rPr>
      </w:pPr>
    </w:p>
    <w:p w:rsidR="00C70BBA" w:rsidRPr="00B414D0" w:rsidRDefault="00E11135" w:rsidP="00D76B35">
      <w:pPr>
        <w:pStyle w:val="Titre2"/>
        <w:numPr>
          <w:ilvl w:val="1"/>
          <w:numId w:val="11"/>
        </w:numPr>
        <w:tabs>
          <w:tab w:val="clear" w:pos="1218"/>
          <w:tab w:val="right" w:pos="993"/>
        </w:tabs>
        <w:ind w:left="993" w:hanging="709"/>
        <w:rPr>
          <w:sz w:val="20"/>
        </w:rPr>
      </w:pPr>
      <w:bookmarkStart w:id="26" w:name="_Toc288248415"/>
      <w:r w:rsidRPr="00B414D0">
        <w:rPr>
          <w:sz w:val="20"/>
        </w:rPr>
        <w:t>Analyse fonctionnelle de FP2 : « Détection d’obstacles »</w:t>
      </w:r>
      <w:bookmarkEnd w:id="26"/>
    </w:p>
    <w:p w:rsidR="00C70BBA" w:rsidRPr="00B414D0" w:rsidRDefault="00C70BBA">
      <w:pPr>
        <w:rPr>
          <w:sz w:val="18"/>
          <w:lang w:eastAsia="ko-KR"/>
        </w:rPr>
      </w:pPr>
    </w:p>
    <w:p w:rsidR="00C70BBA" w:rsidRDefault="00746405">
      <w:r w:rsidRPr="00C70BBA">
        <w:rPr>
          <w:noProof/>
        </w:rPr>
        <w:pict>
          <v:group id="_x0000_s2409" style="position:absolute;margin-left:-7.65pt;margin-top:1.35pt;width:534.8pt;height:296.55pt;z-index:251663360" coordorigin="756,2125" coordsize="14690,7716">
            <v:group id="_x0000_s1029" style="position:absolute;left:756;top:2348;width:14690;height:7493" coordorigin="851,1996" coordsize="14690,7493" o:regroupid="25">
              <v:shape id="_x0000_s1030" type="#_x0000_t202" style="position:absolute;left:851;top:2433;width:1695;height:904" filled="f" stroked="f">
                <v:textbox style="mso-next-textbox:#_x0000_s1030">
                  <w:txbxContent>
                    <w:p w:rsidR="0078634B" w:rsidRPr="00BD4579" w:rsidRDefault="0078634B">
                      <w:pPr>
                        <w:jc w:val="center"/>
                        <w:rPr>
                          <w:sz w:val="14"/>
                        </w:rPr>
                      </w:pPr>
                      <w:proofErr w:type="spellStart"/>
                      <w:r w:rsidRPr="00BD4579">
                        <w:rPr>
                          <w:sz w:val="14"/>
                        </w:rPr>
                        <w:t>TopDec</w:t>
                      </w:r>
                      <w:proofErr w:type="spellEnd"/>
                      <w:r w:rsidRPr="00BD4579">
                        <w:rPr>
                          <w:sz w:val="14"/>
                        </w:rPr>
                        <w:t xml:space="preserve"> </w:t>
                      </w:r>
                    </w:p>
                  </w:txbxContent>
                </v:textbox>
              </v:shape>
              <v:shape id="_x0000_s1031" type="#_x0000_t202" style="position:absolute;left:3450;top:2257;width:1808;height:1330">
                <v:textbox style="mso-next-textbox:#_x0000_s1031">
                  <w:txbxContent>
                    <w:p w:rsidR="0078634B" w:rsidRPr="00746405" w:rsidRDefault="0078634B">
                      <w:pPr>
                        <w:rPr>
                          <w:sz w:val="14"/>
                        </w:rPr>
                      </w:pPr>
                      <w:r w:rsidRPr="00746405">
                        <w:rPr>
                          <w:sz w:val="14"/>
                        </w:rPr>
                        <w:t xml:space="preserve">Élaboration salve de 8 périodes à une fréquence  de 40KHz  </w:t>
                      </w:r>
                    </w:p>
                    <w:p w:rsidR="0078634B" w:rsidRDefault="0078634B">
                      <w:pPr>
                        <w:rPr>
                          <w:sz w:val="4"/>
                        </w:rPr>
                      </w:pPr>
                    </w:p>
                    <w:p w:rsidR="0078634B" w:rsidRPr="00746405" w:rsidRDefault="0078634B">
                      <w:pPr>
                        <w:jc w:val="right"/>
                        <w:rPr>
                          <w:sz w:val="16"/>
                        </w:rPr>
                      </w:pPr>
                      <w:r w:rsidRPr="00746405">
                        <w:rPr>
                          <w:sz w:val="16"/>
                        </w:rPr>
                        <w:t>FS2-1</w:t>
                      </w:r>
                    </w:p>
                  </w:txbxContent>
                </v:textbox>
              </v:shape>
              <v:shape id="_x0000_s1032" type="#_x0000_t202" style="position:absolute;left:6162;top:2257;width:1808;height:1110">
                <v:textbox style="mso-next-textbox:#_x0000_s1032">
                  <w:txbxContent>
                    <w:p w:rsidR="0078634B" w:rsidRPr="00746405" w:rsidRDefault="0078634B">
                      <w:pPr>
                        <w:rPr>
                          <w:sz w:val="14"/>
                        </w:rPr>
                      </w:pPr>
                      <w:r w:rsidRPr="00746405">
                        <w:rPr>
                          <w:sz w:val="14"/>
                        </w:rPr>
                        <w:t>Augmentation de la valeur crête à crête</w:t>
                      </w:r>
                    </w:p>
                    <w:p w:rsidR="0078634B" w:rsidRPr="00746405" w:rsidRDefault="0078634B">
                      <w:pPr>
                        <w:rPr>
                          <w:sz w:val="4"/>
                        </w:rPr>
                      </w:pPr>
                    </w:p>
                    <w:p w:rsidR="0078634B" w:rsidRPr="00746405" w:rsidRDefault="0078634B">
                      <w:pPr>
                        <w:jc w:val="right"/>
                        <w:rPr>
                          <w:sz w:val="16"/>
                        </w:rPr>
                      </w:pPr>
                      <w:r w:rsidRPr="00746405">
                        <w:rPr>
                          <w:sz w:val="16"/>
                        </w:rPr>
                        <w:t>FS2-2</w:t>
                      </w:r>
                    </w:p>
                  </w:txbxContent>
                </v:textbox>
              </v:shape>
              <v:shape id="_x0000_s1033" type="#_x0000_t202" style="position:absolute;left:8874;top:2257;width:1808;height:1270">
                <v:textbox style="mso-next-textbox:#_x0000_s1033">
                  <w:txbxContent>
                    <w:p w:rsidR="0078634B" w:rsidRPr="00746405" w:rsidRDefault="0078634B">
                      <w:pPr>
                        <w:rPr>
                          <w:sz w:val="14"/>
                        </w:rPr>
                      </w:pPr>
                      <w:r w:rsidRPr="00746405">
                        <w:rPr>
                          <w:sz w:val="14"/>
                        </w:rPr>
                        <w:t>Transformation signal électrique en onde ultrasonore</w:t>
                      </w:r>
                    </w:p>
                    <w:p w:rsidR="0078634B" w:rsidRPr="00746405" w:rsidRDefault="0078634B">
                      <w:pPr>
                        <w:jc w:val="right"/>
                        <w:rPr>
                          <w:sz w:val="16"/>
                        </w:rPr>
                      </w:pPr>
                      <w:r w:rsidRPr="00746405">
                        <w:rPr>
                          <w:sz w:val="16"/>
                        </w:rPr>
                        <w:t>FS2-3</w:t>
                      </w:r>
                    </w:p>
                  </w:txbxContent>
                </v:textbox>
              </v:shape>
              <v:shape id="_x0000_s1034" type="#_x0000_t202" style="position:absolute;left:11586;top:2257;width:1808;height:1130">
                <v:textbox style="mso-next-textbox:#_x0000_s1034">
                  <w:txbxContent>
                    <w:p w:rsidR="0078634B" w:rsidRPr="00746405" w:rsidRDefault="0078634B">
                      <w:pPr>
                        <w:rPr>
                          <w:sz w:val="14"/>
                        </w:rPr>
                      </w:pPr>
                      <w:r w:rsidRPr="00746405">
                        <w:rPr>
                          <w:sz w:val="14"/>
                        </w:rPr>
                        <w:t>Transmission onde ultrasonore émise</w:t>
                      </w:r>
                    </w:p>
                    <w:p w:rsidR="0078634B" w:rsidRPr="00746405" w:rsidRDefault="0078634B">
                      <w:pPr>
                        <w:rPr>
                          <w:sz w:val="2"/>
                        </w:rPr>
                      </w:pPr>
                    </w:p>
                    <w:p w:rsidR="0078634B" w:rsidRPr="00746405" w:rsidRDefault="0078634B">
                      <w:pPr>
                        <w:jc w:val="right"/>
                        <w:rPr>
                          <w:sz w:val="16"/>
                        </w:rPr>
                      </w:pPr>
                      <w:r w:rsidRPr="00746405">
                        <w:rPr>
                          <w:sz w:val="16"/>
                        </w:rPr>
                        <w:t>FS2-5</w:t>
                      </w:r>
                    </w:p>
                  </w:txbxContent>
                </v:textbox>
              </v:shape>
              <v:shape id="_x0000_s1035" type="#_x0000_t202" style="position:absolute;left:13733;top:3161;width:1808;height:1157">
                <v:textbox style="mso-next-textbox:#_x0000_s1035">
                  <w:txbxContent>
                    <w:p w:rsidR="0078634B" w:rsidRPr="00746405" w:rsidRDefault="0078634B">
                      <w:pPr>
                        <w:rPr>
                          <w:sz w:val="14"/>
                        </w:rPr>
                      </w:pPr>
                      <w:r w:rsidRPr="00746405">
                        <w:rPr>
                          <w:sz w:val="14"/>
                        </w:rPr>
                        <w:t>Réflexion onde ultrasonore</w:t>
                      </w:r>
                    </w:p>
                    <w:p w:rsidR="0078634B" w:rsidRPr="00746405" w:rsidRDefault="0078634B"/>
                    <w:p w:rsidR="0078634B" w:rsidRPr="00746405" w:rsidRDefault="0078634B">
                      <w:pPr>
                        <w:jc w:val="right"/>
                        <w:rPr>
                          <w:sz w:val="16"/>
                        </w:rPr>
                      </w:pPr>
                      <w:r w:rsidRPr="00746405">
                        <w:rPr>
                          <w:sz w:val="16"/>
                        </w:rPr>
                        <w:t>FS2-6</w:t>
                      </w:r>
                    </w:p>
                  </w:txbxContent>
                </v:textbox>
              </v:shape>
              <v:shape id="_x0000_s1036" type="#_x0000_t202" style="position:absolute;left:11586;top:5873;width:1908;height:1130">
                <v:textbox style="mso-next-textbox:#_x0000_s1036">
                  <w:txbxContent>
                    <w:p w:rsidR="0078634B" w:rsidRPr="00746405" w:rsidRDefault="0078634B" w:rsidP="00746405">
                      <w:pPr>
                        <w:ind w:right="-191"/>
                        <w:rPr>
                          <w:sz w:val="14"/>
                        </w:rPr>
                      </w:pPr>
                      <w:r w:rsidRPr="00746405">
                        <w:rPr>
                          <w:sz w:val="14"/>
                        </w:rPr>
                        <w:t>Transformation onde ultrasonore en signal électrique</w:t>
                      </w:r>
                    </w:p>
                    <w:p w:rsidR="0078634B" w:rsidRPr="00746405" w:rsidRDefault="0078634B">
                      <w:pPr>
                        <w:rPr>
                          <w:sz w:val="2"/>
                        </w:rPr>
                      </w:pPr>
                    </w:p>
                    <w:p w:rsidR="0078634B" w:rsidRPr="00746405" w:rsidRDefault="0078634B">
                      <w:pPr>
                        <w:jc w:val="right"/>
                        <w:rPr>
                          <w:sz w:val="16"/>
                        </w:rPr>
                      </w:pPr>
                      <w:r w:rsidRPr="00746405">
                        <w:rPr>
                          <w:sz w:val="16"/>
                        </w:rPr>
                        <w:t>FS2-8</w:t>
                      </w:r>
                    </w:p>
                  </w:txbxContent>
                </v:textbox>
              </v:shape>
              <v:shape id="_x0000_s1037" type="#_x0000_t202" style="position:absolute;left:8874;top:5873;width:1808;height:1130">
                <v:textbox style="mso-next-textbox:#_x0000_s1037">
                  <w:txbxContent>
                    <w:p w:rsidR="0078634B" w:rsidRPr="00746405" w:rsidRDefault="0078634B">
                      <w:pPr>
                        <w:rPr>
                          <w:sz w:val="14"/>
                          <w:szCs w:val="16"/>
                        </w:rPr>
                      </w:pPr>
                      <w:r w:rsidRPr="00746405">
                        <w:rPr>
                          <w:sz w:val="14"/>
                          <w:szCs w:val="16"/>
                        </w:rPr>
                        <w:t>Amplification</w:t>
                      </w:r>
                    </w:p>
                    <w:p w:rsidR="0078634B" w:rsidRPr="00746405" w:rsidRDefault="0078634B">
                      <w:pPr>
                        <w:rPr>
                          <w:sz w:val="14"/>
                          <w:szCs w:val="16"/>
                        </w:rPr>
                      </w:pPr>
                    </w:p>
                    <w:p w:rsidR="0078634B" w:rsidRPr="00746405" w:rsidRDefault="0078634B">
                      <w:pPr>
                        <w:rPr>
                          <w:sz w:val="16"/>
                          <w:szCs w:val="16"/>
                        </w:rPr>
                      </w:pPr>
                    </w:p>
                    <w:p w:rsidR="0078634B" w:rsidRPr="00746405" w:rsidRDefault="0078634B">
                      <w:pPr>
                        <w:jc w:val="right"/>
                        <w:rPr>
                          <w:sz w:val="16"/>
                          <w:szCs w:val="16"/>
                        </w:rPr>
                      </w:pPr>
                      <w:r w:rsidRPr="00746405">
                        <w:rPr>
                          <w:sz w:val="16"/>
                          <w:szCs w:val="16"/>
                        </w:rPr>
                        <w:t>FS2-9</w:t>
                      </w:r>
                    </w:p>
                  </w:txbxContent>
                </v:textbox>
              </v:shape>
              <v:shape id="_x0000_s1038" type="#_x0000_t202" style="position:absolute;left:11586;top:4065;width:1808;height:1117">
                <v:textbox style="mso-next-textbox:#_x0000_s1038">
                  <w:txbxContent>
                    <w:p w:rsidR="0078634B" w:rsidRPr="00746405" w:rsidRDefault="0078634B">
                      <w:pPr>
                        <w:rPr>
                          <w:sz w:val="14"/>
                        </w:rPr>
                      </w:pPr>
                      <w:r w:rsidRPr="00746405">
                        <w:rPr>
                          <w:sz w:val="14"/>
                        </w:rPr>
                        <w:t>Transmission onde ultrasonore réfléchie</w:t>
                      </w:r>
                    </w:p>
                    <w:p w:rsidR="0078634B" w:rsidRPr="00746405" w:rsidRDefault="0078634B">
                      <w:pPr>
                        <w:jc w:val="right"/>
                        <w:rPr>
                          <w:sz w:val="16"/>
                        </w:rPr>
                      </w:pPr>
                      <w:r w:rsidRPr="00746405">
                        <w:rPr>
                          <w:sz w:val="16"/>
                        </w:rPr>
                        <w:t>FS2-7</w:t>
                      </w:r>
                    </w:p>
                  </w:txbxContent>
                </v:textbox>
              </v:shape>
              <v:shape id="_x0000_s1039" type="#_x0000_t202" style="position:absolute;left:6162;top:4065;width:1808;height:1137">
                <v:textbox style="mso-next-textbox:#_x0000_s1039">
                  <w:txbxContent>
                    <w:p w:rsidR="0078634B" w:rsidRPr="00746405" w:rsidRDefault="0078634B">
                      <w:pPr>
                        <w:rPr>
                          <w:sz w:val="14"/>
                        </w:rPr>
                      </w:pPr>
                      <w:r w:rsidRPr="00746405">
                        <w:rPr>
                          <w:sz w:val="14"/>
                        </w:rPr>
                        <w:t>Élaboration tension de comparaison</w:t>
                      </w:r>
                    </w:p>
                    <w:p w:rsidR="0078634B" w:rsidRPr="00746405" w:rsidRDefault="0078634B">
                      <w:pPr>
                        <w:rPr>
                          <w:sz w:val="2"/>
                        </w:rPr>
                      </w:pPr>
                    </w:p>
                    <w:p w:rsidR="0078634B" w:rsidRPr="00746405" w:rsidRDefault="0078634B">
                      <w:pPr>
                        <w:jc w:val="right"/>
                        <w:rPr>
                          <w:sz w:val="16"/>
                        </w:rPr>
                      </w:pPr>
                      <w:r w:rsidRPr="00746405">
                        <w:rPr>
                          <w:sz w:val="16"/>
                        </w:rPr>
                        <w:t>FS2-4</w:t>
                      </w:r>
                    </w:p>
                  </w:txbxContent>
                </v:textbox>
              </v:shape>
              <v:shape id="_x0000_s1040" type="#_x0000_t202" style="position:absolute;left:6162;top:5873;width:1808;height:1130">
                <v:textbox style="mso-next-textbox:#_x0000_s1040">
                  <w:txbxContent>
                    <w:p w:rsidR="0078634B" w:rsidRPr="00746405" w:rsidRDefault="0078634B">
                      <w:pPr>
                        <w:rPr>
                          <w:sz w:val="16"/>
                          <w:szCs w:val="16"/>
                        </w:rPr>
                      </w:pPr>
                      <w:r w:rsidRPr="00746405">
                        <w:rPr>
                          <w:sz w:val="16"/>
                          <w:szCs w:val="16"/>
                        </w:rPr>
                        <w:t>Comparaison de tension</w:t>
                      </w:r>
                    </w:p>
                    <w:p w:rsidR="0078634B" w:rsidRPr="00746405" w:rsidRDefault="0078634B">
                      <w:pPr>
                        <w:rPr>
                          <w:sz w:val="16"/>
                          <w:szCs w:val="16"/>
                        </w:rPr>
                      </w:pPr>
                    </w:p>
                    <w:p w:rsidR="0078634B" w:rsidRPr="00746405" w:rsidRDefault="0078634B">
                      <w:pPr>
                        <w:jc w:val="right"/>
                        <w:rPr>
                          <w:sz w:val="16"/>
                          <w:szCs w:val="16"/>
                        </w:rPr>
                      </w:pPr>
                      <w:r w:rsidRPr="00746405">
                        <w:rPr>
                          <w:sz w:val="16"/>
                          <w:szCs w:val="16"/>
                        </w:rPr>
                        <w:t>FS2-10</w:t>
                      </w:r>
                    </w:p>
                  </w:txbxContent>
                </v:textbox>
              </v:shape>
              <v:line id="_x0000_s1041" style="position:absolute" from="2546,2822" to="3450,2822">
                <v:stroke endarrow="block"/>
              </v:line>
              <v:line id="_x0000_s1042" style="position:absolute" from="5258,2822" to="6162,2822">
                <v:stroke endarrow="block"/>
              </v:line>
              <v:line id="_x0000_s1043" style="position:absolute" from="7970,2822" to="8874,2822">
                <v:stroke endarrow="block"/>
              </v:line>
              <v:line id="_x0000_s1044" style="position:absolute" from="10682,2822" to="11586,2822">
                <v:stroke endarrow="block"/>
              </v:line>
              <v:line id="_x0000_s1045" style="position:absolute" from="13394,2822" to="14637,2822"/>
              <v:line id="_x0000_s1046" style="position:absolute" from="14637,2822" to="14637,3161">
                <v:stroke endarrow="block"/>
              </v:line>
              <v:line id="_x0000_s1047" style="position:absolute;flip:y" from="14637,4321" to="14637,4633"/>
              <v:line id="_x0000_s1048" style="position:absolute" from="13394,4630" to="14637,4630">
                <v:stroke startarrow="block"/>
              </v:line>
              <v:line id="_x0000_s1049" style="position:absolute" from="12490,5182" to="12490,5873">
                <v:stroke endarrow="block"/>
              </v:line>
              <v:line id="_x0000_s1050" style="position:absolute" from="10682,6438" to="11586,6438">
                <v:stroke startarrow="block"/>
              </v:line>
              <v:line id="_x0000_s1051" style="position:absolute" from="7066,3387" to="7066,4065">
                <v:stroke endarrow="block"/>
              </v:line>
              <v:line id="_x0000_s1052" style="position:absolute" from="7066,5182" to="7066,5873">
                <v:stroke endarrow="block"/>
              </v:line>
              <v:line id="_x0000_s1053" style="position:absolute" from="7970,6438" to="8874,6438">
                <v:stroke startarrow="block"/>
              </v:line>
              <v:line id="_x0000_s1054" style="position:absolute" from="5258,6438" to="6162,6438">
                <v:stroke startarrow="block"/>
              </v:line>
              <v:shape id="_x0000_s1055" type="#_x0000_t202" style="position:absolute;left:3428;top:5873;width:1830;height:1130">
                <v:textbox style="mso-next-textbox:#_x0000_s1055">
                  <w:txbxContent>
                    <w:p w:rsidR="0078634B" w:rsidRPr="00746405" w:rsidRDefault="0078634B">
                      <w:pPr>
                        <w:rPr>
                          <w:sz w:val="16"/>
                        </w:rPr>
                      </w:pPr>
                      <w:r w:rsidRPr="00746405">
                        <w:rPr>
                          <w:sz w:val="16"/>
                        </w:rPr>
                        <w:t xml:space="preserve">Élaboration Ton </w:t>
                      </w:r>
                    </w:p>
                    <w:p w:rsidR="0078634B" w:rsidRPr="00746405" w:rsidRDefault="0078634B">
                      <w:pPr>
                        <w:rPr>
                          <w:sz w:val="14"/>
                        </w:rPr>
                      </w:pPr>
                    </w:p>
                    <w:p w:rsidR="0078634B" w:rsidRPr="00746405" w:rsidRDefault="0078634B">
                      <w:pPr>
                        <w:jc w:val="right"/>
                        <w:rPr>
                          <w:sz w:val="16"/>
                        </w:rPr>
                      </w:pPr>
                      <w:r w:rsidRPr="00746405">
                        <w:rPr>
                          <w:sz w:val="16"/>
                        </w:rPr>
                        <w:t>FS2-11</w:t>
                      </w:r>
                    </w:p>
                  </w:txbxContent>
                </v:textbox>
              </v:shape>
              <v:shape id="_x0000_s1056" type="#_x0000_t202" style="position:absolute;left:7518;top:8246;width:1921;height:1130">
                <v:textbox style="mso-next-textbox:#_x0000_s1056">
                  <w:txbxContent>
                    <w:p w:rsidR="0078634B" w:rsidRPr="00746405" w:rsidRDefault="0078634B">
                      <w:pPr>
                        <w:rPr>
                          <w:sz w:val="14"/>
                        </w:rPr>
                      </w:pPr>
                      <w:r w:rsidRPr="00746405">
                        <w:rPr>
                          <w:sz w:val="14"/>
                        </w:rPr>
                        <w:t>Élaboration tensions continues d’alimentation</w:t>
                      </w:r>
                    </w:p>
                    <w:p w:rsidR="0078634B" w:rsidRPr="00746405" w:rsidRDefault="0078634B">
                      <w:pPr>
                        <w:rPr>
                          <w:sz w:val="2"/>
                        </w:rPr>
                      </w:pPr>
                    </w:p>
                    <w:p w:rsidR="0078634B" w:rsidRPr="00746405" w:rsidRDefault="0078634B">
                      <w:pPr>
                        <w:jc w:val="right"/>
                        <w:rPr>
                          <w:sz w:val="16"/>
                        </w:rPr>
                      </w:pPr>
                      <w:r w:rsidRPr="00746405">
                        <w:rPr>
                          <w:sz w:val="16"/>
                        </w:rPr>
                        <w:t>FS2-12</w:t>
                      </w:r>
                    </w:p>
                    <w:p w:rsidR="0078634B" w:rsidRPr="00746405" w:rsidRDefault="0078634B">
                      <w:pPr>
                        <w:jc w:val="right"/>
                        <w:rPr>
                          <w:sz w:val="14"/>
                        </w:rPr>
                      </w:pPr>
                    </w:p>
                  </w:txbxContent>
                </v:textbox>
              </v:shape>
              <v:line id="_x0000_s1057" style="position:absolute" from="6275,8811" to="7518,8811">
                <v:stroke endarrow="block"/>
              </v:line>
              <v:line id="_x0000_s1058" style="position:absolute" from="9439,8585" to="10682,8585">
                <v:stroke endarrow="block"/>
              </v:line>
              <v:line id="_x0000_s1059" style="position:absolute" from="9439,9037" to="10682,9037">
                <v:stroke endarrow="block"/>
              </v:line>
              <v:line id="_x0000_s1060" style="position:absolute" from="2620,6438" to="3428,6438">
                <v:stroke startarrow="block"/>
              </v:line>
              <v:shape id="_x0000_s1061" type="#_x0000_t202" style="position:absolute;left:5597;top:8585;width:1130;height:678" filled="f" stroked="f">
                <v:textbox style="mso-next-textbox:#_x0000_s1061">
                  <w:txbxContent>
                    <w:p w:rsidR="0078634B" w:rsidRPr="00BD4579" w:rsidRDefault="0078634B">
                      <w:pPr>
                        <w:rPr>
                          <w:sz w:val="16"/>
                        </w:rPr>
                      </w:pPr>
                      <w:r w:rsidRPr="00BD4579">
                        <w:rPr>
                          <w:sz w:val="16"/>
                        </w:rPr>
                        <w:t>+5V</w:t>
                      </w:r>
                    </w:p>
                  </w:txbxContent>
                </v:textbox>
              </v:shape>
              <v:shape id="_x0000_s1062" type="#_x0000_t202" style="position:absolute;left:10569;top:8359;width:1130;height:678" filled="f" stroked="f">
                <v:textbox style="mso-next-textbox:#_x0000_s1062">
                  <w:txbxContent>
                    <w:p w:rsidR="0078634B" w:rsidRPr="00BD4579" w:rsidRDefault="0078634B">
                      <w:pPr>
                        <w:rPr>
                          <w:sz w:val="16"/>
                        </w:rPr>
                      </w:pPr>
                      <w:r w:rsidRPr="00BD4579">
                        <w:rPr>
                          <w:sz w:val="16"/>
                        </w:rPr>
                        <w:t>+10V</w:t>
                      </w:r>
                    </w:p>
                  </w:txbxContent>
                </v:textbox>
              </v:shape>
              <v:shape id="_x0000_s1063" type="#_x0000_t202" style="position:absolute;left:10569;top:8811;width:1130;height:678" filled="f" stroked="f">
                <v:textbox style="mso-next-textbox:#_x0000_s1063">
                  <w:txbxContent>
                    <w:p w:rsidR="0078634B" w:rsidRPr="00BD4579" w:rsidRDefault="0078634B">
                      <w:pPr>
                        <w:rPr>
                          <w:sz w:val="16"/>
                        </w:rPr>
                      </w:pPr>
                      <w:r w:rsidRPr="00BD4579">
                        <w:rPr>
                          <w:sz w:val="16"/>
                        </w:rPr>
                        <w:t>-10V</w:t>
                      </w:r>
                    </w:p>
                  </w:txbxContent>
                </v:textbox>
              </v:shape>
              <v:shape id="_x0000_s1064" type="#_x0000_t202" style="position:absolute;left:1235;top:6049;width:1582;height:791" filled="f" stroked="f">
                <v:textbox style="mso-next-textbox:#_x0000_s1064">
                  <w:txbxContent>
                    <w:p w:rsidR="0078634B" w:rsidRPr="00BD4579" w:rsidRDefault="0078634B">
                      <w:pPr>
                        <w:jc w:val="center"/>
                        <w:rPr>
                          <w:sz w:val="16"/>
                        </w:rPr>
                      </w:pPr>
                      <w:proofErr w:type="spellStart"/>
                      <w:r w:rsidRPr="00BD4579">
                        <w:rPr>
                          <w:sz w:val="16"/>
                        </w:rPr>
                        <w:t>Tmesure</w:t>
                      </w:r>
                      <w:proofErr w:type="spellEnd"/>
                    </w:p>
                  </w:txbxContent>
                </v:textbox>
              </v:shape>
              <v:line id="_x0000_s1065" style="position:absolute;flip:x y;mso-wrap-edited:f" from="3160,1996" to="3160,6431" wrapcoords="0 0 0 21600 0 21600 0 0 0 0"/>
              <v:line id="_x0000_s1066" style="position:absolute;mso-wrap-edited:f" from="3160,2000" to="7020,2000" wrapcoords="-254 0 -254 0 22108 0 22108 0 -254 0"/>
              <v:line id="_x0000_s1067" style="position:absolute;mso-wrap-edited:f" from="7020,2000" to="7020,2260" wrapcoords="0 0 0 7624 0 20329 0 20329 0 16518 0 8894 0 0 0 0">
                <v:stroke endarrow="block"/>
              </v:line>
              <v:line id="_x0000_s1068" style="position:absolute" from="3165,6438" to="3165,7773"/>
              <v:line id="_x0000_s1069" style="position:absolute" from="3165,7772" to="8460,7772"/>
              <v:line id="_x0000_s1070" style="position:absolute" from="8460,7772" to="8460,8252">
                <v:stroke endarrow="block"/>
              </v:line>
              <v:shape id="_x0000_s1071" type="#_x0000_t202" style="position:absolute;left:7916;top:2456;width:1190;height:510" filled="f" stroked="f">
                <v:textbox style="mso-next-textbox:#_x0000_s1071">
                  <w:txbxContent>
                    <w:p w:rsidR="0078634B" w:rsidRPr="00746405" w:rsidRDefault="0078634B">
                      <w:pPr>
                        <w:rPr>
                          <w:sz w:val="12"/>
                        </w:rPr>
                      </w:pPr>
                      <w:proofErr w:type="spellStart"/>
                      <w:r w:rsidRPr="00746405">
                        <w:rPr>
                          <w:sz w:val="12"/>
                        </w:rPr>
                        <w:t>Salvedif</w:t>
                      </w:r>
                      <w:proofErr w:type="spellEnd"/>
                    </w:p>
                  </w:txbxContent>
                </v:textbox>
              </v:shape>
              <v:shape id="_x0000_s1072" type="#_x0000_t202" style="position:absolute;left:5171;top:2516;width:1190;height:510" filled="f" stroked="f">
                <v:textbox style="mso-next-textbox:#_x0000_s1072">
                  <w:txbxContent>
                    <w:p w:rsidR="0078634B" w:rsidRPr="00BD4579" w:rsidRDefault="0078634B">
                      <w:pPr>
                        <w:rPr>
                          <w:sz w:val="12"/>
                        </w:rPr>
                      </w:pPr>
                      <w:r w:rsidRPr="00BD4579">
                        <w:rPr>
                          <w:sz w:val="12"/>
                        </w:rPr>
                        <w:t>Salve1</w:t>
                      </w:r>
                    </w:p>
                  </w:txbxContent>
                </v:textbox>
              </v:shape>
              <v:shape id="_x0000_s1073" type="#_x0000_t202" style="position:absolute;left:6986;top:3401;width:1190;height:510" filled="f" stroked="f">
                <v:textbox style="mso-next-textbox:#_x0000_s1073">
                  <w:txbxContent>
                    <w:p w:rsidR="0078634B" w:rsidRDefault="0078634B">
                      <w:pPr>
                        <w:rPr>
                          <w:sz w:val="16"/>
                        </w:rPr>
                      </w:pPr>
                      <w:r>
                        <w:rPr>
                          <w:sz w:val="16"/>
                        </w:rPr>
                        <w:t xml:space="preserve">Salve </w:t>
                      </w:r>
                      <w:proofErr w:type="spellStart"/>
                      <w:r>
                        <w:rPr>
                          <w:sz w:val="16"/>
                        </w:rPr>
                        <w:t>neg</w:t>
                      </w:r>
                      <w:proofErr w:type="spellEnd"/>
                    </w:p>
                  </w:txbxContent>
                </v:textbox>
              </v:shape>
              <v:shape id="_x0000_s1074" type="#_x0000_t202" style="position:absolute;left:6971;top:5246;width:1190;height:510" filled="f" stroked="f">
                <v:textbox style="mso-next-textbox:#_x0000_s1074">
                  <w:txbxContent>
                    <w:p w:rsidR="0078634B" w:rsidRPr="00BD4579" w:rsidRDefault="0078634B">
                      <w:pPr>
                        <w:rPr>
                          <w:sz w:val="12"/>
                        </w:rPr>
                      </w:pPr>
                      <w:proofErr w:type="spellStart"/>
                      <w:r w:rsidRPr="00BD4579">
                        <w:rPr>
                          <w:sz w:val="12"/>
                        </w:rPr>
                        <w:t>Vcomp</w:t>
                      </w:r>
                      <w:proofErr w:type="spellEnd"/>
                    </w:p>
                  </w:txbxContent>
                </v:textbox>
              </v:shape>
              <v:shape id="_x0000_s1075" type="#_x0000_t202" style="position:absolute;left:10616;top:6101;width:1190;height:510" filled="f" stroked="f">
                <v:textbox style="mso-next-textbox:#_x0000_s1075">
                  <w:txbxContent>
                    <w:p w:rsidR="0078634B" w:rsidRPr="00BD4579" w:rsidRDefault="0078634B">
                      <w:pPr>
                        <w:rPr>
                          <w:sz w:val="12"/>
                        </w:rPr>
                      </w:pPr>
                      <w:proofErr w:type="spellStart"/>
                      <w:r w:rsidRPr="00BD4579">
                        <w:rPr>
                          <w:sz w:val="12"/>
                        </w:rPr>
                        <w:t>Salvereçue</w:t>
                      </w:r>
                      <w:proofErr w:type="spellEnd"/>
                    </w:p>
                  </w:txbxContent>
                </v:textbox>
              </v:shape>
              <v:shape id="_x0000_s1076" type="#_x0000_t202" style="position:absolute;left:7931;top:6086;width:1190;height:510" filled="f" stroked="f">
                <v:textbox style="mso-next-textbox:#_x0000_s1076">
                  <w:txbxContent>
                    <w:p w:rsidR="0078634B" w:rsidRPr="00BD4579" w:rsidRDefault="0078634B">
                      <w:pPr>
                        <w:rPr>
                          <w:sz w:val="12"/>
                        </w:rPr>
                      </w:pPr>
                      <w:proofErr w:type="spellStart"/>
                      <w:r w:rsidRPr="00BD4579">
                        <w:rPr>
                          <w:sz w:val="12"/>
                        </w:rPr>
                        <w:t>SalveAmp</w:t>
                      </w:r>
                      <w:proofErr w:type="spellEnd"/>
                    </w:p>
                  </w:txbxContent>
                </v:textbox>
              </v:shape>
              <v:shape id="_x0000_s1077" type="#_x0000_t202" style="position:absolute;left:5141;top:6056;width:1190;height:510" filled="f" stroked="f">
                <v:textbox style="mso-next-textbox:#_x0000_s1077">
                  <w:txbxContent>
                    <w:p w:rsidR="0078634B" w:rsidRPr="00BD4579" w:rsidRDefault="0078634B">
                      <w:pPr>
                        <w:rPr>
                          <w:sz w:val="12"/>
                        </w:rPr>
                      </w:pPr>
                      <w:proofErr w:type="spellStart"/>
                      <w:r w:rsidRPr="00BD4579">
                        <w:rPr>
                          <w:sz w:val="12"/>
                        </w:rPr>
                        <w:t>Vdetect</w:t>
                      </w:r>
                      <w:proofErr w:type="spellEnd"/>
                    </w:p>
                  </w:txbxContent>
                </v:textbox>
              </v:shape>
              <v:oval id="_x0000_s1078" style="position:absolute;left:3108;top:6392;width:128;height:128" fillcolor="black" stroked="f"/>
            </v:group>
            <v:line id="_x0000_s2069" style="position:absolute" from="5169,3437" to="6069,3437" o:regroupid="25">
              <v:stroke endarrow="block"/>
            </v:line>
            <v:shape id="_x0000_s2070" type="#_x0000_t202" style="position:absolute;left:5107;top:3387;width:1184;height:410" o:regroupid="25" filled="f" stroked="f">
              <v:textbox style="mso-next-textbox:#_x0000_s2070">
                <w:txbxContent>
                  <w:p w:rsidR="0078634B" w:rsidRPr="00BD4579" w:rsidRDefault="0078634B">
                    <w:pPr>
                      <w:rPr>
                        <w:sz w:val="12"/>
                      </w:rPr>
                    </w:pPr>
                    <w:r w:rsidRPr="00BD4579">
                      <w:rPr>
                        <w:sz w:val="12"/>
                      </w:rPr>
                      <w:t>Salve 2</w:t>
                    </w:r>
                  </w:p>
                </w:txbxContent>
              </v:textbox>
            </v:shape>
            <v:shape id="_x0000_s2071" type="#_x0000_t202" style="position:absolute;left:10665;top:2850;width:1129;height:395" o:regroupid="25" filled="f" stroked="f">
              <v:textbox style="mso-next-textbox:#_x0000_s2071">
                <w:txbxContent>
                  <w:p w:rsidR="0078634B" w:rsidRPr="00BD4579" w:rsidRDefault="0078634B">
                    <w:pPr>
                      <w:rPr>
                        <w:sz w:val="12"/>
                      </w:rPr>
                    </w:pPr>
                    <w:proofErr w:type="spellStart"/>
                    <w:r w:rsidRPr="00BD4579">
                      <w:rPr>
                        <w:sz w:val="12"/>
                      </w:rPr>
                      <w:t>Vib</w:t>
                    </w:r>
                    <w:proofErr w:type="spellEnd"/>
                  </w:p>
                </w:txbxContent>
              </v:textbox>
            </v:shape>
            <v:shape id="_x0000_s2072" type="#_x0000_t202" style="position:absolute;left:13530;top:2850;width:1129;height:395" o:regroupid="25" filled="f" stroked="f">
              <v:textbox style="mso-next-textbox:#_x0000_s2072">
                <w:txbxContent>
                  <w:p w:rsidR="0078634B" w:rsidRPr="00746405" w:rsidRDefault="0078634B">
                    <w:pPr>
                      <w:rPr>
                        <w:sz w:val="12"/>
                      </w:rPr>
                    </w:pPr>
                    <w:proofErr w:type="spellStart"/>
                    <w:r w:rsidRPr="00746405">
                      <w:rPr>
                        <w:sz w:val="12"/>
                      </w:rPr>
                      <w:t>Vibémise</w:t>
                    </w:r>
                    <w:proofErr w:type="spellEnd"/>
                  </w:p>
                </w:txbxContent>
              </v:textbox>
            </v:shape>
            <v:shape id="_x0000_s2073" type="#_x0000_t202" style="position:absolute;left:13620;top:4665;width:1519;height:395" o:regroupid="25" filled="f" stroked="f">
              <v:textbox style="mso-next-textbox:#_x0000_s2073">
                <w:txbxContent>
                  <w:p w:rsidR="0078634B" w:rsidRPr="00746405" w:rsidRDefault="0078634B">
                    <w:pPr>
                      <w:rPr>
                        <w:sz w:val="12"/>
                      </w:rPr>
                    </w:pPr>
                    <w:proofErr w:type="spellStart"/>
                    <w:r w:rsidRPr="00746405">
                      <w:rPr>
                        <w:sz w:val="12"/>
                      </w:rPr>
                      <w:t>Vibréfléc</w:t>
                    </w:r>
                    <w:proofErr w:type="spellEnd"/>
                  </w:p>
                </w:txbxContent>
              </v:textbox>
            </v:shape>
            <v:shape id="_x0000_s2074" type="#_x0000_t202" style="position:absolute;left:12345;top:5610;width:1129;height:395" o:regroupid="25" filled="f" stroked="f">
              <v:textbox style="mso-next-textbox:#_x0000_s2074">
                <w:txbxContent>
                  <w:p w:rsidR="0078634B" w:rsidRDefault="0078634B">
                    <w:pPr>
                      <w:rPr>
                        <w:sz w:val="16"/>
                      </w:rPr>
                    </w:pPr>
                    <w:proofErr w:type="spellStart"/>
                    <w:r w:rsidRPr="00BD4579">
                      <w:rPr>
                        <w:sz w:val="12"/>
                      </w:rPr>
                      <w:t>Vib</w:t>
                    </w:r>
                    <w:proofErr w:type="spellEnd"/>
                    <w:r w:rsidRPr="00BD4579">
                      <w:rPr>
                        <w:sz w:val="12"/>
                      </w:rPr>
                      <w:t xml:space="preserve"> </w:t>
                    </w:r>
                    <w:r>
                      <w:rPr>
                        <w:sz w:val="16"/>
                      </w:rPr>
                      <w:t>retour</w:t>
                    </w:r>
                  </w:p>
                </w:txbxContent>
              </v:textbox>
            </v:shape>
            <v:line id="_x0000_s2076" style="position:absolute" from="13550,2125" to="13550,5610" o:regroupid="25">
              <v:stroke dashstyle="dashDot"/>
            </v:line>
          </v:group>
        </w:pict>
      </w:r>
    </w:p>
    <w:p w:rsidR="00C70BBA" w:rsidRDefault="00C70BBA">
      <w:pPr>
        <w:pStyle w:val="NormalWeb"/>
        <w:spacing w:before="0" w:beforeAutospacing="0" w:after="0" w:afterAutospacing="0"/>
        <w:rPr>
          <w:rFonts w:ascii="Times New Roman" w:eastAsia="Times New Roman" w:hAnsi="Times New Roman"/>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Default="00C70BBA">
      <w:pPr>
        <w:pStyle w:val="NormalWeb"/>
        <w:spacing w:before="0" w:beforeAutospacing="0" w:after="0" w:afterAutospacing="0"/>
        <w:rPr>
          <w:rFonts w:ascii="Times New Roman" w:eastAsia="Times New Roman" w:hAnsi="Times New Roman"/>
          <w:b/>
          <w:bCs/>
        </w:rPr>
      </w:pPr>
    </w:p>
    <w:p w:rsidR="00C70BBA" w:rsidRPr="00B414D0" w:rsidRDefault="00C70BBA">
      <w:pPr>
        <w:pStyle w:val="NormalWeb"/>
        <w:spacing w:before="0" w:beforeAutospacing="0" w:after="0" w:afterAutospacing="0"/>
        <w:rPr>
          <w:rFonts w:ascii="Times New Roman" w:eastAsia="Times New Roman" w:hAnsi="Times New Roman"/>
          <w:b/>
          <w:bCs/>
          <w:sz w:val="22"/>
        </w:rPr>
      </w:pPr>
    </w:p>
    <w:p w:rsidR="00C70BBA" w:rsidRPr="00BD4579" w:rsidRDefault="00E11135" w:rsidP="00D76B35">
      <w:pPr>
        <w:pStyle w:val="Titre8"/>
        <w:ind w:left="556"/>
        <w:rPr>
          <w:noProof/>
          <w:sz w:val="20"/>
        </w:rPr>
      </w:pPr>
      <w:bookmarkStart w:id="27" w:name="_Toc288248416"/>
      <w:r w:rsidRPr="00B414D0">
        <w:rPr>
          <w:noProof/>
          <w:sz w:val="20"/>
        </w:rPr>
        <w:t>Fonction FS2-1 : «  Élaboration salve de 8 périodes à une fréquence  de 40KHz »</w:t>
      </w:r>
      <w:bookmarkEnd w:id="27"/>
      <w:r w:rsidRPr="00B414D0">
        <w:rPr>
          <w:noProof/>
          <w:sz w:val="20"/>
        </w:rPr>
        <w:t xml:space="preserve">  </w:t>
      </w:r>
    </w:p>
    <w:p w:rsidR="00C70BBA" w:rsidRPr="00B414D0" w:rsidRDefault="00E11135" w:rsidP="00BD4579">
      <w:pPr>
        <w:pStyle w:val="Retraitcorpsdetexte"/>
        <w:ind w:left="3402" w:hanging="1986"/>
        <w:rPr>
          <w:sz w:val="20"/>
          <w:szCs w:val="22"/>
        </w:rPr>
      </w:pPr>
      <w:r w:rsidRPr="00B414D0">
        <w:rPr>
          <w:sz w:val="20"/>
          <w:szCs w:val="22"/>
        </w:rPr>
        <w:t xml:space="preserve">Entrée : </w:t>
      </w:r>
      <w:proofErr w:type="spellStart"/>
      <w:r w:rsidRPr="00B414D0">
        <w:rPr>
          <w:b/>
          <w:bCs/>
          <w:i/>
          <w:iCs/>
          <w:sz w:val="20"/>
          <w:szCs w:val="22"/>
        </w:rPr>
        <w:t>TopDec</w:t>
      </w:r>
      <w:proofErr w:type="spellEnd"/>
      <w:r w:rsidRPr="00B414D0">
        <w:rPr>
          <w:sz w:val="20"/>
          <w:szCs w:val="22"/>
        </w:rPr>
        <w:tab/>
        <w:t>Impulsion positive de tension 5V et de durée minimum de 10µs (Durée minimum entre deux fronts descendants : 20 ms) (Tension entre impulsions : 0 V).</w:t>
      </w:r>
    </w:p>
    <w:p w:rsidR="00C70BBA" w:rsidRPr="00B414D0" w:rsidRDefault="00E11135" w:rsidP="00BD4579">
      <w:pPr>
        <w:pStyle w:val="Retraitcorpsdetexte"/>
        <w:ind w:left="3402" w:hanging="1984"/>
        <w:rPr>
          <w:sz w:val="20"/>
          <w:szCs w:val="22"/>
        </w:rPr>
      </w:pPr>
      <w:r w:rsidRPr="00B414D0">
        <w:rPr>
          <w:sz w:val="20"/>
          <w:szCs w:val="22"/>
        </w:rPr>
        <w:t xml:space="preserve">Sortie : </w:t>
      </w:r>
      <w:r w:rsidRPr="00B414D0">
        <w:rPr>
          <w:b/>
          <w:bCs/>
          <w:i/>
          <w:iCs/>
          <w:sz w:val="20"/>
          <w:szCs w:val="22"/>
        </w:rPr>
        <w:t>Salve1</w:t>
      </w:r>
      <w:r w:rsidRPr="00B414D0">
        <w:rPr>
          <w:sz w:val="20"/>
          <w:szCs w:val="22"/>
        </w:rPr>
        <w:tab/>
        <w:t>Salve de 8 périodes (durée de 25µ</w:t>
      </w:r>
      <w:proofErr w:type="gramStart"/>
      <w:r w:rsidRPr="00B414D0">
        <w:rPr>
          <w:sz w:val="20"/>
          <w:szCs w:val="22"/>
        </w:rPr>
        <w:t>s ,</w:t>
      </w:r>
      <w:proofErr w:type="gramEnd"/>
      <w:r w:rsidRPr="00B414D0">
        <w:rPr>
          <w:sz w:val="20"/>
          <w:szCs w:val="22"/>
        </w:rPr>
        <w:t xml:space="preserve"> tension initiale de 0V, tension d’impulsion de 5V) 10µs après le front descendant de </w:t>
      </w:r>
      <w:proofErr w:type="spellStart"/>
      <w:r w:rsidRPr="00B414D0">
        <w:rPr>
          <w:i/>
          <w:iCs/>
          <w:sz w:val="20"/>
          <w:szCs w:val="22"/>
        </w:rPr>
        <w:t>TopDec</w:t>
      </w:r>
      <w:proofErr w:type="spellEnd"/>
      <w:r w:rsidRPr="00B414D0">
        <w:rPr>
          <w:sz w:val="20"/>
          <w:szCs w:val="22"/>
        </w:rPr>
        <w:t xml:space="preserve"> (Tension entre salves : 0 V).</w:t>
      </w:r>
    </w:p>
    <w:p w:rsidR="00C70BBA" w:rsidRDefault="00E11135" w:rsidP="00BD4579">
      <w:pPr>
        <w:pStyle w:val="Retraitcorpsdetexte"/>
        <w:ind w:left="3402" w:hanging="1984"/>
        <w:rPr>
          <w:sz w:val="20"/>
          <w:szCs w:val="22"/>
        </w:rPr>
      </w:pPr>
      <w:r w:rsidRPr="00B414D0">
        <w:rPr>
          <w:sz w:val="20"/>
          <w:szCs w:val="22"/>
        </w:rPr>
        <w:t xml:space="preserve">Sortie : </w:t>
      </w:r>
      <w:r w:rsidRPr="00B414D0">
        <w:rPr>
          <w:b/>
          <w:bCs/>
          <w:i/>
          <w:iCs/>
          <w:sz w:val="20"/>
          <w:szCs w:val="22"/>
        </w:rPr>
        <w:t>Salve2</w:t>
      </w:r>
      <w:r w:rsidRPr="00B414D0">
        <w:rPr>
          <w:sz w:val="20"/>
          <w:szCs w:val="22"/>
        </w:rPr>
        <w:tab/>
        <w:t>Salve de 8 périodes (durée de 25µ</w:t>
      </w:r>
      <w:proofErr w:type="gramStart"/>
      <w:r w:rsidRPr="00B414D0">
        <w:rPr>
          <w:sz w:val="20"/>
          <w:szCs w:val="22"/>
        </w:rPr>
        <w:t>s ,</w:t>
      </w:r>
      <w:proofErr w:type="gramEnd"/>
      <w:r w:rsidRPr="00B414D0">
        <w:rPr>
          <w:sz w:val="20"/>
          <w:szCs w:val="22"/>
        </w:rPr>
        <w:t xml:space="preserve"> tension initiale de 5V, tension d’impulsion de 0V) 22µs après le front descendant de </w:t>
      </w:r>
      <w:proofErr w:type="spellStart"/>
      <w:r w:rsidRPr="00B414D0">
        <w:rPr>
          <w:i/>
          <w:iCs/>
          <w:sz w:val="20"/>
          <w:szCs w:val="22"/>
        </w:rPr>
        <w:t>TopDec</w:t>
      </w:r>
      <w:proofErr w:type="spellEnd"/>
      <w:r w:rsidRPr="00B414D0">
        <w:rPr>
          <w:sz w:val="20"/>
          <w:szCs w:val="22"/>
        </w:rPr>
        <w:t xml:space="preserve"> (Tension entre salves : 0 V).</w:t>
      </w:r>
    </w:p>
    <w:p w:rsidR="00A8697C" w:rsidRPr="00A8697C" w:rsidRDefault="00A8697C" w:rsidP="00A8697C">
      <w:pPr>
        <w:pStyle w:val="Retraitcorpsdetexte"/>
        <w:ind w:left="4254"/>
        <w:rPr>
          <w:sz w:val="20"/>
          <w:szCs w:val="22"/>
        </w:rPr>
      </w:pPr>
    </w:p>
    <w:p w:rsidR="00C70BBA" w:rsidRPr="00BD4579" w:rsidRDefault="00E11135" w:rsidP="00D76B35">
      <w:pPr>
        <w:pStyle w:val="Titre8"/>
        <w:ind w:left="556"/>
        <w:rPr>
          <w:noProof/>
          <w:sz w:val="20"/>
        </w:rPr>
      </w:pPr>
      <w:bookmarkStart w:id="28" w:name="_Toc288248417"/>
      <w:r w:rsidRPr="00B414D0">
        <w:rPr>
          <w:noProof/>
          <w:sz w:val="20"/>
        </w:rPr>
        <w:t>Fonction FS2-2 : « Augmentation de la valeur crête à crête »</w:t>
      </w:r>
      <w:bookmarkEnd w:id="28"/>
      <w:r w:rsidRPr="00BD4579">
        <w:rPr>
          <w:sz w:val="14"/>
        </w:rPr>
        <w:t xml:space="preserve"> </w:t>
      </w:r>
    </w:p>
    <w:p w:rsidR="00C70BBA" w:rsidRPr="00B414D0" w:rsidRDefault="00E11135" w:rsidP="00CC7F75">
      <w:pPr>
        <w:ind w:left="1416"/>
        <w:rPr>
          <w:szCs w:val="22"/>
        </w:rPr>
      </w:pPr>
      <w:r w:rsidRPr="00B414D0">
        <w:rPr>
          <w:szCs w:val="22"/>
        </w:rPr>
        <w:t xml:space="preserve">Entrée : </w:t>
      </w:r>
      <w:r w:rsidRPr="00B414D0">
        <w:rPr>
          <w:b/>
          <w:bCs/>
          <w:i/>
          <w:iCs/>
          <w:szCs w:val="22"/>
        </w:rPr>
        <w:t>Salve1</w:t>
      </w:r>
      <w:r w:rsidRPr="00B414D0">
        <w:rPr>
          <w:szCs w:val="22"/>
        </w:rPr>
        <w:t xml:space="preserve"> </w:t>
      </w:r>
      <w:r w:rsidRPr="00B414D0">
        <w:rPr>
          <w:szCs w:val="22"/>
        </w:rPr>
        <w:tab/>
      </w:r>
      <w:r w:rsidRPr="00B414D0">
        <w:rPr>
          <w:szCs w:val="22"/>
        </w:rPr>
        <w:tab/>
      </w:r>
      <w:r w:rsidRPr="00B414D0">
        <w:rPr>
          <w:szCs w:val="22"/>
        </w:rPr>
        <w:tab/>
        <w:t>Voir sortie de FS2-1</w:t>
      </w:r>
    </w:p>
    <w:p w:rsidR="00C70BBA" w:rsidRPr="00B414D0" w:rsidRDefault="00E11135" w:rsidP="00CC7F75">
      <w:pPr>
        <w:ind w:left="1416"/>
        <w:rPr>
          <w:szCs w:val="22"/>
        </w:rPr>
      </w:pPr>
      <w:r w:rsidRPr="00B414D0">
        <w:rPr>
          <w:szCs w:val="22"/>
        </w:rPr>
        <w:t xml:space="preserve">Entrée : </w:t>
      </w:r>
      <w:r w:rsidRPr="00B414D0">
        <w:rPr>
          <w:b/>
          <w:bCs/>
          <w:i/>
          <w:iCs/>
          <w:szCs w:val="22"/>
        </w:rPr>
        <w:t>Salve2</w:t>
      </w:r>
      <w:r w:rsidRPr="00B414D0">
        <w:rPr>
          <w:szCs w:val="22"/>
        </w:rPr>
        <w:tab/>
      </w:r>
      <w:r w:rsidRPr="00B414D0">
        <w:rPr>
          <w:szCs w:val="22"/>
        </w:rPr>
        <w:tab/>
      </w:r>
      <w:r w:rsidRPr="00B414D0">
        <w:rPr>
          <w:szCs w:val="22"/>
        </w:rPr>
        <w:tab/>
        <w:t>Voir sortie de FS2-1</w:t>
      </w:r>
    </w:p>
    <w:p w:rsidR="00C70BBA" w:rsidRPr="00B414D0" w:rsidRDefault="00E11135" w:rsidP="00BD4579">
      <w:pPr>
        <w:ind w:left="3402" w:hanging="1984"/>
        <w:rPr>
          <w:szCs w:val="22"/>
        </w:rPr>
      </w:pPr>
      <w:r w:rsidRPr="00B414D0">
        <w:rPr>
          <w:szCs w:val="22"/>
        </w:rPr>
        <w:t xml:space="preserve">Sortie : </w:t>
      </w:r>
      <w:proofErr w:type="spellStart"/>
      <w:r w:rsidRPr="00B414D0">
        <w:rPr>
          <w:b/>
          <w:bCs/>
          <w:i/>
          <w:iCs/>
          <w:szCs w:val="22"/>
        </w:rPr>
        <w:t>Salveneg</w:t>
      </w:r>
      <w:proofErr w:type="spellEnd"/>
      <w:r w:rsidRPr="00B414D0">
        <w:rPr>
          <w:b/>
          <w:bCs/>
          <w:i/>
          <w:iCs/>
          <w:szCs w:val="22"/>
        </w:rPr>
        <w:t> </w:t>
      </w:r>
      <w:r w:rsidRPr="00B414D0">
        <w:rPr>
          <w:b/>
          <w:bCs/>
          <w:i/>
          <w:iCs/>
          <w:szCs w:val="22"/>
        </w:rPr>
        <w:tab/>
      </w:r>
      <w:r w:rsidRPr="00B414D0">
        <w:rPr>
          <w:b/>
          <w:bCs/>
          <w:i/>
          <w:iCs/>
          <w:szCs w:val="22"/>
        </w:rPr>
        <w:tab/>
      </w:r>
      <w:r w:rsidRPr="00B414D0">
        <w:rPr>
          <w:szCs w:val="22"/>
        </w:rPr>
        <w:t xml:space="preserve">Salve de 8 périodes en concordance de temps avec </w:t>
      </w:r>
      <w:r w:rsidRPr="00B414D0">
        <w:rPr>
          <w:i/>
          <w:iCs/>
          <w:szCs w:val="22"/>
        </w:rPr>
        <w:t>Salve2</w:t>
      </w:r>
      <w:r w:rsidRPr="00B414D0">
        <w:rPr>
          <w:szCs w:val="22"/>
        </w:rPr>
        <w:t xml:space="preserve"> : 0V de </w:t>
      </w:r>
      <w:r w:rsidRPr="00B414D0">
        <w:rPr>
          <w:i/>
          <w:iCs/>
          <w:szCs w:val="22"/>
        </w:rPr>
        <w:t>Salve 2</w:t>
      </w:r>
      <w:r w:rsidRPr="00B414D0">
        <w:rPr>
          <w:szCs w:val="22"/>
        </w:rPr>
        <w:t xml:space="preserve"> donne +10V pour </w:t>
      </w:r>
      <w:r w:rsidRPr="00B414D0">
        <w:rPr>
          <w:i/>
          <w:iCs/>
          <w:szCs w:val="22"/>
        </w:rPr>
        <w:t xml:space="preserve">Salve </w:t>
      </w:r>
      <w:proofErr w:type="spellStart"/>
      <w:r w:rsidRPr="00B414D0">
        <w:rPr>
          <w:i/>
          <w:iCs/>
          <w:szCs w:val="22"/>
        </w:rPr>
        <w:t>neg</w:t>
      </w:r>
      <w:proofErr w:type="spellEnd"/>
      <w:r w:rsidRPr="00B414D0">
        <w:rPr>
          <w:b/>
          <w:bCs/>
          <w:szCs w:val="22"/>
        </w:rPr>
        <w:t> </w:t>
      </w:r>
      <w:r w:rsidRPr="00B414D0">
        <w:rPr>
          <w:szCs w:val="22"/>
        </w:rPr>
        <w:t xml:space="preserve">; 5V de </w:t>
      </w:r>
      <w:r w:rsidRPr="00B414D0">
        <w:rPr>
          <w:i/>
          <w:iCs/>
          <w:szCs w:val="22"/>
        </w:rPr>
        <w:t>Salve2</w:t>
      </w:r>
      <w:r w:rsidRPr="00B414D0">
        <w:rPr>
          <w:szCs w:val="22"/>
        </w:rPr>
        <w:t xml:space="preserve"> donne -10V pour </w:t>
      </w:r>
      <w:proofErr w:type="spellStart"/>
      <w:proofErr w:type="gramStart"/>
      <w:r w:rsidRPr="00B414D0">
        <w:rPr>
          <w:i/>
          <w:iCs/>
          <w:szCs w:val="22"/>
        </w:rPr>
        <w:t>Salveneg</w:t>
      </w:r>
      <w:proofErr w:type="spellEnd"/>
      <w:r w:rsidRPr="00B414D0">
        <w:rPr>
          <w:szCs w:val="22"/>
        </w:rPr>
        <w:t>  .</w:t>
      </w:r>
      <w:proofErr w:type="gramEnd"/>
    </w:p>
    <w:p w:rsidR="00C70BBA" w:rsidRDefault="00E11135" w:rsidP="00BD4579">
      <w:pPr>
        <w:ind w:left="3402" w:hanging="1984"/>
        <w:rPr>
          <w:szCs w:val="22"/>
        </w:rPr>
      </w:pPr>
      <w:r w:rsidRPr="00B414D0">
        <w:rPr>
          <w:szCs w:val="22"/>
        </w:rPr>
        <w:t xml:space="preserve">Sortie : </w:t>
      </w:r>
      <w:proofErr w:type="spellStart"/>
      <w:r w:rsidRPr="00B414D0">
        <w:rPr>
          <w:b/>
          <w:bCs/>
          <w:i/>
          <w:iCs/>
          <w:szCs w:val="22"/>
        </w:rPr>
        <w:t>SalveDif</w:t>
      </w:r>
      <w:proofErr w:type="spellEnd"/>
      <w:r w:rsidRPr="00B414D0">
        <w:rPr>
          <w:szCs w:val="22"/>
        </w:rPr>
        <w:tab/>
      </w:r>
      <w:r w:rsidRPr="00B414D0">
        <w:rPr>
          <w:szCs w:val="22"/>
        </w:rPr>
        <w:tab/>
        <w:t xml:space="preserve">Signal rectangulaire alternatif : </w:t>
      </w:r>
      <w:r w:rsidRPr="00B414D0">
        <w:rPr>
          <w:i/>
          <w:iCs/>
          <w:szCs w:val="22"/>
        </w:rPr>
        <w:t xml:space="preserve">Salve pos – Salve </w:t>
      </w:r>
      <w:proofErr w:type="spellStart"/>
      <w:r w:rsidRPr="00B414D0">
        <w:rPr>
          <w:i/>
          <w:iCs/>
          <w:szCs w:val="22"/>
        </w:rPr>
        <w:t>neg</w:t>
      </w:r>
      <w:proofErr w:type="spellEnd"/>
      <w:r w:rsidRPr="00B414D0">
        <w:rPr>
          <w:szCs w:val="22"/>
        </w:rPr>
        <w:t xml:space="preserve"> </w:t>
      </w:r>
      <w:proofErr w:type="spellStart"/>
      <w:r w:rsidRPr="00B414D0">
        <w:rPr>
          <w:i/>
          <w:iCs/>
          <w:szCs w:val="22"/>
        </w:rPr>
        <w:t>Salvepos</w:t>
      </w:r>
      <w:proofErr w:type="spellEnd"/>
      <w:r w:rsidRPr="00B414D0">
        <w:rPr>
          <w:i/>
          <w:iCs/>
          <w:szCs w:val="22"/>
        </w:rPr>
        <w:t xml:space="preserve"> </w:t>
      </w:r>
      <w:r w:rsidRPr="00B414D0">
        <w:rPr>
          <w:szCs w:val="22"/>
        </w:rPr>
        <w:t xml:space="preserve">: Salve de 8 périodes en concordance de temps avec </w:t>
      </w:r>
      <w:r w:rsidRPr="00B414D0">
        <w:rPr>
          <w:i/>
          <w:iCs/>
          <w:szCs w:val="22"/>
        </w:rPr>
        <w:t>Salve1</w:t>
      </w:r>
      <w:r w:rsidRPr="00B414D0">
        <w:rPr>
          <w:szCs w:val="22"/>
        </w:rPr>
        <w:t xml:space="preserve"> : 0V de </w:t>
      </w:r>
      <w:r w:rsidRPr="00B414D0">
        <w:rPr>
          <w:i/>
          <w:iCs/>
          <w:szCs w:val="22"/>
        </w:rPr>
        <w:t>Salve 1</w:t>
      </w:r>
      <w:r w:rsidRPr="00B414D0">
        <w:rPr>
          <w:szCs w:val="22"/>
        </w:rPr>
        <w:t xml:space="preserve"> donne +10V pour </w:t>
      </w:r>
      <w:proofErr w:type="spellStart"/>
      <w:r w:rsidRPr="00B414D0">
        <w:rPr>
          <w:i/>
          <w:iCs/>
          <w:szCs w:val="22"/>
        </w:rPr>
        <w:t>Salvepos</w:t>
      </w:r>
      <w:proofErr w:type="spellEnd"/>
      <w:r w:rsidRPr="00B414D0">
        <w:rPr>
          <w:szCs w:val="22"/>
        </w:rPr>
        <w:t xml:space="preserve"> ; 5V de </w:t>
      </w:r>
      <w:r w:rsidRPr="00B414D0">
        <w:rPr>
          <w:i/>
          <w:iCs/>
          <w:szCs w:val="22"/>
        </w:rPr>
        <w:t>Salve1</w:t>
      </w:r>
      <w:r w:rsidRPr="00B414D0">
        <w:rPr>
          <w:szCs w:val="22"/>
        </w:rPr>
        <w:t xml:space="preserve"> donne -10V pour </w:t>
      </w:r>
      <w:proofErr w:type="spellStart"/>
      <w:proofErr w:type="gramStart"/>
      <w:r w:rsidRPr="00B414D0">
        <w:rPr>
          <w:i/>
          <w:iCs/>
          <w:szCs w:val="22"/>
        </w:rPr>
        <w:t>Salvepos</w:t>
      </w:r>
      <w:proofErr w:type="spellEnd"/>
      <w:r w:rsidRPr="00B414D0">
        <w:rPr>
          <w:szCs w:val="22"/>
        </w:rPr>
        <w:t> .</w:t>
      </w:r>
      <w:proofErr w:type="gramEnd"/>
    </w:p>
    <w:p w:rsidR="00A8697C" w:rsidRPr="00A8697C" w:rsidRDefault="00A8697C" w:rsidP="00A8697C">
      <w:pPr>
        <w:ind w:left="4248"/>
        <w:rPr>
          <w:szCs w:val="22"/>
        </w:rPr>
      </w:pPr>
    </w:p>
    <w:p w:rsidR="00C70BBA" w:rsidRPr="00BD4579" w:rsidRDefault="00E11135" w:rsidP="00D76B35">
      <w:pPr>
        <w:pStyle w:val="Titre8"/>
        <w:ind w:left="556"/>
        <w:rPr>
          <w:noProof/>
          <w:sz w:val="20"/>
        </w:rPr>
      </w:pPr>
      <w:bookmarkStart w:id="29" w:name="_Toc288248418"/>
      <w:r w:rsidRPr="00B414D0">
        <w:rPr>
          <w:noProof/>
          <w:sz w:val="20"/>
        </w:rPr>
        <w:t>Fonction FS2-3 : « Transformation signal électrique en onde ultrasonore »</w:t>
      </w:r>
      <w:bookmarkEnd w:id="29"/>
    </w:p>
    <w:p w:rsidR="00C70BBA" w:rsidRPr="00B414D0" w:rsidRDefault="00E11135" w:rsidP="00CC7F75">
      <w:pPr>
        <w:ind w:left="1416"/>
        <w:rPr>
          <w:szCs w:val="22"/>
        </w:rPr>
      </w:pPr>
      <w:r w:rsidRPr="00B414D0">
        <w:rPr>
          <w:szCs w:val="22"/>
        </w:rPr>
        <w:t xml:space="preserve">Entrée : </w:t>
      </w:r>
      <w:proofErr w:type="spellStart"/>
      <w:r w:rsidRPr="00B414D0">
        <w:rPr>
          <w:b/>
          <w:bCs/>
          <w:i/>
          <w:iCs/>
          <w:szCs w:val="22"/>
        </w:rPr>
        <w:t>SalveDif</w:t>
      </w:r>
      <w:proofErr w:type="spellEnd"/>
      <w:r w:rsidRPr="00B414D0">
        <w:rPr>
          <w:szCs w:val="22"/>
        </w:rPr>
        <w:tab/>
      </w:r>
      <w:r w:rsidRPr="00B414D0">
        <w:rPr>
          <w:szCs w:val="22"/>
        </w:rPr>
        <w:tab/>
        <w:t>Voir sortie de FS2-2</w:t>
      </w:r>
    </w:p>
    <w:p w:rsidR="00C70BBA" w:rsidRDefault="00E11135" w:rsidP="00BD4579">
      <w:pPr>
        <w:ind w:left="3119" w:hanging="1701"/>
        <w:rPr>
          <w:szCs w:val="22"/>
        </w:rPr>
      </w:pPr>
      <w:r w:rsidRPr="00B414D0">
        <w:rPr>
          <w:szCs w:val="22"/>
        </w:rPr>
        <w:t xml:space="preserve">Sortie : </w:t>
      </w:r>
      <w:proofErr w:type="spellStart"/>
      <w:r w:rsidRPr="00B414D0">
        <w:rPr>
          <w:b/>
          <w:bCs/>
          <w:i/>
          <w:iCs/>
          <w:szCs w:val="22"/>
        </w:rPr>
        <w:t>Vib</w:t>
      </w:r>
      <w:proofErr w:type="spellEnd"/>
      <w:r w:rsidR="00CC7F75">
        <w:rPr>
          <w:b/>
          <w:bCs/>
          <w:i/>
          <w:iCs/>
          <w:szCs w:val="22"/>
        </w:rPr>
        <w:tab/>
      </w:r>
      <w:r w:rsidRPr="00B414D0">
        <w:rPr>
          <w:szCs w:val="22"/>
        </w:rPr>
        <w:t>Vibration mécanique de la membrane du transducteur à la fréquence de 40 KHz</w:t>
      </w:r>
    </w:p>
    <w:p w:rsidR="00A8697C" w:rsidRPr="00A8697C" w:rsidRDefault="00A8697C" w:rsidP="00A8697C">
      <w:pPr>
        <w:ind w:left="3544" w:hanging="2126"/>
        <w:rPr>
          <w:szCs w:val="22"/>
        </w:rPr>
      </w:pPr>
    </w:p>
    <w:p w:rsidR="00C70BBA" w:rsidRPr="00BD4579" w:rsidRDefault="00E11135" w:rsidP="00D76B35">
      <w:pPr>
        <w:pStyle w:val="Titre8"/>
        <w:ind w:left="556"/>
        <w:rPr>
          <w:sz w:val="20"/>
          <w:szCs w:val="22"/>
        </w:rPr>
      </w:pPr>
      <w:bookmarkStart w:id="30" w:name="_Toc288248419"/>
      <w:r w:rsidRPr="00B414D0">
        <w:rPr>
          <w:noProof/>
          <w:sz w:val="20"/>
        </w:rPr>
        <w:t>Fonction FS2-4 : « Élaboration tension de comparaison »</w:t>
      </w:r>
      <w:bookmarkEnd w:id="30"/>
    </w:p>
    <w:p w:rsidR="00C70BBA" w:rsidRPr="00B414D0" w:rsidRDefault="00E11135" w:rsidP="00CC7F75">
      <w:pPr>
        <w:ind w:left="1416"/>
        <w:rPr>
          <w:szCs w:val="22"/>
        </w:rPr>
      </w:pPr>
      <w:r w:rsidRPr="00B414D0">
        <w:rPr>
          <w:szCs w:val="22"/>
        </w:rPr>
        <w:t xml:space="preserve">Entrée : </w:t>
      </w:r>
      <w:proofErr w:type="spellStart"/>
      <w:r w:rsidRPr="00B414D0">
        <w:rPr>
          <w:b/>
          <w:bCs/>
          <w:i/>
          <w:iCs/>
          <w:szCs w:val="22"/>
        </w:rPr>
        <w:t>Salveneg</w:t>
      </w:r>
      <w:proofErr w:type="spellEnd"/>
      <w:r w:rsidRPr="00B414D0">
        <w:rPr>
          <w:szCs w:val="22"/>
        </w:rPr>
        <w:tab/>
      </w:r>
      <w:r w:rsidRPr="00B414D0">
        <w:rPr>
          <w:szCs w:val="22"/>
        </w:rPr>
        <w:tab/>
        <w:t>Voir sortie de FS2-2</w:t>
      </w:r>
    </w:p>
    <w:p w:rsidR="00C70BBA" w:rsidRPr="00B414D0" w:rsidRDefault="00E11135" w:rsidP="00BD4579">
      <w:pPr>
        <w:pStyle w:val="Retraitcorpsdetexte"/>
        <w:ind w:left="3119" w:firstLine="0"/>
        <w:rPr>
          <w:sz w:val="20"/>
          <w:szCs w:val="22"/>
        </w:rPr>
      </w:pPr>
      <w:r w:rsidRPr="00B414D0">
        <w:rPr>
          <w:sz w:val="20"/>
          <w:szCs w:val="22"/>
        </w:rPr>
        <w:lastRenderedPageBreak/>
        <w:t xml:space="preserve">Sortie : </w:t>
      </w:r>
      <w:proofErr w:type="spellStart"/>
      <w:r w:rsidRPr="00B414D0">
        <w:rPr>
          <w:b/>
          <w:bCs/>
          <w:i/>
          <w:iCs/>
          <w:sz w:val="20"/>
          <w:szCs w:val="22"/>
        </w:rPr>
        <w:t>Vcomp</w:t>
      </w:r>
      <w:proofErr w:type="spellEnd"/>
      <w:r w:rsidRPr="00B414D0">
        <w:rPr>
          <w:sz w:val="20"/>
          <w:szCs w:val="22"/>
        </w:rPr>
        <w:tab/>
        <w:t>Tension négative variable : sa valeur de tension diminue pendant la salve  (tend vers –10V, constante de temps : ≈ 0,7µs) et augmente pendant le reste du temps (tend vers 0 V, constante de temps : ≈ 1,8ms).</w:t>
      </w:r>
    </w:p>
    <w:p w:rsidR="00C70BBA" w:rsidRPr="00B414D0" w:rsidRDefault="00C70BBA">
      <w:pPr>
        <w:pStyle w:val="NormalWeb"/>
        <w:spacing w:before="0" w:beforeAutospacing="0" w:after="0" w:afterAutospacing="0"/>
        <w:rPr>
          <w:rFonts w:ascii="Times New Roman" w:eastAsia="Times New Roman" w:hAnsi="Times New Roman"/>
          <w:b/>
          <w:bCs/>
          <w:sz w:val="22"/>
        </w:rPr>
      </w:pPr>
    </w:p>
    <w:p w:rsidR="00C70BBA" w:rsidRPr="00BD4579" w:rsidRDefault="00E11135" w:rsidP="00D76B35">
      <w:pPr>
        <w:pStyle w:val="Titre8"/>
        <w:ind w:left="556"/>
        <w:rPr>
          <w:sz w:val="20"/>
          <w:szCs w:val="22"/>
        </w:rPr>
      </w:pPr>
      <w:bookmarkStart w:id="31" w:name="_Toc288248420"/>
      <w:r w:rsidRPr="00B414D0">
        <w:rPr>
          <w:noProof/>
          <w:sz w:val="20"/>
        </w:rPr>
        <w:t>Fonction FS2-5 :  « Transmission de l’onde ultrasonique émise »</w:t>
      </w:r>
      <w:bookmarkEnd w:id="31"/>
    </w:p>
    <w:p w:rsidR="00C70BBA" w:rsidRPr="00B414D0" w:rsidRDefault="00E11135" w:rsidP="00CC7F75">
      <w:pPr>
        <w:ind w:left="1416"/>
        <w:rPr>
          <w:szCs w:val="22"/>
        </w:rPr>
      </w:pPr>
      <w:r w:rsidRPr="00B414D0">
        <w:rPr>
          <w:szCs w:val="22"/>
        </w:rPr>
        <w:t xml:space="preserve">Entrée : </w:t>
      </w:r>
      <w:proofErr w:type="spellStart"/>
      <w:r w:rsidRPr="00B414D0">
        <w:rPr>
          <w:b/>
          <w:bCs/>
          <w:i/>
          <w:iCs/>
          <w:szCs w:val="22"/>
        </w:rPr>
        <w:t>Vib</w:t>
      </w:r>
      <w:proofErr w:type="spellEnd"/>
      <w:r w:rsidRPr="00B414D0">
        <w:rPr>
          <w:szCs w:val="22"/>
        </w:rPr>
        <w:tab/>
      </w:r>
      <w:r w:rsidRPr="00B414D0">
        <w:rPr>
          <w:szCs w:val="22"/>
        </w:rPr>
        <w:tab/>
      </w:r>
      <w:r w:rsidRPr="00B414D0">
        <w:rPr>
          <w:szCs w:val="22"/>
        </w:rPr>
        <w:tab/>
        <w:t>Voir sortie de FS2-3.</w:t>
      </w:r>
    </w:p>
    <w:p w:rsidR="00C70BBA" w:rsidRPr="00B414D0" w:rsidRDefault="00E11135" w:rsidP="00BD4579">
      <w:pPr>
        <w:pStyle w:val="Retraitcorpsdetexte"/>
        <w:ind w:left="3119" w:hanging="1701"/>
        <w:rPr>
          <w:sz w:val="20"/>
          <w:szCs w:val="22"/>
        </w:rPr>
      </w:pPr>
      <w:r w:rsidRPr="00B414D0">
        <w:rPr>
          <w:sz w:val="20"/>
          <w:szCs w:val="22"/>
        </w:rPr>
        <w:t xml:space="preserve">Sortie : </w:t>
      </w:r>
      <w:proofErr w:type="spellStart"/>
      <w:r w:rsidRPr="00B414D0">
        <w:rPr>
          <w:b/>
          <w:bCs/>
          <w:i/>
          <w:iCs/>
          <w:sz w:val="20"/>
          <w:szCs w:val="22"/>
        </w:rPr>
        <w:t>Vibemise</w:t>
      </w:r>
      <w:proofErr w:type="spellEnd"/>
      <w:r w:rsidRPr="00B414D0">
        <w:rPr>
          <w:sz w:val="20"/>
          <w:szCs w:val="22"/>
        </w:rPr>
        <w:tab/>
        <w:t>Vibration mécanique de l’air s’éloignant du transducteur (fréquence de 40 KHz) à la vitesse de 346 m/s à 24°C.</w:t>
      </w:r>
    </w:p>
    <w:p w:rsidR="00C70BBA" w:rsidRPr="00B414D0" w:rsidRDefault="00C70BBA">
      <w:pPr>
        <w:pStyle w:val="NormalWeb"/>
        <w:spacing w:before="0" w:beforeAutospacing="0" w:after="0" w:afterAutospacing="0"/>
        <w:ind w:left="708"/>
        <w:rPr>
          <w:rFonts w:ascii="Times New Roman" w:hAnsi="Times New Roman"/>
          <w:b/>
          <w:sz w:val="20"/>
          <w:szCs w:val="22"/>
        </w:rPr>
      </w:pPr>
    </w:p>
    <w:p w:rsidR="00C70BBA" w:rsidRPr="00BD4579" w:rsidRDefault="00E11135" w:rsidP="00D76B35">
      <w:pPr>
        <w:pStyle w:val="Titre8"/>
        <w:ind w:left="556"/>
        <w:rPr>
          <w:noProof/>
          <w:sz w:val="20"/>
        </w:rPr>
      </w:pPr>
      <w:bookmarkStart w:id="32" w:name="_Toc288248421"/>
      <w:r w:rsidRPr="00B414D0">
        <w:rPr>
          <w:noProof/>
          <w:sz w:val="20"/>
        </w:rPr>
        <w:t>Fonction FS2-6 : « Réflexion de l’onde ultrasonique »</w:t>
      </w:r>
      <w:bookmarkEnd w:id="32"/>
    </w:p>
    <w:p w:rsidR="00C70BBA" w:rsidRPr="00B414D0" w:rsidRDefault="00E11135" w:rsidP="00CC7F75">
      <w:pPr>
        <w:ind w:left="1416"/>
        <w:rPr>
          <w:szCs w:val="22"/>
        </w:rPr>
      </w:pPr>
      <w:r w:rsidRPr="00B414D0">
        <w:rPr>
          <w:szCs w:val="22"/>
        </w:rPr>
        <w:t xml:space="preserve">Entrée : </w:t>
      </w:r>
      <w:proofErr w:type="spellStart"/>
      <w:r w:rsidRPr="00B414D0">
        <w:rPr>
          <w:b/>
          <w:bCs/>
          <w:i/>
          <w:iCs/>
          <w:szCs w:val="22"/>
        </w:rPr>
        <w:t>Vibemise</w:t>
      </w:r>
      <w:proofErr w:type="spellEnd"/>
      <w:r w:rsidRPr="00B414D0">
        <w:rPr>
          <w:szCs w:val="22"/>
        </w:rPr>
        <w:tab/>
      </w:r>
      <w:r w:rsidRPr="00B414D0">
        <w:rPr>
          <w:szCs w:val="22"/>
        </w:rPr>
        <w:tab/>
        <w:t>Voir sortie de FS2-5.</w:t>
      </w:r>
    </w:p>
    <w:p w:rsidR="00C70BBA" w:rsidRDefault="00E11135" w:rsidP="00BD4579">
      <w:pPr>
        <w:pStyle w:val="Retraitcorpsdetexte"/>
        <w:ind w:left="3402" w:hanging="1984"/>
        <w:rPr>
          <w:sz w:val="20"/>
          <w:szCs w:val="22"/>
        </w:rPr>
      </w:pPr>
      <w:r w:rsidRPr="00B414D0">
        <w:rPr>
          <w:sz w:val="20"/>
          <w:szCs w:val="22"/>
        </w:rPr>
        <w:t xml:space="preserve">Sortie : </w:t>
      </w:r>
      <w:proofErr w:type="spellStart"/>
      <w:r w:rsidRPr="00B414D0">
        <w:rPr>
          <w:b/>
          <w:bCs/>
          <w:i/>
          <w:iCs/>
          <w:sz w:val="20"/>
          <w:szCs w:val="22"/>
        </w:rPr>
        <w:t>Vibreflec</w:t>
      </w:r>
      <w:proofErr w:type="spellEnd"/>
      <w:r w:rsidRPr="00B414D0">
        <w:rPr>
          <w:sz w:val="20"/>
          <w:szCs w:val="22"/>
        </w:rPr>
        <w:tab/>
        <w:t>Vibration mécanique de l’air se réfléchissant sur la surface de l’objet présent en face des transducteurs.</w:t>
      </w:r>
    </w:p>
    <w:p w:rsidR="00A8697C" w:rsidRPr="00A8697C" w:rsidRDefault="00A8697C" w:rsidP="00A8697C">
      <w:pPr>
        <w:pStyle w:val="Retraitcorpsdetexte"/>
        <w:ind w:left="4254"/>
        <w:rPr>
          <w:sz w:val="20"/>
          <w:szCs w:val="22"/>
        </w:rPr>
      </w:pPr>
    </w:p>
    <w:p w:rsidR="00C70BBA" w:rsidRPr="00BD4579" w:rsidRDefault="00E11135" w:rsidP="00D76B35">
      <w:pPr>
        <w:pStyle w:val="Titre8"/>
        <w:ind w:left="556"/>
        <w:rPr>
          <w:noProof/>
          <w:sz w:val="20"/>
        </w:rPr>
      </w:pPr>
      <w:bookmarkStart w:id="33" w:name="_Toc288248422"/>
      <w:r w:rsidRPr="00B414D0">
        <w:rPr>
          <w:noProof/>
          <w:sz w:val="20"/>
        </w:rPr>
        <w:t>Fonction FS2-7 : « Transmission de l’onde ultrasonique réfléchie »</w:t>
      </w:r>
      <w:bookmarkEnd w:id="33"/>
    </w:p>
    <w:p w:rsidR="00C70BBA" w:rsidRPr="00B414D0" w:rsidRDefault="00E11135" w:rsidP="00CC7F75">
      <w:pPr>
        <w:ind w:left="1416"/>
        <w:rPr>
          <w:szCs w:val="22"/>
        </w:rPr>
      </w:pPr>
      <w:r w:rsidRPr="00B414D0">
        <w:rPr>
          <w:szCs w:val="22"/>
        </w:rPr>
        <w:t xml:space="preserve">Entrée : </w:t>
      </w:r>
      <w:proofErr w:type="spellStart"/>
      <w:r w:rsidRPr="00B414D0">
        <w:rPr>
          <w:b/>
          <w:bCs/>
          <w:i/>
          <w:iCs/>
          <w:szCs w:val="22"/>
        </w:rPr>
        <w:t>Vibreflec</w:t>
      </w:r>
      <w:proofErr w:type="spellEnd"/>
      <w:r w:rsidRPr="00B414D0">
        <w:rPr>
          <w:szCs w:val="22"/>
        </w:rPr>
        <w:tab/>
      </w:r>
      <w:r w:rsidRPr="00B414D0">
        <w:rPr>
          <w:szCs w:val="22"/>
        </w:rPr>
        <w:tab/>
        <w:t>Voir sortie de FS2-6.</w:t>
      </w:r>
    </w:p>
    <w:p w:rsidR="00C70BBA" w:rsidRDefault="00E11135" w:rsidP="00BD4579">
      <w:pPr>
        <w:pStyle w:val="Retraitcorpsdetexte"/>
        <w:ind w:left="3402" w:hanging="1984"/>
        <w:rPr>
          <w:sz w:val="20"/>
          <w:szCs w:val="22"/>
        </w:rPr>
      </w:pPr>
      <w:r w:rsidRPr="00B414D0">
        <w:rPr>
          <w:sz w:val="20"/>
          <w:szCs w:val="22"/>
        </w:rPr>
        <w:t>Sortie :</w:t>
      </w:r>
      <w:r w:rsidRPr="00B414D0">
        <w:rPr>
          <w:b/>
          <w:bCs/>
          <w:i/>
          <w:iCs/>
          <w:sz w:val="20"/>
          <w:szCs w:val="22"/>
        </w:rPr>
        <w:t xml:space="preserve"> </w:t>
      </w:r>
      <w:proofErr w:type="spellStart"/>
      <w:r w:rsidRPr="00B414D0">
        <w:rPr>
          <w:b/>
          <w:bCs/>
          <w:i/>
          <w:iCs/>
          <w:sz w:val="20"/>
          <w:szCs w:val="22"/>
        </w:rPr>
        <w:t>Vibretour</w:t>
      </w:r>
      <w:proofErr w:type="spellEnd"/>
      <w:r w:rsidRPr="00B414D0">
        <w:rPr>
          <w:sz w:val="20"/>
          <w:szCs w:val="22"/>
        </w:rPr>
        <w:tab/>
        <w:t>Vibration mécanique de l’air se rapprochant du transducteur (fréquence de 40 KHz) à la vitesse de 346 m/s à 24°C.</w:t>
      </w:r>
    </w:p>
    <w:p w:rsidR="00A8697C" w:rsidRPr="00A8697C" w:rsidRDefault="00A8697C" w:rsidP="00A8697C">
      <w:pPr>
        <w:pStyle w:val="Retraitcorpsdetexte"/>
        <w:ind w:left="4254"/>
        <w:rPr>
          <w:sz w:val="20"/>
          <w:szCs w:val="22"/>
        </w:rPr>
      </w:pPr>
    </w:p>
    <w:p w:rsidR="00C70BBA" w:rsidRPr="00BD4579" w:rsidRDefault="00E11135" w:rsidP="00D76B35">
      <w:pPr>
        <w:pStyle w:val="Titre8"/>
        <w:ind w:left="556"/>
        <w:rPr>
          <w:noProof/>
          <w:sz w:val="20"/>
        </w:rPr>
      </w:pPr>
      <w:bookmarkStart w:id="34" w:name="_Toc288248423"/>
      <w:r w:rsidRPr="00B414D0">
        <w:rPr>
          <w:noProof/>
          <w:sz w:val="20"/>
        </w:rPr>
        <w:t>Fonction FS2-8 : « Transformation onde ultrasonore en signal électrique »</w:t>
      </w:r>
      <w:bookmarkEnd w:id="34"/>
    </w:p>
    <w:p w:rsidR="00C70BBA" w:rsidRPr="00B414D0" w:rsidRDefault="00E11135" w:rsidP="00BD4579">
      <w:pPr>
        <w:ind w:left="3402" w:hanging="1984"/>
        <w:rPr>
          <w:szCs w:val="22"/>
        </w:rPr>
      </w:pPr>
      <w:r w:rsidRPr="00B414D0">
        <w:rPr>
          <w:szCs w:val="22"/>
        </w:rPr>
        <w:t xml:space="preserve">Entrée : </w:t>
      </w:r>
      <w:proofErr w:type="spellStart"/>
      <w:r w:rsidRPr="00B414D0">
        <w:rPr>
          <w:b/>
          <w:bCs/>
          <w:i/>
          <w:iCs/>
          <w:szCs w:val="22"/>
        </w:rPr>
        <w:t>Vibretour</w:t>
      </w:r>
      <w:proofErr w:type="spellEnd"/>
      <w:r w:rsidRPr="00B414D0">
        <w:rPr>
          <w:b/>
          <w:bCs/>
          <w:i/>
          <w:iCs/>
          <w:szCs w:val="22"/>
        </w:rPr>
        <w:tab/>
      </w:r>
      <w:r w:rsidRPr="00B414D0">
        <w:rPr>
          <w:b/>
          <w:bCs/>
          <w:i/>
          <w:iCs/>
          <w:szCs w:val="22"/>
        </w:rPr>
        <w:tab/>
      </w:r>
      <w:r w:rsidRPr="00B414D0">
        <w:rPr>
          <w:szCs w:val="22"/>
        </w:rPr>
        <w:t xml:space="preserve">Vibration mécanique de la membrane du transducteur ultrasonique par vibration de l’air + vibration mécanique du transducteur provenant directement de l’émetteur par couplage mécanique </w:t>
      </w:r>
    </w:p>
    <w:p w:rsidR="00C70BBA" w:rsidRPr="00B414D0" w:rsidRDefault="00C70BBA">
      <w:pPr>
        <w:ind w:left="2124"/>
        <w:rPr>
          <w:szCs w:val="22"/>
        </w:rPr>
      </w:pPr>
    </w:p>
    <w:p w:rsidR="00C70BBA" w:rsidRDefault="00E11135" w:rsidP="00BD4579">
      <w:pPr>
        <w:ind w:left="3402" w:hanging="1984"/>
        <w:rPr>
          <w:sz w:val="18"/>
        </w:rPr>
      </w:pPr>
      <w:r w:rsidRPr="00B414D0">
        <w:rPr>
          <w:szCs w:val="22"/>
        </w:rPr>
        <w:t xml:space="preserve">Sortie : </w:t>
      </w:r>
      <w:proofErr w:type="spellStart"/>
      <w:r w:rsidRPr="00B414D0">
        <w:rPr>
          <w:b/>
          <w:bCs/>
          <w:i/>
          <w:iCs/>
          <w:szCs w:val="22"/>
        </w:rPr>
        <w:t>Salverecue</w:t>
      </w:r>
      <w:proofErr w:type="spellEnd"/>
      <w:r w:rsidRPr="00B414D0">
        <w:rPr>
          <w:szCs w:val="22"/>
        </w:rPr>
        <w:tab/>
      </w:r>
      <w:r w:rsidRPr="00B414D0">
        <w:rPr>
          <w:szCs w:val="22"/>
        </w:rPr>
        <w:tab/>
        <w:t>Signal alternatif dont l’amplitude et la fréquence dépendent de la vibration de la membrane</w:t>
      </w:r>
      <w:r w:rsidRPr="00B414D0">
        <w:rPr>
          <w:sz w:val="18"/>
        </w:rPr>
        <w:t>.</w:t>
      </w:r>
    </w:p>
    <w:p w:rsidR="00BD4579" w:rsidRPr="00BD4579" w:rsidRDefault="00BD4579" w:rsidP="00BD4579">
      <w:pPr>
        <w:ind w:left="3402" w:hanging="1984"/>
        <w:rPr>
          <w:sz w:val="18"/>
        </w:rPr>
      </w:pPr>
    </w:p>
    <w:p w:rsidR="00C70BBA" w:rsidRPr="00BD4579" w:rsidRDefault="00E11135" w:rsidP="00D76B35">
      <w:pPr>
        <w:pStyle w:val="Titre8"/>
        <w:ind w:left="556"/>
        <w:rPr>
          <w:noProof/>
          <w:sz w:val="20"/>
        </w:rPr>
      </w:pPr>
      <w:bookmarkStart w:id="35" w:name="_Toc288248424"/>
      <w:r w:rsidRPr="00B414D0">
        <w:rPr>
          <w:noProof/>
          <w:sz w:val="20"/>
        </w:rPr>
        <w:t>Fonction FS2-9 : « Amplification »</w:t>
      </w:r>
      <w:bookmarkEnd w:id="35"/>
    </w:p>
    <w:p w:rsidR="00C70BBA" w:rsidRPr="00B414D0" w:rsidRDefault="00E11135" w:rsidP="00A8697C">
      <w:pPr>
        <w:ind w:left="1416"/>
        <w:rPr>
          <w:szCs w:val="22"/>
        </w:rPr>
      </w:pPr>
      <w:r w:rsidRPr="00B414D0">
        <w:rPr>
          <w:szCs w:val="22"/>
        </w:rPr>
        <w:t xml:space="preserve">Entrée : </w:t>
      </w:r>
      <w:proofErr w:type="spellStart"/>
      <w:r w:rsidRPr="00B414D0">
        <w:rPr>
          <w:b/>
          <w:bCs/>
          <w:i/>
          <w:iCs/>
          <w:szCs w:val="22"/>
        </w:rPr>
        <w:t>Salverecue</w:t>
      </w:r>
      <w:proofErr w:type="spellEnd"/>
      <w:r w:rsidRPr="00B414D0">
        <w:rPr>
          <w:szCs w:val="22"/>
        </w:rPr>
        <w:tab/>
      </w:r>
      <w:r w:rsidRPr="00B414D0">
        <w:rPr>
          <w:szCs w:val="22"/>
        </w:rPr>
        <w:tab/>
        <w:t>Voir sortie de FS2-8.</w:t>
      </w:r>
    </w:p>
    <w:p w:rsidR="00C70BBA" w:rsidRDefault="00E11135" w:rsidP="00BD4579">
      <w:pPr>
        <w:pStyle w:val="Retraitcorpsdetexte"/>
        <w:ind w:left="3402" w:hanging="1984"/>
        <w:rPr>
          <w:sz w:val="20"/>
          <w:szCs w:val="22"/>
        </w:rPr>
      </w:pPr>
      <w:r w:rsidRPr="00B414D0">
        <w:rPr>
          <w:sz w:val="20"/>
          <w:szCs w:val="22"/>
        </w:rPr>
        <w:t xml:space="preserve">Sortie : </w:t>
      </w:r>
      <w:proofErr w:type="spellStart"/>
      <w:r w:rsidRPr="00B414D0">
        <w:rPr>
          <w:b/>
          <w:bCs/>
          <w:i/>
          <w:iCs/>
          <w:sz w:val="20"/>
          <w:szCs w:val="22"/>
        </w:rPr>
        <w:t>SalveAmp</w:t>
      </w:r>
      <w:proofErr w:type="spellEnd"/>
      <w:r w:rsidRPr="00B414D0">
        <w:rPr>
          <w:sz w:val="20"/>
          <w:szCs w:val="22"/>
        </w:rPr>
        <w:tab/>
        <w:t xml:space="preserve">Signal alternatif dont l’amplitude est égale à l’amplitude d’entrée * 268 </w:t>
      </w:r>
      <w:proofErr w:type="gramStart"/>
      <w:r w:rsidRPr="00B414D0">
        <w:rPr>
          <w:sz w:val="20"/>
          <w:szCs w:val="22"/>
        </w:rPr>
        <w:t>( limitée</w:t>
      </w:r>
      <w:proofErr w:type="gramEnd"/>
      <w:r w:rsidRPr="00B414D0">
        <w:rPr>
          <w:sz w:val="20"/>
          <w:szCs w:val="22"/>
        </w:rPr>
        <w:t xml:space="preserve"> à 5v pour la valeur positive et –10V pour la négative).</w:t>
      </w:r>
    </w:p>
    <w:p w:rsidR="00A8697C" w:rsidRPr="00A8697C" w:rsidRDefault="00A8697C" w:rsidP="00A8697C">
      <w:pPr>
        <w:pStyle w:val="Retraitcorpsdetexte"/>
        <w:ind w:left="4254" w:hanging="6"/>
        <w:rPr>
          <w:sz w:val="20"/>
          <w:szCs w:val="22"/>
        </w:rPr>
      </w:pPr>
    </w:p>
    <w:p w:rsidR="00C70BBA" w:rsidRPr="00BD4579" w:rsidRDefault="00E11135" w:rsidP="00D76B35">
      <w:pPr>
        <w:pStyle w:val="Titre8"/>
        <w:ind w:left="556"/>
        <w:rPr>
          <w:sz w:val="20"/>
          <w:szCs w:val="22"/>
        </w:rPr>
      </w:pPr>
      <w:bookmarkStart w:id="36" w:name="_Toc288248425"/>
      <w:r w:rsidRPr="00B414D0">
        <w:rPr>
          <w:noProof/>
          <w:sz w:val="20"/>
        </w:rPr>
        <w:t>Fonction FS2-10 : « Comparaison de tension »</w:t>
      </w:r>
      <w:bookmarkEnd w:id="36"/>
    </w:p>
    <w:p w:rsidR="00C70BBA" w:rsidRPr="00B414D0" w:rsidRDefault="00E11135" w:rsidP="00A8697C">
      <w:pPr>
        <w:ind w:left="1416"/>
        <w:rPr>
          <w:szCs w:val="22"/>
        </w:rPr>
      </w:pPr>
      <w:r w:rsidRPr="00B414D0">
        <w:rPr>
          <w:szCs w:val="22"/>
        </w:rPr>
        <w:t xml:space="preserve">Entrée : </w:t>
      </w:r>
      <w:proofErr w:type="spellStart"/>
      <w:r w:rsidRPr="00B414D0">
        <w:rPr>
          <w:b/>
          <w:bCs/>
          <w:i/>
          <w:iCs/>
          <w:szCs w:val="22"/>
        </w:rPr>
        <w:t>SalveAmp</w:t>
      </w:r>
      <w:proofErr w:type="spellEnd"/>
      <w:r w:rsidRPr="00B414D0">
        <w:rPr>
          <w:szCs w:val="22"/>
        </w:rPr>
        <w:tab/>
      </w:r>
      <w:r w:rsidRPr="00B414D0">
        <w:rPr>
          <w:szCs w:val="22"/>
        </w:rPr>
        <w:tab/>
        <w:t>Voir sortie de FS2-9.</w:t>
      </w:r>
    </w:p>
    <w:p w:rsidR="00C70BBA" w:rsidRPr="00B414D0" w:rsidRDefault="00E11135" w:rsidP="00BD4579">
      <w:pPr>
        <w:ind w:left="3402" w:hanging="1986"/>
        <w:rPr>
          <w:szCs w:val="22"/>
        </w:rPr>
      </w:pPr>
      <w:r w:rsidRPr="00B414D0">
        <w:rPr>
          <w:szCs w:val="22"/>
        </w:rPr>
        <w:t xml:space="preserve">Entrée : </w:t>
      </w:r>
      <w:proofErr w:type="spellStart"/>
      <w:r w:rsidRPr="00B414D0">
        <w:rPr>
          <w:b/>
          <w:bCs/>
          <w:i/>
          <w:iCs/>
          <w:szCs w:val="22"/>
        </w:rPr>
        <w:t>Vcomp</w:t>
      </w:r>
      <w:proofErr w:type="spellEnd"/>
      <w:r w:rsidRPr="00B414D0">
        <w:rPr>
          <w:b/>
          <w:bCs/>
          <w:szCs w:val="22"/>
        </w:rPr>
        <w:t> </w:t>
      </w:r>
      <w:r w:rsidRPr="00B414D0">
        <w:rPr>
          <w:szCs w:val="22"/>
        </w:rPr>
        <w:tab/>
        <w:t>Voir sortie de FS2-4 permettant d’inhiber la tension obtenue par le couplage direct de l’émetteur et du récepteur ultrasonique (transmission par le circuit imprimé).</w:t>
      </w:r>
    </w:p>
    <w:p w:rsidR="00C70BBA" w:rsidRPr="00B414D0" w:rsidRDefault="00E11135" w:rsidP="00BD4579">
      <w:pPr>
        <w:pStyle w:val="Retraitcorpsdetexte"/>
        <w:ind w:left="3402" w:hanging="1984"/>
        <w:rPr>
          <w:sz w:val="20"/>
          <w:szCs w:val="22"/>
        </w:rPr>
      </w:pPr>
      <w:r w:rsidRPr="00B414D0">
        <w:rPr>
          <w:sz w:val="20"/>
          <w:szCs w:val="22"/>
        </w:rPr>
        <w:t xml:space="preserve">Sortie : </w:t>
      </w:r>
      <w:proofErr w:type="spellStart"/>
      <w:r w:rsidRPr="00B414D0">
        <w:rPr>
          <w:b/>
          <w:bCs/>
          <w:i/>
          <w:iCs/>
          <w:sz w:val="20"/>
          <w:szCs w:val="22"/>
        </w:rPr>
        <w:t>Vdetec</w:t>
      </w:r>
      <w:r w:rsidRPr="00B414D0">
        <w:rPr>
          <w:i/>
          <w:iCs/>
          <w:sz w:val="20"/>
          <w:szCs w:val="22"/>
        </w:rPr>
        <w:t>t</w:t>
      </w:r>
      <w:proofErr w:type="spellEnd"/>
      <w:r w:rsidRPr="00B414D0">
        <w:rPr>
          <w:sz w:val="20"/>
          <w:szCs w:val="22"/>
        </w:rPr>
        <w:tab/>
        <w:t xml:space="preserve">DDP de tension égale à 5 V </w:t>
      </w:r>
      <w:proofErr w:type="gramStart"/>
      <w:r w:rsidRPr="00B414D0">
        <w:rPr>
          <w:sz w:val="20"/>
          <w:szCs w:val="22"/>
        </w:rPr>
        <w:t>passant</w:t>
      </w:r>
      <w:proofErr w:type="gramEnd"/>
      <w:r w:rsidRPr="00B414D0">
        <w:rPr>
          <w:sz w:val="20"/>
          <w:szCs w:val="22"/>
        </w:rPr>
        <w:t xml:space="preserve"> à 0 V chaque fois que la tension </w:t>
      </w:r>
      <w:proofErr w:type="spellStart"/>
      <w:r w:rsidRPr="00B414D0">
        <w:rPr>
          <w:i/>
          <w:iCs/>
          <w:sz w:val="20"/>
          <w:szCs w:val="22"/>
        </w:rPr>
        <w:t>SalveAmp</w:t>
      </w:r>
      <w:proofErr w:type="spellEnd"/>
      <w:r w:rsidRPr="00B414D0">
        <w:rPr>
          <w:sz w:val="20"/>
          <w:szCs w:val="22"/>
        </w:rPr>
        <w:t xml:space="preserve"> est plus petite que </w:t>
      </w:r>
      <w:proofErr w:type="spellStart"/>
      <w:r w:rsidRPr="00B414D0">
        <w:rPr>
          <w:i/>
          <w:iCs/>
          <w:sz w:val="20"/>
          <w:szCs w:val="22"/>
        </w:rPr>
        <w:t>Vcomp</w:t>
      </w:r>
      <w:proofErr w:type="spellEnd"/>
      <w:r w:rsidRPr="00B414D0">
        <w:rPr>
          <w:i/>
          <w:iCs/>
          <w:sz w:val="20"/>
          <w:szCs w:val="22"/>
        </w:rPr>
        <w:t xml:space="preserve"> </w:t>
      </w:r>
      <w:r w:rsidRPr="00B414D0">
        <w:rPr>
          <w:sz w:val="20"/>
          <w:szCs w:val="22"/>
        </w:rPr>
        <w:t xml:space="preserve">(pendant la réception de la salve) et pendant le niveau bas de </w:t>
      </w:r>
      <w:proofErr w:type="spellStart"/>
      <w:r w:rsidRPr="00B414D0">
        <w:rPr>
          <w:i/>
          <w:iCs/>
          <w:sz w:val="20"/>
          <w:szCs w:val="22"/>
        </w:rPr>
        <w:t>TopDec</w:t>
      </w:r>
      <w:proofErr w:type="spellEnd"/>
      <w:r w:rsidRPr="00B414D0">
        <w:rPr>
          <w:sz w:val="20"/>
          <w:szCs w:val="22"/>
        </w:rPr>
        <w:t>.</w:t>
      </w:r>
    </w:p>
    <w:p w:rsidR="00C70BBA" w:rsidRPr="00B414D0" w:rsidRDefault="00C70BBA">
      <w:pPr>
        <w:pStyle w:val="NormalWeb"/>
        <w:spacing w:before="0" w:beforeAutospacing="0" w:after="0" w:afterAutospacing="0"/>
        <w:ind w:left="708"/>
        <w:rPr>
          <w:rFonts w:ascii="Times New Roman" w:hAnsi="Times New Roman"/>
          <w:b/>
          <w:sz w:val="20"/>
          <w:szCs w:val="22"/>
        </w:rPr>
      </w:pPr>
    </w:p>
    <w:p w:rsidR="00C70BBA" w:rsidRPr="00B414D0" w:rsidRDefault="00E11135" w:rsidP="00D76B35">
      <w:pPr>
        <w:pStyle w:val="Titre8"/>
        <w:ind w:left="556"/>
        <w:rPr>
          <w:noProof/>
          <w:sz w:val="20"/>
        </w:rPr>
      </w:pPr>
      <w:bookmarkStart w:id="37" w:name="_Toc288248426"/>
      <w:r w:rsidRPr="00B414D0">
        <w:rPr>
          <w:noProof/>
          <w:sz w:val="20"/>
        </w:rPr>
        <w:t>Fonction FS2-11 :  « Élaboration Ton »</w:t>
      </w:r>
      <w:bookmarkEnd w:id="37"/>
      <w:r w:rsidRPr="00B414D0">
        <w:rPr>
          <w:noProof/>
          <w:sz w:val="20"/>
        </w:rPr>
        <w:t xml:space="preserve"> </w:t>
      </w:r>
    </w:p>
    <w:p w:rsidR="00C70BBA" w:rsidRPr="00B414D0" w:rsidRDefault="00E11135" w:rsidP="00A8697C">
      <w:pPr>
        <w:ind w:left="1416"/>
        <w:rPr>
          <w:szCs w:val="22"/>
        </w:rPr>
      </w:pPr>
      <w:r w:rsidRPr="00B414D0">
        <w:rPr>
          <w:szCs w:val="22"/>
        </w:rPr>
        <w:t xml:space="preserve">Entrée : </w:t>
      </w:r>
      <w:proofErr w:type="spellStart"/>
      <w:r w:rsidRPr="00B414D0">
        <w:rPr>
          <w:b/>
          <w:bCs/>
          <w:i/>
          <w:iCs/>
          <w:szCs w:val="22"/>
        </w:rPr>
        <w:t>Vdetect</w:t>
      </w:r>
      <w:proofErr w:type="spellEnd"/>
      <w:r w:rsidRPr="00B414D0">
        <w:rPr>
          <w:b/>
          <w:bCs/>
          <w:szCs w:val="22"/>
        </w:rPr>
        <w:t> </w:t>
      </w:r>
      <w:r w:rsidRPr="00B414D0">
        <w:rPr>
          <w:szCs w:val="22"/>
        </w:rPr>
        <w:tab/>
      </w:r>
      <w:r w:rsidRPr="00B414D0">
        <w:rPr>
          <w:szCs w:val="22"/>
        </w:rPr>
        <w:tab/>
        <w:t xml:space="preserve"> </w:t>
      </w:r>
      <w:r w:rsidR="00BD4579">
        <w:rPr>
          <w:szCs w:val="22"/>
        </w:rPr>
        <w:tab/>
      </w:r>
      <w:r w:rsidRPr="00B414D0">
        <w:rPr>
          <w:szCs w:val="22"/>
        </w:rPr>
        <w:t>Voir sortie de FS2-10</w:t>
      </w:r>
    </w:p>
    <w:p w:rsidR="00C70BBA" w:rsidRPr="00A8697C" w:rsidRDefault="00E11135" w:rsidP="00BD4579">
      <w:pPr>
        <w:pStyle w:val="Retraitcorpsdetexte"/>
        <w:ind w:left="3402" w:hanging="1984"/>
        <w:rPr>
          <w:i/>
          <w:iCs/>
          <w:sz w:val="22"/>
        </w:rPr>
      </w:pPr>
      <w:r w:rsidRPr="00B414D0">
        <w:rPr>
          <w:sz w:val="20"/>
          <w:szCs w:val="22"/>
        </w:rPr>
        <w:t xml:space="preserve">Sortie : </w:t>
      </w:r>
      <w:proofErr w:type="spellStart"/>
      <w:r w:rsidRPr="00B414D0">
        <w:rPr>
          <w:b/>
          <w:bCs/>
          <w:i/>
          <w:iCs/>
          <w:sz w:val="20"/>
          <w:szCs w:val="22"/>
        </w:rPr>
        <w:t>Tmesure</w:t>
      </w:r>
      <w:proofErr w:type="spellEnd"/>
      <w:r w:rsidRPr="00B414D0">
        <w:rPr>
          <w:sz w:val="20"/>
          <w:szCs w:val="22"/>
        </w:rPr>
        <w:tab/>
        <w:t xml:space="preserve">DDP de tension égale à 0 V passant à 5 V pendant la durée comprise entre la fin du dernier front descendant de </w:t>
      </w:r>
      <w:r w:rsidRPr="00B414D0">
        <w:rPr>
          <w:i/>
          <w:iCs/>
          <w:sz w:val="20"/>
          <w:szCs w:val="22"/>
        </w:rPr>
        <w:t>Salve2</w:t>
      </w:r>
      <w:r w:rsidRPr="00B414D0">
        <w:rPr>
          <w:sz w:val="20"/>
          <w:szCs w:val="22"/>
        </w:rPr>
        <w:t xml:space="preserve"> et  le premier front descendant de </w:t>
      </w:r>
      <w:proofErr w:type="spellStart"/>
      <w:r w:rsidRPr="00B414D0">
        <w:rPr>
          <w:i/>
          <w:iCs/>
          <w:sz w:val="20"/>
          <w:szCs w:val="22"/>
        </w:rPr>
        <w:t>Vdetect</w:t>
      </w:r>
      <w:proofErr w:type="spellEnd"/>
      <w:r w:rsidRPr="00B414D0">
        <w:rPr>
          <w:sz w:val="20"/>
          <w:szCs w:val="22"/>
        </w:rPr>
        <w:t>, c’est à dire entre la salve émise et la salve reçue</w:t>
      </w:r>
      <w:r w:rsidRPr="00B414D0">
        <w:rPr>
          <w:i/>
          <w:iCs/>
          <w:sz w:val="20"/>
          <w:szCs w:val="22"/>
        </w:rPr>
        <w:t xml:space="preserve"> </w:t>
      </w:r>
      <w:r w:rsidRPr="00B414D0">
        <w:rPr>
          <w:sz w:val="20"/>
          <w:szCs w:val="22"/>
        </w:rPr>
        <w:t xml:space="preserve">(si pas de front descendant de </w:t>
      </w:r>
      <w:proofErr w:type="spellStart"/>
      <w:r w:rsidRPr="00B414D0">
        <w:rPr>
          <w:i/>
          <w:iCs/>
          <w:sz w:val="20"/>
          <w:szCs w:val="22"/>
        </w:rPr>
        <w:t>Vdetect</w:t>
      </w:r>
      <w:proofErr w:type="spellEnd"/>
      <w:r w:rsidRPr="00B414D0">
        <w:rPr>
          <w:sz w:val="20"/>
          <w:szCs w:val="22"/>
        </w:rPr>
        <w:t xml:space="preserve"> alors la durée est de  18ms). Cette durée est donc fonction de la distance que l’onde ultrasonore a effectuée entre l’émetteur et le récepteur  (2 fois la distance les séparant des transducteurs ultrasonique).</w:t>
      </w:r>
    </w:p>
    <w:p w:rsidR="00C70BBA" w:rsidRPr="00B414D0" w:rsidRDefault="00C70BBA">
      <w:pPr>
        <w:ind w:left="2124"/>
        <w:rPr>
          <w:sz w:val="14"/>
        </w:rPr>
      </w:pPr>
    </w:p>
    <w:p w:rsidR="00C70BBA" w:rsidRPr="00B414D0" w:rsidRDefault="00E11135" w:rsidP="00D76B35">
      <w:pPr>
        <w:pStyle w:val="Titre8"/>
        <w:ind w:left="556"/>
        <w:rPr>
          <w:noProof/>
          <w:sz w:val="20"/>
        </w:rPr>
      </w:pPr>
      <w:bookmarkStart w:id="38" w:name="_Toc288248427"/>
      <w:r w:rsidRPr="00B414D0">
        <w:rPr>
          <w:noProof/>
          <w:sz w:val="20"/>
        </w:rPr>
        <w:t>Fonction FS2-12 :</w:t>
      </w:r>
      <w:r w:rsidRPr="00B414D0">
        <w:rPr>
          <w:noProof/>
          <w:sz w:val="20"/>
        </w:rPr>
        <w:tab/>
        <w:t>Élaboration tensions continues d’alimentation</w:t>
      </w:r>
      <w:bookmarkEnd w:id="38"/>
    </w:p>
    <w:p w:rsidR="00C70BBA" w:rsidRPr="00B414D0" w:rsidRDefault="00C70BBA">
      <w:pPr>
        <w:pStyle w:val="NormalWeb"/>
        <w:spacing w:before="0" w:beforeAutospacing="0" w:after="0" w:afterAutospacing="0"/>
        <w:rPr>
          <w:rFonts w:ascii="Times New Roman" w:eastAsia="Times New Roman" w:hAnsi="Times New Roman"/>
          <w:sz w:val="14"/>
        </w:rPr>
      </w:pPr>
    </w:p>
    <w:p w:rsidR="00C70BBA" w:rsidRPr="00B414D0" w:rsidRDefault="00E11135" w:rsidP="00BD4579">
      <w:pPr>
        <w:ind w:left="3402" w:hanging="1984"/>
        <w:rPr>
          <w:szCs w:val="22"/>
        </w:rPr>
      </w:pPr>
      <w:r w:rsidRPr="00B414D0">
        <w:rPr>
          <w:szCs w:val="22"/>
        </w:rPr>
        <w:t xml:space="preserve">Entrée : </w:t>
      </w:r>
      <w:proofErr w:type="spellStart"/>
      <w:r w:rsidRPr="00B414D0">
        <w:rPr>
          <w:b/>
          <w:bCs/>
          <w:i/>
          <w:iCs/>
          <w:szCs w:val="22"/>
        </w:rPr>
        <w:t>Tmesure</w:t>
      </w:r>
      <w:proofErr w:type="spellEnd"/>
      <w:r w:rsidRPr="00B414D0">
        <w:rPr>
          <w:szCs w:val="22"/>
        </w:rPr>
        <w:tab/>
        <w:t>Voir sortie de FS2-11</w:t>
      </w:r>
    </w:p>
    <w:p w:rsidR="00C70BBA" w:rsidRPr="00B414D0" w:rsidRDefault="00E11135" w:rsidP="00BD4579">
      <w:pPr>
        <w:ind w:left="3402" w:hanging="1984"/>
        <w:rPr>
          <w:szCs w:val="22"/>
        </w:rPr>
      </w:pPr>
      <w:r w:rsidRPr="00B414D0">
        <w:rPr>
          <w:szCs w:val="22"/>
        </w:rPr>
        <w:tab/>
        <w:t>Inhibe les tensions +10 V et –10 V pendant la phase de réception et de détection de l’onde ultrasonore (</w:t>
      </w:r>
      <w:proofErr w:type="spellStart"/>
      <w:r w:rsidRPr="00B414D0">
        <w:rPr>
          <w:i/>
          <w:iCs/>
          <w:szCs w:val="22"/>
        </w:rPr>
        <w:t>Tmesure</w:t>
      </w:r>
      <w:proofErr w:type="spellEnd"/>
      <w:r w:rsidRPr="00B414D0">
        <w:rPr>
          <w:szCs w:val="22"/>
        </w:rPr>
        <w:t xml:space="preserve"> niveau haut</w:t>
      </w:r>
      <w:proofErr w:type="gramStart"/>
      <w:r w:rsidRPr="00B414D0">
        <w:rPr>
          <w:szCs w:val="22"/>
        </w:rPr>
        <w:t>) .</w:t>
      </w:r>
      <w:proofErr w:type="gramEnd"/>
    </w:p>
    <w:p w:rsidR="00C70BBA" w:rsidRPr="00B414D0" w:rsidRDefault="00E11135" w:rsidP="00A8697C">
      <w:pPr>
        <w:ind w:left="1416"/>
        <w:rPr>
          <w:szCs w:val="22"/>
        </w:rPr>
      </w:pPr>
      <w:r w:rsidRPr="00B414D0">
        <w:rPr>
          <w:szCs w:val="22"/>
        </w:rPr>
        <w:t xml:space="preserve">Entrée : </w:t>
      </w:r>
      <w:r w:rsidRPr="00B414D0">
        <w:rPr>
          <w:b/>
          <w:bCs/>
          <w:i/>
          <w:iCs/>
          <w:szCs w:val="22"/>
        </w:rPr>
        <w:t>5V</w:t>
      </w:r>
      <w:r w:rsidRPr="00B414D0">
        <w:rPr>
          <w:szCs w:val="22"/>
        </w:rPr>
        <w:tab/>
      </w:r>
      <w:r w:rsidRPr="00B414D0">
        <w:rPr>
          <w:szCs w:val="22"/>
        </w:rPr>
        <w:tab/>
        <w:t xml:space="preserve"> </w:t>
      </w:r>
      <w:r w:rsidRPr="00B414D0">
        <w:rPr>
          <w:szCs w:val="22"/>
        </w:rPr>
        <w:tab/>
      </w:r>
      <w:r w:rsidR="00BD4579">
        <w:rPr>
          <w:szCs w:val="22"/>
        </w:rPr>
        <w:tab/>
      </w:r>
      <w:r w:rsidRPr="00B414D0">
        <w:rPr>
          <w:szCs w:val="22"/>
        </w:rPr>
        <w:t>Tension continue de +5V régulée.</w:t>
      </w:r>
    </w:p>
    <w:p w:rsidR="0078634B" w:rsidRDefault="00E11135" w:rsidP="00BD4579">
      <w:pPr>
        <w:ind w:left="3402" w:hanging="1984"/>
        <w:rPr>
          <w:szCs w:val="22"/>
        </w:rPr>
      </w:pPr>
      <w:r w:rsidRPr="00B414D0">
        <w:rPr>
          <w:szCs w:val="22"/>
        </w:rPr>
        <w:t xml:space="preserve">Sorties : </w:t>
      </w:r>
      <w:r w:rsidRPr="00B414D0">
        <w:rPr>
          <w:b/>
          <w:bCs/>
          <w:i/>
          <w:iCs/>
          <w:szCs w:val="22"/>
        </w:rPr>
        <w:t>+10 V et –10 V</w:t>
      </w:r>
      <w:r w:rsidRPr="00B414D0">
        <w:rPr>
          <w:b/>
          <w:bCs/>
          <w:szCs w:val="22"/>
        </w:rPr>
        <w:t> </w:t>
      </w:r>
      <w:r w:rsidRPr="00B414D0">
        <w:rPr>
          <w:szCs w:val="22"/>
        </w:rPr>
        <w:tab/>
        <w:t>Conversions continus-continus (+5 V en +10 V et –10 V) : signaux  parasités nécessitant l’inhibition de leurs générations pendant la phase de mesure pour ne pas la perturber. La tension de – 10V est maintenue à l’aide d’une réserve d’énergie.</w:t>
      </w:r>
      <w:r w:rsidRPr="00B414D0">
        <w:rPr>
          <w:szCs w:val="22"/>
        </w:rPr>
        <w:tab/>
      </w:r>
    </w:p>
    <w:p w:rsidR="0078634B" w:rsidRDefault="0078634B" w:rsidP="00BD4579">
      <w:pPr>
        <w:ind w:left="3402" w:hanging="1984"/>
        <w:rPr>
          <w:szCs w:val="22"/>
        </w:rPr>
        <w:sectPr w:rsidR="0078634B" w:rsidSect="00C70BBA">
          <w:pgSz w:w="11906" w:h="16838"/>
          <w:pgMar w:top="851" w:right="851" w:bottom="851" w:left="851" w:header="720" w:footer="720" w:gutter="0"/>
          <w:cols w:space="720"/>
        </w:sectPr>
      </w:pPr>
      <w:r>
        <w:rPr>
          <w:szCs w:val="22"/>
        </w:rPr>
        <w:br w:type="page"/>
      </w:r>
    </w:p>
    <w:p w:rsidR="0078634B" w:rsidRDefault="0078634B" w:rsidP="0078634B">
      <w:pPr>
        <w:rPr>
          <w:szCs w:val="22"/>
        </w:rPr>
      </w:pPr>
    </w:p>
    <w:p w:rsidR="00E11135" w:rsidRPr="0078634B" w:rsidRDefault="0078634B" w:rsidP="0078634B">
      <w:pPr>
        <w:pStyle w:val="Titre1"/>
        <w:numPr>
          <w:ilvl w:val="0"/>
          <w:numId w:val="18"/>
        </w:numPr>
        <w:spacing w:before="120" w:after="120"/>
        <w:ind w:left="567" w:hanging="283"/>
        <w:jc w:val="both"/>
        <w:rPr>
          <w:b/>
          <w:smallCaps/>
          <w:sz w:val="24"/>
          <w:szCs w:val="22"/>
        </w:rPr>
      </w:pPr>
      <w:bookmarkStart w:id="39" w:name="_Toc288248428"/>
      <w:r>
        <w:rPr>
          <w:b/>
          <w:smallCaps/>
          <w:sz w:val="24"/>
          <w:szCs w:val="22"/>
        </w:rPr>
        <w:t>Schéma structurel</w:t>
      </w:r>
      <w:r w:rsidRPr="00B414D0">
        <w:rPr>
          <w:b/>
          <w:smallCaps/>
          <w:sz w:val="24"/>
          <w:szCs w:val="22"/>
        </w:rPr>
        <w:t xml:space="preserve"> </w:t>
      </w:r>
      <w:r>
        <w:rPr>
          <w:b/>
          <w:smallCaps/>
          <w:sz w:val="24"/>
          <w:szCs w:val="22"/>
        </w:rPr>
        <w:t>de la carte de détection d’obstacle (FP2)</w:t>
      </w:r>
      <w:r>
        <w:rPr>
          <w:noProof/>
        </w:rPr>
        <w:pict>
          <v:group id="_x0000_s2413" style="position:absolute;left:0;text-align:left;margin-left:18.8pt;margin-top:26.55pt;width:726.3pt;height:414.95pt;z-index:251667456;mso-position-horizontal-relative:text;mso-position-vertical-relative:text" coordorigin="1227,1968" coordsize="14526,8299">
            <v:shape id="_x0000_s2414" type="#_x0000_t75" style="position:absolute;left:1227;top:1968;width:14526;height:8299">
              <v:imagedata r:id="rId15" o:title="" croptop="9908f" cropbottom="11473f" cropleft="3963f" cropright="12550f" gain="93623f" grayscale="t"/>
            </v:shape>
            <v:shape id="_x0000_s2415" type="#_x0000_t202" style="position:absolute;left:13757;top:7011;width:1769;height:3145" filled="f" strokecolor="red" strokeweight="1.5pt">
              <v:stroke dashstyle="dashDot"/>
              <v:textbox style="mso-next-textbox:#_x0000_s2415">
                <w:txbxContent>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r>
                      <w:t>FS2-8</w:t>
                    </w:r>
                  </w:p>
                </w:txbxContent>
              </v:textbox>
            </v:shape>
            <v:shape id="_x0000_s2416" type="#_x0000_t202" style="position:absolute;left:7123;top:7011;width:6582;height:3145" filled="f" strokecolor="red" strokeweight="1.5pt">
              <v:stroke dashstyle="1 1"/>
              <v:textbox style="mso-next-textbox:#_x0000_s2416">
                <w:txbxContent>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r>
                      <w:t>FS2-9</w:t>
                    </w:r>
                  </w:p>
                </w:txbxContent>
              </v:textbox>
            </v:shape>
            <v:shape id="_x0000_s2417" type="#_x0000_t202" style="position:absolute;left:4972;top:2144;width:2362;height:2615" filled="f" strokecolor="red" strokeweight="1.5pt">
              <v:stroke dashstyle="1 1"/>
              <v:textbox style="mso-next-textbox:#_x0000_s2417">
                <w:txbxContent>
                  <w:p w:rsidR="0078634B" w:rsidRDefault="0078634B" w:rsidP="0078634B">
                    <w:pPr>
                      <w:jc w:val="right"/>
                    </w:pPr>
                    <w:r>
                      <w:t>FS2-1</w:t>
                    </w:r>
                  </w:p>
                </w:txbxContent>
              </v:textbox>
            </v:shape>
            <v:shape id="_x0000_s2418" type="#_x0000_t202" style="position:absolute;left:12165;top:2805;width:1769;height:3145" filled="f" strokecolor="red" strokeweight="1.5pt">
              <v:stroke dashstyle="dashDot"/>
              <v:textbox style="mso-next-textbox:#_x0000_s2418">
                <w:txbxContent>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p>
                  <w:p w:rsidR="0078634B" w:rsidRDefault="0078634B" w:rsidP="0078634B">
                    <w:pPr>
                      <w:jc w:val="right"/>
                    </w:pPr>
                    <w:r>
                      <w:t>FS2-3</w:t>
                    </w:r>
                  </w:p>
                </w:txbxContent>
              </v:textbox>
            </v:shape>
            <v:shape id="_x0000_s2419" type="#_x0000_t202" style="position:absolute;left:7504;top:2135;width:4498;height:2059" filled="f" strokecolor="red" strokeweight="1.5pt">
              <v:stroke dashstyle="1 1"/>
              <v:textbox style="mso-next-textbox:#_x0000_s2419">
                <w:txbxContent>
                  <w:p w:rsidR="0078634B" w:rsidRDefault="0078634B" w:rsidP="0078634B">
                    <w:pPr>
                      <w:jc w:val="right"/>
                    </w:pPr>
                    <w:r>
                      <w:t>FS2-2</w:t>
                    </w:r>
                  </w:p>
                </w:txbxContent>
              </v:textbox>
            </v:shape>
            <v:line id="_x0000_s2420" style="position:absolute" from="3312,5520" to="5712,5520" strokecolor="red" strokeweight="1.5pt">
              <v:stroke dashstyle="dashDot"/>
            </v:line>
            <v:line id="_x0000_s2421" style="position:absolute" from="3296,8312" to="6922,8312" strokecolor="red" strokeweight="1.5pt">
              <v:stroke dashstyle="dashDot"/>
            </v:line>
            <v:line id="_x0000_s2422" style="position:absolute;flip:y" from="3288,5507" to="3301,8312" strokecolor="red" strokeweight="1.5pt">
              <v:stroke dashstyle="dashDot"/>
            </v:line>
            <v:line id="_x0000_s2423" style="position:absolute;flip:y" from="5726,5521" to="5726,6937" strokecolor="red" strokeweight="1.5pt">
              <v:stroke dashstyle="dashDot"/>
            </v:line>
            <v:line id="_x0000_s2424" style="position:absolute;flip:y" from="5725,6909" to="6926,6922" strokecolor="red" strokeweight="1.5pt">
              <v:stroke dashstyle="dashDot"/>
            </v:line>
            <v:line id="_x0000_s2425" style="position:absolute;flip:y" from="6926,6923" to="6926,8314" strokecolor="red" strokeweight="1.5pt">
              <v:stroke dashstyle="dashDot"/>
            </v:line>
            <v:shape id="_x0000_s2426" type="#_x0000_t202" style="position:absolute;left:4780;top:5492;width:1138;height:417" filled="f" stroked="f" strokeweight="1.5pt">
              <v:textbox style="mso-next-textbox:#_x0000_s2426">
                <w:txbxContent>
                  <w:p w:rsidR="0078634B" w:rsidRDefault="0078634B" w:rsidP="0078634B">
                    <w:r>
                      <w:t>FS2-10</w:t>
                    </w:r>
                  </w:p>
                </w:txbxContent>
              </v:textbox>
            </v:shape>
            <v:line id="_x0000_s2427" style="position:absolute" from="7076,6848" to="9754,6860" strokecolor="red" strokeweight="1.5pt">
              <v:stroke dashstyle="dashDot"/>
            </v:line>
            <v:line id="_x0000_s2428" style="position:absolute" from="6947,6176" to="9753,6176" strokecolor="red" strokeweight="1.5pt">
              <v:stroke dashstyle="dashDot"/>
            </v:line>
            <v:line id="_x0000_s2429" style="position:absolute;flip:y" from="5107,8576" to="5107,10131" strokecolor="red" strokeweight="1.5pt">
              <v:stroke dashstyle="dashDot"/>
            </v:line>
            <v:line id="_x0000_s2430" style="position:absolute;flip:x y" from="6964,6177" to="6977,8603" strokecolor="red" strokeweight="1.5pt">
              <v:stroke dashstyle="dashDot"/>
            </v:line>
            <v:line id="_x0000_s2431" style="position:absolute" from="5105,8577" to="6975,8590" strokecolor="red" strokeweight="1.5pt">
              <v:stroke dashstyle="dashDot"/>
            </v:line>
            <v:line id="_x0000_s2432" style="position:absolute;flip:y" from="9742,6166" to="9755,6875" strokecolor="red" strokeweight="1.5pt">
              <v:stroke dashstyle="dashDot"/>
            </v:line>
            <v:shape id="_x0000_s2433" type="#_x0000_t202" style="position:absolute;left:8912;top:6149;width:1138;height:417" filled="f" stroked="f" strokeweight="1.5pt">
              <v:textbox style="mso-next-textbox:#_x0000_s2433">
                <w:txbxContent>
                  <w:p w:rsidR="0078634B" w:rsidRDefault="0078634B" w:rsidP="0078634B">
                    <w:r>
                      <w:t>FS2-4</w:t>
                    </w:r>
                  </w:p>
                </w:txbxContent>
              </v:textbox>
            </v:shape>
            <v:line id="_x0000_s2434" style="position:absolute;flip:y" from="7052,6860" to="7077,10145" strokecolor="red" strokeweight="1.5pt">
              <v:stroke dashstyle="dashDot"/>
            </v:line>
            <v:line id="_x0000_s2435" style="position:absolute" from="5106,10145" to="7052,10145" strokecolor="red" strokeweight="1.5pt">
              <v:stroke dashstyle="dashDot"/>
            </v:line>
            <v:line id="_x0000_s2436" style="position:absolute;flip:y" from="6040,5685" to="11598,5686" strokecolor="red" strokeweight="1.5pt">
              <v:stroke dashstyle="dashDot"/>
            </v:line>
            <v:line id="_x0000_s2437" style="position:absolute;flip:y" from="10585,2513" to="11586,2513" strokecolor="red" strokeweight="1.5pt">
              <v:stroke dashstyle="dashDot"/>
            </v:line>
            <v:line id="_x0000_s2438" style="position:absolute;flip:y" from="6042,4913" to="6042,5697" strokecolor="red" strokeweight="1.5pt">
              <v:stroke dashstyle="dashDot"/>
            </v:line>
            <v:line id="_x0000_s2439" style="position:absolute;flip:x y" from="7735,4232" to="7735,4915" strokecolor="red" strokeweight="1.5pt">
              <v:stroke dashstyle="dashDot"/>
            </v:line>
            <v:line id="_x0000_s2440" style="position:absolute" from="6040,4914" to="7745,4927" strokecolor="red" strokeweight="1.5pt">
              <v:stroke dashstyle="dashDot"/>
            </v:line>
            <v:line id="_x0000_s2441" style="position:absolute;flip:x y" from="11571,2516" to="11608,5676" strokecolor="red" strokeweight="1.5pt">
              <v:stroke dashstyle="dashDot"/>
            </v:line>
            <v:shape id="_x0000_s2442" type="#_x0000_t202" style="position:absolute;left:9632;top:5228;width:1138;height:417" filled="f" stroked="f" strokeweight="1.5pt">
              <v:textbox style="mso-next-textbox:#_x0000_s2442">
                <w:txbxContent>
                  <w:p w:rsidR="0078634B" w:rsidRDefault="0078634B" w:rsidP="0078634B">
                    <w:r>
                      <w:t>FS2-12</w:t>
                    </w:r>
                  </w:p>
                </w:txbxContent>
              </v:textbox>
            </v:shape>
            <v:line id="_x0000_s2443" style="position:absolute;flip:y" from="10602,2515" to="10602,4259" strokecolor="red" strokeweight="1.5pt">
              <v:stroke dashstyle="dashDot"/>
            </v:line>
            <v:line id="_x0000_s2444" style="position:absolute;flip:y" from="7720,4247" to="10639,4259" strokecolor="red" strokeweight="1.5pt">
              <v:stroke dashstyle="dashDot"/>
            </v:line>
            <v:shape id="_x0000_s2445" type="#_x0000_t202" style="position:absolute;left:5404;top:3243;width:1169;height:1405" filled="f" strokecolor="red" strokeweight="1.5pt">
              <v:stroke dashstyle="dashDot"/>
              <v:textbox style="mso-next-textbox:#_x0000_s2445">
                <w:txbxContent>
                  <w:p w:rsidR="0078634B" w:rsidRDefault="0078634B" w:rsidP="0078634B">
                    <w:pPr>
                      <w:jc w:val="right"/>
                    </w:pPr>
                    <w:r>
                      <w:t>FS2-11</w:t>
                    </w:r>
                  </w:p>
                </w:txbxContent>
              </v:textbox>
            </v:shape>
            <v:rect id="_x0000_s2446" style="position:absolute;left:6810;top:5208;width:86;height:86" stroked="f"/>
            <v:shape id="_x0000_s2447" type="#_x0000_t202" style="position:absolute;left:6468;top:5286;width:425;height:341" filled="f" stroked="f">
              <v:textbox style="mso-next-textbox:#_x0000_s2447">
                <w:txbxContent>
                  <w:p w:rsidR="0078634B" w:rsidRDefault="0078634B" w:rsidP="0078634B">
                    <w:r>
                      <w:t>+</w:t>
                    </w:r>
                  </w:p>
                </w:txbxContent>
              </v:textbox>
            </v:shape>
            <v:rect id="_x0000_s2448" style="position:absolute;left:10875;top:2778;width:77;height:125" stroked="f"/>
            <v:rect id="_x0000_s2449" style="position:absolute;left:10890;top:2763;width:71;height:71" stroked="f"/>
          </v:group>
        </w:pict>
      </w:r>
      <w:bookmarkEnd w:id="39"/>
    </w:p>
    <w:sectPr w:rsidR="00E11135" w:rsidRPr="0078634B" w:rsidSect="0078634B">
      <w:pgSz w:w="16838" w:h="11906" w:orient="landscape"/>
      <w:pgMar w:top="851" w:right="851" w:bottom="851" w:left="85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F1D" w:rsidRDefault="008F2F1D">
      <w:r>
        <w:separator/>
      </w:r>
    </w:p>
  </w:endnote>
  <w:endnote w:type="continuationSeparator" w:id="0">
    <w:p w:rsidR="008F2F1D" w:rsidRDefault="008F2F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Utiliser une police de caractè">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34B" w:rsidRDefault="0078634B">
    <w:pPr>
      <w:pStyle w:val="Pieddepage"/>
      <w:pBdr>
        <w:top w:val="double" w:sz="4" w:space="1" w:color="auto"/>
      </w:pBdr>
      <w:tabs>
        <w:tab w:val="clear" w:pos="9072"/>
        <w:tab w:val="right" w:pos="10206"/>
      </w:tabs>
      <w:rPr>
        <w:b/>
        <w:bCs/>
      </w:rPr>
    </w:pPr>
    <w:r>
      <w:rPr>
        <w:b/>
        <w:bCs/>
      </w:rPr>
      <w:tab/>
    </w:r>
    <w:r>
      <w:rPr>
        <w:b/>
        <w:bCs/>
      </w:rPr>
      <w:tab/>
    </w:r>
    <w:r>
      <w:rPr>
        <w:b/>
        <w:bCs/>
        <w:snapToGrid w:val="0"/>
      </w:rPr>
      <w:t xml:space="preserve">Page </w:t>
    </w:r>
    <w:r>
      <w:rPr>
        <w:b/>
        <w:bCs/>
        <w:snapToGrid w:val="0"/>
      </w:rPr>
      <w:fldChar w:fldCharType="begin"/>
    </w:r>
    <w:r>
      <w:rPr>
        <w:b/>
        <w:bCs/>
        <w:snapToGrid w:val="0"/>
      </w:rPr>
      <w:instrText xml:space="preserve"> PAGE </w:instrText>
    </w:r>
    <w:r>
      <w:rPr>
        <w:b/>
        <w:bCs/>
        <w:snapToGrid w:val="0"/>
      </w:rPr>
      <w:fldChar w:fldCharType="separate"/>
    </w:r>
    <w:r w:rsidR="00DE0861">
      <w:rPr>
        <w:b/>
        <w:bCs/>
        <w:noProof/>
        <w:snapToGrid w:val="0"/>
      </w:rPr>
      <w:t>1</w:t>
    </w:r>
    <w:r>
      <w:rPr>
        <w:b/>
        <w:bCs/>
        <w:snapToGrid w:val="0"/>
      </w:rPr>
      <w:fldChar w:fldCharType="end"/>
    </w:r>
    <w:r>
      <w:rPr>
        <w:b/>
        <w:bCs/>
        <w:snapToGrid w:val="0"/>
      </w:rPr>
      <w:t xml:space="preserve"> sur </w:t>
    </w:r>
    <w:r>
      <w:rPr>
        <w:b/>
        <w:bCs/>
        <w:snapToGrid w:val="0"/>
      </w:rPr>
      <w:fldChar w:fldCharType="begin"/>
    </w:r>
    <w:r>
      <w:rPr>
        <w:b/>
        <w:bCs/>
        <w:snapToGrid w:val="0"/>
      </w:rPr>
      <w:instrText xml:space="preserve"> NUMPAGES </w:instrText>
    </w:r>
    <w:r>
      <w:rPr>
        <w:b/>
        <w:bCs/>
        <w:snapToGrid w:val="0"/>
      </w:rPr>
      <w:fldChar w:fldCharType="separate"/>
    </w:r>
    <w:r w:rsidR="00DE0861">
      <w:rPr>
        <w:b/>
        <w:bCs/>
        <w:noProof/>
        <w:snapToGrid w:val="0"/>
      </w:rPr>
      <w:t>10</w:t>
    </w:r>
    <w:r>
      <w:rPr>
        <w:b/>
        <w:bCs/>
        <w:snapToGrid w:val="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34B" w:rsidRDefault="0078634B">
    <w:pPr>
      <w:pStyle w:val="Pieddepage"/>
      <w:pBdr>
        <w:top w:val="single" w:sz="12" w:space="0" w:color="auto"/>
      </w:pBdr>
      <w:tabs>
        <w:tab w:val="clear" w:pos="9072"/>
        <w:tab w:val="right" w:pos="10206"/>
      </w:tabs>
      <w:rPr>
        <w:b/>
      </w:rPr>
    </w:pPr>
    <w:r>
      <w:rPr>
        <w:b/>
      </w:rPr>
      <w:tab/>
    </w:r>
    <w:r>
      <w:rPr>
        <w:b/>
      </w:rPr>
      <w:tab/>
    </w:r>
    <w:r>
      <w:rPr>
        <w:b/>
        <w:snapToGrid w:val="0"/>
      </w:rPr>
      <w:t xml:space="preserve">Page </w:t>
    </w:r>
    <w:r>
      <w:rPr>
        <w:b/>
        <w:snapToGrid w:val="0"/>
      </w:rPr>
      <w:fldChar w:fldCharType="begin"/>
    </w:r>
    <w:r>
      <w:rPr>
        <w:b/>
        <w:snapToGrid w:val="0"/>
      </w:rPr>
      <w:instrText xml:space="preserve"> PAGE </w:instrText>
    </w:r>
    <w:r>
      <w:rPr>
        <w:b/>
        <w:snapToGrid w:val="0"/>
      </w:rPr>
      <w:fldChar w:fldCharType="separate"/>
    </w:r>
    <w:r w:rsidR="00DE0861">
      <w:rPr>
        <w:b/>
        <w:noProof/>
        <w:snapToGrid w:val="0"/>
      </w:rPr>
      <w:t>4</w:t>
    </w:r>
    <w:r>
      <w:rPr>
        <w:b/>
        <w:snapToGrid w:val="0"/>
      </w:rPr>
      <w:fldChar w:fldCharType="end"/>
    </w:r>
    <w:r>
      <w:rPr>
        <w:b/>
        <w:snapToGrid w:val="0"/>
      </w:rPr>
      <w:t xml:space="preserve"> sur </w:t>
    </w:r>
    <w:r>
      <w:rPr>
        <w:b/>
        <w:snapToGrid w:val="0"/>
      </w:rPr>
      <w:fldChar w:fldCharType="begin"/>
    </w:r>
    <w:r>
      <w:rPr>
        <w:b/>
        <w:snapToGrid w:val="0"/>
      </w:rPr>
      <w:instrText xml:space="preserve"> NUMPAGES </w:instrText>
    </w:r>
    <w:r>
      <w:rPr>
        <w:b/>
        <w:snapToGrid w:val="0"/>
      </w:rPr>
      <w:fldChar w:fldCharType="separate"/>
    </w:r>
    <w:r w:rsidR="00DE0861">
      <w:rPr>
        <w:b/>
        <w:noProof/>
        <w:snapToGrid w:val="0"/>
      </w:rPr>
      <w:t>10</w:t>
    </w:r>
    <w:r>
      <w:rPr>
        <w:b/>
        <w:snapToGrid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F1D" w:rsidRDefault="008F2F1D">
      <w:r>
        <w:separator/>
      </w:r>
    </w:p>
  </w:footnote>
  <w:footnote w:type="continuationSeparator" w:id="0">
    <w:p w:rsidR="008F2F1D" w:rsidRDefault="008F2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34B" w:rsidRDefault="0078634B">
    <w:pPr>
      <w:pStyle w:val="En-tte"/>
      <w:pBdr>
        <w:bottom w:val="double" w:sz="6" w:space="1" w:color="auto"/>
      </w:pBdr>
      <w:tabs>
        <w:tab w:val="clear" w:pos="9072"/>
        <w:tab w:val="right" w:pos="10206"/>
      </w:tabs>
      <w:rPr>
        <w:b/>
        <w:bCs/>
      </w:rPr>
    </w:pPr>
    <w:r>
      <w:rPr>
        <w:b/>
        <w:bCs/>
      </w:rPr>
      <w:tab/>
    </w:r>
    <w:r>
      <w:rPr>
        <w:b/>
        <w:bCs/>
      </w:rPr>
      <w:tab/>
      <w:t xml:space="preserve">Robot de transport </w:t>
    </w:r>
    <w:proofErr w:type="spellStart"/>
    <w:r>
      <w:rPr>
        <w:b/>
        <w:bCs/>
      </w:rPr>
      <w:t>optoguidé</w:t>
    </w:r>
    <w:proofErr w:type="spellEnd"/>
  </w:p>
  <w:p w:rsidR="0078634B" w:rsidRDefault="0078634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34B" w:rsidRDefault="0078634B" w:rsidP="005A2B1F">
    <w:pPr>
      <w:pStyle w:val="En-tte"/>
      <w:pBdr>
        <w:bottom w:val="single" w:sz="12" w:space="1" w:color="auto"/>
      </w:pBdr>
      <w:tabs>
        <w:tab w:val="clear" w:pos="9072"/>
        <w:tab w:val="right" w:pos="10206"/>
      </w:tabs>
      <w:rPr>
        <w:b/>
      </w:rPr>
    </w:pPr>
    <w:r>
      <w:rPr>
        <w:b/>
      </w:rPr>
      <w:tab/>
    </w:r>
    <w:r>
      <w:rPr>
        <w:b/>
      </w:rPr>
      <w:tab/>
      <w:t xml:space="preserve">Robot de transport </w:t>
    </w:r>
    <w:proofErr w:type="spellStart"/>
    <w:r>
      <w:rPr>
        <w:b/>
      </w:rPr>
      <w:t>optoguidé</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720"/>
        </w:tabs>
      </w:pPr>
      <w:rPr>
        <w:rFonts w:ascii="Wingdings" w:hAnsi="Wingdings"/>
        <w:b/>
        <w:i w:val="0"/>
      </w:rPr>
    </w:lvl>
  </w:abstractNum>
  <w:abstractNum w:abstractNumId="2">
    <w:nsid w:val="00000003"/>
    <w:multiLevelType w:val="multilevel"/>
    <w:tmpl w:val="00000003"/>
    <w:name w:val="WW8Num3"/>
    <w:lvl w:ilvl="0">
      <w:start w:val="1"/>
      <w:numFmt w:val="bullet"/>
      <w:lvlText w:val=""/>
      <w:lvlJc w:val="left"/>
      <w:pPr>
        <w:tabs>
          <w:tab w:val="num" w:pos="720"/>
        </w:tabs>
      </w:pPr>
      <w:rPr>
        <w:rFonts w:ascii="Symbol" w:hAnsi="Symbol"/>
        <w:b/>
        <w:i w:val="0"/>
      </w:rPr>
    </w:lvl>
    <w:lvl w:ilvl="1">
      <w:start w:val="1"/>
      <w:numFmt w:val="bullet"/>
      <w:lvlText w:val="o"/>
      <w:lvlJc w:val="left"/>
      <w:pPr>
        <w:tabs>
          <w:tab w:val="num" w:pos="1440"/>
        </w:tabs>
      </w:pPr>
      <w:rPr>
        <w:rFonts w:ascii="Courier New" w:hAnsi="Courier New"/>
        <w:b w:val="0"/>
        <w:i w:val="0"/>
        <w:sz w:val="24"/>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i w:val="0"/>
      </w:rPr>
    </w:lvl>
    <w:lvl w:ilvl="4">
      <w:start w:val="1"/>
      <w:numFmt w:val="bullet"/>
      <w:lvlText w:val="o"/>
      <w:lvlJc w:val="left"/>
      <w:pPr>
        <w:tabs>
          <w:tab w:val="num" w:pos="3600"/>
        </w:tabs>
      </w:pPr>
      <w:rPr>
        <w:rFonts w:ascii="Courier New" w:hAnsi="Courier New"/>
        <w:b w:val="0"/>
        <w:i w:val="0"/>
        <w:sz w:val="24"/>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i w:val="0"/>
      </w:rPr>
    </w:lvl>
    <w:lvl w:ilvl="7">
      <w:start w:val="1"/>
      <w:numFmt w:val="bullet"/>
      <w:lvlText w:val="o"/>
      <w:lvlJc w:val="left"/>
      <w:pPr>
        <w:tabs>
          <w:tab w:val="num" w:pos="5760"/>
        </w:tabs>
      </w:pPr>
      <w:rPr>
        <w:rFonts w:ascii="Courier New" w:hAnsi="Courier New"/>
        <w:b w:val="0"/>
        <w:i w:val="0"/>
        <w:sz w:val="24"/>
      </w:rPr>
    </w:lvl>
    <w:lvl w:ilvl="8">
      <w:start w:val="1"/>
      <w:numFmt w:val="bullet"/>
      <w:lvlText w:val=""/>
      <w:lvlJc w:val="left"/>
      <w:pPr>
        <w:tabs>
          <w:tab w:val="num" w:pos="6480"/>
        </w:tabs>
      </w:pPr>
      <w:rPr>
        <w:rFonts w:ascii="Wingdings" w:hAnsi="Wingdings"/>
      </w:rPr>
    </w:lvl>
  </w:abstractNum>
  <w:abstractNum w:abstractNumId="3">
    <w:nsid w:val="00000004"/>
    <w:multiLevelType w:val="multilevel"/>
    <w:tmpl w:val="00000004"/>
    <w:name w:val="WW8Num4"/>
    <w:lvl w:ilvl="0">
      <w:start w:val="2"/>
      <w:numFmt w:val="decimal"/>
      <w:lvlText w:val="%1"/>
      <w:lvlJc w:val="left"/>
      <w:pPr>
        <w:tabs>
          <w:tab w:val="num" w:pos="375"/>
        </w:tabs>
      </w:pPr>
    </w:lvl>
    <w:lvl w:ilvl="1">
      <w:start w:val="10"/>
      <w:numFmt w:val="decimal"/>
      <w:lvlText w:val="%1.%2"/>
      <w:lvlJc w:val="left"/>
      <w:pPr>
        <w:tabs>
          <w:tab w:val="num" w:pos="375"/>
        </w:tabs>
      </w:pPr>
    </w:lvl>
    <w:lvl w:ilvl="2">
      <w:start w:val="1"/>
      <w:numFmt w:val="decimal"/>
      <w:lvlText w:val="%1.%2.%3"/>
      <w:lvlJc w:val="left"/>
      <w:pPr>
        <w:tabs>
          <w:tab w:val="num" w:pos="720"/>
        </w:tabs>
      </w:pPr>
    </w:lvl>
    <w:lvl w:ilvl="3">
      <w:start w:val="1"/>
      <w:numFmt w:val="decimal"/>
      <w:lvlText w:val="%4."/>
      <w:lvlJc w:val="left"/>
      <w:pPr>
        <w:tabs>
          <w:tab w:val="num" w:pos="36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44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4">
    <w:nsid w:val="00000005"/>
    <w:multiLevelType w:val="multilevel"/>
    <w:tmpl w:val="00000005"/>
    <w:name w:val="WW8Num5"/>
    <w:lvl w:ilvl="0">
      <w:start w:val="7"/>
      <w:numFmt w:val="decimal"/>
      <w:lvlText w:val="%1."/>
      <w:lvlJc w:val="left"/>
      <w:pPr>
        <w:tabs>
          <w:tab w:val="num" w:pos="360"/>
        </w:tabs>
      </w:pPr>
    </w:lvl>
    <w:lvl w:ilvl="1">
      <w:numFmt w:val="none"/>
      <w:suff w:val="nothing"/>
      <w:lvlText w:val=""/>
      <w:lvlJc w:val="left"/>
      <w:pPr>
        <w:tabs>
          <w:tab w:val="num" w:pos="0"/>
        </w:tabs>
      </w:pPr>
    </w:lvl>
    <w:lvl w:ilvl="2">
      <w:numFmt w:val="none"/>
      <w:suff w:val="nothing"/>
      <w:lvlText w:val=""/>
      <w:lvlJc w:val="left"/>
      <w:pPr>
        <w:tabs>
          <w:tab w:val="num" w:pos="0"/>
        </w:tabs>
      </w:pPr>
    </w:lvl>
    <w:lvl w:ilvl="3">
      <w:numFmt w:val="none"/>
      <w:suff w:val="nothing"/>
      <w:lvlText w:val=""/>
      <w:lvlJc w:val="left"/>
      <w:pPr>
        <w:tabs>
          <w:tab w:val="num" w:pos="0"/>
        </w:tabs>
      </w:pPr>
    </w:lvl>
    <w:lvl w:ilvl="4">
      <w:numFmt w:val="none"/>
      <w:suff w:val="nothing"/>
      <w:lvlText w:val=""/>
      <w:lvlJc w:val="left"/>
      <w:pPr>
        <w:tabs>
          <w:tab w:val="num" w:pos="0"/>
        </w:tabs>
      </w:pPr>
    </w:lvl>
    <w:lvl w:ilvl="5">
      <w:numFmt w:val="none"/>
      <w:suff w:val="nothing"/>
      <w:lvlText w:val=""/>
      <w:lvlJc w:val="left"/>
      <w:pPr>
        <w:tabs>
          <w:tab w:val="num" w:pos="0"/>
        </w:tabs>
      </w:pPr>
    </w:lvl>
    <w:lvl w:ilvl="6">
      <w:numFmt w:val="none"/>
      <w:suff w:val="nothing"/>
      <w:lvlText w:val=""/>
      <w:lvlJc w:val="left"/>
      <w:pPr>
        <w:tabs>
          <w:tab w:val="num" w:pos="0"/>
        </w:tabs>
      </w:pPr>
    </w:lvl>
    <w:lvl w:ilvl="7">
      <w:numFmt w:val="none"/>
      <w:suff w:val="nothing"/>
      <w:lvlText w:val=""/>
      <w:lvlJc w:val="left"/>
      <w:pPr>
        <w:tabs>
          <w:tab w:val="num" w:pos="0"/>
        </w:tabs>
      </w:pPr>
    </w:lvl>
    <w:lvl w:ilvl="8">
      <w:numFmt w:val="none"/>
      <w:suff w:val="nothing"/>
      <w:lvlText w:val=""/>
      <w:lvlJc w:val="left"/>
      <w:pPr>
        <w:tabs>
          <w:tab w:val="num" w:pos="0"/>
        </w:tabs>
      </w:pPr>
    </w:lvl>
  </w:abstractNum>
  <w:abstractNum w:abstractNumId="5">
    <w:nsid w:val="00000006"/>
    <w:multiLevelType w:val="singleLevel"/>
    <w:tmpl w:val="00000006"/>
    <w:name w:val="WW8Num6"/>
    <w:lvl w:ilvl="0">
      <w:start w:val="5"/>
      <w:numFmt w:val="decimal"/>
      <w:lvlText w:val="%1."/>
      <w:lvlJc w:val="left"/>
      <w:pPr>
        <w:tabs>
          <w:tab w:val="num" w:pos="360"/>
        </w:tabs>
      </w:pPr>
    </w:lvl>
  </w:abstractNum>
  <w:abstractNum w:abstractNumId="6">
    <w:nsid w:val="00000007"/>
    <w:multiLevelType w:val="singleLevel"/>
    <w:tmpl w:val="00000007"/>
    <w:name w:val="WW8Num7"/>
    <w:lvl w:ilvl="0">
      <w:start w:val="1"/>
      <w:numFmt w:val="upperRoman"/>
      <w:lvlText w:val="%1."/>
      <w:lvlJc w:val="right"/>
      <w:pPr>
        <w:tabs>
          <w:tab w:val="num" w:pos="580"/>
        </w:tabs>
      </w:pPr>
    </w:lvl>
  </w:abstractNum>
  <w:abstractNum w:abstractNumId="7">
    <w:nsid w:val="00000008"/>
    <w:multiLevelType w:val="singleLevel"/>
    <w:tmpl w:val="00000008"/>
    <w:name w:val="WW8Num8"/>
    <w:lvl w:ilvl="0">
      <w:start w:val="1"/>
      <w:numFmt w:val="bullet"/>
      <w:lvlText w:val=""/>
      <w:lvlJc w:val="left"/>
      <w:pPr>
        <w:tabs>
          <w:tab w:val="num" w:pos="340"/>
        </w:tabs>
      </w:pPr>
      <w:rPr>
        <w:rFonts w:ascii="Symbol" w:hAnsi="Symbol"/>
        <w:sz w:val="20"/>
      </w:rPr>
    </w:lvl>
  </w:abstractNum>
  <w:abstractNum w:abstractNumId="8">
    <w:nsid w:val="00000009"/>
    <w:multiLevelType w:val="singleLevel"/>
    <w:tmpl w:val="00000009"/>
    <w:name w:val="WW8Num9"/>
    <w:lvl w:ilvl="0">
      <w:start w:val="1"/>
      <w:numFmt w:val="decimal"/>
      <w:lvlText w:val="%1."/>
      <w:lvlJc w:val="left"/>
      <w:pPr>
        <w:tabs>
          <w:tab w:val="num" w:pos="1068"/>
        </w:tabs>
      </w:pPr>
    </w:lvl>
  </w:abstractNum>
  <w:abstractNum w:abstractNumId="9">
    <w:nsid w:val="0000000A"/>
    <w:multiLevelType w:val="singleLevel"/>
    <w:tmpl w:val="0000000A"/>
    <w:name w:val="WW8Num10"/>
    <w:lvl w:ilvl="0">
      <w:start w:val="1"/>
      <w:numFmt w:val="bullet"/>
      <w:lvlText w:val=""/>
      <w:lvlJc w:val="left"/>
      <w:pPr>
        <w:tabs>
          <w:tab w:val="num" w:pos="680"/>
        </w:tabs>
      </w:pPr>
      <w:rPr>
        <w:rFonts w:ascii="Wingdings" w:hAnsi="Wingdings"/>
        <w:b w:val="0"/>
        <w:i/>
        <w:color w:val="0000FF"/>
        <w:sz w:val="20"/>
      </w:rPr>
    </w:lvl>
  </w:abstractNum>
  <w:abstractNum w:abstractNumId="10">
    <w:nsid w:val="0000000B"/>
    <w:multiLevelType w:val="multilevel"/>
    <w:tmpl w:val="A54CC5BA"/>
    <w:name w:val="WW8Num11"/>
    <w:lvl w:ilvl="0">
      <w:start w:val="7"/>
      <w:numFmt w:val="decimal"/>
      <w:lvlText w:val="%1"/>
      <w:lvlJc w:val="left"/>
      <w:pPr>
        <w:tabs>
          <w:tab w:val="num" w:pos="510"/>
        </w:tabs>
        <w:ind w:left="510" w:hanging="510"/>
      </w:pPr>
      <w:rPr>
        <w:rFonts w:hint="default"/>
      </w:rPr>
    </w:lvl>
    <w:lvl w:ilvl="1">
      <w:start w:val="3"/>
      <w:numFmt w:val="decimal"/>
      <w:lvlText w:val="%1.%2"/>
      <w:lvlJc w:val="left"/>
      <w:pPr>
        <w:tabs>
          <w:tab w:val="num" w:pos="1218"/>
        </w:tabs>
        <w:ind w:left="1218" w:hanging="510"/>
      </w:pPr>
      <w:rPr>
        <w:rFonts w:hint="default"/>
      </w:rPr>
    </w:lvl>
    <w:lvl w:ilvl="2">
      <w:start w:val="1"/>
      <w:numFmt w:val="decimal"/>
      <w:lvlText w:val="8.1.%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1">
    <w:nsid w:val="0000000C"/>
    <w:multiLevelType w:val="multilevel"/>
    <w:tmpl w:val="0000000C"/>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
    <w:nsid w:val="001725A0"/>
    <w:multiLevelType w:val="hybridMultilevel"/>
    <w:tmpl w:val="4C34CD5A"/>
    <w:lvl w:ilvl="0" w:tplc="040C0013">
      <w:start w:val="1"/>
      <w:numFmt w:val="upperRoman"/>
      <w:lvlText w:val="%1."/>
      <w:lvlJc w:val="righ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3">
    <w:nsid w:val="01B36E89"/>
    <w:multiLevelType w:val="hybridMultilevel"/>
    <w:tmpl w:val="BDB42D14"/>
    <w:lvl w:ilvl="0" w:tplc="040C000D">
      <w:start w:val="1"/>
      <w:numFmt w:val="bullet"/>
      <w:pStyle w:val="puce2"/>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A981F2C"/>
    <w:multiLevelType w:val="multilevel"/>
    <w:tmpl w:val="86305AB0"/>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36E1241"/>
    <w:multiLevelType w:val="hybridMultilevel"/>
    <w:tmpl w:val="C82CB8F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65B5924"/>
    <w:multiLevelType w:val="hybridMultilevel"/>
    <w:tmpl w:val="FD287F80"/>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17670171"/>
    <w:multiLevelType w:val="hybridMultilevel"/>
    <w:tmpl w:val="4CC6C3C4"/>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22391089"/>
    <w:multiLevelType w:val="multilevel"/>
    <w:tmpl w:val="CF7A3BF6"/>
    <w:lvl w:ilvl="0">
      <w:start w:val="2"/>
      <w:numFmt w:val="decimal"/>
      <w:lvlText w:val="%1"/>
      <w:lvlJc w:val="left"/>
      <w:pPr>
        <w:tabs>
          <w:tab w:val="num" w:pos="375"/>
        </w:tabs>
        <w:ind w:left="375" w:hanging="375"/>
      </w:pPr>
      <w:rPr>
        <w:rFonts w:hint="default"/>
      </w:rPr>
    </w:lvl>
    <w:lvl w:ilvl="1">
      <w:start w:val="1"/>
      <w:numFmt w:val="decimal"/>
      <w:lvlText w:val="%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2256FD2"/>
    <w:multiLevelType w:val="multilevel"/>
    <w:tmpl w:val="E98401D0"/>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0">
    <w:nsid w:val="3C262DDC"/>
    <w:multiLevelType w:val="hybridMultilevel"/>
    <w:tmpl w:val="033461DC"/>
    <w:lvl w:ilvl="0" w:tplc="7612EED8">
      <w:start w:val="3"/>
      <w:numFmt w:val="upperRoman"/>
      <w:lvlText w:val="%1."/>
      <w:lvlJc w:val="right"/>
      <w:pPr>
        <w:ind w:left="145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1896BAA"/>
    <w:multiLevelType w:val="multilevel"/>
    <w:tmpl w:val="98103942"/>
    <w:lvl w:ilvl="0">
      <w:start w:val="1"/>
      <w:numFmt w:val="decimal"/>
      <w:pStyle w:val="Titre4"/>
      <w:lvlText w:val="%1"/>
      <w:lvlJc w:val="left"/>
      <w:pPr>
        <w:tabs>
          <w:tab w:val="num" w:pos="1005"/>
        </w:tabs>
        <w:ind w:left="1005" w:hanging="1005"/>
      </w:pPr>
      <w:rPr>
        <w:rFonts w:hint="default"/>
      </w:rPr>
    </w:lvl>
    <w:lvl w:ilvl="1">
      <w:start w:val="3"/>
      <w:numFmt w:val="decimal"/>
      <w:lvlText w:val="%1.%2"/>
      <w:lvlJc w:val="left"/>
      <w:pPr>
        <w:tabs>
          <w:tab w:val="num" w:pos="1431"/>
        </w:tabs>
        <w:ind w:left="1431" w:hanging="1005"/>
      </w:pPr>
      <w:rPr>
        <w:rFonts w:hint="default"/>
      </w:rPr>
    </w:lvl>
    <w:lvl w:ilvl="2">
      <w:start w:val="1"/>
      <w:numFmt w:val="decimal"/>
      <w:lvlText w:val="%1.%2.%3"/>
      <w:lvlJc w:val="left"/>
      <w:pPr>
        <w:tabs>
          <w:tab w:val="num" w:pos="1857"/>
        </w:tabs>
        <w:ind w:left="1857" w:hanging="1005"/>
      </w:pPr>
      <w:rPr>
        <w:rFonts w:hint="default"/>
      </w:rPr>
    </w:lvl>
    <w:lvl w:ilvl="3">
      <w:start w:val="1"/>
      <w:numFmt w:val="decimal"/>
      <w:lvlText w:val="%1.%2.%3.%4"/>
      <w:lvlJc w:val="left"/>
      <w:pPr>
        <w:tabs>
          <w:tab w:val="num" w:pos="2283"/>
        </w:tabs>
        <w:ind w:left="2283" w:hanging="1005"/>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2">
    <w:nsid w:val="49E04A6E"/>
    <w:multiLevelType w:val="multilevel"/>
    <w:tmpl w:val="6D94414C"/>
    <w:lvl w:ilvl="0">
      <w:start w:val="8"/>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3">
    <w:nsid w:val="61455393"/>
    <w:multiLevelType w:val="hybridMultilevel"/>
    <w:tmpl w:val="F0A234A4"/>
    <w:lvl w:ilvl="0" w:tplc="EAC05646">
      <w:start w:val="1"/>
      <w:numFmt w:val="upperRoman"/>
      <w:lvlText w:val="%1."/>
      <w:lvlJc w:val="right"/>
      <w:pPr>
        <w:tabs>
          <w:tab w:val="num" w:pos="580"/>
        </w:tabs>
        <w:ind w:left="580" w:hanging="180"/>
      </w:pPr>
      <w:rPr>
        <w:rFonts w:hint="default"/>
      </w:rPr>
    </w:lvl>
    <w:lvl w:ilvl="1" w:tplc="040C0019" w:tentative="1">
      <w:start w:val="1"/>
      <w:numFmt w:val="lowerLetter"/>
      <w:lvlText w:val="%2."/>
      <w:lvlJc w:val="left"/>
      <w:pPr>
        <w:tabs>
          <w:tab w:val="num" w:pos="1132"/>
        </w:tabs>
        <w:ind w:left="1132" w:hanging="360"/>
      </w:pPr>
    </w:lvl>
    <w:lvl w:ilvl="2" w:tplc="040C001B" w:tentative="1">
      <w:start w:val="1"/>
      <w:numFmt w:val="lowerRoman"/>
      <w:lvlText w:val="%3."/>
      <w:lvlJc w:val="right"/>
      <w:pPr>
        <w:tabs>
          <w:tab w:val="num" w:pos="1852"/>
        </w:tabs>
        <w:ind w:left="1852" w:hanging="180"/>
      </w:pPr>
    </w:lvl>
    <w:lvl w:ilvl="3" w:tplc="040C000F" w:tentative="1">
      <w:start w:val="1"/>
      <w:numFmt w:val="decimal"/>
      <w:lvlText w:val="%4."/>
      <w:lvlJc w:val="left"/>
      <w:pPr>
        <w:tabs>
          <w:tab w:val="num" w:pos="2572"/>
        </w:tabs>
        <w:ind w:left="2572" w:hanging="360"/>
      </w:pPr>
    </w:lvl>
    <w:lvl w:ilvl="4" w:tplc="040C0019" w:tentative="1">
      <w:start w:val="1"/>
      <w:numFmt w:val="lowerLetter"/>
      <w:lvlText w:val="%5."/>
      <w:lvlJc w:val="left"/>
      <w:pPr>
        <w:tabs>
          <w:tab w:val="num" w:pos="3292"/>
        </w:tabs>
        <w:ind w:left="3292" w:hanging="360"/>
      </w:pPr>
    </w:lvl>
    <w:lvl w:ilvl="5" w:tplc="040C001B" w:tentative="1">
      <w:start w:val="1"/>
      <w:numFmt w:val="lowerRoman"/>
      <w:lvlText w:val="%6."/>
      <w:lvlJc w:val="right"/>
      <w:pPr>
        <w:tabs>
          <w:tab w:val="num" w:pos="4012"/>
        </w:tabs>
        <w:ind w:left="4012" w:hanging="180"/>
      </w:pPr>
    </w:lvl>
    <w:lvl w:ilvl="6" w:tplc="040C000F" w:tentative="1">
      <w:start w:val="1"/>
      <w:numFmt w:val="decimal"/>
      <w:lvlText w:val="%7."/>
      <w:lvlJc w:val="left"/>
      <w:pPr>
        <w:tabs>
          <w:tab w:val="num" w:pos="4732"/>
        </w:tabs>
        <w:ind w:left="4732" w:hanging="360"/>
      </w:pPr>
    </w:lvl>
    <w:lvl w:ilvl="7" w:tplc="040C0019" w:tentative="1">
      <w:start w:val="1"/>
      <w:numFmt w:val="lowerLetter"/>
      <w:lvlText w:val="%8."/>
      <w:lvlJc w:val="left"/>
      <w:pPr>
        <w:tabs>
          <w:tab w:val="num" w:pos="5452"/>
        </w:tabs>
        <w:ind w:left="5452" w:hanging="360"/>
      </w:pPr>
    </w:lvl>
    <w:lvl w:ilvl="8" w:tplc="040C001B" w:tentative="1">
      <w:start w:val="1"/>
      <w:numFmt w:val="lowerRoman"/>
      <w:lvlText w:val="%9."/>
      <w:lvlJc w:val="right"/>
      <w:pPr>
        <w:tabs>
          <w:tab w:val="num" w:pos="6172"/>
        </w:tabs>
        <w:ind w:left="6172" w:hanging="180"/>
      </w:pPr>
    </w:lvl>
  </w:abstractNum>
  <w:abstractNum w:abstractNumId="24">
    <w:nsid w:val="68DD22BF"/>
    <w:multiLevelType w:val="singleLevel"/>
    <w:tmpl w:val="FACCF134"/>
    <w:lvl w:ilvl="0">
      <w:start w:val="1"/>
      <w:numFmt w:val="bullet"/>
      <w:pStyle w:val="puce1"/>
      <w:lvlText w:val=""/>
      <w:lvlJc w:val="left"/>
      <w:pPr>
        <w:tabs>
          <w:tab w:val="num" w:pos="417"/>
        </w:tabs>
        <w:ind w:left="340" w:hanging="283"/>
      </w:pPr>
      <w:rPr>
        <w:rFonts w:ascii="Symbol" w:hAnsi="Symbol" w:hint="default"/>
        <w:sz w:val="20"/>
      </w:rPr>
    </w:lvl>
  </w:abstractNum>
  <w:abstractNum w:abstractNumId="25">
    <w:nsid w:val="6B7D7344"/>
    <w:multiLevelType w:val="multilevel"/>
    <w:tmpl w:val="C11C04C2"/>
    <w:lvl w:ilvl="0">
      <w:start w:val="8"/>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6">
    <w:nsid w:val="79CB2850"/>
    <w:multiLevelType w:val="multilevel"/>
    <w:tmpl w:val="D3C6084C"/>
    <w:lvl w:ilvl="0">
      <w:start w:val="8"/>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7">
    <w:nsid w:val="7AD509A6"/>
    <w:multiLevelType w:val="singleLevel"/>
    <w:tmpl w:val="0FCC8160"/>
    <w:lvl w:ilvl="0">
      <w:start w:val="1"/>
      <w:numFmt w:val="bullet"/>
      <w:pStyle w:val="noteprof"/>
      <w:lvlText w:val=""/>
      <w:lvlJc w:val="left"/>
      <w:pPr>
        <w:tabs>
          <w:tab w:val="num" w:pos="680"/>
        </w:tabs>
        <w:ind w:left="680" w:hanging="396"/>
      </w:pPr>
      <w:rPr>
        <w:rFonts w:ascii="Wingdings" w:hAnsi="Wingdings" w:hint="default"/>
        <w:b w:val="0"/>
        <w:i/>
        <w:sz w:val="20"/>
      </w:rPr>
    </w:lvl>
  </w:abstractNum>
  <w:abstractNum w:abstractNumId="28">
    <w:nsid w:val="7E99114E"/>
    <w:multiLevelType w:val="multilevel"/>
    <w:tmpl w:val="EF367CCA"/>
    <w:lvl w:ilvl="0">
      <w:start w:val="7"/>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1"/>
      <w:numFmt w:val="decimal"/>
      <w:lvlText w:val="%1.4.%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num w:numId="1">
    <w:abstractNumId w:val="24"/>
  </w:num>
  <w:num w:numId="2">
    <w:abstractNumId w:val="27"/>
  </w:num>
  <w:num w:numId="3">
    <w:abstractNumId w:val="16"/>
  </w:num>
  <w:num w:numId="4">
    <w:abstractNumId w:val="13"/>
  </w:num>
  <w:num w:numId="5">
    <w:abstractNumId w:val="17"/>
  </w:num>
  <w:num w:numId="6">
    <w:abstractNumId w:val="18"/>
  </w:num>
  <w:num w:numId="7">
    <w:abstractNumId w:val="23"/>
  </w:num>
  <w:num w:numId="8">
    <w:abstractNumId w:val="19"/>
  </w:num>
  <w:num w:numId="9">
    <w:abstractNumId w:val="28"/>
  </w:num>
  <w:num w:numId="10">
    <w:abstractNumId w:val="21"/>
  </w:num>
  <w:num w:numId="11">
    <w:abstractNumId w:val="26"/>
  </w:num>
  <w:num w:numId="12">
    <w:abstractNumId w:val="25"/>
  </w:num>
  <w:num w:numId="13">
    <w:abstractNumId w:val="22"/>
  </w:num>
  <w:num w:numId="14">
    <w:abstractNumId w:val="11"/>
  </w:num>
  <w:num w:numId="15">
    <w:abstractNumId w:val="14"/>
  </w:num>
  <w:num w:numId="16">
    <w:abstractNumId w:val="12"/>
  </w:num>
  <w:num w:numId="17">
    <w:abstractNumId w:val="15"/>
  </w:num>
  <w:num w:numId="18">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proofState w:spelling="clean" w:grammar="clean"/>
  <w:defaultTabStop w:val="284"/>
  <w:hyphenationZone w:val="425"/>
  <w:drawingGridHorizontalSpacing w:val="100"/>
  <w:drawingGridVerticalSpacing w:val="181"/>
  <w:displayHorizontalDrawingGridEvery w:val="0"/>
  <w:displayVerticalDrawingGridEvery w:val="0"/>
  <w:noPunctuationKerning/>
  <w:characterSpacingControl w:val="doNotCompress"/>
  <w:hdrShapeDefaults>
    <o:shapedefaults v:ext="edit" spidmax="7170">
      <o:colormenu v:ext="edit" fillcolor="none" strokecolor="none"/>
    </o:shapedefaults>
  </w:hdrShapeDefaults>
  <w:footnotePr>
    <w:footnote w:id="-1"/>
    <w:footnote w:id="0"/>
  </w:footnotePr>
  <w:endnotePr>
    <w:endnote w:id="-1"/>
    <w:endnote w:id="0"/>
  </w:endnotePr>
  <w:compat>
    <w:useFELayout/>
  </w:compat>
  <w:rsids>
    <w:rsidRoot w:val="00DC2EB9"/>
    <w:rsid w:val="00053FFE"/>
    <w:rsid w:val="00203D82"/>
    <w:rsid w:val="00413B48"/>
    <w:rsid w:val="005A2B1F"/>
    <w:rsid w:val="005D20F3"/>
    <w:rsid w:val="00746405"/>
    <w:rsid w:val="007469A7"/>
    <w:rsid w:val="0078634B"/>
    <w:rsid w:val="008F2F1D"/>
    <w:rsid w:val="00992D70"/>
    <w:rsid w:val="00A8697C"/>
    <w:rsid w:val="00B32F3B"/>
    <w:rsid w:val="00B414D0"/>
    <w:rsid w:val="00BD4579"/>
    <w:rsid w:val="00C70BBA"/>
    <w:rsid w:val="00CC7F75"/>
    <w:rsid w:val="00D76B35"/>
    <w:rsid w:val="00DC2EB9"/>
    <w:rsid w:val="00DE0861"/>
    <w:rsid w:val="00E11135"/>
    <w:rsid w:val="00E96968"/>
    <w:rsid w:val="00EE0A7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strokecolor="none"/>
    </o:shapedefaults>
    <o:shapelayout v:ext="edit">
      <o:idmap v:ext="edit" data="1,2"/>
      <o:regrouptable v:ext="edit">
        <o:entry new="1" old="0"/>
        <o:entry new="2" old="0"/>
        <o:entry new="3" old="0"/>
        <o:entry new="4" old="0"/>
        <o:entry new="5" old="0"/>
        <o:entry new="6" old="0"/>
        <o:entry new="7" old="0"/>
        <o:entry new="8" old="0"/>
        <o:entry new="9" old="8"/>
        <o:entry new="10" old="8"/>
        <o:entry new="11" old="8"/>
        <o:entry new="12" old="8"/>
        <o:entry new="13" old="8"/>
        <o:entry new="14" old="8"/>
        <o:entry new="15" old="8"/>
        <o:entry new="16" old="8"/>
        <o:entry new="17" old="8"/>
        <o:entry new="18" old="8"/>
        <o:entry new="19" old="8"/>
        <o:entry new="20" old="8"/>
        <o:entry new="21" old="8"/>
        <o:entry new="22" old="8"/>
        <o:entry new="23" old="0"/>
        <o:entry new="24" old="23"/>
        <o:entry new="25" old="0"/>
        <o:entry new="2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BA"/>
    <w:rPr>
      <w:rFonts w:eastAsia="Times New Roman"/>
    </w:rPr>
  </w:style>
  <w:style w:type="paragraph" w:styleId="Titre1">
    <w:name w:val="heading 1"/>
    <w:basedOn w:val="Normal"/>
    <w:next w:val="Normal"/>
    <w:qFormat/>
    <w:rsid w:val="00C70BBA"/>
    <w:pPr>
      <w:keepNext/>
      <w:outlineLvl w:val="0"/>
    </w:pPr>
    <w:rPr>
      <w:sz w:val="28"/>
      <w:szCs w:val="24"/>
    </w:rPr>
  </w:style>
  <w:style w:type="paragraph" w:styleId="Titre2">
    <w:name w:val="heading 2"/>
    <w:basedOn w:val="Normal"/>
    <w:next w:val="Normal"/>
    <w:qFormat/>
    <w:rsid w:val="00C70BBA"/>
    <w:pPr>
      <w:keepNext/>
      <w:tabs>
        <w:tab w:val="num" w:pos="1097"/>
      </w:tabs>
      <w:spacing w:before="120" w:after="60"/>
      <w:ind w:left="1021" w:hanging="284"/>
      <w:jc w:val="both"/>
      <w:outlineLvl w:val="1"/>
    </w:pPr>
    <w:rPr>
      <w:b/>
      <w:sz w:val="24"/>
      <w:lang w:eastAsia="ko-KR"/>
    </w:rPr>
  </w:style>
  <w:style w:type="paragraph" w:styleId="Titre3">
    <w:name w:val="heading 3"/>
    <w:basedOn w:val="Normal"/>
    <w:next w:val="Normal"/>
    <w:qFormat/>
    <w:rsid w:val="00C70BBA"/>
    <w:pPr>
      <w:keepNext/>
      <w:tabs>
        <w:tab w:val="num" w:pos="851"/>
      </w:tabs>
      <w:spacing w:before="120" w:after="60"/>
      <w:ind w:left="284"/>
      <w:jc w:val="both"/>
      <w:outlineLvl w:val="2"/>
    </w:pPr>
    <w:rPr>
      <w:sz w:val="24"/>
      <w:lang w:eastAsia="ko-KR"/>
    </w:rPr>
  </w:style>
  <w:style w:type="paragraph" w:styleId="Titre4">
    <w:name w:val="heading 4"/>
    <w:basedOn w:val="Normal"/>
    <w:next w:val="Normal"/>
    <w:qFormat/>
    <w:rsid w:val="00C70BBA"/>
    <w:pPr>
      <w:keepNext/>
      <w:numPr>
        <w:numId w:val="10"/>
      </w:numPr>
      <w:outlineLvl w:val="3"/>
    </w:pPr>
    <w:rPr>
      <w:rFonts w:ascii="Comic Sans MS" w:eastAsia="Batang" w:hAnsi="Comic Sans MS"/>
      <w:b/>
      <w:bCs/>
      <w:lang w:eastAsia="ko-KR"/>
    </w:rPr>
  </w:style>
  <w:style w:type="paragraph" w:styleId="Titre8">
    <w:name w:val="heading 8"/>
    <w:basedOn w:val="Normal"/>
    <w:next w:val="Normal"/>
    <w:qFormat/>
    <w:rsid w:val="00C70BBA"/>
    <w:pPr>
      <w:keepNext/>
      <w:outlineLvl w:val="7"/>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C70BBA"/>
    <w:pPr>
      <w:tabs>
        <w:tab w:val="center" w:pos="4536"/>
        <w:tab w:val="right" w:pos="9072"/>
      </w:tabs>
    </w:pPr>
  </w:style>
  <w:style w:type="paragraph" w:styleId="Pieddepage">
    <w:name w:val="footer"/>
    <w:basedOn w:val="Normal"/>
    <w:semiHidden/>
    <w:rsid w:val="00C70BBA"/>
    <w:pPr>
      <w:tabs>
        <w:tab w:val="center" w:pos="4536"/>
        <w:tab w:val="right" w:pos="9072"/>
      </w:tabs>
    </w:pPr>
  </w:style>
  <w:style w:type="paragraph" w:styleId="Corpsdetexte">
    <w:name w:val="Body Text"/>
    <w:basedOn w:val="Normal"/>
    <w:semiHidden/>
    <w:rsid w:val="00C70BBA"/>
    <w:pPr>
      <w:jc w:val="center"/>
    </w:pPr>
    <w:rPr>
      <w:sz w:val="28"/>
    </w:rPr>
  </w:style>
  <w:style w:type="paragraph" w:styleId="TM1">
    <w:name w:val="toc 1"/>
    <w:basedOn w:val="Normal"/>
    <w:next w:val="Normal"/>
    <w:autoRedefine/>
    <w:uiPriority w:val="39"/>
    <w:rsid w:val="0078634B"/>
    <w:pPr>
      <w:tabs>
        <w:tab w:val="right" w:leader="dot" w:pos="9628"/>
      </w:tabs>
      <w:spacing w:before="120" w:after="120"/>
      <w:ind w:left="400"/>
    </w:pPr>
    <w:rPr>
      <w:rFonts w:ascii="(Utiliser une police de caractè" w:hAnsi="(Utiliser une police de caractè"/>
      <w:b/>
      <w:caps/>
      <w:noProof/>
    </w:rPr>
  </w:style>
  <w:style w:type="paragraph" w:styleId="TM2">
    <w:name w:val="toc 2"/>
    <w:basedOn w:val="Normal"/>
    <w:next w:val="Normal"/>
    <w:autoRedefine/>
    <w:uiPriority w:val="39"/>
    <w:rsid w:val="00DE0861"/>
    <w:pPr>
      <w:tabs>
        <w:tab w:val="left" w:pos="800"/>
        <w:tab w:val="right" w:pos="9639"/>
      </w:tabs>
      <w:ind w:left="709"/>
    </w:pPr>
    <w:rPr>
      <w:b/>
      <w:i/>
      <w:iCs/>
      <w:smallCaps/>
      <w:noProof/>
      <w:sz w:val="18"/>
    </w:rPr>
  </w:style>
  <w:style w:type="paragraph" w:styleId="TM3">
    <w:name w:val="toc 3"/>
    <w:basedOn w:val="Normal"/>
    <w:next w:val="Normal"/>
    <w:autoRedefine/>
    <w:uiPriority w:val="39"/>
    <w:rsid w:val="00C70BBA"/>
    <w:pPr>
      <w:tabs>
        <w:tab w:val="left" w:pos="1134"/>
        <w:tab w:val="right" w:leader="dot" w:pos="9628"/>
      </w:tabs>
      <w:ind w:left="426"/>
    </w:pPr>
    <w:rPr>
      <w:i/>
      <w:noProof/>
    </w:rPr>
  </w:style>
  <w:style w:type="paragraph" w:styleId="NormalWeb">
    <w:name w:val="Normal (Web)"/>
    <w:basedOn w:val="Normal"/>
    <w:semiHidden/>
    <w:rsid w:val="00C70BBA"/>
    <w:pPr>
      <w:spacing w:before="100" w:beforeAutospacing="1" w:after="100" w:afterAutospacing="1"/>
    </w:pPr>
    <w:rPr>
      <w:rFonts w:ascii="Arial Unicode MS" w:eastAsia="Arial Unicode MS" w:hAnsi="Arial Unicode MS" w:cs="Arial Unicode MS"/>
      <w:sz w:val="24"/>
      <w:szCs w:val="24"/>
    </w:rPr>
  </w:style>
  <w:style w:type="paragraph" w:styleId="Retraitcorpsdetexte">
    <w:name w:val="Body Text Indent"/>
    <w:basedOn w:val="Normal"/>
    <w:semiHidden/>
    <w:rsid w:val="00C70BBA"/>
    <w:pPr>
      <w:ind w:left="4962" w:hanging="2838"/>
    </w:pPr>
    <w:rPr>
      <w:sz w:val="24"/>
      <w:szCs w:val="24"/>
    </w:rPr>
  </w:style>
  <w:style w:type="character" w:styleId="Numrodepage">
    <w:name w:val="page number"/>
    <w:basedOn w:val="Policepardfaut"/>
    <w:semiHidden/>
    <w:rsid w:val="00C70BBA"/>
  </w:style>
  <w:style w:type="paragraph" w:customStyle="1" w:styleId="puce1">
    <w:name w:val="puce1"/>
    <w:basedOn w:val="Normal"/>
    <w:rsid w:val="00C70BBA"/>
    <w:pPr>
      <w:numPr>
        <w:numId w:val="1"/>
      </w:numPr>
      <w:tabs>
        <w:tab w:val="clear" w:pos="417"/>
        <w:tab w:val="num" w:pos="851"/>
      </w:tabs>
      <w:spacing w:before="60"/>
      <w:ind w:left="851" w:hanging="284"/>
      <w:jc w:val="both"/>
    </w:pPr>
    <w:rPr>
      <w:sz w:val="22"/>
      <w:lang w:eastAsia="ko-KR"/>
    </w:rPr>
  </w:style>
  <w:style w:type="paragraph" w:customStyle="1" w:styleId="puce0">
    <w:name w:val="puce0"/>
    <w:basedOn w:val="puce1"/>
    <w:rsid w:val="00C70BBA"/>
    <w:pPr>
      <w:tabs>
        <w:tab w:val="clear" w:pos="851"/>
        <w:tab w:val="num" w:pos="284"/>
      </w:tabs>
      <w:ind w:left="284"/>
    </w:pPr>
  </w:style>
  <w:style w:type="paragraph" w:customStyle="1" w:styleId="noteprof">
    <w:name w:val="note prof"/>
    <w:basedOn w:val="Normal"/>
    <w:rsid w:val="00C70BBA"/>
    <w:pPr>
      <w:numPr>
        <w:numId w:val="2"/>
      </w:numPr>
      <w:tabs>
        <w:tab w:val="clear" w:pos="680"/>
        <w:tab w:val="num" w:pos="284"/>
      </w:tabs>
      <w:ind w:hanging="680"/>
      <w:jc w:val="both"/>
    </w:pPr>
    <w:rPr>
      <w:i/>
      <w:color w:val="0000FF"/>
      <w:sz w:val="18"/>
      <w:lang w:eastAsia="ko-KR"/>
    </w:rPr>
  </w:style>
  <w:style w:type="character" w:styleId="Lienhypertexte">
    <w:name w:val="Hyperlink"/>
    <w:basedOn w:val="Policepardfaut"/>
    <w:semiHidden/>
    <w:rsid w:val="00C70BBA"/>
    <w:rPr>
      <w:color w:val="0000FF"/>
      <w:u w:val="single"/>
    </w:rPr>
  </w:style>
  <w:style w:type="paragraph" w:styleId="Notedebasdepage">
    <w:name w:val="footnote text"/>
    <w:basedOn w:val="Normal"/>
    <w:semiHidden/>
    <w:rsid w:val="00C70BBA"/>
    <w:pPr>
      <w:jc w:val="both"/>
    </w:pPr>
    <w:rPr>
      <w:lang w:eastAsia="ko-KR"/>
    </w:rPr>
  </w:style>
  <w:style w:type="character" w:styleId="Appelnotedebasdep">
    <w:name w:val="footnote reference"/>
    <w:basedOn w:val="Policepardfaut"/>
    <w:semiHidden/>
    <w:rsid w:val="00C70BBA"/>
    <w:rPr>
      <w:vertAlign w:val="superscript"/>
    </w:rPr>
  </w:style>
  <w:style w:type="paragraph" w:customStyle="1" w:styleId="puce2">
    <w:name w:val="puce2"/>
    <w:basedOn w:val="Normal"/>
    <w:rsid w:val="00C70BBA"/>
    <w:pPr>
      <w:numPr>
        <w:numId w:val="4"/>
      </w:numPr>
      <w:jc w:val="both"/>
    </w:pPr>
    <w:rPr>
      <w:sz w:val="22"/>
      <w:lang w:eastAsia="ko-KR"/>
    </w:rPr>
  </w:style>
  <w:style w:type="paragraph" w:styleId="Corpsdetexte3">
    <w:name w:val="Body Text 3"/>
    <w:basedOn w:val="Normal"/>
    <w:semiHidden/>
    <w:rsid w:val="00C70BBA"/>
    <w:pPr>
      <w:jc w:val="center"/>
    </w:pPr>
    <w:rPr>
      <w:rFonts w:eastAsia="Batang"/>
      <w:lang w:eastAsia="ko-KR"/>
    </w:rPr>
  </w:style>
  <w:style w:type="paragraph" w:styleId="Corpsdetexte2">
    <w:name w:val="Body Text 2"/>
    <w:basedOn w:val="Normal"/>
    <w:semiHidden/>
    <w:rsid w:val="00C70BBA"/>
    <w:rPr>
      <w:color w:val="00CCFF"/>
      <w:sz w:val="22"/>
      <w:szCs w:val="24"/>
    </w:rPr>
  </w:style>
  <w:style w:type="paragraph" w:styleId="Titre">
    <w:name w:val="Title"/>
    <w:basedOn w:val="Normal"/>
    <w:qFormat/>
    <w:rsid w:val="00C70BBA"/>
    <w:pPr>
      <w:jc w:val="center"/>
    </w:pPr>
    <w:rPr>
      <w:b/>
      <w:bCs/>
      <w:noProof/>
      <w:sz w:val="28"/>
      <w:szCs w:val="24"/>
    </w:rPr>
  </w:style>
  <w:style w:type="character" w:styleId="Lienhypertextesuivivisit">
    <w:name w:val="FollowedHyperlink"/>
    <w:basedOn w:val="Policepardfaut"/>
    <w:semiHidden/>
    <w:rsid w:val="00C70BBA"/>
    <w:rPr>
      <w:color w:val="800080"/>
      <w:u w:val="single"/>
    </w:rPr>
  </w:style>
  <w:style w:type="paragraph" w:styleId="TM4">
    <w:name w:val="toc 4"/>
    <w:basedOn w:val="Normal"/>
    <w:next w:val="Normal"/>
    <w:autoRedefine/>
    <w:uiPriority w:val="39"/>
    <w:rsid w:val="00C70BBA"/>
    <w:pPr>
      <w:ind w:left="600"/>
    </w:pPr>
  </w:style>
  <w:style w:type="paragraph" w:styleId="TM5">
    <w:name w:val="toc 5"/>
    <w:basedOn w:val="Normal"/>
    <w:next w:val="Normal"/>
    <w:autoRedefine/>
    <w:semiHidden/>
    <w:rsid w:val="00C70BBA"/>
    <w:pPr>
      <w:ind w:left="800"/>
    </w:pPr>
  </w:style>
  <w:style w:type="paragraph" w:styleId="TM6">
    <w:name w:val="toc 6"/>
    <w:basedOn w:val="Normal"/>
    <w:next w:val="Normal"/>
    <w:autoRedefine/>
    <w:semiHidden/>
    <w:rsid w:val="00C70BBA"/>
    <w:pPr>
      <w:ind w:left="1000"/>
    </w:pPr>
  </w:style>
  <w:style w:type="paragraph" w:styleId="TM7">
    <w:name w:val="toc 7"/>
    <w:basedOn w:val="Normal"/>
    <w:next w:val="Normal"/>
    <w:autoRedefine/>
    <w:semiHidden/>
    <w:rsid w:val="00C70BBA"/>
    <w:pPr>
      <w:ind w:left="1200"/>
    </w:pPr>
  </w:style>
  <w:style w:type="paragraph" w:styleId="TM8">
    <w:name w:val="toc 8"/>
    <w:basedOn w:val="Normal"/>
    <w:next w:val="Normal"/>
    <w:autoRedefine/>
    <w:uiPriority w:val="39"/>
    <w:rsid w:val="00C70BBA"/>
    <w:pPr>
      <w:ind w:left="1400"/>
    </w:pPr>
  </w:style>
  <w:style w:type="paragraph" w:styleId="TM9">
    <w:name w:val="toc 9"/>
    <w:basedOn w:val="Normal"/>
    <w:next w:val="Normal"/>
    <w:autoRedefine/>
    <w:semiHidden/>
    <w:rsid w:val="00C70BBA"/>
    <w:pPr>
      <w:ind w:left="1600"/>
    </w:pPr>
  </w:style>
  <w:style w:type="paragraph" w:customStyle="1" w:styleId="StandardLTGliederung2">
    <w:name w:val="Standard~LT~Gliederung 2"/>
    <w:basedOn w:val="StandardLTGliederung1"/>
    <w:rsid w:val="00C70BBA"/>
    <w:pPr>
      <w:spacing w:after="227"/>
      <w:ind w:left="1361" w:hanging="454"/>
    </w:pPr>
    <w:rPr>
      <w:sz w:val="56"/>
      <w:szCs w:val="56"/>
    </w:rPr>
  </w:style>
  <w:style w:type="paragraph" w:customStyle="1" w:styleId="StandardLTGliederung1">
    <w:name w:val="Standard~LT~Gliederung 1"/>
    <w:rsid w:val="00C70BBA"/>
    <w:pPr>
      <w:widowControl w:val="0"/>
      <w:suppressAutoHyphens/>
      <w:autoSpaceDE w:val="0"/>
      <w:spacing w:after="283"/>
      <w:ind w:left="680" w:hanging="510"/>
    </w:pPr>
    <w:rPr>
      <w:rFonts w:ascii="Tahoma" w:eastAsia="Tahoma" w:hAnsi="Tahoma" w:cs="Tahoma"/>
      <w:sz w:val="63"/>
      <w:szCs w:val="63"/>
    </w:rPr>
  </w:style>
  <w:style w:type="character" w:customStyle="1" w:styleId="Caractredenotedebasdepage">
    <w:name w:val="Caractère de note de bas de page"/>
    <w:basedOn w:val="Policepardfaut1"/>
    <w:rsid w:val="00C70BBA"/>
    <w:rPr>
      <w:vertAlign w:val="superscript"/>
    </w:rPr>
  </w:style>
  <w:style w:type="character" w:customStyle="1" w:styleId="Policepardfaut1">
    <w:name w:val="Police par défaut1"/>
    <w:rsid w:val="00C70BBA"/>
  </w:style>
  <w:style w:type="character" w:customStyle="1" w:styleId="Puces">
    <w:name w:val="Puces"/>
    <w:rsid w:val="00C70BBA"/>
    <w:rPr>
      <w:rFonts w:ascii="StarSymbol" w:eastAsia="StarSymbol" w:hAnsi="StarSymbol" w:cs="StarSymbol"/>
      <w:sz w:val="18"/>
      <w:szCs w:val="18"/>
    </w:rPr>
  </w:style>
  <w:style w:type="character" w:styleId="Appeldenotedefin">
    <w:name w:val="endnote reference"/>
    <w:semiHidden/>
    <w:rsid w:val="00C70BBA"/>
    <w:rPr>
      <w:vertAlign w:val="superscript"/>
    </w:rPr>
  </w:style>
  <w:style w:type="paragraph" w:styleId="Textedebulles">
    <w:name w:val="Balloon Text"/>
    <w:basedOn w:val="Normal"/>
    <w:link w:val="TextedebullesCar"/>
    <w:uiPriority w:val="99"/>
    <w:semiHidden/>
    <w:unhideWhenUsed/>
    <w:rsid w:val="00992D70"/>
    <w:rPr>
      <w:rFonts w:ascii="Tahoma" w:hAnsi="Tahoma" w:cs="Tahoma"/>
      <w:sz w:val="16"/>
      <w:szCs w:val="16"/>
    </w:rPr>
  </w:style>
  <w:style w:type="character" w:customStyle="1" w:styleId="TextedebullesCar">
    <w:name w:val="Texte de bulles Car"/>
    <w:basedOn w:val="Policepardfaut"/>
    <w:link w:val="Textedebulles"/>
    <w:uiPriority w:val="99"/>
    <w:semiHidden/>
    <w:rsid w:val="00992D7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oleObject" Target="embeddings/oleObject2.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10</Pages>
  <Words>2270</Words>
  <Characters>12489</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BACCALAUREAT STI Génie Électronique</vt:lpstr>
    </vt:vector>
  </TitlesOfParts>
  <Company>PERSONNEL</Company>
  <LinksUpToDate>false</LinksUpToDate>
  <CharactersWithSpaces>14730</CharactersWithSpaces>
  <SharedDoc>false</SharedDoc>
  <HLinks>
    <vt:vector size="372" baseType="variant">
      <vt:variant>
        <vt:i4>852020</vt:i4>
      </vt:variant>
      <vt:variant>
        <vt:i4>186</vt:i4>
      </vt:variant>
      <vt:variant>
        <vt:i4>0</vt:i4>
      </vt:variant>
      <vt:variant>
        <vt:i4>5</vt:i4>
      </vt:variant>
      <vt:variant>
        <vt:lpwstr/>
      </vt:variant>
      <vt:variant>
        <vt:lpwstr>_Sommaire</vt:lpwstr>
      </vt:variant>
      <vt:variant>
        <vt:i4>852020</vt:i4>
      </vt:variant>
      <vt:variant>
        <vt:i4>183</vt:i4>
      </vt:variant>
      <vt:variant>
        <vt:i4>0</vt:i4>
      </vt:variant>
      <vt:variant>
        <vt:i4>5</vt:i4>
      </vt:variant>
      <vt:variant>
        <vt:lpwstr/>
      </vt:variant>
      <vt:variant>
        <vt:lpwstr>_Sommaire</vt:lpwstr>
      </vt:variant>
      <vt:variant>
        <vt:i4>852020</vt:i4>
      </vt:variant>
      <vt:variant>
        <vt:i4>180</vt:i4>
      </vt:variant>
      <vt:variant>
        <vt:i4>0</vt:i4>
      </vt:variant>
      <vt:variant>
        <vt:i4>5</vt:i4>
      </vt:variant>
      <vt:variant>
        <vt:lpwstr/>
      </vt:variant>
      <vt:variant>
        <vt:lpwstr>_Sommaire</vt:lpwstr>
      </vt:variant>
      <vt:variant>
        <vt:i4>852020</vt:i4>
      </vt:variant>
      <vt:variant>
        <vt:i4>177</vt:i4>
      </vt:variant>
      <vt:variant>
        <vt:i4>0</vt:i4>
      </vt:variant>
      <vt:variant>
        <vt:i4>5</vt:i4>
      </vt:variant>
      <vt:variant>
        <vt:lpwstr/>
      </vt:variant>
      <vt:variant>
        <vt:lpwstr>_Sommaire</vt:lpwstr>
      </vt:variant>
      <vt:variant>
        <vt:i4>852020</vt:i4>
      </vt:variant>
      <vt:variant>
        <vt:i4>174</vt:i4>
      </vt:variant>
      <vt:variant>
        <vt:i4>0</vt:i4>
      </vt:variant>
      <vt:variant>
        <vt:i4>5</vt:i4>
      </vt:variant>
      <vt:variant>
        <vt:lpwstr/>
      </vt:variant>
      <vt:variant>
        <vt:lpwstr>_Sommaire</vt:lpwstr>
      </vt:variant>
      <vt:variant>
        <vt:i4>852020</vt:i4>
      </vt:variant>
      <vt:variant>
        <vt:i4>171</vt:i4>
      </vt:variant>
      <vt:variant>
        <vt:i4>0</vt:i4>
      </vt:variant>
      <vt:variant>
        <vt:i4>5</vt:i4>
      </vt:variant>
      <vt:variant>
        <vt:lpwstr/>
      </vt:variant>
      <vt:variant>
        <vt:lpwstr>_Sommaire</vt:lpwstr>
      </vt:variant>
      <vt:variant>
        <vt:i4>852020</vt:i4>
      </vt:variant>
      <vt:variant>
        <vt:i4>168</vt:i4>
      </vt:variant>
      <vt:variant>
        <vt:i4>0</vt:i4>
      </vt:variant>
      <vt:variant>
        <vt:i4>5</vt:i4>
      </vt:variant>
      <vt:variant>
        <vt:lpwstr/>
      </vt:variant>
      <vt:variant>
        <vt:lpwstr>_Sommaire</vt:lpwstr>
      </vt:variant>
      <vt:variant>
        <vt:i4>852020</vt:i4>
      </vt:variant>
      <vt:variant>
        <vt:i4>165</vt:i4>
      </vt:variant>
      <vt:variant>
        <vt:i4>0</vt:i4>
      </vt:variant>
      <vt:variant>
        <vt:i4>5</vt:i4>
      </vt:variant>
      <vt:variant>
        <vt:lpwstr/>
      </vt:variant>
      <vt:variant>
        <vt:lpwstr>_Sommaire</vt:lpwstr>
      </vt:variant>
      <vt:variant>
        <vt:i4>852020</vt:i4>
      </vt:variant>
      <vt:variant>
        <vt:i4>162</vt:i4>
      </vt:variant>
      <vt:variant>
        <vt:i4>0</vt:i4>
      </vt:variant>
      <vt:variant>
        <vt:i4>5</vt:i4>
      </vt:variant>
      <vt:variant>
        <vt:lpwstr/>
      </vt:variant>
      <vt:variant>
        <vt:lpwstr>_Sommaire</vt:lpwstr>
      </vt:variant>
      <vt:variant>
        <vt:i4>5832806</vt:i4>
      </vt:variant>
      <vt:variant>
        <vt:i4>155</vt:i4>
      </vt:variant>
      <vt:variant>
        <vt:i4>0</vt:i4>
      </vt:variant>
      <vt:variant>
        <vt:i4>5</vt:i4>
      </vt:variant>
      <vt:variant>
        <vt:lpwstr/>
      </vt:variant>
      <vt:variant>
        <vt:lpwstr>_Schéma_du_câblage</vt:lpwstr>
      </vt:variant>
      <vt:variant>
        <vt:i4>548405498</vt:i4>
      </vt:variant>
      <vt:variant>
        <vt:i4>152</vt:i4>
      </vt:variant>
      <vt:variant>
        <vt:i4>0</vt:i4>
      </vt:variant>
      <vt:variant>
        <vt:i4>5</vt:i4>
      </vt:variant>
      <vt:variant>
        <vt:lpwstr/>
      </vt:variant>
      <vt:variant>
        <vt:lpwstr>_Schéma_d’interconnexion_électrique</vt:lpwstr>
      </vt:variant>
      <vt:variant>
        <vt:i4>11796511</vt:i4>
      </vt:variant>
      <vt:variant>
        <vt:i4>149</vt:i4>
      </vt:variant>
      <vt:variant>
        <vt:i4>0</vt:i4>
      </vt:variant>
      <vt:variant>
        <vt:i4>5</vt:i4>
      </vt:variant>
      <vt:variant>
        <vt:lpwstr/>
      </vt:variant>
      <vt:variant>
        <vt:lpwstr>_III__Schémas</vt:lpwstr>
      </vt:variant>
      <vt:variant>
        <vt:i4>3538956</vt:i4>
      </vt:variant>
      <vt:variant>
        <vt:i4>146</vt:i4>
      </vt:variant>
      <vt:variant>
        <vt:i4>0</vt:i4>
      </vt:variant>
      <vt:variant>
        <vt:i4>5</vt:i4>
      </vt:variant>
      <vt:variant>
        <vt:lpwstr/>
      </vt:variant>
      <vt:variant>
        <vt:lpwstr>_Fonction_FSA3_:</vt:lpwstr>
      </vt:variant>
      <vt:variant>
        <vt:i4>3604492</vt:i4>
      </vt:variant>
      <vt:variant>
        <vt:i4>143</vt:i4>
      </vt:variant>
      <vt:variant>
        <vt:i4>0</vt:i4>
      </vt:variant>
      <vt:variant>
        <vt:i4>5</vt:i4>
      </vt:variant>
      <vt:variant>
        <vt:lpwstr/>
      </vt:variant>
      <vt:variant>
        <vt:lpwstr>_Fonction_FSA2_:</vt:lpwstr>
      </vt:variant>
      <vt:variant>
        <vt:i4>3407884</vt:i4>
      </vt:variant>
      <vt:variant>
        <vt:i4>140</vt:i4>
      </vt:variant>
      <vt:variant>
        <vt:i4>0</vt:i4>
      </vt:variant>
      <vt:variant>
        <vt:i4>5</vt:i4>
      </vt:variant>
      <vt:variant>
        <vt:lpwstr/>
      </vt:variant>
      <vt:variant>
        <vt:lpwstr>_Fonction_FSA1_:</vt:lpwstr>
      </vt:variant>
      <vt:variant>
        <vt:i4>4915358</vt:i4>
      </vt:variant>
      <vt:variant>
        <vt:i4>137</vt:i4>
      </vt:variant>
      <vt:variant>
        <vt:i4>0</vt:i4>
      </vt:variant>
      <vt:variant>
        <vt:i4>5</vt:i4>
      </vt:variant>
      <vt:variant>
        <vt:lpwstr/>
      </vt:variant>
      <vt:variant>
        <vt:lpwstr>_Schéma_fonctionnel_de_6</vt:lpwstr>
      </vt:variant>
      <vt:variant>
        <vt:i4>5439561</vt:i4>
      </vt:variant>
      <vt:variant>
        <vt:i4>134</vt:i4>
      </vt:variant>
      <vt:variant>
        <vt:i4>0</vt:i4>
      </vt:variant>
      <vt:variant>
        <vt:i4>5</vt:i4>
      </vt:variant>
      <vt:variant>
        <vt:lpwstr/>
      </vt:variant>
      <vt:variant>
        <vt:lpwstr>_Analyse_fonctionnelle_de_6</vt:lpwstr>
      </vt:variant>
      <vt:variant>
        <vt:i4>3604568</vt:i4>
      </vt:variant>
      <vt:variant>
        <vt:i4>131</vt:i4>
      </vt:variant>
      <vt:variant>
        <vt:i4>0</vt:i4>
      </vt:variant>
      <vt:variant>
        <vt:i4>5</vt:i4>
      </vt:variant>
      <vt:variant>
        <vt:lpwstr/>
      </vt:variant>
      <vt:variant>
        <vt:lpwstr>_Fonction_FS52_:</vt:lpwstr>
      </vt:variant>
      <vt:variant>
        <vt:i4>3407960</vt:i4>
      </vt:variant>
      <vt:variant>
        <vt:i4>128</vt:i4>
      </vt:variant>
      <vt:variant>
        <vt:i4>0</vt:i4>
      </vt:variant>
      <vt:variant>
        <vt:i4>5</vt:i4>
      </vt:variant>
      <vt:variant>
        <vt:lpwstr/>
      </vt:variant>
      <vt:variant>
        <vt:lpwstr>_Fonction_FS51_:</vt:lpwstr>
      </vt:variant>
      <vt:variant>
        <vt:i4>4718750</vt:i4>
      </vt:variant>
      <vt:variant>
        <vt:i4>125</vt:i4>
      </vt:variant>
      <vt:variant>
        <vt:i4>0</vt:i4>
      </vt:variant>
      <vt:variant>
        <vt:i4>5</vt:i4>
      </vt:variant>
      <vt:variant>
        <vt:lpwstr/>
      </vt:variant>
      <vt:variant>
        <vt:lpwstr>_Schéma_fonctionnel_de_5</vt:lpwstr>
      </vt:variant>
      <vt:variant>
        <vt:i4>5439561</vt:i4>
      </vt:variant>
      <vt:variant>
        <vt:i4>122</vt:i4>
      </vt:variant>
      <vt:variant>
        <vt:i4>0</vt:i4>
      </vt:variant>
      <vt:variant>
        <vt:i4>5</vt:i4>
      </vt:variant>
      <vt:variant>
        <vt:lpwstr/>
      </vt:variant>
      <vt:variant>
        <vt:lpwstr>_Analyse_fonctionnelle_de_5</vt:lpwstr>
      </vt:variant>
      <vt:variant>
        <vt:i4>3539033</vt:i4>
      </vt:variant>
      <vt:variant>
        <vt:i4>119</vt:i4>
      </vt:variant>
      <vt:variant>
        <vt:i4>0</vt:i4>
      </vt:variant>
      <vt:variant>
        <vt:i4>5</vt:i4>
      </vt:variant>
      <vt:variant>
        <vt:lpwstr/>
      </vt:variant>
      <vt:variant>
        <vt:lpwstr>_Fonction_FS43_:</vt:lpwstr>
      </vt:variant>
      <vt:variant>
        <vt:i4>3604569</vt:i4>
      </vt:variant>
      <vt:variant>
        <vt:i4>116</vt:i4>
      </vt:variant>
      <vt:variant>
        <vt:i4>0</vt:i4>
      </vt:variant>
      <vt:variant>
        <vt:i4>5</vt:i4>
      </vt:variant>
      <vt:variant>
        <vt:lpwstr/>
      </vt:variant>
      <vt:variant>
        <vt:lpwstr>_Fonction_FS42_:</vt:lpwstr>
      </vt:variant>
      <vt:variant>
        <vt:i4>3407961</vt:i4>
      </vt:variant>
      <vt:variant>
        <vt:i4>113</vt:i4>
      </vt:variant>
      <vt:variant>
        <vt:i4>0</vt:i4>
      </vt:variant>
      <vt:variant>
        <vt:i4>5</vt:i4>
      </vt:variant>
      <vt:variant>
        <vt:lpwstr/>
      </vt:variant>
      <vt:variant>
        <vt:lpwstr>_Fonction_FS41_:</vt:lpwstr>
      </vt:variant>
      <vt:variant>
        <vt:i4>4784286</vt:i4>
      </vt:variant>
      <vt:variant>
        <vt:i4>110</vt:i4>
      </vt:variant>
      <vt:variant>
        <vt:i4>0</vt:i4>
      </vt:variant>
      <vt:variant>
        <vt:i4>5</vt:i4>
      </vt:variant>
      <vt:variant>
        <vt:lpwstr/>
      </vt:variant>
      <vt:variant>
        <vt:lpwstr>_Schéma_fonctionnel_de_4</vt:lpwstr>
      </vt:variant>
      <vt:variant>
        <vt:i4>5439561</vt:i4>
      </vt:variant>
      <vt:variant>
        <vt:i4>107</vt:i4>
      </vt:variant>
      <vt:variant>
        <vt:i4>0</vt:i4>
      </vt:variant>
      <vt:variant>
        <vt:i4>5</vt:i4>
      </vt:variant>
      <vt:variant>
        <vt:lpwstr/>
      </vt:variant>
      <vt:variant>
        <vt:lpwstr>_Analyse_fonctionnelle_de_4</vt:lpwstr>
      </vt:variant>
      <vt:variant>
        <vt:i4>3604574</vt:i4>
      </vt:variant>
      <vt:variant>
        <vt:i4>104</vt:i4>
      </vt:variant>
      <vt:variant>
        <vt:i4>0</vt:i4>
      </vt:variant>
      <vt:variant>
        <vt:i4>5</vt:i4>
      </vt:variant>
      <vt:variant>
        <vt:lpwstr/>
      </vt:variant>
      <vt:variant>
        <vt:lpwstr>_Fonction_FS32_:</vt:lpwstr>
      </vt:variant>
      <vt:variant>
        <vt:i4>3407966</vt:i4>
      </vt:variant>
      <vt:variant>
        <vt:i4>101</vt:i4>
      </vt:variant>
      <vt:variant>
        <vt:i4>0</vt:i4>
      </vt:variant>
      <vt:variant>
        <vt:i4>5</vt:i4>
      </vt:variant>
      <vt:variant>
        <vt:lpwstr/>
      </vt:variant>
      <vt:variant>
        <vt:lpwstr>_Fonction_FS31_:</vt:lpwstr>
      </vt:variant>
      <vt:variant>
        <vt:i4>5111966</vt:i4>
      </vt:variant>
      <vt:variant>
        <vt:i4>98</vt:i4>
      </vt:variant>
      <vt:variant>
        <vt:i4>0</vt:i4>
      </vt:variant>
      <vt:variant>
        <vt:i4>5</vt:i4>
      </vt:variant>
      <vt:variant>
        <vt:lpwstr/>
      </vt:variant>
      <vt:variant>
        <vt:lpwstr>_Schéma_fonctionnel_de_3</vt:lpwstr>
      </vt:variant>
      <vt:variant>
        <vt:i4>5439561</vt:i4>
      </vt:variant>
      <vt:variant>
        <vt:i4>95</vt:i4>
      </vt:variant>
      <vt:variant>
        <vt:i4>0</vt:i4>
      </vt:variant>
      <vt:variant>
        <vt:i4>5</vt:i4>
      </vt:variant>
      <vt:variant>
        <vt:lpwstr/>
      </vt:variant>
      <vt:variant>
        <vt:lpwstr>_Analyse_fonctionnelle_de_3</vt:lpwstr>
      </vt:variant>
      <vt:variant>
        <vt:i4>1704046</vt:i4>
      </vt:variant>
      <vt:variant>
        <vt:i4>92</vt:i4>
      </vt:variant>
      <vt:variant>
        <vt:i4>0</vt:i4>
      </vt:variant>
      <vt:variant>
        <vt:i4>5</vt:i4>
      </vt:variant>
      <vt:variant>
        <vt:lpwstr/>
      </vt:variant>
      <vt:variant>
        <vt:lpwstr>_Fonction_FS2-12_:</vt:lpwstr>
      </vt:variant>
      <vt:variant>
        <vt:i4>1638510</vt:i4>
      </vt:variant>
      <vt:variant>
        <vt:i4>89</vt:i4>
      </vt:variant>
      <vt:variant>
        <vt:i4>0</vt:i4>
      </vt:variant>
      <vt:variant>
        <vt:i4>5</vt:i4>
      </vt:variant>
      <vt:variant>
        <vt:lpwstr/>
      </vt:variant>
      <vt:variant>
        <vt:lpwstr>_Fonction_FS2-11_:</vt:lpwstr>
      </vt:variant>
      <vt:variant>
        <vt:i4>1572974</vt:i4>
      </vt:variant>
      <vt:variant>
        <vt:i4>86</vt:i4>
      </vt:variant>
      <vt:variant>
        <vt:i4>0</vt:i4>
      </vt:variant>
      <vt:variant>
        <vt:i4>5</vt:i4>
      </vt:variant>
      <vt:variant>
        <vt:lpwstr/>
      </vt:variant>
      <vt:variant>
        <vt:lpwstr>_Fonction_FS2-10_:</vt:lpwstr>
      </vt:variant>
      <vt:variant>
        <vt:i4>5046329</vt:i4>
      </vt:variant>
      <vt:variant>
        <vt:i4>83</vt:i4>
      </vt:variant>
      <vt:variant>
        <vt:i4>0</vt:i4>
      </vt:variant>
      <vt:variant>
        <vt:i4>5</vt:i4>
      </vt:variant>
      <vt:variant>
        <vt:lpwstr/>
      </vt:variant>
      <vt:variant>
        <vt:lpwstr>_Fonction_FS2-9_:</vt:lpwstr>
      </vt:variant>
      <vt:variant>
        <vt:i4>5046328</vt:i4>
      </vt:variant>
      <vt:variant>
        <vt:i4>80</vt:i4>
      </vt:variant>
      <vt:variant>
        <vt:i4>0</vt:i4>
      </vt:variant>
      <vt:variant>
        <vt:i4>5</vt:i4>
      </vt:variant>
      <vt:variant>
        <vt:lpwstr/>
      </vt:variant>
      <vt:variant>
        <vt:lpwstr>_Fonction_FS2-8_:</vt:lpwstr>
      </vt:variant>
      <vt:variant>
        <vt:i4>5046327</vt:i4>
      </vt:variant>
      <vt:variant>
        <vt:i4>77</vt:i4>
      </vt:variant>
      <vt:variant>
        <vt:i4>0</vt:i4>
      </vt:variant>
      <vt:variant>
        <vt:i4>5</vt:i4>
      </vt:variant>
      <vt:variant>
        <vt:lpwstr/>
      </vt:variant>
      <vt:variant>
        <vt:lpwstr>_Fonction_FS2-7_:</vt:lpwstr>
      </vt:variant>
      <vt:variant>
        <vt:i4>5046326</vt:i4>
      </vt:variant>
      <vt:variant>
        <vt:i4>74</vt:i4>
      </vt:variant>
      <vt:variant>
        <vt:i4>0</vt:i4>
      </vt:variant>
      <vt:variant>
        <vt:i4>5</vt:i4>
      </vt:variant>
      <vt:variant>
        <vt:lpwstr/>
      </vt:variant>
      <vt:variant>
        <vt:lpwstr>_Fonction_FS2-6_:</vt:lpwstr>
      </vt:variant>
      <vt:variant>
        <vt:i4>5046325</vt:i4>
      </vt:variant>
      <vt:variant>
        <vt:i4>71</vt:i4>
      </vt:variant>
      <vt:variant>
        <vt:i4>0</vt:i4>
      </vt:variant>
      <vt:variant>
        <vt:i4>5</vt:i4>
      </vt:variant>
      <vt:variant>
        <vt:lpwstr/>
      </vt:variant>
      <vt:variant>
        <vt:lpwstr>_Fonction_FS2-5_:</vt:lpwstr>
      </vt:variant>
      <vt:variant>
        <vt:i4>5046324</vt:i4>
      </vt:variant>
      <vt:variant>
        <vt:i4>68</vt:i4>
      </vt:variant>
      <vt:variant>
        <vt:i4>0</vt:i4>
      </vt:variant>
      <vt:variant>
        <vt:i4>5</vt:i4>
      </vt:variant>
      <vt:variant>
        <vt:lpwstr/>
      </vt:variant>
      <vt:variant>
        <vt:lpwstr>_Fonction_FS2-4_:</vt:lpwstr>
      </vt:variant>
      <vt:variant>
        <vt:i4>5046323</vt:i4>
      </vt:variant>
      <vt:variant>
        <vt:i4>65</vt:i4>
      </vt:variant>
      <vt:variant>
        <vt:i4>0</vt:i4>
      </vt:variant>
      <vt:variant>
        <vt:i4>5</vt:i4>
      </vt:variant>
      <vt:variant>
        <vt:lpwstr/>
      </vt:variant>
      <vt:variant>
        <vt:lpwstr>_Fonction_FS2-3_:</vt:lpwstr>
      </vt:variant>
      <vt:variant>
        <vt:i4>5046322</vt:i4>
      </vt:variant>
      <vt:variant>
        <vt:i4>62</vt:i4>
      </vt:variant>
      <vt:variant>
        <vt:i4>0</vt:i4>
      </vt:variant>
      <vt:variant>
        <vt:i4>5</vt:i4>
      </vt:variant>
      <vt:variant>
        <vt:lpwstr/>
      </vt:variant>
      <vt:variant>
        <vt:lpwstr>_Fonction_FS2-2_:</vt:lpwstr>
      </vt:variant>
      <vt:variant>
        <vt:i4>5046321</vt:i4>
      </vt:variant>
      <vt:variant>
        <vt:i4>59</vt:i4>
      </vt:variant>
      <vt:variant>
        <vt:i4>0</vt:i4>
      </vt:variant>
      <vt:variant>
        <vt:i4>5</vt:i4>
      </vt:variant>
      <vt:variant>
        <vt:lpwstr/>
      </vt:variant>
      <vt:variant>
        <vt:lpwstr>_Fonction_FS2-1_:</vt:lpwstr>
      </vt:variant>
      <vt:variant>
        <vt:i4>5177502</vt:i4>
      </vt:variant>
      <vt:variant>
        <vt:i4>56</vt:i4>
      </vt:variant>
      <vt:variant>
        <vt:i4>0</vt:i4>
      </vt:variant>
      <vt:variant>
        <vt:i4>5</vt:i4>
      </vt:variant>
      <vt:variant>
        <vt:lpwstr/>
      </vt:variant>
      <vt:variant>
        <vt:lpwstr>_Schéma_fonctionnel_de_2</vt:lpwstr>
      </vt:variant>
      <vt:variant>
        <vt:i4>5439561</vt:i4>
      </vt:variant>
      <vt:variant>
        <vt:i4>53</vt:i4>
      </vt:variant>
      <vt:variant>
        <vt:i4>0</vt:i4>
      </vt:variant>
      <vt:variant>
        <vt:i4>5</vt:i4>
      </vt:variant>
      <vt:variant>
        <vt:lpwstr/>
      </vt:variant>
      <vt:variant>
        <vt:lpwstr>_Analyse_fonctionnelle_de_2</vt:lpwstr>
      </vt:variant>
      <vt:variant>
        <vt:i4>4653285</vt:i4>
      </vt:variant>
      <vt:variant>
        <vt:i4>50</vt:i4>
      </vt:variant>
      <vt:variant>
        <vt:i4>0</vt:i4>
      </vt:variant>
      <vt:variant>
        <vt:i4>5</vt:i4>
      </vt:variant>
      <vt:variant>
        <vt:lpwstr/>
      </vt:variant>
      <vt:variant>
        <vt:lpwstr>_Réguler_séparément_la</vt:lpwstr>
      </vt:variant>
      <vt:variant>
        <vt:i4>2359316</vt:i4>
      </vt:variant>
      <vt:variant>
        <vt:i4>47</vt:i4>
      </vt:variant>
      <vt:variant>
        <vt:i4>0</vt:i4>
      </vt:variant>
      <vt:variant>
        <vt:i4>5</vt:i4>
      </vt:variant>
      <vt:variant>
        <vt:lpwstr/>
      </vt:variant>
      <vt:variant>
        <vt:lpwstr>_Transformer_la_position</vt:lpwstr>
      </vt:variant>
      <vt:variant>
        <vt:i4>14155820</vt:i4>
      </vt:variant>
      <vt:variant>
        <vt:i4>44</vt:i4>
      </vt:variant>
      <vt:variant>
        <vt:i4>0</vt:i4>
      </vt:variant>
      <vt:variant>
        <vt:i4>5</vt:i4>
      </vt:variant>
      <vt:variant>
        <vt:lpwstr/>
      </vt:variant>
      <vt:variant>
        <vt:lpwstr>_Acquérir_l'image_de</vt:lpwstr>
      </vt:variant>
      <vt:variant>
        <vt:i4>4784247</vt:i4>
      </vt:variant>
      <vt:variant>
        <vt:i4>41</vt:i4>
      </vt:variant>
      <vt:variant>
        <vt:i4>0</vt:i4>
      </vt:variant>
      <vt:variant>
        <vt:i4>5</vt:i4>
      </vt:variant>
      <vt:variant>
        <vt:lpwstr/>
      </vt:variant>
      <vt:variant>
        <vt:lpwstr>_Gestion_de_la</vt:lpwstr>
      </vt:variant>
      <vt:variant>
        <vt:i4>4980894</vt:i4>
      </vt:variant>
      <vt:variant>
        <vt:i4>38</vt:i4>
      </vt:variant>
      <vt:variant>
        <vt:i4>0</vt:i4>
      </vt:variant>
      <vt:variant>
        <vt:i4>5</vt:i4>
      </vt:variant>
      <vt:variant>
        <vt:lpwstr/>
      </vt:variant>
      <vt:variant>
        <vt:lpwstr>_Schéma_fonctionnel_de_1</vt:lpwstr>
      </vt:variant>
      <vt:variant>
        <vt:i4>5439561</vt:i4>
      </vt:variant>
      <vt:variant>
        <vt:i4>35</vt:i4>
      </vt:variant>
      <vt:variant>
        <vt:i4>0</vt:i4>
      </vt:variant>
      <vt:variant>
        <vt:i4>5</vt:i4>
      </vt:variant>
      <vt:variant>
        <vt:lpwstr/>
      </vt:variant>
      <vt:variant>
        <vt:lpwstr>_Analyse_fonctionnelle_de_1</vt:lpwstr>
      </vt:variant>
      <vt:variant>
        <vt:i4>6619205</vt:i4>
      </vt:variant>
      <vt:variant>
        <vt:i4>32</vt:i4>
      </vt:variant>
      <vt:variant>
        <vt:i4>0</vt:i4>
      </vt:variant>
      <vt:variant>
        <vt:i4>5</vt:i4>
      </vt:variant>
      <vt:variant>
        <vt:lpwstr/>
      </vt:variant>
      <vt:variant>
        <vt:lpwstr>_Description_des_fonctions</vt:lpwstr>
      </vt:variant>
      <vt:variant>
        <vt:i4>8192193</vt:i4>
      </vt:variant>
      <vt:variant>
        <vt:i4>29</vt:i4>
      </vt:variant>
      <vt:variant>
        <vt:i4>0</vt:i4>
      </vt:variant>
      <vt:variant>
        <vt:i4>5</vt:i4>
      </vt:variant>
      <vt:variant>
        <vt:lpwstr/>
      </vt:variant>
      <vt:variant>
        <vt:lpwstr>_Schéma_fonctionnel_de</vt:lpwstr>
      </vt:variant>
      <vt:variant>
        <vt:i4>786476</vt:i4>
      </vt:variant>
      <vt:variant>
        <vt:i4>26</vt:i4>
      </vt:variant>
      <vt:variant>
        <vt:i4>0</vt:i4>
      </vt:variant>
      <vt:variant>
        <vt:i4>5</vt:i4>
      </vt:variant>
      <vt:variant>
        <vt:lpwstr/>
      </vt:variant>
      <vt:variant>
        <vt:lpwstr>_Analyse_fonctionnelle_de</vt:lpwstr>
      </vt:variant>
      <vt:variant>
        <vt:i4>1441836</vt:i4>
      </vt:variant>
      <vt:variant>
        <vt:i4>23</vt:i4>
      </vt:variant>
      <vt:variant>
        <vt:i4>0</vt:i4>
      </vt:variant>
      <vt:variant>
        <vt:i4>5</vt:i4>
      </vt:variant>
      <vt:variant>
        <vt:lpwstr/>
      </vt:variant>
      <vt:variant>
        <vt:lpwstr>_6.__Diagramme</vt:lpwstr>
      </vt:variant>
      <vt:variant>
        <vt:i4>14352499</vt:i4>
      </vt:variant>
      <vt:variant>
        <vt:i4>20</vt:i4>
      </vt:variant>
      <vt:variant>
        <vt:i4>0</vt:i4>
      </vt:variant>
      <vt:variant>
        <vt:i4>5</vt:i4>
      </vt:variant>
      <vt:variant>
        <vt:lpwstr/>
      </vt:variant>
      <vt:variant>
        <vt:lpwstr>_Milieux_associés_:</vt:lpwstr>
      </vt:variant>
      <vt:variant>
        <vt:i4>1900708</vt:i4>
      </vt:variant>
      <vt:variant>
        <vt:i4>17</vt:i4>
      </vt:variant>
      <vt:variant>
        <vt:i4>0</vt:i4>
      </vt:variant>
      <vt:variant>
        <vt:i4>5</vt:i4>
      </vt:variant>
      <vt:variant>
        <vt:lpwstr/>
      </vt:variant>
      <vt:variant>
        <vt:lpwstr>_4.__Schéma</vt:lpwstr>
      </vt:variant>
      <vt:variant>
        <vt:i4>7602263</vt:i4>
      </vt:variant>
      <vt:variant>
        <vt:i4>14</vt:i4>
      </vt:variant>
      <vt:variant>
        <vt:i4>0</vt:i4>
      </vt:variant>
      <vt:variant>
        <vt:i4>5</vt:i4>
      </vt:variant>
      <vt:variant>
        <vt:lpwstr/>
      </vt:variant>
      <vt:variant>
        <vt:lpwstr>_Cahier_des_charges</vt:lpwstr>
      </vt:variant>
      <vt:variant>
        <vt:i4>541130788</vt:i4>
      </vt:variant>
      <vt:variant>
        <vt:i4>11</vt:i4>
      </vt:variant>
      <vt:variant>
        <vt:i4>0</vt:i4>
      </vt:variant>
      <vt:variant>
        <vt:i4>5</vt:i4>
      </vt:variant>
      <vt:variant>
        <vt:lpwstr/>
      </vt:variant>
      <vt:variant>
        <vt:lpwstr>_Fonction_d’usage</vt:lpwstr>
      </vt:variant>
      <vt:variant>
        <vt:i4>5111918</vt:i4>
      </vt:variant>
      <vt:variant>
        <vt:i4>8</vt:i4>
      </vt:variant>
      <vt:variant>
        <vt:i4>0</vt:i4>
      </vt:variant>
      <vt:variant>
        <vt:i4>5</vt:i4>
      </vt:variant>
      <vt:variant>
        <vt:lpwstr/>
      </vt:variant>
      <vt:variant>
        <vt:lpwstr>_Mise_en_situation</vt:lpwstr>
      </vt:variant>
      <vt:variant>
        <vt:i4>6881296</vt:i4>
      </vt:variant>
      <vt:variant>
        <vt:i4>5</vt:i4>
      </vt:variant>
      <vt:variant>
        <vt:i4>0</vt:i4>
      </vt:variant>
      <vt:variant>
        <vt:i4>5</vt:i4>
      </vt:variant>
      <vt:variant>
        <vt:lpwstr/>
      </vt:variant>
      <vt:variant>
        <vt:lpwstr>_II.__Analyse</vt:lpwstr>
      </vt:variant>
      <vt:variant>
        <vt:i4>2621511</vt:i4>
      </vt:variant>
      <vt:variant>
        <vt:i4>2</vt:i4>
      </vt:variant>
      <vt:variant>
        <vt:i4>0</vt:i4>
      </vt:variant>
      <vt:variant>
        <vt:i4>5</vt:i4>
      </vt:variant>
      <vt:variant>
        <vt:lpwstr/>
      </vt:variant>
      <vt:variant>
        <vt:lpwstr>_I.__Mise</vt:lpwstr>
      </vt:variant>
      <vt:variant>
        <vt:i4>852020</vt:i4>
      </vt:variant>
      <vt:variant>
        <vt:i4>0</vt:i4>
      </vt:variant>
      <vt:variant>
        <vt:i4>0</vt:i4>
      </vt:variant>
      <vt:variant>
        <vt:i4>5</vt:i4>
      </vt:variant>
      <vt:variant>
        <vt:lpwstr/>
      </vt:variant>
      <vt:variant>
        <vt:lpwstr>_Sommaire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BACCALAUREAT STI Génie Électronique</dc:title>
  <dc:creator>JACQUELINE</dc:creator>
  <cp:lastModifiedBy>JF</cp:lastModifiedBy>
  <cp:revision>7</cp:revision>
  <cp:lastPrinted>2005-11-22T14:44:00Z</cp:lastPrinted>
  <dcterms:created xsi:type="dcterms:W3CDTF">2011-03-18T18:06:00Z</dcterms:created>
  <dcterms:modified xsi:type="dcterms:W3CDTF">2011-03-18T20:53:00Z</dcterms:modified>
</cp:coreProperties>
</file>