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71D3AF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4"/>
          <w:szCs w:val="24"/>
        </w:rPr>
      </w:pPr>
      <w:r>
        <w:rPr>
          <w:rFonts w:ascii="Arial" w:hAnsi="Arial" w:cs="Arial"/>
          <w:b/>
          <w:sz w:val="44"/>
          <w:szCs w:val="24"/>
        </w:rPr>
        <w:t>MENTION COMPL</w:t>
      </w:r>
      <w:r w:rsidRPr="00D424E6">
        <w:rPr>
          <w:rFonts w:ascii="Arial" w:hAnsi="Arial" w:cs="Arial"/>
          <w:b/>
          <w:sz w:val="44"/>
          <w:szCs w:val="24"/>
        </w:rPr>
        <w:t>É</w:t>
      </w:r>
      <w:r>
        <w:rPr>
          <w:rFonts w:ascii="Arial" w:hAnsi="Arial" w:cs="Arial"/>
          <w:b/>
          <w:sz w:val="44"/>
          <w:szCs w:val="24"/>
        </w:rPr>
        <w:t>MENTAIRE</w:t>
      </w:r>
    </w:p>
    <w:p w14:paraId="42D2C08F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4"/>
          <w:szCs w:val="24"/>
        </w:rPr>
      </w:pPr>
      <w:r>
        <w:rPr>
          <w:rFonts w:ascii="Arial" w:hAnsi="Arial" w:cs="Arial"/>
          <w:b/>
          <w:sz w:val="44"/>
          <w:szCs w:val="24"/>
        </w:rPr>
        <w:t>Technicien(ne) en Soudage</w:t>
      </w:r>
    </w:p>
    <w:p w14:paraId="2A31FBA7" w14:textId="77777777" w:rsidR="00950A2B" w:rsidRPr="00774C45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4"/>
          <w:szCs w:val="24"/>
        </w:rPr>
      </w:pPr>
    </w:p>
    <w:p w14:paraId="5A8FF701" w14:textId="77777777" w:rsidR="00950A2B" w:rsidRPr="007D65FC" w:rsidRDefault="00950A2B" w:rsidP="00950A2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ind w:left="567" w:right="567"/>
        <w:jc w:val="center"/>
        <w:rPr>
          <w:rFonts w:ascii="Arial" w:hAnsi="Arial" w:cs="Arial"/>
          <w:b/>
          <w:sz w:val="36"/>
          <w:szCs w:val="24"/>
        </w:rPr>
      </w:pPr>
      <w:r w:rsidRPr="007D65FC">
        <w:rPr>
          <w:rFonts w:ascii="Arial" w:hAnsi="Arial" w:cs="Arial"/>
          <w:b/>
          <w:sz w:val="36"/>
          <w:szCs w:val="24"/>
        </w:rPr>
        <w:t xml:space="preserve">DOSSIER </w:t>
      </w:r>
      <w:r w:rsidR="007E59D8">
        <w:rPr>
          <w:rFonts w:ascii="Arial" w:hAnsi="Arial" w:cs="Arial"/>
          <w:b/>
          <w:sz w:val="36"/>
          <w:szCs w:val="24"/>
        </w:rPr>
        <w:t>QUESTIONS-</w:t>
      </w:r>
      <w:r w:rsidR="0084651C">
        <w:rPr>
          <w:rFonts w:ascii="Arial" w:hAnsi="Arial" w:cs="Arial"/>
          <w:b/>
          <w:sz w:val="36"/>
          <w:szCs w:val="24"/>
        </w:rPr>
        <w:t>REPONSES</w:t>
      </w:r>
    </w:p>
    <w:p w14:paraId="6003CA30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32"/>
          <w:szCs w:val="24"/>
          <w:u w:val="single"/>
        </w:rPr>
      </w:pPr>
    </w:p>
    <w:p w14:paraId="0C7071B3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32"/>
          <w:szCs w:val="24"/>
          <w:u w:val="single"/>
        </w:rPr>
      </w:pPr>
    </w:p>
    <w:p w14:paraId="50C6A6D5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32"/>
          <w:szCs w:val="24"/>
          <w:u w:val="single"/>
        </w:rPr>
      </w:pPr>
      <w:r>
        <w:rPr>
          <w:rFonts w:ascii="Arial" w:hAnsi="Arial" w:cs="Arial"/>
          <w:b/>
          <w:i/>
          <w:sz w:val="32"/>
          <w:szCs w:val="24"/>
          <w:u w:val="single"/>
        </w:rPr>
        <w:t>E</w:t>
      </w:r>
      <w:r w:rsidRPr="005E4409">
        <w:rPr>
          <w:rFonts w:ascii="Arial" w:hAnsi="Arial" w:cs="Arial"/>
          <w:b/>
          <w:i/>
          <w:sz w:val="32"/>
          <w:szCs w:val="24"/>
          <w:u w:val="single"/>
        </w:rPr>
        <w:t xml:space="preserve">1 : </w:t>
      </w:r>
      <w:r w:rsidRPr="002B2A94">
        <w:rPr>
          <w:rFonts w:ascii="Arial" w:hAnsi="Arial" w:cs="Arial"/>
          <w:b/>
          <w:i/>
          <w:sz w:val="32"/>
          <w:szCs w:val="24"/>
          <w:u w:val="single"/>
        </w:rPr>
        <w:t>Étude technique et</w:t>
      </w:r>
      <w:r w:rsidR="00BE686A">
        <w:rPr>
          <w:rFonts w:ascii="Arial" w:hAnsi="Arial" w:cs="Arial"/>
          <w:b/>
          <w:i/>
          <w:sz w:val="32"/>
          <w:szCs w:val="24"/>
          <w:u w:val="single"/>
        </w:rPr>
        <w:t xml:space="preserve"> </w:t>
      </w:r>
      <w:r w:rsidRPr="002B2A94">
        <w:rPr>
          <w:rFonts w:ascii="Arial" w:hAnsi="Arial" w:cs="Arial"/>
          <w:b/>
          <w:i/>
          <w:sz w:val="32"/>
          <w:szCs w:val="24"/>
          <w:u w:val="single"/>
        </w:rPr>
        <w:t>préparation d’une intervention</w:t>
      </w:r>
    </w:p>
    <w:p w14:paraId="6FFB2C2B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32"/>
          <w:szCs w:val="24"/>
          <w:u w:val="single"/>
        </w:rPr>
      </w:pPr>
    </w:p>
    <w:p w14:paraId="11DA51F4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24"/>
        </w:rPr>
      </w:pPr>
      <w:r w:rsidRPr="00DC30E2">
        <w:rPr>
          <w:rFonts w:ascii="Arial" w:hAnsi="Arial" w:cs="Arial"/>
          <w:b/>
          <w:sz w:val="32"/>
          <w:szCs w:val="24"/>
        </w:rPr>
        <w:t xml:space="preserve">Durée : 3h30 </w:t>
      </w:r>
      <w:r w:rsidRPr="00DC30E2">
        <w:rPr>
          <w:rFonts w:ascii="Arial" w:hAnsi="Arial" w:cs="Arial"/>
          <w:b/>
          <w:sz w:val="32"/>
          <w:szCs w:val="24"/>
        </w:rPr>
        <w:tab/>
      </w:r>
      <w:r w:rsidRPr="00DC30E2">
        <w:rPr>
          <w:rFonts w:ascii="Arial" w:hAnsi="Arial" w:cs="Arial"/>
          <w:b/>
          <w:sz w:val="32"/>
          <w:szCs w:val="24"/>
        </w:rPr>
        <w:tab/>
      </w:r>
      <w:r w:rsidRPr="00DC30E2">
        <w:rPr>
          <w:rFonts w:ascii="Arial" w:hAnsi="Arial" w:cs="Arial"/>
          <w:b/>
          <w:sz w:val="32"/>
          <w:szCs w:val="24"/>
        </w:rPr>
        <w:tab/>
        <w:t>Coef</w:t>
      </w:r>
      <w:r>
        <w:rPr>
          <w:rFonts w:ascii="Arial" w:hAnsi="Arial" w:cs="Arial"/>
          <w:b/>
          <w:sz w:val="32"/>
          <w:szCs w:val="24"/>
        </w:rPr>
        <w:t> : 2</w:t>
      </w:r>
    </w:p>
    <w:p w14:paraId="7F86B981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24"/>
        </w:rPr>
      </w:pPr>
    </w:p>
    <w:p w14:paraId="6E878F15" w14:textId="77777777" w:rsidR="00950A2B" w:rsidRPr="00C05167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516"/>
      </w:tblGrid>
      <w:tr w:rsidR="00950A2B" w:rsidRPr="00CA591E" w14:paraId="6350F7B6" w14:textId="77777777" w:rsidTr="00950A2B">
        <w:trPr>
          <w:trHeight w:val="838"/>
        </w:trPr>
        <w:tc>
          <w:tcPr>
            <w:tcW w:w="10516" w:type="dxa"/>
            <w:shd w:val="clear" w:color="auto" w:fill="auto"/>
            <w:vAlign w:val="center"/>
          </w:tcPr>
          <w:p w14:paraId="61891755" w14:textId="77777777" w:rsidR="00950A2B" w:rsidRPr="00981810" w:rsidRDefault="00950A2B" w:rsidP="00950A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CUVE DE STOCKAGE</w:t>
            </w:r>
          </w:p>
        </w:tc>
      </w:tr>
    </w:tbl>
    <w:p w14:paraId="343BE72C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79204598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661AC46A" w14:textId="77777777" w:rsidR="007E59D8" w:rsidRPr="001D6FB8" w:rsidRDefault="007E59D8" w:rsidP="007E59D8">
      <w:pPr>
        <w:numPr>
          <w:ilvl w:val="0"/>
          <w:numId w:val="31"/>
        </w:num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en-US"/>
        </w:rPr>
      </w:pPr>
      <w:r w:rsidRPr="001D6FB8">
        <w:rPr>
          <w:rFonts w:ascii="Arial" w:hAnsi="Arial" w:cs="Arial"/>
          <w:b/>
          <w:bCs/>
          <w:sz w:val="24"/>
          <w:szCs w:val="24"/>
          <w:lang w:eastAsia="en-US"/>
        </w:rPr>
        <w:t>L’usage de calculatrice en mode examen actif est autorisé.</w:t>
      </w:r>
    </w:p>
    <w:p w14:paraId="2BEDFB70" w14:textId="77777777" w:rsidR="007E59D8" w:rsidRPr="001D6FB8" w:rsidRDefault="007E59D8" w:rsidP="007E59D8">
      <w:pP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63D3C4DD" w14:textId="77777777" w:rsidR="007E59D8" w:rsidRPr="001D6FB8" w:rsidRDefault="007E59D8" w:rsidP="007E59D8">
      <w:pPr>
        <w:numPr>
          <w:ilvl w:val="0"/>
          <w:numId w:val="31"/>
        </w:num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en-US"/>
        </w:rPr>
      </w:pPr>
      <w:r w:rsidRPr="001D6FB8">
        <w:rPr>
          <w:rFonts w:ascii="Arial" w:hAnsi="Arial" w:cs="Arial"/>
          <w:b/>
          <w:bCs/>
          <w:sz w:val="24"/>
          <w:szCs w:val="24"/>
          <w:lang w:eastAsia="en-US"/>
        </w:rPr>
        <w:t>L’usage de calculatrice sans mémoire « type collège » est autorisé.</w:t>
      </w:r>
    </w:p>
    <w:p w14:paraId="4E342F92" w14:textId="77777777" w:rsidR="007E59D8" w:rsidRDefault="007E59D8" w:rsidP="007E59D8">
      <w:pPr>
        <w:tabs>
          <w:tab w:val="left" w:pos="3491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4311D359" w14:textId="77777777" w:rsidR="007E59D8" w:rsidRDefault="007E59D8" w:rsidP="007E59D8">
      <w:pPr>
        <w:tabs>
          <w:tab w:val="left" w:pos="3491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DE5D8F9" w14:textId="77777777" w:rsidR="007E59D8" w:rsidRDefault="007E59D8" w:rsidP="007E59D8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585689">
        <w:rPr>
          <w:rFonts w:ascii="Arial" w:hAnsi="Arial" w:cs="Arial"/>
          <w:b/>
          <w:sz w:val="24"/>
          <w:szCs w:val="24"/>
          <w:u w:val="single"/>
        </w:rPr>
        <w:t>Copie à rendre dans son intégralité</w:t>
      </w:r>
    </w:p>
    <w:p w14:paraId="15C1818E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3B93E7CC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34305454" w14:textId="77777777" w:rsidR="007E59D8" w:rsidRDefault="007E59D8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3D1FDE7A" w14:textId="77777777" w:rsidR="00950A2B" w:rsidRDefault="00950A2B" w:rsidP="00950A2B">
      <w:pPr>
        <w:autoSpaceDE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 dossier comporte </w:t>
      </w:r>
      <w:r w:rsidR="00E31480">
        <w:rPr>
          <w:rFonts w:ascii="Arial" w:hAnsi="Arial" w:cs="Arial"/>
          <w:sz w:val="24"/>
          <w:szCs w:val="24"/>
        </w:rPr>
        <w:t>1</w:t>
      </w:r>
      <w:r w:rsidR="00A448D2">
        <w:rPr>
          <w:rFonts w:ascii="Arial" w:hAnsi="Arial" w:cs="Arial"/>
          <w:sz w:val="24"/>
          <w:szCs w:val="24"/>
        </w:rPr>
        <w:t>4</w:t>
      </w:r>
      <w:r w:rsidR="00E314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pages numérotées de DQR1 à DQR</w:t>
      </w:r>
      <w:r w:rsidR="00F0661E">
        <w:rPr>
          <w:rFonts w:ascii="Arial" w:hAnsi="Arial" w:cs="Arial"/>
          <w:sz w:val="24"/>
          <w:szCs w:val="24"/>
        </w:rPr>
        <w:t>1</w:t>
      </w:r>
      <w:r w:rsidR="00A448D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AA6BE7F" w14:textId="77777777" w:rsidR="00950A2B" w:rsidRDefault="00950A2B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39E6CF40" w14:textId="77777777" w:rsidR="007E59D8" w:rsidRDefault="007E59D8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66A99E2B" w14:textId="77777777" w:rsidR="007E59D8" w:rsidRDefault="007E59D8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1425C23F" w14:textId="77777777" w:rsidR="007E59D8" w:rsidRDefault="007E59D8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0799B093" w14:textId="77777777" w:rsidR="007E59D8" w:rsidRDefault="007E59D8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2E17A808" w14:textId="77777777" w:rsidR="007E59D8" w:rsidRPr="002F654D" w:rsidRDefault="007E59D8" w:rsidP="007E59D8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2F654D">
        <w:rPr>
          <w:rFonts w:ascii="Arial" w:hAnsi="Arial" w:cs="Arial"/>
          <w:b/>
          <w:sz w:val="28"/>
          <w:szCs w:val="28"/>
        </w:rPr>
        <w:t xml:space="preserve">Session 2023                                           </w:t>
      </w:r>
      <w:r>
        <w:rPr>
          <w:rFonts w:ascii="Arial" w:hAnsi="Arial" w:cs="Arial"/>
          <w:b/>
          <w:sz w:val="28"/>
          <w:szCs w:val="28"/>
        </w:rPr>
        <w:t xml:space="preserve">                                  </w:t>
      </w:r>
      <w:r w:rsidRPr="002F654D">
        <w:rPr>
          <w:rFonts w:ascii="Arial" w:hAnsi="Arial" w:cs="Arial"/>
          <w:b/>
          <w:sz w:val="28"/>
          <w:szCs w:val="28"/>
        </w:rPr>
        <w:t xml:space="preserve"> </w:t>
      </w:r>
      <w:r w:rsidRPr="002F654D">
        <w:rPr>
          <w:rFonts w:ascii="Arial" w:hAnsi="Arial" w:cs="Arial"/>
          <w:b/>
          <w:sz w:val="24"/>
          <w:szCs w:val="24"/>
        </w:rPr>
        <w:t>Code : 2306-MC4 TS E1</w:t>
      </w:r>
    </w:p>
    <w:p w14:paraId="5C961053" w14:textId="77777777" w:rsidR="007E59D8" w:rsidRDefault="007E59D8" w:rsidP="00950A2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  <w:sectPr w:rsidR="007E59D8" w:rsidSect="00950A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397" w:right="680" w:bottom="567" w:left="680" w:header="416" w:footer="304" w:gutter="0"/>
          <w:cols w:space="720"/>
        </w:sectPr>
      </w:pPr>
    </w:p>
    <w:p w14:paraId="03FD1CB1" w14:textId="77777777" w:rsidR="00C17612" w:rsidRDefault="00C17612" w:rsidP="008137DA">
      <w:pPr>
        <w:rPr>
          <w:rFonts w:ascii="Arial" w:hAnsi="Arial" w:cs="Arial"/>
          <w:b/>
          <w:sz w:val="32"/>
          <w:szCs w:val="32"/>
          <w:u w:val="single"/>
        </w:rPr>
      </w:pPr>
    </w:p>
    <w:p w14:paraId="2042724B" w14:textId="77777777" w:rsidR="008137DA" w:rsidRDefault="008137DA" w:rsidP="008137DA">
      <w:pPr>
        <w:rPr>
          <w:rFonts w:ascii="Arial" w:hAnsi="Arial" w:cs="Arial"/>
          <w:b/>
          <w:sz w:val="32"/>
          <w:szCs w:val="32"/>
          <w:u w:val="single"/>
        </w:rPr>
      </w:pPr>
      <w:r w:rsidRPr="007C29C0">
        <w:rPr>
          <w:rFonts w:ascii="Arial" w:hAnsi="Arial" w:cs="Arial"/>
          <w:b/>
          <w:sz w:val="32"/>
          <w:szCs w:val="32"/>
          <w:u w:val="single"/>
        </w:rPr>
        <w:t>Mise en situation</w:t>
      </w:r>
      <w:r w:rsidRPr="00352B7E">
        <w:rPr>
          <w:rFonts w:ascii="Arial" w:hAnsi="Arial" w:cs="Arial"/>
          <w:b/>
          <w:sz w:val="32"/>
          <w:szCs w:val="32"/>
        </w:rPr>
        <w:t> :</w:t>
      </w:r>
    </w:p>
    <w:p w14:paraId="30275F5E" w14:textId="77777777" w:rsidR="008137DA" w:rsidRPr="007C29C0" w:rsidRDefault="008137DA" w:rsidP="008137DA">
      <w:pPr>
        <w:rPr>
          <w:rFonts w:ascii="Arial" w:hAnsi="Arial" w:cs="Arial"/>
          <w:b/>
          <w:sz w:val="32"/>
          <w:szCs w:val="32"/>
          <w:u w:val="single"/>
        </w:rPr>
      </w:pPr>
    </w:p>
    <w:p w14:paraId="718274DC" w14:textId="77777777" w:rsidR="008137DA" w:rsidRDefault="008137DA" w:rsidP="008137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société SONATECH lance la production d’une série de 50 « </w:t>
      </w:r>
      <w:r w:rsidRPr="00F40FAB">
        <w:rPr>
          <w:rFonts w:ascii="Arial" w:hAnsi="Arial" w:cs="Arial"/>
          <w:b/>
          <w:sz w:val="24"/>
          <w:szCs w:val="24"/>
          <w:u w:val="single"/>
        </w:rPr>
        <w:t>Cuve</w:t>
      </w:r>
      <w:r>
        <w:rPr>
          <w:rFonts w:ascii="Arial" w:hAnsi="Arial" w:cs="Arial"/>
          <w:b/>
          <w:sz w:val="24"/>
          <w:szCs w:val="24"/>
          <w:u w:val="single"/>
        </w:rPr>
        <w:t>s de stockage de produits d’ex</w:t>
      </w:r>
      <w:r w:rsidRPr="00F40FAB">
        <w:rPr>
          <w:rFonts w:ascii="Arial" w:hAnsi="Arial" w:cs="Arial"/>
          <w:b/>
          <w:sz w:val="24"/>
          <w:szCs w:val="24"/>
          <w:u w:val="single"/>
        </w:rPr>
        <w:t>tinction en position verticale</w:t>
      </w:r>
      <w:r>
        <w:rPr>
          <w:rFonts w:ascii="Arial" w:hAnsi="Arial" w:cs="Arial"/>
          <w:sz w:val="24"/>
          <w:szCs w:val="24"/>
        </w:rPr>
        <w:t> ». Pour ce faire</w:t>
      </w:r>
      <w:r w:rsidR="00BE686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une étude préalable de la fabrication en atelier</w:t>
      </w:r>
      <w:r w:rsidR="00BE686A">
        <w:rPr>
          <w:rFonts w:ascii="Arial" w:hAnsi="Arial" w:cs="Arial"/>
          <w:sz w:val="24"/>
          <w:szCs w:val="24"/>
        </w:rPr>
        <w:t xml:space="preserve"> doit être réalisée</w:t>
      </w:r>
      <w:r>
        <w:rPr>
          <w:rFonts w:ascii="Arial" w:hAnsi="Arial" w:cs="Arial"/>
          <w:sz w:val="24"/>
          <w:szCs w:val="24"/>
        </w:rPr>
        <w:t>. Cette étude porte sur l’analyse et l’élaboration de document</w:t>
      </w:r>
      <w:r w:rsidR="0043145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de fabrication nécessaires à cette dernière.</w:t>
      </w:r>
    </w:p>
    <w:p w14:paraId="34CA025A" w14:textId="77777777" w:rsidR="008137DA" w:rsidRDefault="008137DA" w:rsidP="008137DA">
      <w:pPr>
        <w:rPr>
          <w:rFonts w:ascii="Arial" w:hAnsi="Arial" w:cs="Arial"/>
          <w:sz w:val="24"/>
          <w:szCs w:val="24"/>
        </w:rPr>
      </w:pPr>
    </w:p>
    <w:p w14:paraId="44C8F5DC" w14:textId="77777777" w:rsidR="008137DA" w:rsidRDefault="008137DA" w:rsidP="008137DA">
      <w:pPr>
        <w:rPr>
          <w:rFonts w:ascii="Arial" w:hAnsi="Arial" w:cs="Arial"/>
          <w:b/>
          <w:sz w:val="28"/>
          <w:szCs w:val="28"/>
        </w:rPr>
      </w:pPr>
      <w:r w:rsidRPr="002A59EE">
        <w:rPr>
          <w:rFonts w:ascii="Arial" w:hAnsi="Arial" w:cs="Arial"/>
          <w:b/>
          <w:sz w:val="28"/>
          <w:szCs w:val="28"/>
          <w:u w:val="single"/>
        </w:rPr>
        <w:t>Première partie : Analyse des plans de fabrication</w:t>
      </w:r>
      <w:r w:rsidRPr="00352B7E">
        <w:rPr>
          <w:rFonts w:ascii="Arial" w:hAnsi="Arial" w:cs="Arial"/>
          <w:b/>
          <w:sz w:val="28"/>
          <w:szCs w:val="28"/>
        </w:rPr>
        <w:t>.</w:t>
      </w:r>
    </w:p>
    <w:p w14:paraId="6C8CD77B" w14:textId="77777777" w:rsidR="000236E2" w:rsidRPr="002A59EE" w:rsidRDefault="000236E2" w:rsidP="008137DA">
      <w:pPr>
        <w:rPr>
          <w:rFonts w:ascii="Arial" w:hAnsi="Arial" w:cs="Arial"/>
          <w:b/>
          <w:sz w:val="28"/>
          <w:szCs w:val="28"/>
          <w:u w:val="single"/>
        </w:rPr>
      </w:pPr>
    </w:p>
    <w:p w14:paraId="72336C5D" w14:textId="77777777" w:rsidR="008137DA" w:rsidRPr="00BA1569" w:rsidRDefault="008137DA" w:rsidP="007E59D8">
      <w:pPr>
        <w:jc w:val="both"/>
        <w:rPr>
          <w:rFonts w:ascii="Arial" w:hAnsi="Arial" w:cs="Arial"/>
          <w:sz w:val="24"/>
          <w:szCs w:val="24"/>
        </w:rPr>
      </w:pPr>
      <w:r w:rsidRPr="00BA1569">
        <w:rPr>
          <w:rFonts w:ascii="Arial" w:hAnsi="Arial" w:cs="Arial"/>
          <w:b/>
          <w:sz w:val="24"/>
          <w:szCs w:val="24"/>
        </w:rPr>
        <w:t xml:space="preserve">Question </w:t>
      </w:r>
      <w:r w:rsidR="008D64A8">
        <w:rPr>
          <w:rFonts w:ascii="Arial" w:hAnsi="Arial" w:cs="Arial"/>
          <w:b/>
          <w:sz w:val="24"/>
          <w:szCs w:val="24"/>
        </w:rPr>
        <w:t>1</w:t>
      </w:r>
      <w:r w:rsidRPr="00BA1569">
        <w:rPr>
          <w:rFonts w:ascii="Arial" w:hAnsi="Arial" w:cs="Arial"/>
          <w:b/>
          <w:sz w:val="24"/>
          <w:szCs w:val="24"/>
        </w:rPr>
        <w:t> :</w:t>
      </w:r>
      <w:r w:rsidRPr="00BA1569">
        <w:rPr>
          <w:rFonts w:ascii="Arial" w:hAnsi="Arial" w:cs="Arial"/>
          <w:sz w:val="24"/>
          <w:szCs w:val="24"/>
        </w:rPr>
        <w:t xml:space="preserve"> Analyse</w:t>
      </w:r>
      <w:r w:rsidR="00BE686A">
        <w:rPr>
          <w:rFonts w:ascii="Arial" w:hAnsi="Arial" w:cs="Arial"/>
          <w:sz w:val="24"/>
          <w:szCs w:val="24"/>
        </w:rPr>
        <w:t>r</w:t>
      </w:r>
      <w:r w:rsidRPr="00BA1569">
        <w:rPr>
          <w:rFonts w:ascii="Arial" w:hAnsi="Arial" w:cs="Arial"/>
          <w:sz w:val="24"/>
          <w:szCs w:val="24"/>
        </w:rPr>
        <w:t xml:space="preserve"> la spécification géométrique.</w:t>
      </w:r>
    </w:p>
    <w:p w14:paraId="39D10E2B" w14:textId="77777777" w:rsidR="008137DA" w:rsidRPr="00BA1569" w:rsidRDefault="008137DA" w:rsidP="007E59D8">
      <w:pPr>
        <w:jc w:val="both"/>
        <w:rPr>
          <w:rFonts w:ascii="Arial" w:hAnsi="Arial" w:cs="Arial"/>
          <w:sz w:val="24"/>
          <w:szCs w:val="24"/>
        </w:rPr>
      </w:pPr>
      <w:r w:rsidRPr="00BA1569">
        <w:rPr>
          <w:rFonts w:ascii="Arial" w:hAnsi="Arial" w:cs="Arial"/>
          <w:b/>
          <w:sz w:val="24"/>
          <w:szCs w:val="24"/>
        </w:rPr>
        <w:t>Question 2 :</w:t>
      </w:r>
      <w:r w:rsidRPr="00BA1569">
        <w:rPr>
          <w:rFonts w:ascii="Arial" w:hAnsi="Arial" w:cs="Arial"/>
          <w:sz w:val="24"/>
          <w:szCs w:val="24"/>
        </w:rPr>
        <w:t xml:space="preserve"> Décod</w:t>
      </w:r>
      <w:r w:rsidR="00BE686A">
        <w:rPr>
          <w:rFonts w:ascii="Arial" w:hAnsi="Arial" w:cs="Arial"/>
          <w:sz w:val="24"/>
          <w:szCs w:val="24"/>
        </w:rPr>
        <w:t>er</w:t>
      </w:r>
      <w:r w:rsidRPr="00BA1569">
        <w:rPr>
          <w:rFonts w:ascii="Arial" w:hAnsi="Arial" w:cs="Arial"/>
          <w:sz w:val="24"/>
          <w:szCs w:val="24"/>
        </w:rPr>
        <w:t xml:space="preserve"> la représentation symbolique des soudures.</w:t>
      </w:r>
    </w:p>
    <w:p w14:paraId="24194E21" w14:textId="77777777" w:rsidR="008137DA" w:rsidRPr="00BA1569" w:rsidRDefault="008137DA" w:rsidP="007E59D8">
      <w:pPr>
        <w:jc w:val="both"/>
        <w:rPr>
          <w:rFonts w:ascii="Arial" w:hAnsi="Arial" w:cs="Arial"/>
          <w:sz w:val="24"/>
          <w:szCs w:val="24"/>
        </w:rPr>
      </w:pPr>
      <w:r w:rsidRPr="00BA1569">
        <w:rPr>
          <w:rFonts w:ascii="Arial" w:hAnsi="Arial" w:cs="Arial"/>
          <w:b/>
          <w:sz w:val="24"/>
          <w:szCs w:val="24"/>
        </w:rPr>
        <w:t>Question 3 :</w:t>
      </w:r>
      <w:r w:rsidR="007E59D8">
        <w:rPr>
          <w:rFonts w:ascii="Arial" w:hAnsi="Arial" w:cs="Arial"/>
          <w:sz w:val="24"/>
          <w:szCs w:val="24"/>
        </w:rPr>
        <w:t xml:space="preserve"> É</w:t>
      </w:r>
      <w:r w:rsidRPr="00BA1569">
        <w:rPr>
          <w:rFonts w:ascii="Arial" w:hAnsi="Arial" w:cs="Arial"/>
          <w:sz w:val="24"/>
          <w:szCs w:val="24"/>
        </w:rPr>
        <w:t>labor</w:t>
      </w:r>
      <w:r w:rsidR="00BE686A">
        <w:rPr>
          <w:rFonts w:ascii="Arial" w:hAnsi="Arial" w:cs="Arial"/>
          <w:sz w:val="24"/>
          <w:szCs w:val="24"/>
        </w:rPr>
        <w:t>er</w:t>
      </w:r>
      <w:r w:rsidRPr="00BA1569">
        <w:rPr>
          <w:rFonts w:ascii="Arial" w:hAnsi="Arial" w:cs="Arial"/>
          <w:sz w:val="24"/>
          <w:szCs w:val="24"/>
        </w:rPr>
        <w:t xml:space="preserve"> </w:t>
      </w:r>
      <w:r w:rsidR="00BE686A">
        <w:rPr>
          <w:rFonts w:ascii="Arial" w:hAnsi="Arial" w:cs="Arial"/>
          <w:sz w:val="24"/>
          <w:szCs w:val="24"/>
        </w:rPr>
        <w:t>le</w:t>
      </w:r>
      <w:r w:rsidRPr="00BA1569">
        <w:rPr>
          <w:rFonts w:ascii="Arial" w:hAnsi="Arial" w:cs="Arial"/>
          <w:sz w:val="24"/>
          <w:szCs w:val="24"/>
        </w:rPr>
        <w:t xml:space="preserve"> graphe d’assemblage de la « Cuve de stockage ».</w:t>
      </w:r>
    </w:p>
    <w:p w14:paraId="79D71EE7" w14:textId="77777777" w:rsidR="008137DA" w:rsidRDefault="008137DA" w:rsidP="007E59D8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BA1569">
        <w:rPr>
          <w:rFonts w:ascii="Arial" w:hAnsi="Arial" w:cs="Arial"/>
          <w:b/>
          <w:sz w:val="24"/>
          <w:szCs w:val="24"/>
        </w:rPr>
        <w:t>Question 4 :</w:t>
      </w:r>
      <w:r>
        <w:rPr>
          <w:rFonts w:ascii="Arial" w:hAnsi="Arial" w:cs="Arial"/>
          <w:sz w:val="24"/>
          <w:szCs w:val="24"/>
        </w:rPr>
        <w:t xml:space="preserve"> Recherche</w:t>
      </w:r>
      <w:r w:rsidR="00BE686A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</w:t>
      </w:r>
      <w:r w:rsidR="00BE686A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’équivalence de norme AWS/ISO et analyse</w:t>
      </w:r>
      <w:r w:rsidR="00BE686A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la désignation des matériaux constitutifs de la cuve</w:t>
      </w:r>
      <w:r w:rsidR="00BE686A">
        <w:rPr>
          <w:rFonts w:ascii="Arial" w:hAnsi="Arial" w:cs="Arial"/>
          <w:sz w:val="24"/>
          <w:szCs w:val="24"/>
        </w:rPr>
        <w:t>.</w:t>
      </w:r>
      <w:r w:rsidRPr="002A59EE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4CC978BB" w14:textId="77777777" w:rsidR="008137DA" w:rsidRDefault="008137DA" w:rsidP="008137DA">
      <w:pPr>
        <w:rPr>
          <w:rFonts w:ascii="Arial" w:hAnsi="Arial" w:cs="Arial"/>
          <w:b/>
          <w:sz w:val="28"/>
          <w:szCs w:val="28"/>
          <w:u w:val="single"/>
        </w:rPr>
      </w:pPr>
    </w:p>
    <w:p w14:paraId="68297EAA" w14:textId="77777777" w:rsidR="008137DA" w:rsidRDefault="008137DA" w:rsidP="007E59D8">
      <w:pPr>
        <w:jc w:val="both"/>
        <w:rPr>
          <w:rFonts w:ascii="Arial" w:hAnsi="Arial" w:cs="Arial"/>
          <w:b/>
          <w:sz w:val="28"/>
          <w:szCs w:val="28"/>
        </w:rPr>
      </w:pPr>
      <w:r w:rsidRPr="002A59EE">
        <w:rPr>
          <w:rFonts w:ascii="Arial" w:hAnsi="Arial" w:cs="Arial"/>
          <w:b/>
          <w:sz w:val="28"/>
          <w:szCs w:val="28"/>
          <w:u w:val="single"/>
        </w:rPr>
        <w:t>Deuxième partie</w:t>
      </w:r>
      <w:r>
        <w:rPr>
          <w:rFonts w:ascii="Arial" w:hAnsi="Arial" w:cs="Arial"/>
          <w:b/>
          <w:sz w:val="28"/>
          <w:szCs w:val="28"/>
          <w:u w:val="single"/>
        </w:rPr>
        <w:t> : Analyse et exploitation des d</w:t>
      </w:r>
      <w:r w:rsidRPr="002A59EE">
        <w:rPr>
          <w:rFonts w:ascii="Arial" w:hAnsi="Arial" w:cs="Arial"/>
          <w:b/>
          <w:sz w:val="28"/>
          <w:szCs w:val="28"/>
          <w:u w:val="single"/>
        </w:rPr>
        <w:t>escriptifs d</w:t>
      </w:r>
      <w:r>
        <w:rPr>
          <w:rFonts w:ascii="Arial" w:hAnsi="Arial" w:cs="Arial"/>
          <w:b/>
          <w:sz w:val="28"/>
          <w:szCs w:val="28"/>
          <w:u w:val="single"/>
        </w:rPr>
        <w:t>e mode opératoire de soudage (DMOS)</w:t>
      </w:r>
      <w:r w:rsidRPr="00352B7E">
        <w:rPr>
          <w:rFonts w:ascii="Arial" w:hAnsi="Arial" w:cs="Arial"/>
          <w:b/>
          <w:sz w:val="28"/>
          <w:szCs w:val="28"/>
        </w:rPr>
        <w:t>.</w:t>
      </w:r>
    </w:p>
    <w:p w14:paraId="1AED2CB5" w14:textId="77777777" w:rsidR="000236E2" w:rsidRPr="00C9607F" w:rsidRDefault="000236E2" w:rsidP="007E59D8">
      <w:pPr>
        <w:jc w:val="both"/>
        <w:rPr>
          <w:rFonts w:ascii="Arial" w:hAnsi="Arial" w:cs="Arial"/>
          <w:sz w:val="24"/>
          <w:szCs w:val="24"/>
        </w:rPr>
      </w:pPr>
    </w:p>
    <w:p w14:paraId="17D8D347" w14:textId="77777777" w:rsidR="008137DA" w:rsidRPr="00C9607F" w:rsidRDefault="008137DA" w:rsidP="007E59D8">
      <w:pPr>
        <w:jc w:val="both"/>
        <w:rPr>
          <w:rFonts w:ascii="Arial" w:hAnsi="Arial" w:cs="Arial"/>
          <w:sz w:val="24"/>
          <w:szCs w:val="24"/>
        </w:rPr>
      </w:pPr>
      <w:r w:rsidRPr="00BA1569">
        <w:rPr>
          <w:rFonts w:ascii="Arial" w:hAnsi="Arial" w:cs="Arial"/>
          <w:b/>
          <w:sz w:val="24"/>
          <w:szCs w:val="24"/>
        </w:rPr>
        <w:t>Question 1 :</w:t>
      </w:r>
      <w:r>
        <w:rPr>
          <w:rFonts w:ascii="Arial" w:hAnsi="Arial" w:cs="Arial"/>
          <w:sz w:val="24"/>
          <w:szCs w:val="24"/>
        </w:rPr>
        <w:t xml:space="preserve"> Analyse</w:t>
      </w:r>
      <w:r w:rsidR="00BE686A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</w:t>
      </w:r>
      <w:r w:rsidR="00BE686A"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z w:val="24"/>
          <w:szCs w:val="24"/>
        </w:rPr>
        <w:t xml:space="preserve"> « PLAN DE SOUDAGE ».</w:t>
      </w:r>
    </w:p>
    <w:p w14:paraId="742E151E" w14:textId="77777777" w:rsidR="008137DA" w:rsidRPr="00C9607F" w:rsidRDefault="008137DA" w:rsidP="007E59D8">
      <w:pPr>
        <w:jc w:val="both"/>
        <w:rPr>
          <w:rFonts w:ascii="Arial" w:hAnsi="Arial" w:cs="Arial"/>
          <w:sz w:val="24"/>
          <w:szCs w:val="24"/>
        </w:rPr>
      </w:pPr>
    </w:p>
    <w:p w14:paraId="26ED274C" w14:textId="77777777" w:rsidR="008137DA" w:rsidRDefault="008137DA" w:rsidP="007E59D8">
      <w:pPr>
        <w:jc w:val="both"/>
        <w:rPr>
          <w:rFonts w:ascii="Arial" w:hAnsi="Arial" w:cs="Arial"/>
          <w:b/>
          <w:sz w:val="28"/>
          <w:szCs w:val="28"/>
        </w:rPr>
      </w:pPr>
      <w:r w:rsidRPr="00B045A6">
        <w:rPr>
          <w:rFonts w:ascii="Arial" w:hAnsi="Arial" w:cs="Arial"/>
          <w:b/>
          <w:sz w:val="28"/>
          <w:szCs w:val="28"/>
          <w:u w:val="single"/>
        </w:rPr>
        <w:t>Trois</w:t>
      </w:r>
      <w:r w:rsidR="007E59D8">
        <w:rPr>
          <w:rFonts w:ascii="Arial" w:hAnsi="Arial" w:cs="Arial"/>
          <w:b/>
          <w:sz w:val="28"/>
          <w:szCs w:val="28"/>
          <w:u w:val="single"/>
        </w:rPr>
        <w:t>ième partie : É</w:t>
      </w:r>
      <w:r>
        <w:rPr>
          <w:rFonts w:ascii="Arial" w:hAnsi="Arial" w:cs="Arial"/>
          <w:b/>
          <w:sz w:val="28"/>
          <w:szCs w:val="28"/>
          <w:u w:val="single"/>
        </w:rPr>
        <w:t>laboration d’un descriptif de mode opératoire de s</w:t>
      </w:r>
      <w:r w:rsidRPr="00B045A6">
        <w:rPr>
          <w:rFonts w:ascii="Arial" w:hAnsi="Arial" w:cs="Arial"/>
          <w:b/>
          <w:sz w:val="28"/>
          <w:szCs w:val="28"/>
          <w:u w:val="single"/>
        </w:rPr>
        <w:t>oudage</w:t>
      </w:r>
      <w:r>
        <w:rPr>
          <w:rFonts w:ascii="Arial" w:hAnsi="Arial" w:cs="Arial"/>
          <w:b/>
          <w:sz w:val="28"/>
          <w:szCs w:val="28"/>
          <w:u w:val="single"/>
        </w:rPr>
        <w:t xml:space="preserve"> (DMOS)</w:t>
      </w:r>
      <w:r w:rsidRPr="00352B7E">
        <w:rPr>
          <w:rFonts w:ascii="Arial" w:hAnsi="Arial" w:cs="Arial"/>
          <w:b/>
          <w:sz w:val="28"/>
          <w:szCs w:val="28"/>
        </w:rPr>
        <w:t>.</w:t>
      </w:r>
    </w:p>
    <w:p w14:paraId="73094AC6" w14:textId="77777777" w:rsidR="000236E2" w:rsidRPr="00B045A6" w:rsidRDefault="000236E2" w:rsidP="007E59D8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468688AA" w14:textId="77777777" w:rsidR="008137DA" w:rsidRPr="00BA1569" w:rsidRDefault="008137DA" w:rsidP="007E59D8">
      <w:pPr>
        <w:jc w:val="both"/>
        <w:rPr>
          <w:rFonts w:ascii="Arial" w:hAnsi="Arial" w:cs="Arial"/>
          <w:sz w:val="24"/>
          <w:szCs w:val="24"/>
        </w:rPr>
      </w:pPr>
      <w:r w:rsidRPr="00BA1569">
        <w:rPr>
          <w:rFonts w:ascii="Arial" w:eastAsia="Malgun Gothic" w:hAnsi="Arial" w:cs="Arial"/>
          <w:b/>
          <w:sz w:val="24"/>
          <w:szCs w:val="24"/>
        </w:rPr>
        <w:t>Question 1 :</w:t>
      </w:r>
      <w:r w:rsidRPr="00BA1569">
        <w:rPr>
          <w:rFonts w:ascii="Arial" w:eastAsia="Malgun Gothic" w:hAnsi="Arial" w:cs="Arial"/>
          <w:sz w:val="24"/>
          <w:szCs w:val="24"/>
        </w:rPr>
        <w:t xml:space="preserve"> Choi</w:t>
      </w:r>
      <w:r w:rsidR="00BE686A">
        <w:rPr>
          <w:rFonts w:ascii="Arial" w:eastAsia="Malgun Gothic" w:hAnsi="Arial" w:cs="Arial"/>
          <w:sz w:val="24"/>
          <w:szCs w:val="24"/>
        </w:rPr>
        <w:t>sir</w:t>
      </w:r>
      <w:r w:rsidRPr="00BA1569">
        <w:rPr>
          <w:rFonts w:ascii="Arial" w:eastAsia="Malgun Gothic" w:hAnsi="Arial" w:cs="Arial"/>
          <w:sz w:val="24"/>
          <w:szCs w:val="24"/>
        </w:rPr>
        <w:t xml:space="preserve"> </w:t>
      </w:r>
      <w:r w:rsidR="00BE686A">
        <w:rPr>
          <w:rFonts w:ascii="Arial" w:eastAsia="Malgun Gothic" w:hAnsi="Arial" w:cs="Arial"/>
          <w:sz w:val="24"/>
          <w:szCs w:val="24"/>
        </w:rPr>
        <w:t>le</w:t>
      </w:r>
      <w:r w:rsidRPr="00BA1569">
        <w:rPr>
          <w:rFonts w:ascii="Arial" w:eastAsia="Malgun Gothic" w:hAnsi="Arial" w:cs="Arial"/>
          <w:sz w:val="24"/>
          <w:szCs w:val="24"/>
        </w:rPr>
        <w:t xml:space="preserve"> métal d’apport.</w:t>
      </w:r>
    </w:p>
    <w:p w14:paraId="3235A99D" w14:textId="77777777" w:rsidR="008137DA" w:rsidRPr="00B005EC" w:rsidRDefault="008137DA" w:rsidP="007E59D8">
      <w:pPr>
        <w:jc w:val="both"/>
        <w:rPr>
          <w:rFonts w:ascii="Arial" w:hAnsi="Arial" w:cs="Arial"/>
          <w:sz w:val="24"/>
          <w:szCs w:val="24"/>
        </w:rPr>
      </w:pPr>
      <w:r w:rsidRPr="00BA1569">
        <w:rPr>
          <w:rFonts w:ascii="Arial" w:hAnsi="Arial" w:cs="Arial"/>
          <w:b/>
          <w:sz w:val="24"/>
          <w:szCs w:val="24"/>
        </w:rPr>
        <w:t>Question 2 :</w:t>
      </w:r>
      <w:r w:rsidRPr="00B005EC">
        <w:rPr>
          <w:rFonts w:ascii="Arial" w:hAnsi="Arial" w:cs="Arial"/>
          <w:sz w:val="24"/>
          <w:szCs w:val="24"/>
        </w:rPr>
        <w:t xml:space="preserve"> Réd</w:t>
      </w:r>
      <w:r w:rsidR="00BE686A">
        <w:rPr>
          <w:rFonts w:ascii="Arial" w:hAnsi="Arial" w:cs="Arial"/>
          <w:sz w:val="24"/>
          <w:szCs w:val="24"/>
        </w:rPr>
        <w:t>iger le</w:t>
      </w:r>
      <w:r w:rsidRPr="00B005EC">
        <w:rPr>
          <w:rFonts w:ascii="Arial" w:hAnsi="Arial" w:cs="Arial"/>
          <w:sz w:val="24"/>
          <w:szCs w:val="24"/>
        </w:rPr>
        <w:t xml:space="preserve"> DMOS D-7.</w:t>
      </w:r>
    </w:p>
    <w:p w14:paraId="4FB8CD4B" w14:textId="77777777" w:rsidR="008137DA" w:rsidRPr="00C9607F" w:rsidRDefault="008137DA" w:rsidP="008137DA">
      <w:pPr>
        <w:rPr>
          <w:rFonts w:ascii="Arial" w:hAnsi="Arial" w:cs="Arial"/>
          <w:sz w:val="24"/>
          <w:szCs w:val="24"/>
        </w:rPr>
      </w:pPr>
    </w:p>
    <w:p w14:paraId="7FA8873D" w14:textId="77777777" w:rsidR="008137DA" w:rsidRDefault="008137DA" w:rsidP="008137DA">
      <w:pPr>
        <w:rPr>
          <w:rFonts w:ascii="Arial" w:hAnsi="Arial" w:cs="Arial"/>
          <w:b/>
          <w:sz w:val="28"/>
          <w:szCs w:val="28"/>
        </w:rPr>
      </w:pPr>
      <w:r w:rsidRPr="008776F3">
        <w:rPr>
          <w:rFonts w:ascii="Arial" w:hAnsi="Arial" w:cs="Arial"/>
          <w:b/>
          <w:sz w:val="28"/>
          <w:szCs w:val="28"/>
          <w:u w:val="single"/>
        </w:rPr>
        <w:t>Quatrième partie : Contrôle de la soudure S1</w:t>
      </w:r>
      <w:r w:rsidRPr="00352B7E">
        <w:rPr>
          <w:rFonts w:ascii="Arial" w:hAnsi="Arial" w:cs="Arial"/>
          <w:b/>
          <w:sz w:val="28"/>
          <w:szCs w:val="28"/>
        </w:rPr>
        <w:t>.</w:t>
      </w:r>
    </w:p>
    <w:p w14:paraId="7F593CEC" w14:textId="77777777" w:rsidR="000236E2" w:rsidRPr="008776F3" w:rsidRDefault="000236E2" w:rsidP="008137DA">
      <w:pPr>
        <w:rPr>
          <w:rFonts w:ascii="Arial" w:hAnsi="Arial" w:cs="Arial"/>
          <w:b/>
          <w:sz w:val="28"/>
          <w:szCs w:val="28"/>
          <w:u w:val="single"/>
        </w:rPr>
      </w:pPr>
    </w:p>
    <w:p w14:paraId="1D831D0D" w14:textId="77777777" w:rsidR="008137DA" w:rsidRPr="00BA1569" w:rsidRDefault="008137DA" w:rsidP="007E59D8">
      <w:pPr>
        <w:jc w:val="both"/>
        <w:rPr>
          <w:rFonts w:ascii="Arial" w:hAnsi="Arial" w:cs="Arial"/>
          <w:sz w:val="24"/>
          <w:szCs w:val="24"/>
        </w:rPr>
      </w:pPr>
      <w:r w:rsidRPr="00BA1569">
        <w:rPr>
          <w:rFonts w:ascii="Arial" w:hAnsi="Arial" w:cs="Arial"/>
          <w:b/>
          <w:sz w:val="24"/>
          <w:szCs w:val="24"/>
        </w:rPr>
        <w:t>Question 1 :</w:t>
      </w:r>
      <w:r w:rsidRPr="00BA1569">
        <w:rPr>
          <w:rFonts w:ascii="Arial" w:hAnsi="Arial" w:cs="Arial"/>
          <w:sz w:val="24"/>
          <w:szCs w:val="24"/>
        </w:rPr>
        <w:t xml:space="preserve"> </w:t>
      </w:r>
      <w:r w:rsidR="00BE686A">
        <w:rPr>
          <w:rFonts w:ascii="Arial" w:hAnsi="Arial" w:cs="Arial"/>
          <w:sz w:val="24"/>
          <w:szCs w:val="24"/>
        </w:rPr>
        <w:t>Déterminer les paramètre</w:t>
      </w:r>
      <w:r w:rsidR="008D64A8">
        <w:rPr>
          <w:rFonts w:ascii="Arial" w:hAnsi="Arial" w:cs="Arial"/>
          <w:sz w:val="24"/>
          <w:szCs w:val="24"/>
        </w:rPr>
        <w:t>s</w:t>
      </w:r>
      <w:r w:rsidR="00BE686A">
        <w:rPr>
          <w:rFonts w:ascii="Arial" w:hAnsi="Arial" w:cs="Arial"/>
          <w:sz w:val="24"/>
          <w:szCs w:val="24"/>
        </w:rPr>
        <w:t xml:space="preserve"> d’</w:t>
      </w:r>
      <w:r w:rsidRPr="00BA1569">
        <w:rPr>
          <w:rFonts w:ascii="Arial" w:hAnsi="Arial" w:cs="Arial"/>
          <w:sz w:val="24"/>
          <w:szCs w:val="24"/>
        </w:rPr>
        <w:t xml:space="preserve">outillage </w:t>
      </w:r>
      <w:r w:rsidR="00BE686A">
        <w:rPr>
          <w:rFonts w:ascii="Arial" w:hAnsi="Arial" w:cs="Arial"/>
          <w:sz w:val="24"/>
          <w:szCs w:val="24"/>
        </w:rPr>
        <w:t>pour l’</w:t>
      </w:r>
      <w:r w:rsidRPr="00BA1569">
        <w:rPr>
          <w:rFonts w:ascii="Arial" w:hAnsi="Arial" w:cs="Arial"/>
          <w:sz w:val="24"/>
          <w:szCs w:val="24"/>
        </w:rPr>
        <w:t>essai de pliage.</w:t>
      </w:r>
    </w:p>
    <w:p w14:paraId="49FE442E" w14:textId="77777777" w:rsidR="008137DA" w:rsidRPr="00B005EC" w:rsidRDefault="008137DA" w:rsidP="007E59D8">
      <w:pPr>
        <w:jc w:val="both"/>
        <w:rPr>
          <w:rFonts w:ascii="Arial" w:hAnsi="Arial" w:cs="Arial"/>
          <w:sz w:val="24"/>
          <w:szCs w:val="24"/>
        </w:rPr>
      </w:pPr>
      <w:r w:rsidRPr="00BA1569">
        <w:rPr>
          <w:rFonts w:ascii="Arial" w:hAnsi="Arial" w:cs="Arial"/>
          <w:b/>
          <w:sz w:val="24"/>
          <w:szCs w:val="24"/>
        </w:rPr>
        <w:t>Question 2 :</w:t>
      </w:r>
      <w:r w:rsidRPr="00B005EC">
        <w:rPr>
          <w:rFonts w:ascii="Arial" w:hAnsi="Arial" w:cs="Arial"/>
          <w:sz w:val="24"/>
          <w:szCs w:val="24"/>
        </w:rPr>
        <w:t xml:space="preserve"> </w:t>
      </w:r>
      <w:r w:rsidR="008D64A8">
        <w:rPr>
          <w:rFonts w:ascii="Arial" w:hAnsi="Arial" w:cs="Arial"/>
          <w:sz w:val="24"/>
          <w:szCs w:val="24"/>
        </w:rPr>
        <w:t xml:space="preserve">Analyser les </w:t>
      </w:r>
      <w:r w:rsidRPr="00B005EC">
        <w:rPr>
          <w:rFonts w:ascii="Arial" w:hAnsi="Arial" w:cs="Arial"/>
          <w:sz w:val="24"/>
          <w:szCs w:val="24"/>
        </w:rPr>
        <w:t xml:space="preserve">résultats </w:t>
      </w:r>
      <w:r w:rsidR="008D64A8">
        <w:rPr>
          <w:rFonts w:ascii="Arial" w:hAnsi="Arial" w:cs="Arial"/>
          <w:sz w:val="24"/>
          <w:szCs w:val="24"/>
        </w:rPr>
        <w:t>du pliage</w:t>
      </w:r>
      <w:r w:rsidRPr="00B005EC">
        <w:rPr>
          <w:rFonts w:ascii="Arial" w:hAnsi="Arial" w:cs="Arial"/>
          <w:sz w:val="24"/>
          <w:szCs w:val="24"/>
        </w:rPr>
        <w:t>.</w:t>
      </w:r>
    </w:p>
    <w:p w14:paraId="3A8A64FD" w14:textId="77777777" w:rsidR="008137DA" w:rsidRDefault="008137DA" w:rsidP="008137DA">
      <w:pPr>
        <w:rPr>
          <w:rFonts w:ascii="Arial" w:hAnsi="Arial" w:cs="Arial"/>
          <w:sz w:val="24"/>
          <w:szCs w:val="24"/>
        </w:rPr>
      </w:pPr>
    </w:p>
    <w:p w14:paraId="6A51144D" w14:textId="77777777" w:rsidR="008137DA" w:rsidRPr="00C9607F" w:rsidRDefault="008137DA" w:rsidP="008137DA">
      <w:pPr>
        <w:rPr>
          <w:rFonts w:ascii="Arial" w:hAnsi="Arial" w:cs="Arial"/>
          <w:sz w:val="24"/>
          <w:szCs w:val="24"/>
        </w:rPr>
      </w:pPr>
    </w:p>
    <w:p w14:paraId="4384B85F" w14:textId="77777777" w:rsidR="008137DA" w:rsidRDefault="008137DA" w:rsidP="008137D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Cinquième </w:t>
      </w:r>
      <w:r w:rsidRPr="00A55965">
        <w:rPr>
          <w:rFonts w:ascii="Arial" w:hAnsi="Arial" w:cs="Arial"/>
          <w:b/>
          <w:sz w:val="28"/>
          <w:szCs w:val="28"/>
          <w:u w:val="single"/>
        </w:rPr>
        <w:t>partie : Contrôler la conformité d’un assemblage soudé</w:t>
      </w:r>
      <w:r w:rsidRPr="00352B7E">
        <w:rPr>
          <w:rFonts w:ascii="Arial" w:hAnsi="Arial" w:cs="Arial"/>
          <w:b/>
          <w:sz w:val="28"/>
          <w:szCs w:val="28"/>
        </w:rPr>
        <w:t>.</w:t>
      </w:r>
    </w:p>
    <w:p w14:paraId="55A1EBA7" w14:textId="77777777" w:rsidR="000236E2" w:rsidRPr="00C9607F" w:rsidRDefault="000236E2" w:rsidP="008137DA">
      <w:pPr>
        <w:rPr>
          <w:rFonts w:ascii="Arial" w:hAnsi="Arial" w:cs="Arial"/>
          <w:sz w:val="24"/>
          <w:szCs w:val="24"/>
        </w:rPr>
      </w:pPr>
    </w:p>
    <w:p w14:paraId="3FDA4906" w14:textId="77777777" w:rsidR="008137DA" w:rsidRPr="00BA1569" w:rsidRDefault="008137DA" w:rsidP="007E59D8">
      <w:pPr>
        <w:jc w:val="both"/>
        <w:rPr>
          <w:rFonts w:ascii="Arial" w:hAnsi="Arial" w:cs="Arial"/>
          <w:sz w:val="24"/>
          <w:szCs w:val="24"/>
        </w:rPr>
      </w:pPr>
      <w:r w:rsidRPr="00BA1569">
        <w:rPr>
          <w:rFonts w:ascii="Arial" w:hAnsi="Arial" w:cs="Arial"/>
          <w:b/>
          <w:sz w:val="24"/>
          <w:szCs w:val="24"/>
        </w:rPr>
        <w:t>Question 1 :</w:t>
      </w:r>
      <w:r w:rsidRPr="00BA1569">
        <w:rPr>
          <w:rFonts w:ascii="Arial" w:hAnsi="Arial" w:cs="Arial"/>
          <w:sz w:val="24"/>
          <w:szCs w:val="24"/>
        </w:rPr>
        <w:t xml:space="preserve"> Déterminer la longueur totale après assemblage des trois sous-ensembles</w:t>
      </w:r>
      <w:r w:rsidR="007E59D8">
        <w:rPr>
          <w:rFonts w:ascii="Arial" w:hAnsi="Arial" w:cs="Arial"/>
          <w:sz w:val="24"/>
          <w:szCs w:val="24"/>
        </w:rPr>
        <w:t>.</w:t>
      </w:r>
    </w:p>
    <w:p w14:paraId="34303F7A" w14:textId="77777777" w:rsidR="008137DA" w:rsidRPr="00BA1569" w:rsidRDefault="008137DA" w:rsidP="007E59D8">
      <w:pPr>
        <w:jc w:val="both"/>
        <w:rPr>
          <w:rFonts w:ascii="Arial" w:hAnsi="Arial" w:cs="Arial"/>
          <w:sz w:val="24"/>
          <w:szCs w:val="24"/>
        </w:rPr>
      </w:pPr>
      <w:r w:rsidRPr="00BA1569">
        <w:rPr>
          <w:rFonts w:ascii="Arial" w:hAnsi="Arial" w:cs="Arial"/>
          <w:b/>
          <w:sz w:val="24"/>
          <w:szCs w:val="24"/>
        </w:rPr>
        <w:t>Question 2 :</w:t>
      </w:r>
      <w:r w:rsidRPr="00BA1569">
        <w:rPr>
          <w:rFonts w:ascii="Arial" w:hAnsi="Arial" w:cs="Arial"/>
          <w:sz w:val="24"/>
          <w:szCs w:val="24"/>
        </w:rPr>
        <w:t xml:space="preserve"> Vérifier la conformité des exigences dimensionnelles après soudage.</w:t>
      </w:r>
    </w:p>
    <w:p w14:paraId="39FFEC0F" w14:textId="77777777" w:rsidR="008137DA" w:rsidRDefault="008137DA" w:rsidP="007E59D8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  <w:r w:rsidRPr="00BA1569">
        <w:rPr>
          <w:rFonts w:ascii="Arial" w:hAnsi="Arial" w:cs="Arial"/>
          <w:b/>
          <w:sz w:val="24"/>
          <w:szCs w:val="24"/>
        </w:rPr>
        <w:t>Question 3 :</w:t>
      </w:r>
      <w:r>
        <w:rPr>
          <w:rFonts w:ascii="Arial" w:hAnsi="Arial" w:cs="Arial"/>
          <w:sz w:val="24"/>
          <w:szCs w:val="24"/>
        </w:rPr>
        <w:t xml:space="preserve"> Déterminer la nouvelle hauteur de la virole pour satisfaire à la cote de 1291.</w:t>
      </w:r>
    </w:p>
    <w:p w14:paraId="2A0FD2E4" w14:textId="77777777" w:rsidR="00C17612" w:rsidRDefault="00C17612" w:rsidP="007E59D8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</w:p>
    <w:p w14:paraId="3C1A4DB2" w14:textId="77777777" w:rsidR="008137DA" w:rsidRDefault="008137DA" w:rsidP="008137DA">
      <w:pPr>
        <w:rPr>
          <w:rFonts w:ascii="Arial" w:hAnsi="Arial" w:cs="Arial"/>
          <w:sz w:val="24"/>
          <w:szCs w:val="24"/>
        </w:rPr>
      </w:pPr>
    </w:p>
    <w:p w14:paraId="58236979" w14:textId="77777777" w:rsidR="00C17612" w:rsidRDefault="00C17612" w:rsidP="008137DA">
      <w:pPr>
        <w:tabs>
          <w:tab w:val="left" w:pos="1596"/>
        </w:tabs>
        <w:rPr>
          <w:rFonts w:ascii="Arial" w:hAnsi="Arial" w:cs="Arial"/>
          <w:b/>
          <w:sz w:val="28"/>
          <w:szCs w:val="28"/>
          <w:u w:val="single"/>
        </w:rPr>
      </w:pPr>
    </w:p>
    <w:p w14:paraId="61922F8E" w14:textId="77777777" w:rsidR="00B65F2C" w:rsidRDefault="00B65F2C" w:rsidP="008137DA">
      <w:pPr>
        <w:tabs>
          <w:tab w:val="left" w:pos="1596"/>
        </w:tabs>
        <w:rPr>
          <w:rFonts w:ascii="Arial" w:hAnsi="Arial" w:cs="Arial"/>
          <w:b/>
          <w:sz w:val="28"/>
          <w:szCs w:val="28"/>
          <w:u w:val="single"/>
        </w:rPr>
      </w:pPr>
    </w:p>
    <w:p w14:paraId="40374A4E" w14:textId="77777777" w:rsidR="008137DA" w:rsidRDefault="008137DA" w:rsidP="008137DA">
      <w:pPr>
        <w:tabs>
          <w:tab w:val="left" w:pos="159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Sixième</w:t>
      </w:r>
      <w:r w:rsidRPr="00926A43">
        <w:rPr>
          <w:rFonts w:ascii="Arial" w:hAnsi="Arial" w:cs="Arial"/>
          <w:b/>
          <w:sz w:val="28"/>
          <w:szCs w:val="28"/>
          <w:u w:val="single"/>
        </w:rPr>
        <w:t xml:space="preserve"> partie : Contrôler la conformité des éléments de levage</w:t>
      </w:r>
      <w:r w:rsidRPr="00352B7E">
        <w:rPr>
          <w:rFonts w:ascii="Arial" w:hAnsi="Arial" w:cs="Arial"/>
          <w:b/>
          <w:sz w:val="28"/>
          <w:szCs w:val="28"/>
        </w:rPr>
        <w:t>.</w:t>
      </w:r>
    </w:p>
    <w:p w14:paraId="242A6582" w14:textId="77777777" w:rsidR="000236E2" w:rsidRDefault="000236E2" w:rsidP="008137DA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0984F788" w14:textId="77777777" w:rsidR="008137DA" w:rsidRPr="00F82846" w:rsidRDefault="008137DA" w:rsidP="008137DA">
      <w:pPr>
        <w:rPr>
          <w:rFonts w:ascii="Arial" w:hAnsi="Arial" w:cs="Arial"/>
          <w:sz w:val="24"/>
          <w:szCs w:val="24"/>
        </w:rPr>
      </w:pPr>
      <w:r w:rsidRPr="00BA1569">
        <w:rPr>
          <w:rFonts w:ascii="Arial" w:hAnsi="Arial" w:cs="Arial"/>
          <w:b/>
          <w:sz w:val="24"/>
          <w:szCs w:val="24"/>
        </w:rPr>
        <w:t>Question 1 :</w:t>
      </w:r>
      <w:r>
        <w:rPr>
          <w:rFonts w:ascii="Arial" w:hAnsi="Arial" w:cs="Arial"/>
          <w:sz w:val="24"/>
          <w:szCs w:val="24"/>
        </w:rPr>
        <w:t xml:space="preserve"> Déterminer les caractéristiques des élingues.</w:t>
      </w:r>
    </w:p>
    <w:p w14:paraId="4D18E4F0" w14:textId="77777777" w:rsidR="001F7245" w:rsidRDefault="001F7245" w:rsidP="00950A2B">
      <w:pPr>
        <w:rPr>
          <w:rFonts w:ascii="Arial" w:hAnsi="Arial" w:cs="Arial"/>
          <w:b/>
          <w:sz w:val="28"/>
          <w:szCs w:val="28"/>
          <w:u w:val="single"/>
        </w:rPr>
      </w:pPr>
    </w:p>
    <w:p w14:paraId="4F139E6F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</w:p>
    <w:p w14:paraId="3EB1DA99" w14:textId="77777777" w:rsidR="008137DA" w:rsidRDefault="008137DA" w:rsidP="008137DA">
      <w:pPr>
        <w:rPr>
          <w:rFonts w:ascii="Arial" w:hAnsi="Arial" w:cs="Arial"/>
          <w:b/>
          <w:sz w:val="28"/>
          <w:szCs w:val="28"/>
          <w:u w:val="single"/>
        </w:rPr>
      </w:pPr>
    </w:p>
    <w:p w14:paraId="481BE3FE" w14:textId="77777777" w:rsidR="008137DA" w:rsidRDefault="008137DA" w:rsidP="008137DA">
      <w:pPr>
        <w:rPr>
          <w:rFonts w:ascii="Arial" w:hAnsi="Arial" w:cs="Arial"/>
          <w:b/>
          <w:sz w:val="28"/>
          <w:szCs w:val="28"/>
        </w:rPr>
      </w:pPr>
      <w:r w:rsidRPr="002A59EE">
        <w:rPr>
          <w:rFonts w:ascii="Arial" w:hAnsi="Arial" w:cs="Arial"/>
          <w:b/>
          <w:sz w:val="28"/>
          <w:szCs w:val="28"/>
          <w:u w:val="single"/>
        </w:rPr>
        <w:t>Première partie : Analyse des plans de fabrication</w:t>
      </w:r>
      <w:r w:rsidRPr="00352B7E">
        <w:rPr>
          <w:rFonts w:ascii="Arial" w:hAnsi="Arial" w:cs="Arial"/>
          <w:b/>
          <w:sz w:val="28"/>
          <w:szCs w:val="28"/>
        </w:rPr>
        <w:t>.</w:t>
      </w:r>
    </w:p>
    <w:p w14:paraId="71065AE4" w14:textId="77777777" w:rsidR="000236E2" w:rsidRDefault="000236E2" w:rsidP="008137DA">
      <w:pPr>
        <w:rPr>
          <w:rFonts w:ascii="Arial" w:hAnsi="Arial" w:cs="Arial"/>
          <w:b/>
          <w:sz w:val="28"/>
          <w:szCs w:val="28"/>
          <w:u w:val="single"/>
        </w:rPr>
      </w:pPr>
    </w:p>
    <w:p w14:paraId="1BD9D1F2" w14:textId="77777777" w:rsidR="008137DA" w:rsidRPr="002A59EE" w:rsidRDefault="008137DA" w:rsidP="008137DA">
      <w:pPr>
        <w:rPr>
          <w:rFonts w:ascii="Arial" w:hAnsi="Arial" w:cs="Arial"/>
          <w:b/>
          <w:sz w:val="28"/>
          <w:szCs w:val="28"/>
          <w:u w:val="single"/>
        </w:rPr>
      </w:pPr>
    </w:p>
    <w:p w14:paraId="0E57E0CC" w14:textId="77777777" w:rsidR="008137DA" w:rsidRDefault="008137DA" w:rsidP="007E59D8">
      <w:pPr>
        <w:jc w:val="both"/>
        <w:rPr>
          <w:rFonts w:ascii="Arial" w:hAnsi="Arial" w:cs="Arial"/>
          <w:sz w:val="24"/>
          <w:szCs w:val="24"/>
        </w:rPr>
      </w:pPr>
      <w:r w:rsidRPr="00BE686A">
        <w:rPr>
          <w:rFonts w:ascii="Arial" w:hAnsi="Arial" w:cs="Arial"/>
          <w:b/>
          <w:sz w:val="24"/>
          <w:szCs w:val="24"/>
          <w:u w:val="single"/>
        </w:rPr>
        <w:t>Problématique</w:t>
      </w:r>
      <w:r w:rsidRPr="00BE686A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Afin de transmettre à </w:t>
      </w:r>
      <w:r w:rsidR="008D64A8">
        <w:rPr>
          <w:rFonts w:ascii="Arial" w:hAnsi="Arial" w:cs="Arial"/>
          <w:sz w:val="24"/>
          <w:szCs w:val="24"/>
        </w:rPr>
        <w:t>l’</w:t>
      </w:r>
      <w:r>
        <w:rPr>
          <w:rFonts w:ascii="Arial" w:hAnsi="Arial" w:cs="Arial"/>
          <w:sz w:val="24"/>
          <w:szCs w:val="24"/>
        </w:rPr>
        <w:t>équipe les informations permettant d’assurer une production conforme, une étude préalable des exigences de fabrication</w:t>
      </w:r>
      <w:r w:rsidR="008D64A8">
        <w:rPr>
          <w:rFonts w:ascii="Arial" w:hAnsi="Arial" w:cs="Arial"/>
          <w:sz w:val="24"/>
          <w:szCs w:val="24"/>
        </w:rPr>
        <w:t xml:space="preserve"> est nécessaire</w:t>
      </w:r>
      <w:r>
        <w:rPr>
          <w:rFonts w:ascii="Arial" w:hAnsi="Arial" w:cs="Arial"/>
          <w:sz w:val="24"/>
          <w:szCs w:val="24"/>
        </w:rPr>
        <w:t>.</w:t>
      </w:r>
    </w:p>
    <w:p w14:paraId="5C57A835" w14:textId="77777777" w:rsidR="000236E2" w:rsidRDefault="000236E2" w:rsidP="007E59D8">
      <w:pPr>
        <w:jc w:val="both"/>
        <w:rPr>
          <w:rFonts w:ascii="Arial" w:hAnsi="Arial" w:cs="Arial"/>
          <w:sz w:val="24"/>
          <w:szCs w:val="24"/>
        </w:rPr>
      </w:pPr>
    </w:p>
    <w:p w14:paraId="29DCD8A4" w14:textId="77777777" w:rsidR="008137DA" w:rsidRDefault="008137DA" w:rsidP="007E59D8">
      <w:pPr>
        <w:jc w:val="both"/>
        <w:rPr>
          <w:rFonts w:ascii="Arial" w:hAnsi="Arial" w:cs="Arial"/>
          <w:sz w:val="24"/>
          <w:szCs w:val="24"/>
        </w:rPr>
      </w:pPr>
    </w:p>
    <w:p w14:paraId="186FC7D3" w14:textId="77777777" w:rsidR="008137DA" w:rsidRDefault="008137DA" w:rsidP="007E59D8">
      <w:pPr>
        <w:jc w:val="both"/>
        <w:rPr>
          <w:rFonts w:ascii="Arial" w:hAnsi="Arial" w:cs="Arial"/>
          <w:i/>
          <w:sz w:val="24"/>
          <w:szCs w:val="24"/>
        </w:rPr>
      </w:pPr>
      <w:r w:rsidRPr="00B75323">
        <w:rPr>
          <w:rFonts w:ascii="Arial" w:hAnsi="Arial" w:cs="Arial"/>
          <w:b/>
          <w:sz w:val="24"/>
          <w:szCs w:val="24"/>
          <w:u w:val="single"/>
        </w:rPr>
        <w:t>Question 1</w:t>
      </w:r>
      <w:r w:rsidRPr="00352B7E">
        <w:rPr>
          <w:rFonts w:ascii="Arial" w:hAnsi="Arial" w:cs="Arial"/>
          <w:b/>
          <w:sz w:val="24"/>
          <w:szCs w:val="24"/>
        </w:rPr>
        <w:t xml:space="preserve"> </w:t>
      </w:r>
      <w:r w:rsidRPr="00BA1569">
        <w:rPr>
          <w:rFonts w:ascii="Arial" w:hAnsi="Arial" w:cs="Arial"/>
          <w:i/>
          <w:sz w:val="24"/>
          <w:szCs w:val="24"/>
        </w:rPr>
        <w:t xml:space="preserve">: C1.4 </w:t>
      </w:r>
    </w:p>
    <w:p w14:paraId="13519EA1" w14:textId="77777777" w:rsidR="008137DA" w:rsidRDefault="008137DA" w:rsidP="007E59D8">
      <w:pPr>
        <w:jc w:val="both"/>
        <w:rPr>
          <w:rFonts w:ascii="Arial" w:hAnsi="Arial" w:cs="Arial"/>
          <w:b/>
          <w:sz w:val="24"/>
          <w:szCs w:val="24"/>
        </w:rPr>
      </w:pPr>
    </w:p>
    <w:p w14:paraId="3D3F4A13" w14:textId="77777777" w:rsidR="008137DA" w:rsidRDefault="007E59D8" w:rsidP="007E59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À</w:t>
      </w:r>
      <w:r w:rsidR="00990105">
        <w:rPr>
          <w:rFonts w:ascii="Arial" w:hAnsi="Arial" w:cs="Arial"/>
          <w:sz w:val="24"/>
          <w:szCs w:val="24"/>
        </w:rPr>
        <w:t xml:space="preserve"> l’aide du document DT</w:t>
      </w:r>
      <w:r w:rsidR="008137DA" w:rsidRPr="00530488">
        <w:rPr>
          <w:rFonts w:ascii="Arial" w:hAnsi="Arial" w:cs="Arial"/>
          <w:sz w:val="24"/>
          <w:szCs w:val="24"/>
        </w:rPr>
        <w:t>2/10</w:t>
      </w:r>
      <w:r w:rsidR="008137DA">
        <w:rPr>
          <w:rFonts w:ascii="Arial" w:hAnsi="Arial" w:cs="Arial"/>
          <w:sz w:val="24"/>
          <w:szCs w:val="24"/>
        </w:rPr>
        <w:t>,</w:t>
      </w:r>
      <w:r w:rsidR="008137DA" w:rsidRPr="00530488">
        <w:rPr>
          <w:rFonts w:ascii="Arial" w:hAnsi="Arial" w:cs="Arial"/>
          <w:sz w:val="24"/>
          <w:szCs w:val="24"/>
        </w:rPr>
        <w:t xml:space="preserve"> </w:t>
      </w:r>
      <w:r w:rsidR="008137DA">
        <w:rPr>
          <w:rFonts w:ascii="Arial" w:hAnsi="Arial" w:cs="Arial"/>
          <w:sz w:val="24"/>
          <w:szCs w:val="24"/>
        </w:rPr>
        <w:t>analyser la spécification géométrique ci-dessous. Donner la signification de chaque élément.</w:t>
      </w:r>
    </w:p>
    <w:p w14:paraId="40098E99" w14:textId="77777777" w:rsidR="000236E2" w:rsidRDefault="000236E2" w:rsidP="008137DA">
      <w:pPr>
        <w:jc w:val="both"/>
        <w:rPr>
          <w:rFonts w:ascii="Arial" w:hAnsi="Arial" w:cs="Arial"/>
          <w:sz w:val="24"/>
          <w:szCs w:val="24"/>
        </w:rPr>
      </w:pPr>
    </w:p>
    <w:p w14:paraId="49B0594D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1" locked="0" layoutInCell="1" allowOverlap="1" wp14:anchorId="04591275" wp14:editId="6825B51E">
            <wp:simplePos x="0" y="0"/>
            <wp:positionH relativeFrom="column">
              <wp:posOffset>458978</wp:posOffset>
            </wp:positionH>
            <wp:positionV relativeFrom="paragraph">
              <wp:posOffset>89662</wp:posOffset>
            </wp:positionV>
            <wp:extent cx="334518" cy="335116"/>
            <wp:effectExtent l="19050" t="0" r="8382" b="0"/>
            <wp:wrapNone/>
            <wp:docPr id="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" cy="335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D5EB106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1" locked="0" layoutInCell="1" allowOverlap="1" wp14:anchorId="09A23CF5" wp14:editId="30093C8D">
            <wp:simplePos x="0" y="0"/>
            <wp:positionH relativeFrom="column">
              <wp:posOffset>4721225</wp:posOffset>
            </wp:positionH>
            <wp:positionV relativeFrom="paragraph">
              <wp:posOffset>12065</wp:posOffset>
            </wp:positionV>
            <wp:extent cx="1548406" cy="704850"/>
            <wp:effectExtent l="0" t="0" r="0" b="0"/>
            <wp:wrapNone/>
            <wp:docPr id="1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830" cy="70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ab/>
        <w:t> </w:t>
      </w:r>
      <w:r w:rsidRPr="00CD182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:……………………………………</w:t>
      </w:r>
      <w:r w:rsidR="00831F4D">
        <w:rPr>
          <w:rFonts w:ascii="Arial" w:hAnsi="Arial" w:cs="Arial"/>
          <w:sz w:val="24"/>
          <w:szCs w:val="24"/>
        </w:rPr>
        <w:t>……</w:t>
      </w:r>
    </w:p>
    <w:p w14:paraId="04B9E2B0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p w14:paraId="6A3A338E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1" locked="0" layoutInCell="1" allowOverlap="1" wp14:anchorId="6D64B3E1" wp14:editId="4B55A397">
            <wp:simplePos x="0" y="0"/>
            <wp:positionH relativeFrom="column">
              <wp:posOffset>502595</wp:posOffset>
            </wp:positionH>
            <wp:positionV relativeFrom="paragraph">
              <wp:posOffset>107950</wp:posOffset>
            </wp:positionV>
            <wp:extent cx="292235" cy="335604"/>
            <wp:effectExtent l="19050" t="0" r="0" b="0"/>
            <wp:wrapNone/>
            <wp:docPr id="14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35" cy="335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5D8C293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 </w:t>
      </w:r>
      <w:r>
        <w:rPr>
          <w:rFonts w:ascii="Arial" w:hAnsi="Arial" w:cs="Arial"/>
          <w:sz w:val="24"/>
          <w:szCs w:val="24"/>
        </w:rPr>
        <w:tab/>
        <w:t>:…………………………………………</w:t>
      </w:r>
    </w:p>
    <w:p w14:paraId="77AD6222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p w14:paraId="519A9F4C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</w:p>
    <w:p w14:paraId="33DE04A5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1" locked="0" layoutInCell="1" allowOverlap="1" wp14:anchorId="2F71C494" wp14:editId="3A8F2ABF">
            <wp:simplePos x="0" y="0"/>
            <wp:positionH relativeFrom="column">
              <wp:posOffset>494665</wp:posOffset>
            </wp:positionH>
            <wp:positionV relativeFrom="paragraph">
              <wp:posOffset>0</wp:posOffset>
            </wp:positionV>
            <wp:extent cx="295910" cy="298450"/>
            <wp:effectExtent l="19050" t="0" r="8890" b="0"/>
            <wp:wrapNone/>
            <wp:docPr id="17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:………………………………………</w:t>
      </w:r>
      <w:r w:rsidR="00831F4D">
        <w:rPr>
          <w:rFonts w:ascii="Arial" w:hAnsi="Arial" w:cs="Arial"/>
          <w:sz w:val="24"/>
          <w:szCs w:val="24"/>
        </w:rPr>
        <w:t>….</w:t>
      </w:r>
    </w:p>
    <w:p w14:paraId="67650634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</w:p>
    <w:p w14:paraId="29ABF80C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</w:p>
    <w:p w14:paraId="4557A133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Expliquer l’intérêt </w:t>
      </w:r>
      <w:r w:rsidR="008D64A8">
        <w:rPr>
          <w:rFonts w:ascii="Arial" w:hAnsi="Arial" w:cs="Arial"/>
          <w:sz w:val="24"/>
          <w:szCs w:val="24"/>
        </w:rPr>
        <w:t xml:space="preserve">de respecter cette spécification géométrique </w:t>
      </w:r>
      <w:r>
        <w:rPr>
          <w:rFonts w:ascii="Arial" w:hAnsi="Arial" w:cs="Arial"/>
          <w:sz w:val="24"/>
          <w:szCs w:val="24"/>
        </w:rPr>
        <w:t>lors de l’assemblage de la « Virole » et des « Fonds bombés ».</w:t>
      </w:r>
    </w:p>
    <w:p w14:paraId="4DD00E3F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</w:p>
    <w:p w14:paraId="41BF763B" w14:textId="77777777" w:rsidR="00831F4D" w:rsidRDefault="00950A2B" w:rsidP="00950A2B">
      <w:pPr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</w:t>
      </w:r>
      <w:r w:rsidR="00831F4D">
        <w:rPr>
          <w:rFonts w:ascii="Arial" w:hAnsi="Arial" w:cs="Arial"/>
          <w:color w:val="FF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…………………………………………………………………………………………………................................................................................................................................................</w:t>
      </w:r>
    </w:p>
    <w:p w14:paraId="69278C20" w14:textId="77777777" w:rsidR="00950A2B" w:rsidRDefault="00831F4D" w:rsidP="00950A2B">
      <w:pPr>
        <w:ind w:left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…………………………………………………………………………………………………………….</w:t>
      </w:r>
      <w:r w:rsidR="00950A2B">
        <w:rPr>
          <w:rFonts w:ascii="Arial" w:hAnsi="Arial" w:cs="Arial"/>
          <w:sz w:val="24"/>
          <w:szCs w:val="24"/>
        </w:rPr>
        <w:tab/>
      </w:r>
    </w:p>
    <w:p w14:paraId="2D378789" w14:textId="77777777" w:rsidR="000236E2" w:rsidRDefault="000236E2" w:rsidP="00950A2B">
      <w:pPr>
        <w:ind w:left="705"/>
        <w:rPr>
          <w:rFonts w:ascii="Arial" w:hAnsi="Arial" w:cs="Arial"/>
          <w:sz w:val="24"/>
          <w:szCs w:val="24"/>
        </w:rPr>
      </w:pPr>
    </w:p>
    <w:p w14:paraId="4657596D" w14:textId="77777777" w:rsidR="000236E2" w:rsidRDefault="000236E2" w:rsidP="00950A2B">
      <w:pPr>
        <w:ind w:left="705"/>
        <w:rPr>
          <w:rFonts w:ascii="Arial" w:hAnsi="Arial" w:cs="Arial"/>
          <w:sz w:val="24"/>
          <w:szCs w:val="24"/>
        </w:rPr>
      </w:pPr>
    </w:p>
    <w:p w14:paraId="200E8F74" w14:textId="77777777" w:rsidR="008D64A8" w:rsidRDefault="008D64A8" w:rsidP="00950A2B">
      <w:pPr>
        <w:ind w:left="705"/>
        <w:rPr>
          <w:rFonts w:ascii="Arial" w:hAnsi="Arial" w:cs="Arial"/>
          <w:sz w:val="24"/>
          <w:szCs w:val="24"/>
        </w:rPr>
      </w:pPr>
    </w:p>
    <w:tbl>
      <w:tblPr>
        <w:tblW w:w="110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6083"/>
        <w:gridCol w:w="863"/>
        <w:gridCol w:w="851"/>
        <w:gridCol w:w="1121"/>
        <w:gridCol w:w="820"/>
      </w:tblGrid>
      <w:tr w:rsidR="008D64A8" w14:paraId="53F34DE3" w14:textId="77777777" w:rsidTr="008D64A8">
        <w:trPr>
          <w:trHeight w:val="266"/>
        </w:trPr>
        <w:tc>
          <w:tcPr>
            <w:tcW w:w="7359" w:type="dxa"/>
            <w:gridSpan w:val="2"/>
          </w:tcPr>
          <w:p w14:paraId="69A21B59" w14:textId="77777777" w:rsidR="008D64A8" w:rsidRPr="00E525B6" w:rsidRDefault="008D64A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compétences</w:t>
            </w:r>
          </w:p>
        </w:tc>
        <w:tc>
          <w:tcPr>
            <w:tcW w:w="863" w:type="dxa"/>
            <w:shd w:val="clear" w:color="auto" w:fill="FF0000"/>
          </w:tcPr>
          <w:p w14:paraId="0B0006BE" w14:textId="77777777" w:rsidR="008D64A8" w:rsidRPr="00E525B6" w:rsidRDefault="008D64A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14:paraId="1B0F5F99" w14:textId="77777777" w:rsidR="008D64A8" w:rsidRPr="00E525B6" w:rsidRDefault="008D64A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1/3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shd w:val="clear" w:color="auto" w:fill="92D050"/>
          </w:tcPr>
          <w:p w14:paraId="37D32961" w14:textId="77777777" w:rsidR="008D64A8" w:rsidRPr="00E525B6" w:rsidRDefault="008D64A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2/3</w:t>
            </w:r>
          </w:p>
        </w:tc>
        <w:tc>
          <w:tcPr>
            <w:tcW w:w="820" w:type="dxa"/>
            <w:shd w:val="clear" w:color="auto" w:fill="00B050"/>
          </w:tcPr>
          <w:p w14:paraId="3AE73BF1" w14:textId="77777777" w:rsidR="008D64A8" w:rsidRPr="00E525B6" w:rsidRDefault="008D64A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3/3</w:t>
            </w:r>
          </w:p>
        </w:tc>
      </w:tr>
      <w:tr w:rsidR="008D64A8" w14:paraId="201027B8" w14:textId="77777777" w:rsidTr="008D64A8">
        <w:trPr>
          <w:trHeight w:val="316"/>
        </w:trPr>
        <w:tc>
          <w:tcPr>
            <w:tcW w:w="1276" w:type="dxa"/>
          </w:tcPr>
          <w:p w14:paraId="37FFE64A" w14:textId="77777777" w:rsidR="008D64A8" w:rsidRPr="00E525B6" w:rsidRDefault="008D64A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C1</w:t>
            </w: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6083" w:type="dxa"/>
          </w:tcPr>
          <w:p w14:paraId="6F328324" w14:textId="77777777" w:rsidR="008D64A8" w:rsidRPr="00EF5AAA" w:rsidRDefault="008D64A8" w:rsidP="007E59D8">
            <w:pPr>
              <w:jc w:val="both"/>
              <w:rPr>
                <w:rFonts w:ascii="Arial" w:hAnsi="Arial" w:cs="Arial"/>
                <w:b/>
              </w:rPr>
            </w:pPr>
            <w:r w:rsidRPr="008D64A8">
              <w:rPr>
                <w:rFonts w:ascii="Arial" w:hAnsi="Arial" w:cs="Arial"/>
                <w:b/>
              </w:rPr>
              <w:t>Interpréter les spécifications géométriques, de positionnement et de soudage sur des plans d'ouvrage.</w:t>
            </w:r>
          </w:p>
        </w:tc>
        <w:tc>
          <w:tcPr>
            <w:tcW w:w="863" w:type="dxa"/>
          </w:tcPr>
          <w:p w14:paraId="7FDDE93F" w14:textId="77777777" w:rsidR="008D64A8" w:rsidRPr="00E525B6" w:rsidRDefault="008D64A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7F4A08C0" w14:textId="77777777" w:rsidR="008D64A8" w:rsidRPr="00E525B6" w:rsidRDefault="008D64A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563E991F" w14:textId="77777777" w:rsidR="008D64A8" w:rsidRPr="00E525B6" w:rsidRDefault="008D64A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3A851F57" w14:textId="77777777" w:rsidR="008D64A8" w:rsidRPr="00E525B6" w:rsidRDefault="008D64A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6D092E4" w14:textId="77777777" w:rsidR="008D64A8" w:rsidRDefault="008D64A8" w:rsidP="00950A2B">
      <w:pPr>
        <w:ind w:left="705"/>
        <w:rPr>
          <w:rFonts w:ascii="Arial" w:hAnsi="Arial" w:cs="Arial"/>
          <w:sz w:val="24"/>
          <w:szCs w:val="24"/>
        </w:rPr>
      </w:pPr>
    </w:p>
    <w:p w14:paraId="2A9FEE86" w14:textId="77777777" w:rsidR="008D64A8" w:rsidRDefault="008D64A8" w:rsidP="00950A2B">
      <w:pPr>
        <w:ind w:left="705"/>
        <w:rPr>
          <w:rFonts w:ascii="Arial" w:hAnsi="Arial" w:cs="Arial"/>
          <w:sz w:val="24"/>
          <w:szCs w:val="24"/>
        </w:rPr>
      </w:pPr>
    </w:p>
    <w:p w14:paraId="548E5F46" w14:textId="77777777" w:rsidR="008137DA" w:rsidRDefault="008137DA" w:rsidP="007E59D8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2</w:t>
      </w:r>
      <w:r w:rsidRPr="00352B7E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Pr="00BA1569">
        <w:rPr>
          <w:rFonts w:ascii="Arial" w:hAnsi="Arial" w:cs="Arial"/>
          <w:i/>
          <w:sz w:val="24"/>
          <w:szCs w:val="24"/>
        </w:rPr>
        <w:t xml:space="preserve">C1.2 </w:t>
      </w:r>
    </w:p>
    <w:p w14:paraId="74E9DD0A" w14:textId="77777777" w:rsidR="008137DA" w:rsidRDefault="008137DA" w:rsidP="007E59D8">
      <w:pPr>
        <w:jc w:val="both"/>
        <w:rPr>
          <w:rFonts w:ascii="Arial" w:hAnsi="Arial" w:cs="Arial"/>
          <w:sz w:val="24"/>
          <w:szCs w:val="24"/>
        </w:rPr>
      </w:pPr>
    </w:p>
    <w:p w14:paraId="4AD1B5F4" w14:textId="77777777" w:rsidR="008137DA" w:rsidRDefault="008137DA" w:rsidP="007E59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Décoder la représentation symbol</w:t>
      </w:r>
      <w:r w:rsidR="00431457">
        <w:rPr>
          <w:rFonts w:ascii="Arial" w:hAnsi="Arial" w:cs="Arial"/>
          <w:sz w:val="24"/>
          <w:szCs w:val="24"/>
        </w:rPr>
        <w:t>ique des soudures S15 et S8 (DT</w:t>
      </w:r>
      <w:r>
        <w:rPr>
          <w:rFonts w:ascii="Arial" w:hAnsi="Arial" w:cs="Arial"/>
          <w:sz w:val="24"/>
          <w:szCs w:val="24"/>
        </w:rPr>
        <w:t xml:space="preserve">7/10). </w:t>
      </w:r>
    </w:p>
    <w:p w14:paraId="6A3E2C14" w14:textId="77777777" w:rsidR="008137DA" w:rsidRDefault="008137DA" w:rsidP="007E59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Compléter la désignation des éléments constituant la cotation des joints soudés ci-dessous :</w:t>
      </w:r>
    </w:p>
    <w:p w14:paraId="6E2DDE51" w14:textId="77777777" w:rsidR="000236E2" w:rsidRDefault="000236E2" w:rsidP="008137DA">
      <w:pPr>
        <w:rPr>
          <w:rFonts w:ascii="Arial" w:hAnsi="Arial" w:cs="Arial"/>
          <w:sz w:val="24"/>
          <w:szCs w:val="24"/>
        </w:rPr>
      </w:pPr>
    </w:p>
    <w:p w14:paraId="70B6CE92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</w:p>
    <w:p w14:paraId="301FAEB3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</w:p>
    <w:p w14:paraId="4A7DE603" w14:textId="77777777" w:rsidR="00950A2B" w:rsidRDefault="00FE378C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67B815" wp14:editId="230DB72D">
                <wp:simplePos x="0" y="0"/>
                <wp:positionH relativeFrom="column">
                  <wp:posOffset>4991100</wp:posOffset>
                </wp:positionH>
                <wp:positionV relativeFrom="paragraph">
                  <wp:posOffset>820420</wp:posOffset>
                </wp:positionV>
                <wp:extent cx="1576070" cy="296545"/>
                <wp:effectExtent l="12700" t="13335" r="11430" b="13970"/>
                <wp:wrapNone/>
                <wp:docPr id="4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07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46872" w14:textId="77777777" w:rsidR="00831F4D" w:rsidRDefault="00831F4D" w:rsidP="00950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93pt;margin-top:64.6pt;width:124.1pt;height:23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">
                <v:textbox>
                  <w:txbxContent>
                    <w:p w:rsidR="00831F4D" w:rsidRDefault="00831F4D" w:rsidP="00950A2B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390001" wp14:editId="05C20B38">
                <wp:simplePos x="0" y="0"/>
                <wp:positionH relativeFrom="column">
                  <wp:posOffset>4286250</wp:posOffset>
                </wp:positionH>
                <wp:positionV relativeFrom="paragraph">
                  <wp:posOffset>981075</wp:posOffset>
                </wp:positionV>
                <wp:extent cx="675640" cy="0"/>
                <wp:effectExtent l="12700" t="59690" r="26035" b="64135"/>
                <wp:wrapNone/>
                <wp:docPr id="4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64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BF10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337.5pt;margin-top:77.25pt;width:53.2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2sjNQIAAF8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" strokeweight="1.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35298E" wp14:editId="1287E7A2">
                <wp:simplePos x="0" y="0"/>
                <wp:positionH relativeFrom="column">
                  <wp:posOffset>3371850</wp:posOffset>
                </wp:positionH>
                <wp:positionV relativeFrom="paragraph">
                  <wp:posOffset>280670</wp:posOffset>
                </wp:positionV>
                <wp:extent cx="885190" cy="510540"/>
                <wp:effectExtent l="12700" t="64135" r="45085" b="15875"/>
                <wp:wrapNone/>
                <wp:docPr id="4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5190" cy="5105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B4DD7" id="AutoShape 35" o:spid="_x0000_s1026" type="#_x0000_t32" style="position:absolute;margin-left:265.5pt;margin-top:22.1pt;width:69.7pt;height:40.2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" strokeweight="1.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CDEA6E" wp14:editId="30A71EC3">
                <wp:simplePos x="0" y="0"/>
                <wp:positionH relativeFrom="column">
                  <wp:posOffset>1898015</wp:posOffset>
                </wp:positionH>
                <wp:positionV relativeFrom="paragraph">
                  <wp:posOffset>339090</wp:posOffset>
                </wp:positionV>
                <wp:extent cx="715010" cy="525145"/>
                <wp:effectExtent l="53340" t="55880" r="12700" b="9525"/>
                <wp:wrapNone/>
                <wp:docPr id="4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15010" cy="5251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1F1A1" id="AutoShape 33" o:spid="_x0000_s1026" type="#_x0000_t32" style="position:absolute;margin-left:149.45pt;margin-top:26.7pt;width:56.3pt;height:41.3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" strokeweight="1.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3EF99" wp14:editId="2D1B8B8D">
                <wp:simplePos x="0" y="0"/>
                <wp:positionH relativeFrom="column">
                  <wp:posOffset>4286250</wp:posOffset>
                </wp:positionH>
                <wp:positionV relativeFrom="paragraph">
                  <wp:posOffset>52070</wp:posOffset>
                </wp:positionV>
                <wp:extent cx="1702435" cy="316230"/>
                <wp:effectExtent l="12700" t="6985" r="8890" b="10160"/>
                <wp:wrapNone/>
                <wp:docPr id="4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243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218D3" w14:textId="77777777" w:rsidR="00831F4D" w:rsidRPr="0095195C" w:rsidRDefault="00831F4D" w:rsidP="009519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7" type="#_x0000_t202" style="position:absolute;margin-left:337.5pt;margin-top:4.1pt;width:134.05pt;height:2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">
                <v:textbox>
                  <w:txbxContent>
                    <w:p w:rsidR="00831F4D" w:rsidRPr="0095195C" w:rsidRDefault="00831F4D" w:rsidP="0095195C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C55C95" wp14:editId="727D6C5F">
                <wp:simplePos x="0" y="0"/>
                <wp:positionH relativeFrom="column">
                  <wp:posOffset>2214245</wp:posOffset>
                </wp:positionH>
                <wp:positionV relativeFrom="paragraph">
                  <wp:posOffset>52070</wp:posOffset>
                </wp:positionV>
                <wp:extent cx="1541780" cy="287020"/>
                <wp:effectExtent l="7620" t="6985" r="12700" b="10795"/>
                <wp:wrapNone/>
                <wp:docPr id="3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78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2C31E" w14:textId="77777777" w:rsidR="00831F4D" w:rsidRDefault="00831F4D" w:rsidP="00950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174.35pt;margin-top:4.1pt;width:121.4pt;height:2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">
                <v:textbox>
                  <w:txbxContent>
                    <w:p w:rsidR="00831F4D" w:rsidRDefault="00831F4D" w:rsidP="00950A2B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B36F76" wp14:editId="0EC7D62A">
                <wp:simplePos x="0" y="0"/>
                <wp:positionH relativeFrom="column">
                  <wp:posOffset>98425</wp:posOffset>
                </wp:positionH>
                <wp:positionV relativeFrom="paragraph">
                  <wp:posOffset>52070</wp:posOffset>
                </wp:positionV>
                <wp:extent cx="1765300" cy="287020"/>
                <wp:effectExtent l="6350" t="6985" r="9525" b="10795"/>
                <wp:wrapNone/>
                <wp:docPr id="3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BF0C1" w14:textId="77777777" w:rsidR="00831F4D" w:rsidRPr="0095195C" w:rsidRDefault="00831F4D" w:rsidP="009519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margin-left:7.75pt;margin-top:4.1pt;width:139pt;height:2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">
                <v:textbox>
                  <w:txbxContent>
                    <w:p w:rsidR="00831F4D" w:rsidRPr="0095195C" w:rsidRDefault="00831F4D" w:rsidP="0095195C"/>
                  </w:txbxContent>
                </v:textbox>
              </v:shape>
            </w:pict>
          </mc:Fallback>
        </mc:AlternateContent>
      </w:r>
      <w:r w:rsidR="00950A2B">
        <w:rPr>
          <w:rFonts w:ascii="Arial" w:hAnsi="Arial" w:cs="Arial"/>
          <w:sz w:val="24"/>
          <w:szCs w:val="24"/>
        </w:rPr>
        <w:t xml:space="preserve"> </w:t>
      </w:r>
    </w:p>
    <w:p w14:paraId="5AEDEAE3" w14:textId="77777777" w:rsidR="00950A2B" w:rsidRPr="003F2159" w:rsidRDefault="00FE378C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6FC9FF" wp14:editId="12A51315">
                <wp:simplePos x="0" y="0"/>
                <wp:positionH relativeFrom="column">
                  <wp:posOffset>2982595</wp:posOffset>
                </wp:positionH>
                <wp:positionV relativeFrom="paragraph">
                  <wp:posOffset>163830</wp:posOffset>
                </wp:positionV>
                <wp:extent cx="0" cy="321310"/>
                <wp:effectExtent l="61595" t="27305" r="62230" b="13335"/>
                <wp:wrapNone/>
                <wp:docPr id="3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13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5FB54" id="AutoShape 34" o:spid="_x0000_s1026" type="#_x0000_t32" style="position:absolute;margin-left:234.85pt;margin-top:12.9pt;width:0;height:25.3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" strokeweight="1.5pt">
                <v:stroke endarrow="block"/>
              </v:shape>
            </w:pict>
          </mc:Fallback>
        </mc:AlternateContent>
      </w:r>
    </w:p>
    <w:p w14:paraId="7458F295" w14:textId="77777777" w:rsidR="00950A2B" w:rsidRPr="003F2159" w:rsidRDefault="00950A2B" w:rsidP="00950A2B">
      <w:pPr>
        <w:rPr>
          <w:rFonts w:ascii="Arial" w:hAnsi="Arial" w:cs="Arial"/>
          <w:sz w:val="24"/>
          <w:szCs w:val="24"/>
        </w:rPr>
      </w:pPr>
    </w:p>
    <w:p w14:paraId="135F4275" w14:textId="77777777" w:rsidR="00950A2B" w:rsidRPr="003F2159" w:rsidRDefault="00950A2B" w:rsidP="00950A2B">
      <w:pPr>
        <w:rPr>
          <w:rFonts w:ascii="Arial" w:hAnsi="Arial" w:cs="Arial"/>
          <w:sz w:val="24"/>
          <w:szCs w:val="24"/>
        </w:rPr>
      </w:pPr>
    </w:p>
    <w:p w14:paraId="48852D96" w14:textId="77777777" w:rsidR="00950A2B" w:rsidRPr="003F2159" w:rsidRDefault="00950A2B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85888" behindDoc="1" locked="0" layoutInCell="1" allowOverlap="1" wp14:anchorId="61D9BF21" wp14:editId="79863F29">
            <wp:simplePos x="0" y="0"/>
            <wp:positionH relativeFrom="column">
              <wp:posOffset>2218690</wp:posOffset>
            </wp:positionH>
            <wp:positionV relativeFrom="paragraph">
              <wp:posOffset>7620</wp:posOffset>
            </wp:positionV>
            <wp:extent cx="1851025" cy="579120"/>
            <wp:effectExtent l="19050" t="0" r="0" b="0"/>
            <wp:wrapNone/>
            <wp:docPr id="20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025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832BE57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</w:p>
    <w:p w14:paraId="0DBCEA32" w14:textId="77777777" w:rsidR="008137DA" w:rsidRDefault="008137DA" w:rsidP="00950A2B">
      <w:pPr>
        <w:rPr>
          <w:rFonts w:ascii="Arial" w:hAnsi="Arial" w:cs="Arial"/>
          <w:sz w:val="24"/>
          <w:szCs w:val="24"/>
        </w:rPr>
      </w:pPr>
    </w:p>
    <w:p w14:paraId="23714ACB" w14:textId="77777777" w:rsidR="008137DA" w:rsidRPr="003F2159" w:rsidRDefault="008137DA" w:rsidP="00950A2B">
      <w:pPr>
        <w:rPr>
          <w:rFonts w:ascii="Arial" w:hAnsi="Arial" w:cs="Arial"/>
          <w:sz w:val="24"/>
          <w:szCs w:val="24"/>
        </w:rPr>
      </w:pPr>
    </w:p>
    <w:p w14:paraId="4C4F244A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p w14:paraId="132FFCDC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p w14:paraId="33042C76" w14:textId="77777777" w:rsidR="00950A2B" w:rsidRPr="003F2159" w:rsidRDefault="0043642B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31F07F" wp14:editId="4CE4017E">
                <wp:simplePos x="0" y="0"/>
                <wp:positionH relativeFrom="column">
                  <wp:posOffset>4536440</wp:posOffset>
                </wp:positionH>
                <wp:positionV relativeFrom="paragraph">
                  <wp:posOffset>71120</wp:posOffset>
                </wp:positionV>
                <wp:extent cx="1701800" cy="253365"/>
                <wp:effectExtent l="5715" t="10795" r="6985" b="12065"/>
                <wp:wrapNone/>
                <wp:docPr id="1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9B843" w14:textId="77777777" w:rsidR="00831F4D" w:rsidRDefault="00831F4D" w:rsidP="00950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0" type="#_x0000_t202" style="position:absolute;margin-left:357.2pt;margin-top:5.6pt;width:134pt;height:19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">
                <v:textbox>
                  <w:txbxContent>
                    <w:p w:rsidR="00831F4D" w:rsidRDefault="00831F4D" w:rsidP="00950A2B"/>
                  </w:txbxContent>
                </v:textbox>
              </v:shape>
            </w:pict>
          </mc:Fallback>
        </mc:AlternateContent>
      </w:r>
    </w:p>
    <w:p w14:paraId="422A689C" w14:textId="77777777" w:rsidR="00950A2B" w:rsidRPr="003F2159" w:rsidRDefault="00E422DC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21A11F1" wp14:editId="1D2F3C38">
                <wp:simplePos x="0" y="0"/>
                <wp:positionH relativeFrom="margin">
                  <wp:posOffset>1978025</wp:posOffset>
                </wp:positionH>
                <wp:positionV relativeFrom="paragraph">
                  <wp:posOffset>86995</wp:posOffset>
                </wp:positionV>
                <wp:extent cx="2520950" cy="528955"/>
                <wp:effectExtent l="38100" t="76200" r="0" b="80645"/>
                <wp:wrapNone/>
                <wp:docPr id="19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0" cy="528955"/>
                          <a:chOff x="3715" y="12800"/>
                          <a:chExt cx="4035" cy="796"/>
                        </a:xfrm>
                      </wpg:grpSpPr>
                      <wps:wsp>
                        <wps:cNvPr id="28" name="AutoShape 43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3715" y="13273"/>
                            <a:ext cx="2104" cy="3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44"/>
                        <wps:cNvCnPr>
                          <a:cxnSpLocks noChangeShapeType="1"/>
                        </wps:cNvCnPr>
                        <wps:spPr bwMode="auto">
                          <a:xfrm flipV="1">
                            <a:off x="6412" y="12800"/>
                            <a:ext cx="1338" cy="4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A7A547" id="Group 41" o:spid="_x0000_s1026" style="position:absolute;margin-left:155.75pt;margin-top:6.85pt;width:198.5pt;height:41.65pt;z-index:251673600;mso-position-horizontal-relative:margin" coordorigin="3715,12800" coordsize="4035,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3" o:spid="_x0000_s1027" type="#_x0000_t34" style="position:absolute;left:3715;top:13273;width:2104;height:323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" strokeweight="1.5pt">
                  <v:stroke endarrow="block"/>
                </v:shape>
                <v:shape id="AutoShape 44" o:spid="_x0000_s1028" type="#_x0000_t34" style="position:absolute;left:6412;top:12800;width:1338;height:40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" strokeweight="1.5pt">
                  <v:stroke endarrow="block"/>
                </v:shape>
                <w10:wrap anchorx="margin"/>
              </v:group>
            </w:pict>
          </mc:Fallback>
        </mc:AlternateContent>
      </w:r>
    </w:p>
    <w:p w14:paraId="6FFBF5EC" w14:textId="77777777" w:rsidR="00950A2B" w:rsidRPr="003F2159" w:rsidRDefault="00E422DC" w:rsidP="00950A2B">
      <w:pPr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701248" behindDoc="1" locked="0" layoutInCell="1" allowOverlap="1" wp14:anchorId="3825F8E0" wp14:editId="23C97C9F">
            <wp:simplePos x="0" y="0"/>
            <wp:positionH relativeFrom="page">
              <wp:posOffset>2457450</wp:posOffset>
            </wp:positionH>
            <wp:positionV relativeFrom="paragraph">
              <wp:posOffset>27940</wp:posOffset>
            </wp:positionV>
            <wp:extent cx="3101975" cy="1133475"/>
            <wp:effectExtent l="0" t="0" r="0" b="0"/>
            <wp:wrapTight wrapText="bothSides">
              <wp:wrapPolygon edited="0">
                <wp:start x="9816" y="363"/>
                <wp:lineTo x="6633" y="6534"/>
                <wp:lineTo x="4510" y="12706"/>
                <wp:lineTo x="2653" y="14521"/>
                <wp:lineTo x="663" y="17788"/>
                <wp:lineTo x="663" y="18877"/>
                <wp:lineTo x="9816" y="19603"/>
                <wp:lineTo x="10479" y="19603"/>
                <wp:lineTo x="11010" y="18514"/>
                <wp:lineTo x="15255" y="13432"/>
                <wp:lineTo x="19898" y="12706"/>
                <wp:lineTo x="20826" y="11617"/>
                <wp:lineTo x="20694" y="6534"/>
                <wp:lineTo x="15785" y="3993"/>
                <wp:lineTo x="10479" y="363"/>
                <wp:lineTo x="9816" y="363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clrChange>
                        <a:clrFrom>
                          <a:srgbClr val="E6E6DB"/>
                        </a:clrFrom>
                        <a:clrTo>
                          <a:srgbClr val="E6E6DB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49" t="37750" r="18017" b="28000"/>
                    <a:stretch/>
                  </pic:blipFill>
                  <pic:spPr bwMode="auto">
                    <a:xfrm>
                      <a:off x="0" y="0"/>
                      <a:ext cx="3101975" cy="1133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1642FD" w14:textId="77777777" w:rsidR="00950A2B" w:rsidRPr="003F2159" w:rsidRDefault="00FE378C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BEB209" wp14:editId="45C0C7AE">
                <wp:simplePos x="0" y="0"/>
                <wp:positionH relativeFrom="column">
                  <wp:posOffset>98425</wp:posOffset>
                </wp:positionH>
                <wp:positionV relativeFrom="paragraph">
                  <wp:posOffset>123825</wp:posOffset>
                </wp:positionV>
                <wp:extent cx="1799590" cy="257810"/>
                <wp:effectExtent l="6350" t="8255" r="13335" b="10160"/>
                <wp:wrapNone/>
                <wp:docPr id="3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4E884" w14:textId="77777777" w:rsidR="00831F4D" w:rsidRDefault="00831F4D" w:rsidP="00950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margin-left:7.75pt;margin-top:9.75pt;width:141.7pt;height:20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">
                <v:textbox>
                  <w:txbxContent>
                    <w:p w:rsidR="00831F4D" w:rsidRDefault="00831F4D" w:rsidP="00950A2B"/>
                  </w:txbxContent>
                </v:textbox>
              </v:shape>
            </w:pict>
          </mc:Fallback>
        </mc:AlternateContent>
      </w:r>
    </w:p>
    <w:p w14:paraId="6114BF3F" w14:textId="77777777" w:rsidR="00950A2B" w:rsidRPr="003F2159" w:rsidRDefault="00950A2B" w:rsidP="00950A2B">
      <w:pPr>
        <w:rPr>
          <w:rFonts w:ascii="Arial" w:hAnsi="Arial" w:cs="Arial"/>
          <w:sz w:val="24"/>
          <w:szCs w:val="24"/>
        </w:rPr>
      </w:pPr>
    </w:p>
    <w:p w14:paraId="73F9BDD5" w14:textId="77777777" w:rsidR="00950A2B" w:rsidRDefault="0043642B" w:rsidP="00950A2B">
      <w:pPr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FB931D6" wp14:editId="4EB98721">
                <wp:simplePos x="0" y="0"/>
                <wp:positionH relativeFrom="column">
                  <wp:posOffset>4949825</wp:posOffset>
                </wp:positionH>
                <wp:positionV relativeFrom="paragraph">
                  <wp:posOffset>5080</wp:posOffset>
                </wp:positionV>
                <wp:extent cx="352425" cy="190500"/>
                <wp:effectExtent l="0" t="0" r="66675" b="57150"/>
                <wp:wrapNone/>
                <wp:docPr id="2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1905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0F6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" o:spid="_x0000_s1026" type="#_x0000_t32" style="position:absolute;margin-left:389.75pt;margin-top:.4pt;width:27.75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" strokeweight="1.5pt">
                <v:stroke endarrow="block"/>
              </v:shape>
            </w:pict>
          </mc:Fallback>
        </mc:AlternateContent>
      </w:r>
    </w:p>
    <w:p w14:paraId="4EF48E70" w14:textId="77777777" w:rsidR="00950A2B" w:rsidRDefault="0043642B" w:rsidP="00950A2B">
      <w:pPr>
        <w:tabs>
          <w:tab w:val="left" w:pos="245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81D328" wp14:editId="158E7B07">
                <wp:simplePos x="0" y="0"/>
                <wp:positionH relativeFrom="margin">
                  <wp:posOffset>5368925</wp:posOffset>
                </wp:positionH>
                <wp:positionV relativeFrom="paragraph">
                  <wp:posOffset>10795</wp:posOffset>
                </wp:positionV>
                <wp:extent cx="1181100" cy="295275"/>
                <wp:effectExtent l="0" t="0" r="19050" b="28575"/>
                <wp:wrapNone/>
                <wp:docPr id="1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3810D" w14:textId="77777777" w:rsidR="00831F4D" w:rsidRDefault="00831F4D" w:rsidP="00950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2" type="#_x0000_t202" style="position:absolute;margin-left:422.75pt;margin-top:.85pt;width:93pt;height:23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">
                <v:textbox>
                  <w:txbxContent>
                    <w:p w:rsidR="00831F4D" w:rsidRDefault="00831F4D" w:rsidP="00950A2B"/>
                  </w:txbxContent>
                </v:textbox>
                <w10:wrap anchorx="margin"/>
              </v:shape>
            </w:pict>
          </mc:Fallback>
        </mc:AlternateContent>
      </w:r>
      <w:r w:rsidR="00950A2B">
        <w:rPr>
          <w:rFonts w:ascii="Arial" w:hAnsi="Arial" w:cs="Arial"/>
          <w:sz w:val="24"/>
          <w:szCs w:val="24"/>
        </w:rPr>
        <w:tab/>
      </w:r>
    </w:p>
    <w:p w14:paraId="1709347C" w14:textId="77777777" w:rsidR="00950A2B" w:rsidRDefault="00950A2B" w:rsidP="00950A2B">
      <w:pPr>
        <w:tabs>
          <w:tab w:val="left" w:pos="2459"/>
        </w:tabs>
        <w:rPr>
          <w:rFonts w:ascii="Arial" w:hAnsi="Arial" w:cs="Arial"/>
          <w:sz w:val="24"/>
          <w:szCs w:val="24"/>
        </w:rPr>
      </w:pPr>
    </w:p>
    <w:p w14:paraId="572F2BB3" w14:textId="77777777" w:rsidR="00950A2B" w:rsidRDefault="00950A2B" w:rsidP="00950A2B">
      <w:pPr>
        <w:tabs>
          <w:tab w:val="left" w:pos="2459"/>
        </w:tabs>
        <w:rPr>
          <w:rFonts w:ascii="Arial" w:hAnsi="Arial" w:cs="Arial"/>
          <w:sz w:val="24"/>
          <w:szCs w:val="24"/>
        </w:rPr>
      </w:pPr>
    </w:p>
    <w:p w14:paraId="47AC43C6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</w:p>
    <w:p w14:paraId="36B0E34A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p w14:paraId="3B0C57FD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p w14:paraId="63985109" w14:textId="77777777" w:rsidR="00B65F2C" w:rsidRDefault="00B65F2C" w:rsidP="00950A2B">
      <w:pPr>
        <w:rPr>
          <w:rFonts w:ascii="Arial" w:hAnsi="Arial" w:cs="Arial"/>
          <w:sz w:val="24"/>
          <w:szCs w:val="24"/>
        </w:rPr>
      </w:pPr>
    </w:p>
    <w:p w14:paraId="6569B516" w14:textId="77777777" w:rsidR="00B65F2C" w:rsidRDefault="00B65F2C" w:rsidP="00950A2B">
      <w:pPr>
        <w:rPr>
          <w:rFonts w:ascii="Arial" w:hAnsi="Arial" w:cs="Arial"/>
          <w:sz w:val="24"/>
          <w:szCs w:val="24"/>
        </w:rPr>
      </w:pPr>
    </w:p>
    <w:p w14:paraId="2354FFA2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p w14:paraId="0EDFC03F" w14:textId="77777777" w:rsidR="00E422DC" w:rsidRDefault="00E422DC" w:rsidP="00950A2B">
      <w:pPr>
        <w:rPr>
          <w:rFonts w:ascii="Arial" w:hAnsi="Arial" w:cs="Arial"/>
          <w:sz w:val="24"/>
          <w:szCs w:val="24"/>
        </w:rPr>
      </w:pPr>
    </w:p>
    <w:tbl>
      <w:tblPr>
        <w:tblW w:w="11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5476"/>
        <w:gridCol w:w="863"/>
        <w:gridCol w:w="851"/>
        <w:gridCol w:w="1121"/>
        <w:gridCol w:w="820"/>
      </w:tblGrid>
      <w:tr w:rsidR="00E422DC" w14:paraId="07EA4D4D" w14:textId="77777777" w:rsidTr="00E422DC">
        <w:trPr>
          <w:trHeight w:val="247"/>
          <w:jc w:val="center"/>
        </w:trPr>
        <w:tc>
          <w:tcPr>
            <w:tcW w:w="7359" w:type="dxa"/>
            <w:gridSpan w:val="2"/>
          </w:tcPr>
          <w:p w14:paraId="38DEF4EC" w14:textId="77777777" w:rsidR="00E422DC" w:rsidRPr="00E525B6" w:rsidRDefault="00E422DC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compétences</w:t>
            </w:r>
          </w:p>
        </w:tc>
        <w:tc>
          <w:tcPr>
            <w:tcW w:w="863" w:type="dxa"/>
            <w:shd w:val="clear" w:color="auto" w:fill="FF0000"/>
          </w:tcPr>
          <w:p w14:paraId="5C66D8E0" w14:textId="77777777" w:rsidR="00E422DC" w:rsidRPr="00E525B6" w:rsidRDefault="00E422DC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14:paraId="709AECBA" w14:textId="77777777" w:rsidR="00E422DC" w:rsidRPr="00E525B6" w:rsidRDefault="00E422DC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1/3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shd w:val="clear" w:color="auto" w:fill="92D050"/>
          </w:tcPr>
          <w:p w14:paraId="0278963B" w14:textId="77777777" w:rsidR="00E422DC" w:rsidRPr="00E525B6" w:rsidRDefault="00E422DC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2/3</w:t>
            </w:r>
          </w:p>
        </w:tc>
        <w:tc>
          <w:tcPr>
            <w:tcW w:w="820" w:type="dxa"/>
            <w:shd w:val="clear" w:color="auto" w:fill="00B050"/>
          </w:tcPr>
          <w:p w14:paraId="6728163F" w14:textId="77777777" w:rsidR="00E422DC" w:rsidRPr="00E525B6" w:rsidRDefault="00E422DC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3/3</w:t>
            </w:r>
          </w:p>
        </w:tc>
      </w:tr>
      <w:tr w:rsidR="00E422DC" w14:paraId="70382E63" w14:textId="77777777" w:rsidTr="00E422DC">
        <w:trPr>
          <w:trHeight w:val="453"/>
          <w:jc w:val="center"/>
        </w:trPr>
        <w:tc>
          <w:tcPr>
            <w:tcW w:w="1883" w:type="dxa"/>
          </w:tcPr>
          <w:p w14:paraId="42A4485B" w14:textId="77777777" w:rsidR="00E422DC" w:rsidRPr="00E525B6" w:rsidRDefault="00E422DC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C1</w:t>
            </w: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476" w:type="dxa"/>
          </w:tcPr>
          <w:p w14:paraId="3378AC8B" w14:textId="77777777" w:rsidR="00E422DC" w:rsidRPr="00EF5AAA" w:rsidRDefault="00E422DC" w:rsidP="007E59D8">
            <w:pPr>
              <w:jc w:val="both"/>
              <w:rPr>
                <w:rFonts w:ascii="Arial" w:hAnsi="Arial" w:cs="Arial"/>
                <w:b/>
              </w:rPr>
            </w:pPr>
            <w:r w:rsidRPr="002C119A">
              <w:rPr>
                <w:rFonts w:ascii="Arial" w:hAnsi="Arial" w:cs="Arial"/>
                <w:b/>
              </w:rPr>
              <w:t>Décoder les documents opératoire</w:t>
            </w:r>
            <w:r w:rsidR="007E59D8">
              <w:rPr>
                <w:rFonts w:ascii="Arial" w:hAnsi="Arial" w:cs="Arial"/>
                <w:b/>
              </w:rPr>
              <w:t>s liés aux joints soudés (DMOS,</w:t>
            </w:r>
            <w:r w:rsidRPr="002C119A">
              <w:rPr>
                <w:rFonts w:ascii="Arial" w:hAnsi="Arial" w:cs="Arial"/>
                <w:b/>
              </w:rPr>
              <w:t>…).</w:t>
            </w:r>
          </w:p>
        </w:tc>
        <w:tc>
          <w:tcPr>
            <w:tcW w:w="863" w:type="dxa"/>
          </w:tcPr>
          <w:p w14:paraId="37801009" w14:textId="77777777" w:rsidR="00E422DC" w:rsidRPr="00E525B6" w:rsidRDefault="00E422DC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46F4044F" w14:textId="77777777" w:rsidR="00E422DC" w:rsidRPr="00E525B6" w:rsidRDefault="00E422DC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1A5618C7" w14:textId="77777777" w:rsidR="00E422DC" w:rsidRPr="00E525B6" w:rsidRDefault="00E422DC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7401481B" w14:textId="77777777" w:rsidR="00E422DC" w:rsidRPr="00E525B6" w:rsidRDefault="00E422DC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6589276" w14:textId="77777777" w:rsidR="00E422DC" w:rsidRDefault="00E422DC" w:rsidP="00950A2B">
      <w:pPr>
        <w:rPr>
          <w:rFonts w:ascii="Arial" w:hAnsi="Arial" w:cs="Arial"/>
          <w:sz w:val="24"/>
          <w:szCs w:val="24"/>
        </w:rPr>
      </w:pPr>
    </w:p>
    <w:p w14:paraId="7EF79480" w14:textId="77777777" w:rsidR="00E422DC" w:rsidRDefault="00E422DC" w:rsidP="00950A2B">
      <w:pPr>
        <w:rPr>
          <w:rFonts w:ascii="Arial" w:hAnsi="Arial" w:cs="Arial"/>
          <w:sz w:val="24"/>
          <w:szCs w:val="24"/>
        </w:rPr>
      </w:pPr>
    </w:p>
    <w:p w14:paraId="7B08F852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p w14:paraId="222B4B84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p w14:paraId="71FCC5D1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p w14:paraId="093DCBFB" w14:textId="77777777" w:rsidR="00E422DC" w:rsidRDefault="00E422DC" w:rsidP="00950A2B">
      <w:pPr>
        <w:rPr>
          <w:rFonts w:ascii="Arial" w:hAnsi="Arial" w:cs="Arial"/>
          <w:sz w:val="24"/>
          <w:szCs w:val="24"/>
        </w:rPr>
      </w:pPr>
    </w:p>
    <w:p w14:paraId="22C702C6" w14:textId="77777777" w:rsidR="007E59D8" w:rsidRDefault="007E59D8" w:rsidP="008137DA">
      <w:pPr>
        <w:tabs>
          <w:tab w:val="left" w:pos="2459"/>
        </w:tabs>
        <w:rPr>
          <w:rFonts w:ascii="Arial" w:hAnsi="Arial" w:cs="Arial"/>
          <w:b/>
          <w:sz w:val="24"/>
          <w:szCs w:val="24"/>
          <w:u w:val="single"/>
        </w:rPr>
      </w:pPr>
    </w:p>
    <w:p w14:paraId="47C22E4F" w14:textId="77777777" w:rsidR="008137DA" w:rsidRDefault="008137DA" w:rsidP="008137DA">
      <w:pPr>
        <w:tabs>
          <w:tab w:val="left" w:pos="2459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3</w:t>
      </w:r>
      <w:r w:rsidRPr="00352B7E">
        <w:rPr>
          <w:rFonts w:ascii="Arial" w:hAnsi="Arial" w:cs="Arial"/>
          <w:b/>
          <w:sz w:val="24"/>
          <w:szCs w:val="24"/>
        </w:rPr>
        <w:t> :</w:t>
      </w:r>
      <w:r w:rsidRPr="00921516">
        <w:rPr>
          <w:rFonts w:ascii="Arial" w:hAnsi="Arial" w:cs="Arial"/>
          <w:i/>
          <w:sz w:val="24"/>
          <w:szCs w:val="24"/>
        </w:rPr>
        <w:t xml:space="preserve">C1.1 </w:t>
      </w:r>
      <w:r>
        <w:rPr>
          <w:rFonts w:ascii="Arial" w:hAnsi="Arial" w:cs="Arial"/>
          <w:i/>
          <w:sz w:val="24"/>
          <w:szCs w:val="24"/>
        </w:rPr>
        <w:t xml:space="preserve">C1.3 </w:t>
      </w:r>
    </w:p>
    <w:p w14:paraId="7F77785E" w14:textId="77777777" w:rsidR="008137DA" w:rsidRPr="00921516" w:rsidRDefault="008137DA" w:rsidP="008137DA">
      <w:pPr>
        <w:tabs>
          <w:tab w:val="left" w:pos="2459"/>
        </w:tabs>
        <w:rPr>
          <w:rFonts w:ascii="Arial" w:hAnsi="Arial" w:cs="Arial"/>
          <w:i/>
          <w:sz w:val="24"/>
          <w:szCs w:val="24"/>
        </w:rPr>
      </w:pPr>
    </w:p>
    <w:p w14:paraId="2551AF07" w14:textId="77777777" w:rsidR="008137DA" w:rsidRDefault="008137DA" w:rsidP="008137DA">
      <w:pPr>
        <w:tabs>
          <w:tab w:val="left" w:pos="245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Compléter le graphe d’assemblage </w:t>
      </w:r>
      <w:r w:rsidR="00E422DC">
        <w:rPr>
          <w:rFonts w:ascii="Arial" w:hAnsi="Arial" w:cs="Arial"/>
          <w:sz w:val="24"/>
          <w:szCs w:val="24"/>
        </w:rPr>
        <w:t xml:space="preserve">(SE1) de la « cuve d’assemblage » </w:t>
      </w:r>
      <w:r>
        <w:rPr>
          <w:rFonts w:ascii="Arial" w:hAnsi="Arial" w:cs="Arial"/>
          <w:sz w:val="24"/>
          <w:szCs w:val="24"/>
        </w:rPr>
        <w:t>en faisant apparaître les cotes de référence</w:t>
      </w:r>
      <w:r w:rsidR="00E422D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E422DC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z w:val="24"/>
          <w:szCs w:val="24"/>
        </w:rPr>
        <w:t xml:space="preserve"> spécification</w:t>
      </w:r>
      <w:r w:rsidR="00E422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géométrique</w:t>
      </w:r>
      <w:r w:rsidR="00E422DC">
        <w:rPr>
          <w:rFonts w:ascii="Arial" w:hAnsi="Arial" w:cs="Arial"/>
          <w:sz w:val="24"/>
          <w:szCs w:val="24"/>
        </w:rPr>
        <w:t xml:space="preserve"> et les numéros de soudures</w:t>
      </w:r>
      <w:r>
        <w:rPr>
          <w:rFonts w:ascii="Arial" w:hAnsi="Arial" w:cs="Arial"/>
          <w:sz w:val="24"/>
          <w:szCs w:val="24"/>
        </w:rPr>
        <w:t xml:space="preserve"> à respecter à chaque étape du mont</w:t>
      </w:r>
      <w:r w:rsidR="007E59D8">
        <w:rPr>
          <w:rFonts w:ascii="Arial" w:hAnsi="Arial" w:cs="Arial"/>
          <w:sz w:val="24"/>
          <w:szCs w:val="24"/>
        </w:rPr>
        <w:t>age des éléments (voir DT2</w:t>
      </w:r>
      <w:r w:rsidR="00820C28">
        <w:rPr>
          <w:rFonts w:ascii="Arial" w:hAnsi="Arial" w:cs="Arial"/>
          <w:sz w:val="24"/>
          <w:szCs w:val="24"/>
        </w:rPr>
        <w:t>/10</w:t>
      </w:r>
      <w:r w:rsidR="007E59D8">
        <w:rPr>
          <w:rFonts w:ascii="Arial" w:hAnsi="Arial" w:cs="Arial"/>
          <w:sz w:val="24"/>
          <w:szCs w:val="24"/>
        </w:rPr>
        <w:t xml:space="preserve"> à DT</w:t>
      </w:r>
      <w:r>
        <w:rPr>
          <w:rFonts w:ascii="Arial" w:hAnsi="Arial" w:cs="Arial"/>
          <w:sz w:val="24"/>
          <w:szCs w:val="24"/>
        </w:rPr>
        <w:t>7</w:t>
      </w:r>
      <w:r w:rsidR="00820C28">
        <w:rPr>
          <w:rFonts w:ascii="Arial" w:hAnsi="Arial" w:cs="Arial"/>
          <w:sz w:val="24"/>
          <w:szCs w:val="24"/>
        </w:rPr>
        <w:t>/10</w:t>
      </w:r>
      <w:r>
        <w:rPr>
          <w:rFonts w:ascii="Arial" w:hAnsi="Arial" w:cs="Arial"/>
          <w:sz w:val="24"/>
          <w:szCs w:val="24"/>
        </w:rPr>
        <w:t xml:space="preserve">). </w:t>
      </w:r>
    </w:p>
    <w:p w14:paraId="49B46334" w14:textId="77777777" w:rsidR="00831F4D" w:rsidRDefault="00831F4D" w:rsidP="008137DA">
      <w:pPr>
        <w:tabs>
          <w:tab w:val="left" w:pos="245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11488" behindDoc="1" locked="0" layoutInCell="1" allowOverlap="1" wp14:anchorId="161278B0" wp14:editId="5DACB3CE">
            <wp:simplePos x="0" y="0"/>
            <wp:positionH relativeFrom="page">
              <wp:posOffset>609600</wp:posOffset>
            </wp:positionH>
            <wp:positionV relativeFrom="paragraph">
              <wp:posOffset>180340</wp:posOffset>
            </wp:positionV>
            <wp:extent cx="6646545" cy="6306185"/>
            <wp:effectExtent l="0" t="0" r="1905" b="0"/>
            <wp:wrapSquare wrapText="bothSides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phe DQR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6306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C8D07C" w14:textId="77777777" w:rsidR="00950A2B" w:rsidRPr="003B41B2" w:rsidRDefault="00950A2B" w:rsidP="00950A2B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53"/>
        <w:tblW w:w="11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5476"/>
        <w:gridCol w:w="863"/>
        <w:gridCol w:w="851"/>
        <w:gridCol w:w="1121"/>
        <w:gridCol w:w="820"/>
      </w:tblGrid>
      <w:tr w:rsidR="00E422DC" w14:paraId="33B2305D" w14:textId="77777777" w:rsidTr="00E422DC">
        <w:trPr>
          <w:trHeight w:val="247"/>
        </w:trPr>
        <w:tc>
          <w:tcPr>
            <w:tcW w:w="7359" w:type="dxa"/>
            <w:gridSpan w:val="2"/>
          </w:tcPr>
          <w:p w14:paraId="4EF2F06D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 w:rsidRPr="00E525B6">
              <w:rPr>
                <w:rFonts w:ascii="Arial" w:hAnsi="Arial" w:cs="Arial"/>
                <w:b/>
                <w:sz w:val="28"/>
                <w:szCs w:val="28"/>
              </w:rPr>
              <w:t>compétences</w:t>
            </w:r>
            <w:proofErr w:type="gramEnd"/>
          </w:p>
        </w:tc>
        <w:tc>
          <w:tcPr>
            <w:tcW w:w="863" w:type="dxa"/>
            <w:shd w:val="clear" w:color="auto" w:fill="FF0000"/>
          </w:tcPr>
          <w:p w14:paraId="58FE5518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14:paraId="30136F35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1/3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shd w:val="clear" w:color="auto" w:fill="92D050"/>
          </w:tcPr>
          <w:p w14:paraId="749E16E6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2/3</w:t>
            </w:r>
          </w:p>
        </w:tc>
        <w:tc>
          <w:tcPr>
            <w:tcW w:w="820" w:type="dxa"/>
            <w:shd w:val="clear" w:color="auto" w:fill="00B050"/>
          </w:tcPr>
          <w:p w14:paraId="6FE15CCE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3/3</w:t>
            </w:r>
          </w:p>
        </w:tc>
      </w:tr>
      <w:tr w:rsidR="00E422DC" w14:paraId="5500B2C1" w14:textId="77777777" w:rsidTr="00E422DC">
        <w:trPr>
          <w:trHeight w:val="453"/>
        </w:trPr>
        <w:tc>
          <w:tcPr>
            <w:tcW w:w="1883" w:type="dxa"/>
          </w:tcPr>
          <w:p w14:paraId="55F63E6B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C1</w:t>
            </w: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5476" w:type="dxa"/>
          </w:tcPr>
          <w:p w14:paraId="62C57885" w14:textId="77777777" w:rsidR="00E422DC" w:rsidRPr="00EF5AAA" w:rsidRDefault="00E422DC" w:rsidP="00C17612">
            <w:pPr>
              <w:jc w:val="both"/>
              <w:rPr>
                <w:rFonts w:ascii="Arial" w:hAnsi="Arial" w:cs="Arial"/>
                <w:b/>
              </w:rPr>
            </w:pPr>
            <w:r w:rsidRPr="00556BDD">
              <w:rPr>
                <w:rStyle w:val="markedcontent"/>
                <w:rFonts w:ascii="Arial" w:hAnsi="Arial" w:cs="Arial"/>
                <w:b/>
              </w:rPr>
              <w:t>Sélectionner les documents correspondants aux opérations de soudage à réaliser.</w:t>
            </w:r>
          </w:p>
        </w:tc>
        <w:tc>
          <w:tcPr>
            <w:tcW w:w="863" w:type="dxa"/>
          </w:tcPr>
          <w:p w14:paraId="4CAD6480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32F568B4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0BBE91F1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28F18825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422DC" w14:paraId="72AD1D88" w14:textId="77777777" w:rsidTr="00E422DC">
        <w:trPr>
          <w:trHeight w:val="453"/>
        </w:trPr>
        <w:tc>
          <w:tcPr>
            <w:tcW w:w="1883" w:type="dxa"/>
          </w:tcPr>
          <w:p w14:paraId="16D6829D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C1</w:t>
            </w: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5476" w:type="dxa"/>
          </w:tcPr>
          <w:p w14:paraId="3E5D751C" w14:textId="77777777" w:rsidR="00E422DC" w:rsidRPr="00EF5AAA" w:rsidRDefault="00E422DC" w:rsidP="00C17612">
            <w:pPr>
              <w:jc w:val="both"/>
              <w:rPr>
                <w:rFonts w:ascii="Arial" w:hAnsi="Arial" w:cs="Arial"/>
                <w:b/>
              </w:rPr>
            </w:pPr>
            <w:r w:rsidRPr="002C119A">
              <w:rPr>
                <w:rFonts w:ascii="Arial" w:hAnsi="Arial" w:cs="Arial"/>
                <w:b/>
              </w:rPr>
              <w:t>Repérer les éléments à souder sur des plans d'ouvrage.</w:t>
            </w:r>
          </w:p>
        </w:tc>
        <w:tc>
          <w:tcPr>
            <w:tcW w:w="863" w:type="dxa"/>
          </w:tcPr>
          <w:p w14:paraId="2262963B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3B2A0DDB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57625BC8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7367DD99" w14:textId="77777777" w:rsidR="00E422DC" w:rsidRPr="00E525B6" w:rsidRDefault="00E422DC" w:rsidP="00E422D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652DA6C" w14:textId="77777777" w:rsidR="00950A2B" w:rsidRPr="003B41B2" w:rsidRDefault="00950A2B" w:rsidP="00950A2B">
      <w:pPr>
        <w:rPr>
          <w:rFonts w:ascii="Arial" w:hAnsi="Arial" w:cs="Arial"/>
          <w:sz w:val="24"/>
          <w:szCs w:val="24"/>
        </w:rPr>
      </w:pPr>
    </w:p>
    <w:p w14:paraId="6392505A" w14:textId="77777777" w:rsidR="00950A2B" w:rsidRPr="003B41B2" w:rsidRDefault="00950A2B" w:rsidP="00950A2B">
      <w:pPr>
        <w:rPr>
          <w:rFonts w:ascii="Arial" w:hAnsi="Arial" w:cs="Arial"/>
          <w:sz w:val="24"/>
          <w:szCs w:val="24"/>
        </w:rPr>
      </w:pPr>
    </w:p>
    <w:p w14:paraId="7F2174EB" w14:textId="77777777" w:rsidR="00950A2B" w:rsidRDefault="00950A2B" w:rsidP="00950A2B">
      <w:pPr>
        <w:tabs>
          <w:tab w:val="left" w:pos="1709"/>
        </w:tabs>
        <w:rPr>
          <w:rFonts w:ascii="Arial" w:hAnsi="Arial" w:cs="Arial"/>
          <w:b/>
          <w:sz w:val="24"/>
          <w:szCs w:val="24"/>
          <w:u w:val="single"/>
        </w:rPr>
      </w:pPr>
    </w:p>
    <w:p w14:paraId="418F4E9C" w14:textId="77777777" w:rsidR="008137DA" w:rsidRDefault="008137DA" w:rsidP="008137DA">
      <w:pPr>
        <w:tabs>
          <w:tab w:val="left" w:pos="1709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4</w:t>
      </w:r>
      <w:r w:rsidRPr="00352B7E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Pr="00BA1569">
        <w:rPr>
          <w:rFonts w:ascii="Arial" w:hAnsi="Arial" w:cs="Arial"/>
          <w:i/>
          <w:sz w:val="24"/>
          <w:szCs w:val="24"/>
        </w:rPr>
        <w:t xml:space="preserve">C1.2 </w:t>
      </w:r>
    </w:p>
    <w:p w14:paraId="31C79E99" w14:textId="77777777" w:rsidR="008137DA" w:rsidRDefault="008137DA" w:rsidP="008137DA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521C2AF3" w14:textId="77777777" w:rsidR="008137DA" w:rsidRDefault="008137DA" w:rsidP="00352B7E">
      <w:pPr>
        <w:tabs>
          <w:tab w:val="left" w:pos="1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Recherche</w:t>
      </w:r>
      <w:r w:rsidR="00EC39F8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</w:t>
      </w:r>
      <w:r w:rsidR="00EC39F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’équivalence de norme AWS/ISO et analyse</w:t>
      </w:r>
      <w:r w:rsidR="00EC39F8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la désignation des matériaux constitutifs de la cuve. </w:t>
      </w:r>
    </w:p>
    <w:p w14:paraId="1DA87E2D" w14:textId="77777777" w:rsidR="008137DA" w:rsidRDefault="008137DA" w:rsidP="008137DA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63FD4C47" w14:textId="77777777" w:rsidR="008137DA" w:rsidRDefault="00EC39F8" w:rsidP="00352B7E">
      <w:pPr>
        <w:tabs>
          <w:tab w:val="left" w:pos="1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Rechercher et </w:t>
      </w:r>
      <w:r w:rsidR="00CF0B94">
        <w:rPr>
          <w:rFonts w:ascii="Arial" w:hAnsi="Arial" w:cs="Arial"/>
          <w:sz w:val="24"/>
          <w:szCs w:val="24"/>
        </w:rPr>
        <w:t>I</w:t>
      </w:r>
      <w:r w:rsidR="008137DA">
        <w:rPr>
          <w:rFonts w:ascii="Arial" w:hAnsi="Arial" w:cs="Arial"/>
          <w:sz w:val="24"/>
          <w:szCs w:val="24"/>
        </w:rPr>
        <w:t>ndiquer l’équivalence ISO po</w:t>
      </w:r>
      <w:r w:rsidR="00431457">
        <w:rPr>
          <w:rFonts w:ascii="Arial" w:hAnsi="Arial" w:cs="Arial"/>
          <w:sz w:val="24"/>
          <w:szCs w:val="24"/>
        </w:rPr>
        <w:t>ur le matériau suivant (voir DR</w:t>
      </w:r>
      <w:r w:rsidR="008137DA">
        <w:rPr>
          <w:rFonts w:ascii="Arial" w:hAnsi="Arial" w:cs="Arial"/>
          <w:sz w:val="24"/>
          <w:szCs w:val="24"/>
        </w:rPr>
        <w:t>11</w:t>
      </w:r>
      <w:r w:rsidR="008634B5">
        <w:rPr>
          <w:rFonts w:ascii="Arial" w:hAnsi="Arial" w:cs="Arial"/>
          <w:sz w:val="24"/>
          <w:szCs w:val="24"/>
        </w:rPr>
        <w:t>/15</w:t>
      </w:r>
      <w:r w:rsidR="008137DA">
        <w:rPr>
          <w:rFonts w:ascii="Arial" w:hAnsi="Arial" w:cs="Arial"/>
          <w:sz w:val="24"/>
          <w:szCs w:val="24"/>
        </w:rPr>
        <w:t>) :</w:t>
      </w:r>
    </w:p>
    <w:p w14:paraId="07642806" w14:textId="77777777" w:rsidR="00950A2B" w:rsidRDefault="00950A2B" w:rsidP="00352B7E">
      <w:pPr>
        <w:tabs>
          <w:tab w:val="left" w:pos="1709"/>
        </w:tabs>
        <w:jc w:val="both"/>
        <w:rPr>
          <w:rFonts w:ascii="Arial" w:hAnsi="Arial" w:cs="Arial"/>
          <w:sz w:val="24"/>
          <w:szCs w:val="24"/>
        </w:rPr>
      </w:pPr>
    </w:p>
    <w:p w14:paraId="286014B2" w14:textId="77777777" w:rsidR="00950A2B" w:rsidRDefault="00950A2B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0906B215" w14:textId="77777777" w:rsidR="00950A2B" w:rsidRDefault="00950A2B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316L :</w:t>
      </w:r>
      <w:r w:rsidR="00831F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</w:t>
      </w:r>
      <w:r w:rsidR="00831F4D">
        <w:rPr>
          <w:rFonts w:ascii="Arial" w:hAnsi="Arial" w:cs="Arial"/>
          <w:sz w:val="24"/>
          <w:szCs w:val="24"/>
        </w:rPr>
        <w:t>…………..</w:t>
      </w:r>
    </w:p>
    <w:p w14:paraId="60EA72B2" w14:textId="77777777" w:rsidR="00950A2B" w:rsidRDefault="00950A2B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D3EF0CE" w14:textId="77777777" w:rsidR="00950A2B" w:rsidRDefault="00950A2B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12A8D605" w14:textId="77777777" w:rsidR="00950A2B" w:rsidRDefault="00950A2B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Décoder la désignation de ce matériau (en précisant le pourcentage des éléments d’addition) :</w:t>
      </w:r>
    </w:p>
    <w:p w14:paraId="722746B8" w14:textId="77777777" w:rsidR="00950A2B" w:rsidRDefault="00950A2B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67D0F6EE" w14:textId="77777777" w:rsidR="00950A2B" w:rsidRPr="00831F4D" w:rsidRDefault="00831F4D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  <w:r w:rsidRPr="00831F4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9DEC7D" w14:textId="77777777" w:rsidR="00950A2B" w:rsidRDefault="00950A2B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0386640F" w14:textId="77777777" w:rsidR="008137DA" w:rsidRDefault="008137DA" w:rsidP="008137DA">
      <w:pPr>
        <w:tabs>
          <w:tab w:val="left" w:pos="1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client n’a pas fixé de conditions particulières sur le choix de la q</w:t>
      </w:r>
      <w:r w:rsidRPr="00700B36">
        <w:rPr>
          <w:rFonts w:ascii="Arial" w:hAnsi="Arial" w:cs="Arial"/>
          <w:sz w:val="24"/>
          <w:szCs w:val="24"/>
        </w:rPr>
        <w:t xml:space="preserve">ualité </w:t>
      </w:r>
      <w:r>
        <w:rPr>
          <w:rFonts w:ascii="Arial" w:hAnsi="Arial" w:cs="Arial"/>
          <w:sz w:val="24"/>
          <w:szCs w:val="24"/>
        </w:rPr>
        <w:t>du matériau S235. Déterminer quelle q</w:t>
      </w:r>
      <w:r w:rsidRPr="00700B36">
        <w:rPr>
          <w:rFonts w:ascii="Arial" w:hAnsi="Arial" w:cs="Arial"/>
          <w:sz w:val="24"/>
          <w:szCs w:val="24"/>
        </w:rPr>
        <w:t>ualité</w:t>
      </w:r>
      <w:r>
        <w:rPr>
          <w:rFonts w:ascii="Arial" w:hAnsi="Arial" w:cs="Arial"/>
          <w:sz w:val="24"/>
          <w:szCs w:val="24"/>
        </w:rPr>
        <w:t xml:space="preserve"> de matériau doit être cho</w:t>
      </w:r>
      <w:r w:rsidR="00431457">
        <w:rPr>
          <w:rFonts w:ascii="Arial" w:hAnsi="Arial" w:cs="Arial"/>
          <w:sz w:val="24"/>
          <w:szCs w:val="24"/>
        </w:rPr>
        <w:t>isie (voir mise en situation DT1/10 et DR</w:t>
      </w:r>
      <w:r>
        <w:rPr>
          <w:rFonts w:ascii="Arial" w:hAnsi="Arial" w:cs="Arial"/>
          <w:sz w:val="24"/>
          <w:szCs w:val="24"/>
        </w:rPr>
        <w:t>11</w:t>
      </w:r>
      <w:r w:rsidR="008634B5">
        <w:rPr>
          <w:rFonts w:ascii="Arial" w:hAnsi="Arial" w:cs="Arial"/>
          <w:sz w:val="24"/>
          <w:szCs w:val="24"/>
        </w:rPr>
        <w:t>/15</w:t>
      </w:r>
      <w:r>
        <w:rPr>
          <w:rFonts w:ascii="Arial" w:hAnsi="Arial" w:cs="Arial"/>
          <w:sz w:val="24"/>
          <w:szCs w:val="24"/>
        </w:rPr>
        <w:t xml:space="preserve">). </w:t>
      </w:r>
    </w:p>
    <w:p w14:paraId="55B95576" w14:textId="77777777" w:rsidR="008137DA" w:rsidRDefault="008137DA" w:rsidP="008137DA">
      <w:pPr>
        <w:tabs>
          <w:tab w:val="left" w:pos="1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Justifier votre réponse. </w:t>
      </w:r>
    </w:p>
    <w:p w14:paraId="42106AAE" w14:textId="77777777" w:rsidR="00950A2B" w:rsidRDefault="00950A2B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0AD974C0" w14:textId="77777777" w:rsidR="00950A2B" w:rsidRPr="00831F4D" w:rsidRDefault="00831F4D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  <w:r w:rsidRPr="00831F4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608D91" w14:textId="77777777" w:rsidR="00950A2B" w:rsidRDefault="00950A2B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3A23C6C6" w14:textId="77777777" w:rsidR="00950A2B" w:rsidRDefault="00950A2B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tbl>
      <w:tblPr>
        <w:tblW w:w="11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5476"/>
        <w:gridCol w:w="863"/>
        <w:gridCol w:w="851"/>
        <w:gridCol w:w="1121"/>
        <w:gridCol w:w="820"/>
      </w:tblGrid>
      <w:tr w:rsidR="00EC39F8" w14:paraId="2095CC3D" w14:textId="77777777" w:rsidTr="00EC39F8">
        <w:trPr>
          <w:trHeight w:val="247"/>
          <w:jc w:val="center"/>
        </w:trPr>
        <w:tc>
          <w:tcPr>
            <w:tcW w:w="7359" w:type="dxa"/>
            <w:gridSpan w:val="2"/>
          </w:tcPr>
          <w:p w14:paraId="098D5E45" w14:textId="77777777" w:rsidR="00EC39F8" w:rsidRPr="00E525B6" w:rsidRDefault="00EC39F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compétences</w:t>
            </w:r>
          </w:p>
        </w:tc>
        <w:tc>
          <w:tcPr>
            <w:tcW w:w="863" w:type="dxa"/>
            <w:shd w:val="clear" w:color="auto" w:fill="FF0000"/>
          </w:tcPr>
          <w:p w14:paraId="0F66235C" w14:textId="77777777" w:rsidR="00EC39F8" w:rsidRPr="00E525B6" w:rsidRDefault="00EC39F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14:paraId="5C672CEE" w14:textId="77777777" w:rsidR="00EC39F8" w:rsidRPr="00E525B6" w:rsidRDefault="00EC39F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1/3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shd w:val="clear" w:color="auto" w:fill="92D050"/>
          </w:tcPr>
          <w:p w14:paraId="7D337C40" w14:textId="77777777" w:rsidR="00EC39F8" w:rsidRPr="00E525B6" w:rsidRDefault="00EC39F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2/3</w:t>
            </w:r>
          </w:p>
        </w:tc>
        <w:tc>
          <w:tcPr>
            <w:tcW w:w="820" w:type="dxa"/>
            <w:shd w:val="clear" w:color="auto" w:fill="00B050"/>
          </w:tcPr>
          <w:p w14:paraId="3B32A2A1" w14:textId="77777777" w:rsidR="00EC39F8" w:rsidRPr="00E525B6" w:rsidRDefault="00EC39F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3/3</w:t>
            </w:r>
          </w:p>
        </w:tc>
      </w:tr>
      <w:tr w:rsidR="00EC39F8" w14:paraId="3623909A" w14:textId="77777777" w:rsidTr="00EC39F8">
        <w:trPr>
          <w:trHeight w:val="453"/>
          <w:jc w:val="center"/>
        </w:trPr>
        <w:tc>
          <w:tcPr>
            <w:tcW w:w="1883" w:type="dxa"/>
          </w:tcPr>
          <w:p w14:paraId="2DC8FA28" w14:textId="77777777" w:rsidR="00EC39F8" w:rsidRPr="00E525B6" w:rsidRDefault="00EC39F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C1</w:t>
            </w: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476" w:type="dxa"/>
          </w:tcPr>
          <w:p w14:paraId="12319AA3" w14:textId="77777777" w:rsidR="00EC39F8" w:rsidRPr="00EF5AAA" w:rsidRDefault="00EC39F8" w:rsidP="00F4617A">
            <w:pPr>
              <w:rPr>
                <w:rFonts w:ascii="Arial" w:hAnsi="Arial" w:cs="Arial"/>
                <w:b/>
              </w:rPr>
            </w:pPr>
            <w:r w:rsidRPr="002C119A">
              <w:rPr>
                <w:rFonts w:ascii="Arial" w:hAnsi="Arial" w:cs="Arial"/>
                <w:b/>
              </w:rPr>
              <w:t>Décoder les documents opératoire</w:t>
            </w:r>
            <w:r w:rsidR="00C17612">
              <w:rPr>
                <w:rFonts w:ascii="Arial" w:hAnsi="Arial" w:cs="Arial"/>
                <w:b/>
              </w:rPr>
              <w:t>s liés aux joints soudés (DMOS,</w:t>
            </w:r>
            <w:r w:rsidRPr="002C119A">
              <w:rPr>
                <w:rFonts w:ascii="Arial" w:hAnsi="Arial" w:cs="Arial"/>
                <w:b/>
              </w:rPr>
              <w:t>…).</w:t>
            </w:r>
          </w:p>
        </w:tc>
        <w:tc>
          <w:tcPr>
            <w:tcW w:w="863" w:type="dxa"/>
          </w:tcPr>
          <w:p w14:paraId="14062B58" w14:textId="77777777" w:rsidR="00EC39F8" w:rsidRPr="00E525B6" w:rsidRDefault="00EC39F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4BB9976D" w14:textId="77777777" w:rsidR="00EC39F8" w:rsidRPr="00E525B6" w:rsidRDefault="00EC39F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29F2FCE0" w14:textId="77777777" w:rsidR="00EC39F8" w:rsidRPr="00E525B6" w:rsidRDefault="00EC39F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69DBF3C4" w14:textId="77777777" w:rsidR="00EC39F8" w:rsidRPr="00E525B6" w:rsidRDefault="00EC39F8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D6F3B17" w14:textId="77777777" w:rsidR="00EC39F8" w:rsidRDefault="00EC39F8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7F3A9E58" w14:textId="77777777" w:rsidR="00EC39F8" w:rsidRDefault="00EC39F8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06D990A1" w14:textId="77777777" w:rsidR="00EC39F8" w:rsidRDefault="00EC39F8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638E314D" w14:textId="77777777" w:rsidR="000236E2" w:rsidRDefault="000236E2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61063561" w14:textId="77777777" w:rsidR="00EC39F8" w:rsidRDefault="00EC39F8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463AC558" w14:textId="77777777" w:rsidR="000236E2" w:rsidRDefault="000236E2" w:rsidP="007D179D">
      <w:pPr>
        <w:tabs>
          <w:tab w:val="left" w:pos="1709"/>
        </w:tabs>
        <w:rPr>
          <w:rFonts w:ascii="Arial" w:hAnsi="Arial" w:cs="Arial"/>
          <w:b/>
          <w:sz w:val="28"/>
          <w:szCs w:val="28"/>
          <w:u w:val="single"/>
        </w:rPr>
      </w:pPr>
    </w:p>
    <w:p w14:paraId="57B1AB84" w14:textId="77777777" w:rsidR="000236E2" w:rsidRDefault="000236E2" w:rsidP="007D179D">
      <w:pPr>
        <w:tabs>
          <w:tab w:val="left" w:pos="1709"/>
        </w:tabs>
        <w:rPr>
          <w:rFonts w:ascii="Arial" w:hAnsi="Arial" w:cs="Arial"/>
          <w:b/>
          <w:sz w:val="28"/>
          <w:szCs w:val="28"/>
          <w:u w:val="single"/>
        </w:rPr>
      </w:pPr>
    </w:p>
    <w:p w14:paraId="560DCC08" w14:textId="77777777" w:rsidR="000236E2" w:rsidRDefault="000236E2" w:rsidP="007D179D">
      <w:pPr>
        <w:tabs>
          <w:tab w:val="left" w:pos="1709"/>
        </w:tabs>
        <w:rPr>
          <w:rFonts w:ascii="Arial" w:hAnsi="Arial" w:cs="Arial"/>
          <w:b/>
          <w:sz w:val="28"/>
          <w:szCs w:val="28"/>
          <w:u w:val="single"/>
        </w:rPr>
      </w:pPr>
    </w:p>
    <w:p w14:paraId="6A592A04" w14:textId="77777777" w:rsidR="007D179D" w:rsidRDefault="007D179D" w:rsidP="007D179D">
      <w:pPr>
        <w:tabs>
          <w:tab w:val="left" w:pos="1709"/>
        </w:tabs>
        <w:rPr>
          <w:rFonts w:ascii="Arial" w:hAnsi="Arial" w:cs="Arial"/>
          <w:b/>
          <w:sz w:val="28"/>
          <w:szCs w:val="28"/>
        </w:rPr>
      </w:pPr>
      <w:r w:rsidRPr="002A59EE">
        <w:rPr>
          <w:rFonts w:ascii="Arial" w:hAnsi="Arial" w:cs="Arial"/>
          <w:b/>
          <w:sz w:val="28"/>
          <w:szCs w:val="28"/>
          <w:u w:val="single"/>
        </w:rPr>
        <w:t xml:space="preserve">Deuxième partie : Analyse et exploitation des </w:t>
      </w:r>
      <w:r>
        <w:rPr>
          <w:rFonts w:ascii="Arial" w:hAnsi="Arial" w:cs="Arial"/>
          <w:b/>
          <w:sz w:val="28"/>
          <w:szCs w:val="28"/>
          <w:u w:val="single"/>
        </w:rPr>
        <w:t>d</w:t>
      </w:r>
      <w:r w:rsidRPr="002A59EE">
        <w:rPr>
          <w:rFonts w:ascii="Arial" w:hAnsi="Arial" w:cs="Arial"/>
          <w:b/>
          <w:sz w:val="28"/>
          <w:szCs w:val="28"/>
          <w:u w:val="single"/>
        </w:rPr>
        <w:t>escriptifs d</w:t>
      </w:r>
      <w:r>
        <w:rPr>
          <w:rFonts w:ascii="Arial" w:hAnsi="Arial" w:cs="Arial"/>
          <w:b/>
          <w:sz w:val="28"/>
          <w:szCs w:val="28"/>
          <w:u w:val="single"/>
        </w:rPr>
        <w:t>e mode opératoire de soudage</w:t>
      </w:r>
      <w:r w:rsidRPr="00352B7E">
        <w:rPr>
          <w:rFonts w:ascii="Arial" w:hAnsi="Arial" w:cs="Arial"/>
          <w:b/>
          <w:sz w:val="28"/>
          <w:szCs w:val="28"/>
        </w:rPr>
        <w:t>.</w:t>
      </w:r>
    </w:p>
    <w:p w14:paraId="79ADD6DB" w14:textId="77777777" w:rsidR="002D5E20" w:rsidRDefault="002D5E20" w:rsidP="007D179D">
      <w:pPr>
        <w:tabs>
          <w:tab w:val="left" w:pos="1709"/>
        </w:tabs>
        <w:rPr>
          <w:rFonts w:ascii="Arial" w:hAnsi="Arial" w:cs="Arial"/>
          <w:b/>
          <w:sz w:val="28"/>
          <w:szCs w:val="28"/>
          <w:u w:val="single"/>
        </w:rPr>
      </w:pPr>
    </w:p>
    <w:p w14:paraId="1D1895FB" w14:textId="77777777" w:rsidR="0085070B" w:rsidRPr="002A59EE" w:rsidRDefault="0085070B" w:rsidP="007D179D">
      <w:pPr>
        <w:tabs>
          <w:tab w:val="left" w:pos="1709"/>
        </w:tabs>
        <w:rPr>
          <w:rFonts w:ascii="Arial" w:hAnsi="Arial" w:cs="Arial"/>
          <w:b/>
          <w:sz w:val="28"/>
          <w:szCs w:val="28"/>
          <w:u w:val="single"/>
        </w:rPr>
      </w:pPr>
    </w:p>
    <w:p w14:paraId="533E92ED" w14:textId="77777777" w:rsidR="007D179D" w:rsidRDefault="007D179D" w:rsidP="0085070B">
      <w:pPr>
        <w:tabs>
          <w:tab w:val="left" w:pos="1709"/>
        </w:tabs>
        <w:jc w:val="both"/>
        <w:rPr>
          <w:rFonts w:ascii="Arial" w:hAnsi="Arial" w:cs="Arial"/>
          <w:i/>
          <w:sz w:val="24"/>
          <w:szCs w:val="24"/>
        </w:rPr>
      </w:pPr>
      <w:r w:rsidRPr="00957BEE">
        <w:rPr>
          <w:rFonts w:ascii="Arial" w:hAnsi="Arial" w:cs="Arial"/>
          <w:sz w:val="24"/>
          <w:szCs w:val="24"/>
          <w:u w:val="single"/>
        </w:rPr>
        <w:t>Problématique</w:t>
      </w:r>
      <w:r w:rsidRPr="00352B7E">
        <w:rPr>
          <w:rFonts w:ascii="Arial" w:hAnsi="Arial" w:cs="Arial"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Afin d</w:t>
      </w:r>
      <w:r w:rsidR="0085070B">
        <w:rPr>
          <w:rFonts w:ascii="Arial" w:hAnsi="Arial" w:cs="Arial"/>
          <w:sz w:val="24"/>
          <w:szCs w:val="24"/>
        </w:rPr>
        <w:t xml:space="preserve">’organiser la production de 50 « CUVES de STOCKAGE », </w:t>
      </w:r>
      <w:r>
        <w:rPr>
          <w:rFonts w:ascii="Arial" w:hAnsi="Arial" w:cs="Arial"/>
          <w:sz w:val="24"/>
          <w:szCs w:val="24"/>
        </w:rPr>
        <w:t>analyser les documents du cahier de soudage.</w:t>
      </w:r>
      <w:r w:rsidRPr="00921516">
        <w:rPr>
          <w:rFonts w:ascii="Arial" w:hAnsi="Arial" w:cs="Arial"/>
          <w:i/>
          <w:sz w:val="24"/>
          <w:szCs w:val="24"/>
        </w:rPr>
        <w:t xml:space="preserve"> </w:t>
      </w:r>
    </w:p>
    <w:p w14:paraId="229778A6" w14:textId="77777777" w:rsidR="0085070B" w:rsidRDefault="0085070B" w:rsidP="0085070B">
      <w:pPr>
        <w:tabs>
          <w:tab w:val="left" w:pos="1709"/>
        </w:tabs>
        <w:jc w:val="both"/>
        <w:rPr>
          <w:rFonts w:ascii="Arial" w:hAnsi="Arial" w:cs="Arial"/>
          <w:sz w:val="24"/>
          <w:szCs w:val="24"/>
        </w:rPr>
      </w:pPr>
    </w:p>
    <w:p w14:paraId="27FC3705" w14:textId="77777777" w:rsidR="00F871AC" w:rsidRDefault="00F871AC" w:rsidP="007D179D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11D795EF" w14:textId="77777777" w:rsidR="00F871AC" w:rsidRDefault="007D179D" w:rsidP="00352B7E">
      <w:pPr>
        <w:tabs>
          <w:tab w:val="left" w:pos="1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1</w:t>
      </w:r>
      <w:r w:rsidRPr="00352B7E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="00F871AC" w:rsidRPr="00921516">
        <w:rPr>
          <w:rFonts w:ascii="Arial" w:hAnsi="Arial" w:cs="Arial"/>
          <w:i/>
          <w:sz w:val="24"/>
          <w:szCs w:val="24"/>
        </w:rPr>
        <w:t>C1.1</w:t>
      </w:r>
    </w:p>
    <w:p w14:paraId="169FA082" w14:textId="77777777" w:rsidR="00F871AC" w:rsidRDefault="00F871AC" w:rsidP="00352B7E">
      <w:pPr>
        <w:tabs>
          <w:tab w:val="left" w:pos="1709"/>
        </w:tabs>
        <w:jc w:val="both"/>
        <w:rPr>
          <w:rFonts w:ascii="Arial" w:hAnsi="Arial" w:cs="Arial"/>
          <w:sz w:val="24"/>
          <w:szCs w:val="24"/>
        </w:rPr>
      </w:pPr>
    </w:p>
    <w:p w14:paraId="04DD54ED" w14:textId="77777777" w:rsidR="007D179D" w:rsidRDefault="00C17612" w:rsidP="00352B7E">
      <w:pPr>
        <w:tabs>
          <w:tab w:val="left" w:pos="1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À</w:t>
      </w:r>
      <w:r w:rsidR="0085070B">
        <w:rPr>
          <w:rFonts w:ascii="Arial" w:hAnsi="Arial" w:cs="Arial"/>
          <w:sz w:val="24"/>
          <w:szCs w:val="24"/>
        </w:rPr>
        <w:t xml:space="preserve"> l’aide des</w:t>
      </w:r>
      <w:r w:rsidR="00431457">
        <w:rPr>
          <w:rFonts w:ascii="Arial" w:hAnsi="Arial" w:cs="Arial"/>
          <w:sz w:val="24"/>
          <w:szCs w:val="24"/>
        </w:rPr>
        <w:t xml:space="preserve"> DT</w:t>
      </w:r>
      <w:r w:rsidR="007D179D">
        <w:rPr>
          <w:rFonts w:ascii="Arial" w:hAnsi="Arial" w:cs="Arial"/>
          <w:sz w:val="24"/>
          <w:szCs w:val="24"/>
        </w:rPr>
        <w:t>7/10</w:t>
      </w:r>
      <w:r w:rsidR="00431457">
        <w:rPr>
          <w:rFonts w:ascii="Arial" w:hAnsi="Arial" w:cs="Arial"/>
          <w:sz w:val="24"/>
          <w:szCs w:val="24"/>
        </w:rPr>
        <w:t xml:space="preserve"> à DT</w:t>
      </w:r>
      <w:r w:rsidR="0085070B">
        <w:rPr>
          <w:rFonts w:ascii="Arial" w:hAnsi="Arial" w:cs="Arial"/>
          <w:sz w:val="24"/>
          <w:szCs w:val="24"/>
        </w:rPr>
        <w:t xml:space="preserve">10/10, </w:t>
      </w:r>
      <w:r>
        <w:rPr>
          <w:rFonts w:ascii="Arial" w:hAnsi="Arial" w:cs="Arial"/>
          <w:sz w:val="24"/>
          <w:szCs w:val="24"/>
        </w:rPr>
        <w:t>repérer</w:t>
      </w:r>
      <w:r w:rsidR="0085070B">
        <w:rPr>
          <w:rFonts w:ascii="Arial" w:hAnsi="Arial" w:cs="Arial"/>
          <w:sz w:val="24"/>
          <w:szCs w:val="24"/>
        </w:rPr>
        <w:t xml:space="preserve"> les DMOS dans</w:t>
      </w:r>
      <w:r w:rsidR="007D179D">
        <w:rPr>
          <w:rFonts w:ascii="Arial" w:hAnsi="Arial" w:cs="Arial"/>
          <w:sz w:val="24"/>
          <w:szCs w:val="24"/>
        </w:rPr>
        <w:t xml:space="preserve"> le tableau ci-dessous</w:t>
      </w:r>
      <w:r w:rsidR="0085070B">
        <w:rPr>
          <w:rFonts w:ascii="Arial" w:hAnsi="Arial" w:cs="Arial"/>
          <w:sz w:val="24"/>
          <w:szCs w:val="24"/>
        </w:rPr>
        <w:t xml:space="preserve"> pour chaque soudure</w:t>
      </w:r>
    </w:p>
    <w:p w14:paraId="3A0FB654" w14:textId="77777777" w:rsidR="00950A2B" w:rsidRDefault="00950A2B" w:rsidP="00950A2B">
      <w:pPr>
        <w:tabs>
          <w:tab w:val="left" w:pos="1709"/>
        </w:tabs>
        <w:rPr>
          <w:rFonts w:ascii="Arial" w:hAnsi="Arial" w:cs="Arial"/>
          <w:sz w:val="24"/>
          <w:szCs w:val="24"/>
        </w:rPr>
      </w:pPr>
    </w:p>
    <w:p w14:paraId="07D29121" w14:textId="77777777" w:rsidR="007D179D" w:rsidRDefault="007D179D" w:rsidP="00950A2B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XSpec="center" w:tblpY="482"/>
        <w:tblW w:w="108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6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</w:tblGrid>
      <w:tr w:rsidR="007D179D" w14:paraId="13C7B88B" w14:textId="77777777" w:rsidTr="000236E2">
        <w:trPr>
          <w:trHeight w:val="1110"/>
        </w:trPr>
        <w:tc>
          <w:tcPr>
            <w:tcW w:w="1766" w:type="dxa"/>
            <w:vAlign w:val="center"/>
          </w:tcPr>
          <w:p w14:paraId="341665F2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Repère des soudures</w:t>
            </w:r>
          </w:p>
        </w:tc>
        <w:tc>
          <w:tcPr>
            <w:tcW w:w="565" w:type="dxa"/>
            <w:vAlign w:val="center"/>
          </w:tcPr>
          <w:p w14:paraId="5A51CF47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S1</w:t>
            </w:r>
          </w:p>
        </w:tc>
        <w:tc>
          <w:tcPr>
            <w:tcW w:w="565" w:type="dxa"/>
            <w:vAlign w:val="center"/>
          </w:tcPr>
          <w:p w14:paraId="0F89B2E2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S2</w:t>
            </w:r>
          </w:p>
        </w:tc>
        <w:tc>
          <w:tcPr>
            <w:tcW w:w="565" w:type="dxa"/>
            <w:vAlign w:val="center"/>
          </w:tcPr>
          <w:p w14:paraId="30A044A5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S3</w:t>
            </w:r>
          </w:p>
        </w:tc>
        <w:tc>
          <w:tcPr>
            <w:tcW w:w="565" w:type="dxa"/>
            <w:vAlign w:val="center"/>
          </w:tcPr>
          <w:p w14:paraId="0F763ECB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S4</w:t>
            </w:r>
          </w:p>
        </w:tc>
        <w:tc>
          <w:tcPr>
            <w:tcW w:w="565" w:type="dxa"/>
            <w:vAlign w:val="center"/>
          </w:tcPr>
          <w:p w14:paraId="4653A4D9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S5</w:t>
            </w:r>
          </w:p>
        </w:tc>
        <w:tc>
          <w:tcPr>
            <w:tcW w:w="565" w:type="dxa"/>
            <w:vAlign w:val="center"/>
          </w:tcPr>
          <w:p w14:paraId="11E7EE07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S6</w:t>
            </w:r>
          </w:p>
        </w:tc>
        <w:tc>
          <w:tcPr>
            <w:tcW w:w="565" w:type="dxa"/>
            <w:vAlign w:val="center"/>
          </w:tcPr>
          <w:p w14:paraId="09A34A2E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S7</w:t>
            </w:r>
          </w:p>
        </w:tc>
        <w:tc>
          <w:tcPr>
            <w:tcW w:w="565" w:type="dxa"/>
            <w:vAlign w:val="center"/>
          </w:tcPr>
          <w:p w14:paraId="58616CB3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S8</w:t>
            </w:r>
          </w:p>
        </w:tc>
        <w:tc>
          <w:tcPr>
            <w:tcW w:w="565" w:type="dxa"/>
            <w:vAlign w:val="center"/>
          </w:tcPr>
          <w:p w14:paraId="2C93EC64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S9</w:t>
            </w:r>
          </w:p>
        </w:tc>
        <w:tc>
          <w:tcPr>
            <w:tcW w:w="565" w:type="dxa"/>
            <w:vAlign w:val="center"/>
          </w:tcPr>
          <w:p w14:paraId="41E0783E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S10</w:t>
            </w:r>
          </w:p>
        </w:tc>
        <w:tc>
          <w:tcPr>
            <w:tcW w:w="565" w:type="dxa"/>
            <w:vAlign w:val="center"/>
          </w:tcPr>
          <w:p w14:paraId="5B71BA0A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S11</w:t>
            </w:r>
          </w:p>
        </w:tc>
        <w:tc>
          <w:tcPr>
            <w:tcW w:w="565" w:type="dxa"/>
            <w:vAlign w:val="center"/>
          </w:tcPr>
          <w:p w14:paraId="34FAF178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S12</w:t>
            </w:r>
          </w:p>
        </w:tc>
        <w:tc>
          <w:tcPr>
            <w:tcW w:w="565" w:type="dxa"/>
            <w:vAlign w:val="center"/>
          </w:tcPr>
          <w:p w14:paraId="1A0E4849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S13</w:t>
            </w:r>
          </w:p>
        </w:tc>
        <w:tc>
          <w:tcPr>
            <w:tcW w:w="565" w:type="dxa"/>
            <w:vAlign w:val="center"/>
          </w:tcPr>
          <w:p w14:paraId="30F7DB22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S14</w:t>
            </w:r>
          </w:p>
        </w:tc>
        <w:tc>
          <w:tcPr>
            <w:tcW w:w="565" w:type="dxa"/>
            <w:vAlign w:val="center"/>
          </w:tcPr>
          <w:p w14:paraId="2F9E6D30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 w:rsidRPr="008C6E81">
              <w:rPr>
                <w:rFonts w:ascii="Arial" w:hAnsi="Arial" w:cs="Arial"/>
                <w:b/>
              </w:rPr>
              <w:t>S15</w:t>
            </w:r>
          </w:p>
        </w:tc>
        <w:tc>
          <w:tcPr>
            <w:tcW w:w="565" w:type="dxa"/>
            <w:vAlign w:val="center"/>
          </w:tcPr>
          <w:p w14:paraId="6BCF8900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S16</w:t>
            </w:r>
          </w:p>
        </w:tc>
      </w:tr>
      <w:tr w:rsidR="007D179D" w14:paraId="279E3A9F" w14:textId="77777777" w:rsidTr="000236E2">
        <w:trPr>
          <w:trHeight w:val="1110"/>
        </w:trPr>
        <w:tc>
          <w:tcPr>
            <w:tcW w:w="1766" w:type="dxa"/>
            <w:vAlign w:val="center"/>
          </w:tcPr>
          <w:p w14:paraId="6FFF6391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Numéro de DMOS</w:t>
            </w:r>
          </w:p>
        </w:tc>
        <w:tc>
          <w:tcPr>
            <w:tcW w:w="565" w:type="dxa"/>
            <w:vAlign w:val="center"/>
          </w:tcPr>
          <w:p w14:paraId="339B9EEC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D-</w:t>
            </w:r>
            <w:r w:rsidR="00831F4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65" w:type="dxa"/>
            <w:vAlign w:val="center"/>
          </w:tcPr>
          <w:p w14:paraId="742C9747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6DB46CEF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3DC40DA0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254B9642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5FD0215D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4E9CE040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7353CD91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7102171A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783D4225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611F6F77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0E0402F9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000000" w:themeFill="text1"/>
            <w:vAlign w:val="center"/>
          </w:tcPr>
          <w:p w14:paraId="4AF2BCA9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5D3C6DB1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000000" w:themeFill="text1"/>
            <w:vAlign w:val="center"/>
          </w:tcPr>
          <w:p w14:paraId="72491862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  <w:highlight w:val="black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93955D1" w14:textId="77777777" w:rsidR="007D179D" w:rsidRPr="008C6E81" w:rsidRDefault="007D179D" w:rsidP="007D179D">
            <w:pPr>
              <w:tabs>
                <w:tab w:val="left" w:pos="1709"/>
              </w:tabs>
              <w:jc w:val="center"/>
              <w:rPr>
                <w:rFonts w:ascii="Arial" w:hAnsi="Arial" w:cs="Arial"/>
                <w:b/>
                <w:sz w:val="24"/>
                <w:szCs w:val="24"/>
                <w:highlight w:val="black"/>
              </w:rPr>
            </w:pPr>
          </w:p>
        </w:tc>
      </w:tr>
    </w:tbl>
    <w:p w14:paraId="7C3BBDCD" w14:textId="77777777" w:rsidR="007D179D" w:rsidRDefault="007D179D" w:rsidP="00950A2B">
      <w:pPr>
        <w:rPr>
          <w:rFonts w:ascii="Arial" w:hAnsi="Arial" w:cs="Arial"/>
          <w:sz w:val="24"/>
          <w:szCs w:val="24"/>
        </w:rPr>
      </w:pPr>
    </w:p>
    <w:p w14:paraId="1AED4BB9" w14:textId="77777777" w:rsidR="00C17612" w:rsidRDefault="00C17612" w:rsidP="00950A2B">
      <w:pPr>
        <w:rPr>
          <w:rFonts w:ascii="Arial" w:hAnsi="Arial" w:cs="Arial"/>
          <w:sz w:val="24"/>
          <w:szCs w:val="24"/>
        </w:rPr>
      </w:pPr>
    </w:p>
    <w:p w14:paraId="1C7EC190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p w14:paraId="45D4847C" w14:textId="77777777" w:rsidR="000236E2" w:rsidRPr="0054286A" w:rsidRDefault="000236E2" w:rsidP="00950A2B">
      <w:pPr>
        <w:rPr>
          <w:rFonts w:ascii="Arial" w:hAnsi="Arial" w:cs="Arial"/>
          <w:sz w:val="24"/>
          <w:szCs w:val="24"/>
        </w:rPr>
      </w:pPr>
    </w:p>
    <w:tbl>
      <w:tblPr>
        <w:tblW w:w="11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5476"/>
        <w:gridCol w:w="863"/>
        <w:gridCol w:w="851"/>
        <w:gridCol w:w="1121"/>
        <w:gridCol w:w="820"/>
      </w:tblGrid>
      <w:tr w:rsidR="0085070B" w14:paraId="43B08162" w14:textId="77777777" w:rsidTr="0085070B">
        <w:trPr>
          <w:trHeight w:val="247"/>
          <w:jc w:val="center"/>
        </w:trPr>
        <w:tc>
          <w:tcPr>
            <w:tcW w:w="7359" w:type="dxa"/>
            <w:gridSpan w:val="2"/>
          </w:tcPr>
          <w:p w14:paraId="04EB545B" w14:textId="77777777" w:rsidR="0085070B" w:rsidRPr="00E525B6" w:rsidRDefault="0085070B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compétences</w:t>
            </w:r>
          </w:p>
        </w:tc>
        <w:tc>
          <w:tcPr>
            <w:tcW w:w="863" w:type="dxa"/>
            <w:shd w:val="clear" w:color="auto" w:fill="FF0000"/>
          </w:tcPr>
          <w:p w14:paraId="530FC93A" w14:textId="77777777" w:rsidR="0085070B" w:rsidRPr="00E525B6" w:rsidRDefault="0085070B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14:paraId="1FA78951" w14:textId="77777777" w:rsidR="0085070B" w:rsidRPr="00E525B6" w:rsidRDefault="0085070B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1/3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shd w:val="clear" w:color="auto" w:fill="92D050"/>
          </w:tcPr>
          <w:p w14:paraId="794BBAB2" w14:textId="77777777" w:rsidR="0085070B" w:rsidRPr="00E525B6" w:rsidRDefault="0085070B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2/3</w:t>
            </w:r>
          </w:p>
        </w:tc>
        <w:tc>
          <w:tcPr>
            <w:tcW w:w="820" w:type="dxa"/>
            <w:shd w:val="clear" w:color="auto" w:fill="00B050"/>
          </w:tcPr>
          <w:p w14:paraId="6946296F" w14:textId="77777777" w:rsidR="0085070B" w:rsidRPr="00E525B6" w:rsidRDefault="0085070B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3/3</w:t>
            </w:r>
          </w:p>
        </w:tc>
      </w:tr>
      <w:tr w:rsidR="0085070B" w14:paraId="38B890C9" w14:textId="77777777" w:rsidTr="0085070B">
        <w:trPr>
          <w:trHeight w:val="453"/>
          <w:jc w:val="center"/>
        </w:trPr>
        <w:tc>
          <w:tcPr>
            <w:tcW w:w="1883" w:type="dxa"/>
          </w:tcPr>
          <w:p w14:paraId="65606251" w14:textId="77777777" w:rsidR="0085070B" w:rsidRPr="00E525B6" w:rsidRDefault="0085070B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C1</w:t>
            </w: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5476" w:type="dxa"/>
          </w:tcPr>
          <w:p w14:paraId="3DA8B5D6" w14:textId="77777777" w:rsidR="0085070B" w:rsidRPr="00EF5AAA" w:rsidRDefault="0085070B" w:rsidP="00F4617A">
            <w:pPr>
              <w:rPr>
                <w:rFonts w:ascii="Arial" w:hAnsi="Arial" w:cs="Arial"/>
                <w:b/>
              </w:rPr>
            </w:pPr>
            <w:r w:rsidRPr="00556BDD">
              <w:rPr>
                <w:rStyle w:val="markedcontent"/>
                <w:rFonts w:ascii="Arial" w:hAnsi="Arial" w:cs="Arial"/>
                <w:b/>
              </w:rPr>
              <w:t>Sélectionner les documents correspondants aux opérations de soudage à réaliser.</w:t>
            </w:r>
          </w:p>
        </w:tc>
        <w:tc>
          <w:tcPr>
            <w:tcW w:w="863" w:type="dxa"/>
          </w:tcPr>
          <w:p w14:paraId="0C54A89D" w14:textId="77777777" w:rsidR="0085070B" w:rsidRPr="00E525B6" w:rsidRDefault="0085070B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26D548A8" w14:textId="77777777" w:rsidR="0085070B" w:rsidRPr="00E525B6" w:rsidRDefault="0085070B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5F5122A8" w14:textId="77777777" w:rsidR="0085070B" w:rsidRPr="00E525B6" w:rsidRDefault="0085070B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46AB67C3" w14:textId="77777777" w:rsidR="0085070B" w:rsidRPr="00E525B6" w:rsidRDefault="0085070B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1B974CE8" w14:textId="77777777" w:rsidR="005E32FC" w:rsidRDefault="005E32FC" w:rsidP="00950A2B">
      <w:pPr>
        <w:rPr>
          <w:rFonts w:ascii="Arial" w:hAnsi="Arial" w:cs="Arial"/>
          <w:sz w:val="24"/>
          <w:szCs w:val="24"/>
        </w:rPr>
      </w:pPr>
    </w:p>
    <w:p w14:paraId="166E2A9D" w14:textId="77777777" w:rsidR="000236E2" w:rsidRDefault="000236E2" w:rsidP="007D179D">
      <w:pPr>
        <w:rPr>
          <w:rFonts w:ascii="Arial" w:hAnsi="Arial" w:cs="Arial"/>
          <w:b/>
          <w:sz w:val="28"/>
          <w:szCs w:val="28"/>
          <w:u w:val="single"/>
        </w:rPr>
      </w:pPr>
    </w:p>
    <w:p w14:paraId="1B6583B5" w14:textId="77777777" w:rsidR="000236E2" w:rsidRDefault="000236E2" w:rsidP="007D179D">
      <w:pPr>
        <w:rPr>
          <w:rFonts w:ascii="Arial" w:hAnsi="Arial" w:cs="Arial"/>
          <w:b/>
          <w:sz w:val="28"/>
          <w:szCs w:val="28"/>
          <w:u w:val="single"/>
        </w:rPr>
      </w:pPr>
    </w:p>
    <w:p w14:paraId="207A72D9" w14:textId="77777777" w:rsidR="000236E2" w:rsidRDefault="000236E2" w:rsidP="007D179D">
      <w:pPr>
        <w:rPr>
          <w:rFonts w:ascii="Arial" w:hAnsi="Arial" w:cs="Arial"/>
          <w:b/>
          <w:sz w:val="28"/>
          <w:szCs w:val="28"/>
          <w:u w:val="single"/>
        </w:rPr>
      </w:pPr>
    </w:p>
    <w:p w14:paraId="1494BC3C" w14:textId="77777777" w:rsidR="000236E2" w:rsidRDefault="000236E2" w:rsidP="007D179D">
      <w:pPr>
        <w:rPr>
          <w:rFonts w:ascii="Arial" w:hAnsi="Arial" w:cs="Arial"/>
          <w:b/>
          <w:sz w:val="28"/>
          <w:szCs w:val="28"/>
          <w:u w:val="single"/>
        </w:rPr>
      </w:pPr>
    </w:p>
    <w:p w14:paraId="290615A0" w14:textId="77777777" w:rsidR="000236E2" w:rsidRDefault="000236E2" w:rsidP="007D179D">
      <w:pPr>
        <w:rPr>
          <w:rFonts w:ascii="Arial" w:hAnsi="Arial" w:cs="Arial"/>
          <w:b/>
          <w:sz w:val="28"/>
          <w:szCs w:val="28"/>
          <w:u w:val="single"/>
        </w:rPr>
      </w:pPr>
    </w:p>
    <w:p w14:paraId="69786E12" w14:textId="77777777" w:rsidR="000236E2" w:rsidRDefault="000236E2" w:rsidP="007D179D">
      <w:pPr>
        <w:rPr>
          <w:rFonts w:ascii="Arial" w:hAnsi="Arial" w:cs="Arial"/>
          <w:b/>
          <w:sz w:val="28"/>
          <w:szCs w:val="28"/>
          <w:u w:val="single"/>
        </w:rPr>
      </w:pPr>
    </w:p>
    <w:p w14:paraId="4C23854D" w14:textId="77777777" w:rsidR="000236E2" w:rsidRDefault="000236E2" w:rsidP="007D179D">
      <w:pPr>
        <w:rPr>
          <w:rFonts w:ascii="Arial" w:hAnsi="Arial" w:cs="Arial"/>
          <w:b/>
          <w:sz w:val="28"/>
          <w:szCs w:val="28"/>
          <w:u w:val="single"/>
        </w:rPr>
      </w:pPr>
    </w:p>
    <w:p w14:paraId="09BDAFDF" w14:textId="77777777" w:rsidR="000236E2" w:rsidRDefault="000236E2" w:rsidP="007D179D">
      <w:pPr>
        <w:rPr>
          <w:rFonts w:ascii="Arial" w:hAnsi="Arial" w:cs="Arial"/>
          <w:b/>
          <w:sz w:val="28"/>
          <w:szCs w:val="28"/>
          <w:u w:val="single"/>
        </w:rPr>
      </w:pPr>
    </w:p>
    <w:p w14:paraId="4D10A9C5" w14:textId="77777777" w:rsidR="000236E2" w:rsidRDefault="000236E2" w:rsidP="007D179D">
      <w:pPr>
        <w:rPr>
          <w:rFonts w:ascii="Arial" w:hAnsi="Arial" w:cs="Arial"/>
          <w:b/>
          <w:sz w:val="28"/>
          <w:szCs w:val="28"/>
          <w:u w:val="single"/>
        </w:rPr>
      </w:pPr>
    </w:p>
    <w:p w14:paraId="134DC768" w14:textId="77777777" w:rsidR="000236E2" w:rsidRDefault="000236E2" w:rsidP="007D179D">
      <w:pPr>
        <w:rPr>
          <w:rFonts w:ascii="Arial" w:hAnsi="Arial" w:cs="Arial"/>
          <w:b/>
          <w:sz w:val="28"/>
          <w:szCs w:val="28"/>
          <w:u w:val="single"/>
        </w:rPr>
      </w:pPr>
    </w:p>
    <w:p w14:paraId="29E79648" w14:textId="77777777" w:rsidR="007D179D" w:rsidRPr="00352B7E" w:rsidRDefault="007D179D" w:rsidP="00982B84">
      <w:pPr>
        <w:jc w:val="both"/>
        <w:rPr>
          <w:rFonts w:ascii="Arial" w:hAnsi="Arial" w:cs="Arial"/>
          <w:b/>
          <w:sz w:val="28"/>
          <w:szCs w:val="28"/>
        </w:rPr>
      </w:pPr>
      <w:r w:rsidRPr="002A4617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Troisième partie : </w:t>
      </w:r>
      <w:r w:rsidR="00C17612">
        <w:rPr>
          <w:rFonts w:ascii="Arial" w:hAnsi="Arial" w:cs="Arial"/>
          <w:b/>
          <w:sz w:val="28"/>
          <w:szCs w:val="28"/>
          <w:u w:val="single"/>
        </w:rPr>
        <w:t>É</w:t>
      </w:r>
      <w:r w:rsidRPr="002A4617">
        <w:rPr>
          <w:rFonts w:ascii="Arial" w:hAnsi="Arial" w:cs="Arial"/>
          <w:b/>
          <w:sz w:val="28"/>
          <w:szCs w:val="28"/>
          <w:u w:val="single"/>
        </w:rPr>
        <w:t>laboration d’un Descriptif de Mode Opératoire de Soudage</w:t>
      </w:r>
      <w:r w:rsidR="00352B7E">
        <w:rPr>
          <w:rFonts w:ascii="Arial" w:hAnsi="Arial" w:cs="Arial"/>
          <w:b/>
          <w:sz w:val="28"/>
          <w:szCs w:val="28"/>
        </w:rPr>
        <w:t>.</w:t>
      </w:r>
    </w:p>
    <w:p w14:paraId="347D1628" w14:textId="77777777" w:rsidR="007D179D" w:rsidRPr="002A4617" w:rsidRDefault="007D179D" w:rsidP="00982B84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3DC7D9BE" w14:textId="77777777" w:rsidR="007D179D" w:rsidRDefault="007D179D" w:rsidP="00982B84">
      <w:pPr>
        <w:jc w:val="both"/>
        <w:rPr>
          <w:rFonts w:ascii="Arial" w:hAnsi="Arial" w:cs="Arial"/>
          <w:sz w:val="24"/>
          <w:szCs w:val="24"/>
        </w:rPr>
      </w:pPr>
      <w:r w:rsidRPr="00244746">
        <w:rPr>
          <w:rFonts w:ascii="Arial" w:hAnsi="Arial" w:cs="Arial"/>
          <w:sz w:val="24"/>
          <w:szCs w:val="24"/>
          <w:u w:val="single"/>
        </w:rPr>
        <w:t>Problématique :</w:t>
      </w:r>
      <w:r>
        <w:rPr>
          <w:rFonts w:ascii="Arial" w:hAnsi="Arial" w:cs="Arial"/>
          <w:sz w:val="24"/>
          <w:szCs w:val="24"/>
        </w:rPr>
        <w:t xml:space="preserve"> Dans le cadre de la préparation de la fabrication de la « Cuve de stockage », compléter le DMOS se rapportant à l’opération de soudage S15 (assemblage du</w:t>
      </w:r>
      <w:r w:rsidR="00431457">
        <w:rPr>
          <w:rFonts w:ascii="Arial" w:hAnsi="Arial" w:cs="Arial"/>
          <w:sz w:val="24"/>
          <w:szCs w:val="24"/>
        </w:rPr>
        <w:t xml:space="preserve"> repère du sous ensemble SE4 DT</w:t>
      </w:r>
      <w:r>
        <w:rPr>
          <w:rFonts w:ascii="Arial" w:hAnsi="Arial" w:cs="Arial"/>
          <w:sz w:val="24"/>
          <w:szCs w:val="24"/>
        </w:rPr>
        <w:t xml:space="preserve">6/10 et </w:t>
      </w:r>
      <w:r w:rsidR="00431457">
        <w:rPr>
          <w:rFonts w:ascii="Arial" w:hAnsi="Arial" w:cs="Arial"/>
          <w:sz w:val="24"/>
          <w:szCs w:val="24"/>
        </w:rPr>
        <w:t>DT</w:t>
      </w:r>
      <w:r>
        <w:rPr>
          <w:rFonts w:ascii="Arial" w:hAnsi="Arial" w:cs="Arial"/>
          <w:sz w:val="24"/>
          <w:szCs w:val="24"/>
        </w:rPr>
        <w:t>7/10).</w:t>
      </w:r>
    </w:p>
    <w:p w14:paraId="36F9265D" w14:textId="77777777" w:rsidR="007D179D" w:rsidRPr="0085070B" w:rsidRDefault="007D179D" w:rsidP="00982B84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La soudure</w:t>
      </w:r>
      <w:r w:rsidRPr="00D21C6B">
        <w:rPr>
          <w:rFonts w:ascii="Arial" w:hAnsi="Arial" w:cs="Arial"/>
          <w:b/>
          <w:sz w:val="24"/>
          <w:szCs w:val="24"/>
          <w:u w:val="single"/>
        </w:rPr>
        <w:t xml:space="preserve"> se fera en position à plat</w:t>
      </w:r>
      <w:r w:rsidRPr="00352B7E">
        <w:rPr>
          <w:rFonts w:ascii="Arial" w:hAnsi="Arial" w:cs="Arial"/>
          <w:b/>
          <w:sz w:val="24"/>
          <w:szCs w:val="24"/>
        </w:rPr>
        <w:t>.</w:t>
      </w:r>
      <w:r w:rsidRPr="00700B36">
        <w:rPr>
          <w:rFonts w:ascii="Arial" w:hAnsi="Arial" w:cs="Arial"/>
          <w:i/>
          <w:sz w:val="24"/>
          <w:szCs w:val="24"/>
        </w:rPr>
        <w:t xml:space="preserve"> </w:t>
      </w:r>
    </w:p>
    <w:p w14:paraId="0F419D8C" w14:textId="77777777" w:rsidR="007D179D" w:rsidRDefault="007D179D" w:rsidP="00982B84">
      <w:pPr>
        <w:jc w:val="both"/>
        <w:rPr>
          <w:rFonts w:ascii="Arial" w:hAnsi="Arial" w:cs="Arial"/>
          <w:sz w:val="24"/>
          <w:szCs w:val="24"/>
        </w:rPr>
      </w:pPr>
    </w:p>
    <w:p w14:paraId="6345BC94" w14:textId="77777777" w:rsidR="007D179D" w:rsidRDefault="007D179D" w:rsidP="00982B84">
      <w:pPr>
        <w:jc w:val="both"/>
        <w:rPr>
          <w:rFonts w:ascii="Arial" w:hAnsi="Arial" w:cs="Arial"/>
          <w:sz w:val="24"/>
          <w:szCs w:val="24"/>
        </w:rPr>
      </w:pPr>
    </w:p>
    <w:p w14:paraId="056066DD" w14:textId="77777777" w:rsidR="00137AD6" w:rsidRDefault="007D179D" w:rsidP="00982B84">
      <w:pPr>
        <w:jc w:val="both"/>
        <w:rPr>
          <w:rFonts w:ascii="Arial" w:eastAsia="Malgun Gothic" w:hAnsi="Arial" w:cs="Arial"/>
          <w:sz w:val="24"/>
          <w:szCs w:val="24"/>
        </w:rPr>
      </w:pPr>
      <w:r>
        <w:rPr>
          <w:rFonts w:ascii="Arial" w:eastAsia="Malgun Gothic" w:hAnsi="Arial" w:cs="Arial"/>
          <w:b/>
          <w:sz w:val="24"/>
          <w:szCs w:val="24"/>
          <w:u w:val="single"/>
        </w:rPr>
        <w:t>Question 1</w:t>
      </w:r>
      <w:r w:rsidRPr="00352B7E">
        <w:rPr>
          <w:rFonts w:ascii="Arial" w:eastAsia="Malgun Gothic" w:hAnsi="Arial" w:cs="Arial"/>
          <w:b/>
          <w:sz w:val="24"/>
          <w:szCs w:val="24"/>
        </w:rPr>
        <w:t> :</w:t>
      </w:r>
      <w:r>
        <w:rPr>
          <w:rFonts w:ascii="Arial" w:eastAsia="Malgun Gothic" w:hAnsi="Arial" w:cs="Arial"/>
          <w:sz w:val="24"/>
          <w:szCs w:val="24"/>
        </w:rPr>
        <w:t xml:space="preserve"> </w:t>
      </w:r>
      <w:r w:rsidR="00137AD6" w:rsidRPr="00700B36">
        <w:rPr>
          <w:rFonts w:ascii="Arial" w:hAnsi="Arial" w:cs="Arial"/>
          <w:i/>
          <w:sz w:val="24"/>
          <w:szCs w:val="24"/>
        </w:rPr>
        <w:t>C2.1</w:t>
      </w:r>
    </w:p>
    <w:p w14:paraId="5E56F1BE" w14:textId="77777777" w:rsidR="00137AD6" w:rsidRDefault="00137AD6" w:rsidP="00982B84">
      <w:pPr>
        <w:jc w:val="both"/>
        <w:rPr>
          <w:rFonts w:ascii="Arial" w:eastAsia="Malgun Gothic" w:hAnsi="Arial" w:cs="Arial"/>
          <w:sz w:val="24"/>
          <w:szCs w:val="24"/>
        </w:rPr>
      </w:pPr>
    </w:p>
    <w:p w14:paraId="4884EE79" w14:textId="77777777" w:rsidR="007D179D" w:rsidRPr="002A4617" w:rsidRDefault="007D179D" w:rsidP="00982B84">
      <w:pPr>
        <w:jc w:val="both"/>
        <w:rPr>
          <w:rFonts w:ascii="Arial" w:eastAsia="Malgun Gothic" w:hAnsi="Arial" w:cs="Arial"/>
          <w:sz w:val="24"/>
          <w:szCs w:val="24"/>
        </w:rPr>
      </w:pPr>
      <w:r>
        <w:rPr>
          <w:rFonts w:ascii="Arial" w:eastAsia="Malgun Gothic" w:hAnsi="Arial" w:cs="Arial"/>
          <w:sz w:val="24"/>
          <w:szCs w:val="24"/>
        </w:rPr>
        <w:t>Choisir</w:t>
      </w:r>
      <w:r w:rsidRPr="002A4617">
        <w:rPr>
          <w:rFonts w:ascii="Arial" w:eastAsia="Malgun Gothic" w:hAnsi="Arial" w:cs="Arial"/>
          <w:sz w:val="24"/>
          <w:szCs w:val="24"/>
        </w:rPr>
        <w:t xml:space="preserve"> u</w:t>
      </w:r>
      <w:r>
        <w:rPr>
          <w:rFonts w:ascii="Arial" w:eastAsia="Malgun Gothic" w:hAnsi="Arial" w:cs="Arial"/>
          <w:sz w:val="24"/>
          <w:szCs w:val="24"/>
        </w:rPr>
        <w:t>n</w:t>
      </w:r>
      <w:r w:rsidRPr="002A4617">
        <w:rPr>
          <w:rFonts w:ascii="Arial" w:eastAsia="Malgun Gothic" w:hAnsi="Arial" w:cs="Arial"/>
          <w:sz w:val="24"/>
          <w:szCs w:val="24"/>
        </w:rPr>
        <w:t xml:space="preserve"> métal d’apport.</w:t>
      </w:r>
    </w:p>
    <w:p w14:paraId="2EBD79BD" w14:textId="77777777" w:rsidR="007D179D" w:rsidRDefault="007D179D" w:rsidP="00982B84">
      <w:pPr>
        <w:jc w:val="both"/>
        <w:rPr>
          <w:rFonts w:ascii="Arial" w:eastAsia="Malgun Gothic" w:hAnsi="Arial" w:cs="Arial"/>
          <w:sz w:val="24"/>
          <w:szCs w:val="24"/>
        </w:rPr>
      </w:pPr>
    </w:p>
    <w:p w14:paraId="35F42313" w14:textId="77777777" w:rsidR="007D179D" w:rsidRDefault="0085070B" w:rsidP="00982B84">
      <w:pPr>
        <w:jc w:val="both"/>
        <w:rPr>
          <w:rFonts w:ascii="Arial" w:eastAsia="Malgun Gothic" w:hAnsi="Arial" w:cs="Arial"/>
          <w:b/>
          <w:sz w:val="24"/>
          <w:szCs w:val="24"/>
        </w:rPr>
      </w:pPr>
      <w:r>
        <w:rPr>
          <w:rFonts w:ascii="Arial" w:eastAsia="Malgun Gothic" w:hAnsi="Arial" w:cs="Arial"/>
          <w:sz w:val="24"/>
          <w:szCs w:val="24"/>
        </w:rPr>
        <w:t>-</w:t>
      </w:r>
      <w:r w:rsidR="00982B84">
        <w:rPr>
          <w:rFonts w:ascii="Arial" w:eastAsia="Malgun Gothic" w:hAnsi="Arial" w:cs="Arial"/>
          <w:sz w:val="24"/>
          <w:szCs w:val="24"/>
        </w:rPr>
        <w:t xml:space="preserve"> </w:t>
      </w:r>
      <w:r w:rsidR="007D179D">
        <w:rPr>
          <w:rFonts w:ascii="Arial" w:eastAsia="Malgun Gothic" w:hAnsi="Arial" w:cs="Arial"/>
          <w:sz w:val="24"/>
          <w:szCs w:val="24"/>
        </w:rPr>
        <w:t xml:space="preserve">La société </w:t>
      </w:r>
      <w:r w:rsidR="007D179D" w:rsidRPr="00C03CB5">
        <w:rPr>
          <w:rFonts w:ascii="Arial" w:eastAsia="Malgun Gothic" w:hAnsi="Arial" w:cs="Arial"/>
          <w:b/>
          <w:sz w:val="24"/>
          <w:szCs w:val="24"/>
        </w:rPr>
        <w:t>SONATECH</w:t>
      </w:r>
      <w:r w:rsidR="007D179D">
        <w:rPr>
          <w:rFonts w:ascii="Arial" w:eastAsia="Malgun Gothic" w:hAnsi="Arial" w:cs="Arial"/>
          <w:sz w:val="24"/>
          <w:szCs w:val="24"/>
        </w:rPr>
        <w:t xml:space="preserve"> dispose de différents métaux d’apport de la marque </w:t>
      </w:r>
      <w:r w:rsidR="007D179D" w:rsidRPr="00F75D32">
        <w:rPr>
          <w:rFonts w:ascii="Arial" w:eastAsia="Malgun Gothic" w:hAnsi="Arial" w:cs="Arial"/>
          <w:b/>
          <w:sz w:val="24"/>
          <w:szCs w:val="24"/>
        </w:rPr>
        <w:t>LINCOLN ETLECTRIC</w:t>
      </w:r>
      <w:r w:rsidR="007D179D">
        <w:rPr>
          <w:rFonts w:ascii="Arial" w:eastAsia="Malgun Gothic" w:hAnsi="Arial" w:cs="Arial"/>
          <w:b/>
          <w:sz w:val="24"/>
          <w:szCs w:val="24"/>
        </w:rPr>
        <w:t>.</w:t>
      </w:r>
    </w:p>
    <w:p w14:paraId="71F25A74" w14:textId="77777777" w:rsidR="00950A2B" w:rsidRDefault="0085070B" w:rsidP="00982B84">
      <w:pPr>
        <w:jc w:val="both"/>
        <w:rPr>
          <w:rFonts w:ascii="Arial" w:eastAsia="Malgun Gothic" w:hAnsi="Arial" w:cs="Arial"/>
          <w:sz w:val="24"/>
          <w:szCs w:val="24"/>
        </w:rPr>
      </w:pPr>
      <w:r>
        <w:rPr>
          <w:rFonts w:ascii="Arial" w:eastAsia="Malgun Gothic" w:hAnsi="Arial" w:cs="Arial"/>
          <w:sz w:val="24"/>
          <w:szCs w:val="24"/>
        </w:rPr>
        <w:t>-</w:t>
      </w:r>
      <w:r w:rsidR="00982B84">
        <w:rPr>
          <w:rFonts w:ascii="Arial" w:eastAsia="Malgun Gothic" w:hAnsi="Arial" w:cs="Arial"/>
          <w:sz w:val="24"/>
          <w:szCs w:val="24"/>
        </w:rPr>
        <w:t xml:space="preserve"> </w:t>
      </w:r>
      <w:r>
        <w:rPr>
          <w:rFonts w:ascii="Arial" w:eastAsia="Malgun Gothic" w:hAnsi="Arial" w:cs="Arial"/>
          <w:sz w:val="24"/>
          <w:szCs w:val="24"/>
        </w:rPr>
        <w:t>Afin d’avoir une bonne soudabilité, il est nécessaire d’avoir une constitution du joint so</w:t>
      </w:r>
      <w:r w:rsidR="00431457">
        <w:rPr>
          <w:rFonts w:ascii="Arial" w:eastAsia="Malgun Gothic" w:hAnsi="Arial" w:cs="Arial"/>
          <w:sz w:val="24"/>
          <w:szCs w:val="24"/>
        </w:rPr>
        <w:t>u</w:t>
      </w:r>
      <w:r>
        <w:rPr>
          <w:rFonts w:ascii="Arial" w:eastAsia="Malgun Gothic" w:hAnsi="Arial" w:cs="Arial"/>
          <w:sz w:val="24"/>
          <w:szCs w:val="24"/>
        </w:rPr>
        <w:t>dé à hauteur de 5 % de ferrite résiduel.</w:t>
      </w:r>
    </w:p>
    <w:p w14:paraId="79850A13" w14:textId="77777777" w:rsidR="0085070B" w:rsidRDefault="0085070B" w:rsidP="00982B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82B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Le point carré représente la constitutio</w:t>
      </w:r>
      <w:r w:rsidR="00431457">
        <w:rPr>
          <w:rFonts w:ascii="Arial" w:hAnsi="Arial" w:cs="Arial"/>
          <w:sz w:val="24"/>
          <w:szCs w:val="24"/>
        </w:rPr>
        <w:t>n du joint soudé (DR13/15 et DR</w:t>
      </w:r>
      <w:r>
        <w:rPr>
          <w:rFonts w:ascii="Arial" w:hAnsi="Arial" w:cs="Arial"/>
          <w:sz w:val="24"/>
          <w:szCs w:val="24"/>
        </w:rPr>
        <w:t>14/15)</w:t>
      </w:r>
    </w:p>
    <w:p w14:paraId="7FE07781" w14:textId="77777777" w:rsidR="00950A2B" w:rsidRPr="00D21C6B" w:rsidRDefault="00950A2B" w:rsidP="00950A2B">
      <w:pPr>
        <w:rPr>
          <w:rFonts w:ascii="Arial" w:hAnsi="Arial" w:cs="Arial"/>
          <w:sz w:val="24"/>
          <w:szCs w:val="24"/>
        </w:rPr>
      </w:pPr>
    </w:p>
    <w:p w14:paraId="615592C3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  <w:bookmarkStart w:id="0" w:name="_Hlk121476054"/>
    </w:p>
    <w:p w14:paraId="2AEC2945" w14:textId="77777777" w:rsidR="000236E2" w:rsidRDefault="000236E2" w:rsidP="00950A2B">
      <w:pPr>
        <w:rPr>
          <w:rFonts w:ascii="Arial" w:hAnsi="Arial" w:cs="Arial"/>
          <w:sz w:val="24"/>
          <w:szCs w:val="24"/>
        </w:rPr>
      </w:pPr>
    </w:p>
    <w:bookmarkEnd w:id="0"/>
    <w:p w14:paraId="40F7FB28" w14:textId="77777777" w:rsidR="00950A2B" w:rsidRDefault="0046478A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950A2B">
        <w:rPr>
          <w:rFonts w:ascii="Arial" w:hAnsi="Arial" w:cs="Arial"/>
          <w:sz w:val="24"/>
          <w:szCs w:val="24"/>
        </w:rPr>
        <w:t xml:space="preserve">étal d’apport </w:t>
      </w:r>
      <w:r>
        <w:rPr>
          <w:rFonts w:ascii="Arial" w:hAnsi="Arial" w:cs="Arial"/>
          <w:sz w:val="24"/>
          <w:szCs w:val="24"/>
        </w:rPr>
        <w:t>retenu</w:t>
      </w:r>
      <w:r w:rsidR="00950A2B">
        <w:rPr>
          <w:rFonts w:ascii="Arial" w:hAnsi="Arial" w:cs="Arial"/>
          <w:sz w:val="24"/>
          <w:szCs w:val="24"/>
        </w:rPr>
        <w:t xml:space="preserve"> :</w:t>
      </w:r>
    </w:p>
    <w:p w14:paraId="046B0520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</w:p>
    <w:p w14:paraId="18B05D11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……………………………………………………………………………………………..</w:t>
      </w:r>
    </w:p>
    <w:p w14:paraId="40EF10BE" w14:textId="77777777" w:rsidR="00950A2B" w:rsidRDefault="00950A2B" w:rsidP="00950A2B">
      <w:pPr>
        <w:rPr>
          <w:rFonts w:ascii="Arial" w:hAnsi="Arial" w:cs="Arial"/>
          <w:sz w:val="24"/>
          <w:szCs w:val="24"/>
        </w:rPr>
      </w:pPr>
    </w:p>
    <w:p w14:paraId="2E623260" w14:textId="77777777" w:rsidR="007D179D" w:rsidRDefault="007D179D" w:rsidP="00950A2B">
      <w:pPr>
        <w:rPr>
          <w:rFonts w:ascii="Arial" w:hAnsi="Arial" w:cs="Arial"/>
          <w:sz w:val="24"/>
          <w:szCs w:val="24"/>
        </w:rPr>
      </w:pPr>
    </w:p>
    <w:tbl>
      <w:tblPr>
        <w:tblW w:w="11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6508"/>
        <w:gridCol w:w="863"/>
        <w:gridCol w:w="851"/>
        <w:gridCol w:w="1121"/>
        <w:gridCol w:w="820"/>
      </w:tblGrid>
      <w:tr w:rsidR="0046478A" w14:paraId="2E545FCD" w14:textId="77777777" w:rsidTr="0046478A">
        <w:trPr>
          <w:trHeight w:val="247"/>
          <w:jc w:val="center"/>
        </w:trPr>
        <w:tc>
          <w:tcPr>
            <w:tcW w:w="7359" w:type="dxa"/>
            <w:gridSpan w:val="2"/>
          </w:tcPr>
          <w:p w14:paraId="08334F31" w14:textId="77777777" w:rsidR="0046478A" w:rsidRPr="00E525B6" w:rsidRDefault="0046478A" w:rsidP="0046478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compétences</w:t>
            </w:r>
          </w:p>
        </w:tc>
        <w:tc>
          <w:tcPr>
            <w:tcW w:w="863" w:type="dxa"/>
            <w:shd w:val="clear" w:color="auto" w:fill="FF0000"/>
          </w:tcPr>
          <w:p w14:paraId="3371B4C3" w14:textId="77777777" w:rsidR="0046478A" w:rsidRPr="00E525B6" w:rsidRDefault="0046478A" w:rsidP="0046478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14:paraId="2C306BE4" w14:textId="77777777" w:rsidR="0046478A" w:rsidRPr="00E525B6" w:rsidRDefault="0046478A" w:rsidP="0046478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1/3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shd w:val="clear" w:color="auto" w:fill="92D050"/>
          </w:tcPr>
          <w:p w14:paraId="58A7D581" w14:textId="77777777" w:rsidR="0046478A" w:rsidRPr="00E525B6" w:rsidRDefault="0046478A" w:rsidP="0046478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2/3</w:t>
            </w:r>
          </w:p>
        </w:tc>
        <w:tc>
          <w:tcPr>
            <w:tcW w:w="820" w:type="dxa"/>
            <w:shd w:val="clear" w:color="auto" w:fill="00B050"/>
          </w:tcPr>
          <w:p w14:paraId="39B6A13C" w14:textId="77777777" w:rsidR="0046478A" w:rsidRPr="00E525B6" w:rsidRDefault="0046478A" w:rsidP="0046478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3/3</w:t>
            </w:r>
          </w:p>
        </w:tc>
      </w:tr>
      <w:tr w:rsidR="0046478A" w14:paraId="486D7A27" w14:textId="77777777" w:rsidTr="0046478A">
        <w:trPr>
          <w:trHeight w:val="453"/>
          <w:jc w:val="center"/>
        </w:trPr>
        <w:tc>
          <w:tcPr>
            <w:tcW w:w="851" w:type="dxa"/>
          </w:tcPr>
          <w:p w14:paraId="75EC0F9D" w14:textId="77777777" w:rsidR="0046478A" w:rsidRPr="00E525B6" w:rsidRDefault="0046478A" w:rsidP="0046478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C21</w:t>
            </w:r>
          </w:p>
        </w:tc>
        <w:tc>
          <w:tcPr>
            <w:tcW w:w="6508" w:type="dxa"/>
          </w:tcPr>
          <w:p w14:paraId="7C1FF98F" w14:textId="77777777" w:rsidR="0046478A" w:rsidRPr="00EF5AAA" w:rsidRDefault="0046478A" w:rsidP="00982B84">
            <w:pPr>
              <w:jc w:val="both"/>
              <w:rPr>
                <w:rFonts w:ascii="Arial" w:hAnsi="Arial" w:cs="Arial"/>
                <w:b/>
              </w:rPr>
            </w:pPr>
            <w:r w:rsidRPr="00066D9F">
              <w:rPr>
                <w:rFonts w:ascii="Arial" w:hAnsi="Arial" w:cs="Arial"/>
                <w:b/>
              </w:rPr>
              <w:t>Déterminer les paramètres caractéristique</w:t>
            </w:r>
            <w:r w:rsidR="00982B84">
              <w:rPr>
                <w:rFonts w:ascii="Arial" w:hAnsi="Arial" w:cs="Arial"/>
                <w:b/>
              </w:rPr>
              <w:t>s (intensité, tension, vitesse,</w:t>
            </w:r>
            <w:r w:rsidRPr="00066D9F">
              <w:rPr>
                <w:rFonts w:ascii="Arial" w:hAnsi="Arial" w:cs="Arial"/>
                <w:b/>
              </w:rPr>
              <w:t>…) définissant une opération de soudage.</w:t>
            </w:r>
          </w:p>
        </w:tc>
        <w:tc>
          <w:tcPr>
            <w:tcW w:w="863" w:type="dxa"/>
          </w:tcPr>
          <w:p w14:paraId="71B5E925" w14:textId="77777777" w:rsidR="0046478A" w:rsidRPr="00E525B6" w:rsidRDefault="0046478A" w:rsidP="0046478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6ABE1691" w14:textId="77777777" w:rsidR="0046478A" w:rsidRPr="00E525B6" w:rsidRDefault="0046478A" w:rsidP="0046478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1974A8B2" w14:textId="77777777" w:rsidR="0046478A" w:rsidRPr="00E525B6" w:rsidRDefault="0046478A" w:rsidP="0046478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2B787D59" w14:textId="77777777" w:rsidR="0046478A" w:rsidRPr="00E525B6" w:rsidRDefault="0046478A" w:rsidP="0046478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AF3F433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6BEC0DAF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59D5E583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7DD2C500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19DC9F37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3FD4D187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62770BFF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0C141B51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7A68B88E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1E7D2064" w14:textId="77777777" w:rsidR="00982B84" w:rsidRDefault="00982B84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41505918" w14:textId="77777777" w:rsidR="00982B84" w:rsidRDefault="00982B84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4276D379" w14:textId="77777777" w:rsidR="00982B84" w:rsidRDefault="00982B84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639B960E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62D893C4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29A9A9A2" w14:textId="77777777" w:rsidR="000236E2" w:rsidRDefault="000236E2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6CDD871D" w14:textId="77777777" w:rsidR="00335754" w:rsidRDefault="00335754" w:rsidP="0046478A">
      <w:pPr>
        <w:rPr>
          <w:rFonts w:ascii="Arial" w:hAnsi="Arial" w:cs="Arial"/>
          <w:b/>
          <w:sz w:val="24"/>
          <w:szCs w:val="24"/>
          <w:u w:val="single"/>
        </w:rPr>
      </w:pPr>
    </w:p>
    <w:p w14:paraId="09954685" w14:textId="77777777" w:rsidR="00137AD6" w:rsidRDefault="007D179D" w:rsidP="0046478A">
      <w:pPr>
        <w:rPr>
          <w:rFonts w:ascii="Arial" w:hAnsi="Arial" w:cs="Arial"/>
          <w:i/>
          <w:sz w:val="24"/>
          <w:szCs w:val="24"/>
        </w:rPr>
      </w:pPr>
      <w:r w:rsidRPr="00677641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Question </w:t>
      </w:r>
      <w:r>
        <w:rPr>
          <w:rFonts w:ascii="Arial" w:hAnsi="Arial" w:cs="Arial"/>
          <w:b/>
          <w:sz w:val="24"/>
          <w:szCs w:val="24"/>
          <w:u w:val="single"/>
        </w:rPr>
        <w:t>2</w:t>
      </w:r>
      <w:r w:rsidRPr="00677641">
        <w:rPr>
          <w:rFonts w:ascii="Arial" w:hAnsi="Arial" w:cs="Arial"/>
          <w:b/>
          <w:sz w:val="24"/>
          <w:szCs w:val="24"/>
          <w:u w:val="single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="00137AD6" w:rsidRPr="00D6201D">
        <w:rPr>
          <w:rFonts w:ascii="Arial" w:hAnsi="Arial" w:cs="Arial"/>
          <w:i/>
          <w:sz w:val="24"/>
          <w:szCs w:val="24"/>
        </w:rPr>
        <w:t>C2.4</w:t>
      </w:r>
    </w:p>
    <w:p w14:paraId="3EBF0DD8" w14:textId="77777777" w:rsidR="00982B84" w:rsidRPr="00982B84" w:rsidRDefault="00982B84" w:rsidP="0046478A">
      <w:pPr>
        <w:rPr>
          <w:rFonts w:ascii="Arial" w:hAnsi="Arial" w:cs="Arial"/>
          <w:sz w:val="16"/>
          <w:szCs w:val="16"/>
        </w:rPr>
      </w:pPr>
    </w:p>
    <w:p w14:paraId="4282F3C8" w14:textId="77777777" w:rsidR="007D179D" w:rsidRPr="0046478A" w:rsidRDefault="007D179D" w:rsidP="0046478A">
      <w:pPr>
        <w:rPr>
          <w:rFonts w:ascii="Arial" w:hAnsi="Arial" w:cs="Arial"/>
          <w:sz w:val="24"/>
          <w:szCs w:val="24"/>
        </w:rPr>
      </w:pPr>
      <w:r w:rsidRPr="008776F3">
        <w:rPr>
          <w:rFonts w:ascii="Arial" w:hAnsi="Arial" w:cs="Arial"/>
          <w:sz w:val="24"/>
          <w:szCs w:val="24"/>
        </w:rPr>
        <w:t>Réd</w:t>
      </w:r>
      <w:r w:rsidR="0046478A">
        <w:rPr>
          <w:rFonts w:ascii="Arial" w:hAnsi="Arial" w:cs="Arial"/>
          <w:sz w:val="24"/>
          <w:szCs w:val="24"/>
        </w:rPr>
        <w:t>iger</w:t>
      </w:r>
      <w:r w:rsidRPr="008776F3">
        <w:rPr>
          <w:rFonts w:ascii="Arial" w:hAnsi="Arial" w:cs="Arial"/>
          <w:sz w:val="24"/>
          <w:szCs w:val="24"/>
        </w:rPr>
        <w:t xml:space="preserve"> </w:t>
      </w:r>
      <w:r w:rsidR="0046478A">
        <w:rPr>
          <w:rFonts w:ascii="Arial" w:hAnsi="Arial" w:cs="Arial"/>
          <w:sz w:val="24"/>
          <w:szCs w:val="24"/>
        </w:rPr>
        <w:t>le</w:t>
      </w:r>
      <w:r w:rsidRPr="008776F3">
        <w:rPr>
          <w:rFonts w:ascii="Arial" w:hAnsi="Arial" w:cs="Arial"/>
          <w:sz w:val="24"/>
          <w:szCs w:val="24"/>
        </w:rPr>
        <w:t xml:space="preserve"> DMOS D-7</w:t>
      </w:r>
      <w:r>
        <w:rPr>
          <w:rFonts w:ascii="Arial" w:hAnsi="Arial" w:cs="Arial"/>
          <w:sz w:val="24"/>
          <w:szCs w:val="24"/>
        </w:rPr>
        <w:t>.</w:t>
      </w:r>
      <w:r w:rsidR="0046478A">
        <w:rPr>
          <w:rFonts w:ascii="Arial" w:hAnsi="Arial" w:cs="Arial"/>
          <w:sz w:val="24"/>
          <w:szCs w:val="24"/>
        </w:rPr>
        <w:t xml:space="preserve"> </w:t>
      </w:r>
    </w:p>
    <w:p w14:paraId="34CF111B" w14:textId="77777777" w:rsidR="0046478A" w:rsidRPr="008776F3" w:rsidRDefault="0046478A" w:rsidP="007D17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Compléter les cases grisées du DMOS de la soud</w:t>
      </w:r>
      <w:r w:rsidR="00493511">
        <w:rPr>
          <w:rFonts w:ascii="Arial" w:hAnsi="Arial" w:cs="Arial"/>
          <w:sz w:val="24"/>
          <w:szCs w:val="24"/>
        </w:rPr>
        <w:t>ure S15 à l’aide du DR1/15 à DR8/15 et du DT</w:t>
      </w:r>
      <w:r>
        <w:rPr>
          <w:rFonts w:ascii="Arial" w:hAnsi="Arial" w:cs="Arial"/>
          <w:sz w:val="24"/>
          <w:szCs w:val="24"/>
        </w:rPr>
        <w:t>6/10.</w:t>
      </w:r>
      <w:r w:rsidRPr="0046478A">
        <w:rPr>
          <w:rFonts w:ascii="Arial" w:hAnsi="Arial" w:cs="Arial"/>
          <w:i/>
          <w:sz w:val="24"/>
          <w:szCs w:val="24"/>
        </w:rPr>
        <w:t xml:space="preserve"> </w:t>
      </w:r>
    </w:p>
    <w:p w14:paraId="06CFFD4C" w14:textId="77777777" w:rsidR="00950A2B" w:rsidRDefault="00831F4D" w:rsidP="00950A2B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57AC4B2" wp14:editId="11D8B8DC">
                <wp:simplePos x="0" y="0"/>
                <wp:positionH relativeFrom="column">
                  <wp:posOffset>2558732</wp:posOffset>
                </wp:positionH>
                <wp:positionV relativeFrom="paragraph">
                  <wp:posOffset>4490403</wp:posOffset>
                </wp:positionV>
                <wp:extent cx="795020" cy="104775"/>
                <wp:effectExtent l="0" t="0" r="24130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020" cy="1047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5C03A" id="Rectangle 51" o:spid="_x0000_s1026" style="position:absolute;margin-left:201.45pt;margin-top:353.6pt;width:62.6pt;height:8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" fillcolor="#cfcdcd [2894]" strokecolor="#2f528f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2387B61" wp14:editId="0BE21F91">
                <wp:simplePos x="0" y="0"/>
                <wp:positionH relativeFrom="column">
                  <wp:posOffset>2558732</wp:posOffset>
                </wp:positionH>
                <wp:positionV relativeFrom="paragraph">
                  <wp:posOffset>4609465</wp:posOffset>
                </wp:positionV>
                <wp:extent cx="795020" cy="104775"/>
                <wp:effectExtent l="0" t="0" r="24130" b="2857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020" cy="1047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D9C145" id="Rectangle 50" o:spid="_x0000_s1026" style="position:absolute;margin-left:201.45pt;margin-top:362.95pt;width:62.6pt;height:8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" fillcolor="#cfcdcd [2894]" strokecolor="#2f528f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CE1C3A8" wp14:editId="7C1BF6E5">
                <wp:simplePos x="0" y="0"/>
                <wp:positionH relativeFrom="column">
                  <wp:posOffset>2573020</wp:posOffset>
                </wp:positionH>
                <wp:positionV relativeFrom="paragraph">
                  <wp:posOffset>5061902</wp:posOffset>
                </wp:positionV>
                <wp:extent cx="795020" cy="104775"/>
                <wp:effectExtent l="0" t="0" r="24130" b="2857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020" cy="1047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2A8CA" id="Rectangle 49" o:spid="_x0000_s1026" style="position:absolute;margin-left:202.6pt;margin-top:398.55pt;width:62.6pt;height:8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" fillcolor="#cfcdcd [2894]" strokecolor="#2f528f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DB9A90" wp14:editId="1EC56B65">
                <wp:simplePos x="0" y="0"/>
                <wp:positionH relativeFrom="column">
                  <wp:posOffset>2558732</wp:posOffset>
                </wp:positionH>
                <wp:positionV relativeFrom="paragraph">
                  <wp:posOffset>3933190</wp:posOffset>
                </wp:positionV>
                <wp:extent cx="795020" cy="104775"/>
                <wp:effectExtent l="0" t="0" r="24130" b="285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020" cy="1047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5DCB9" id="Rectangle 48" o:spid="_x0000_s1026" style="position:absolute;margin-left:201.45pt;margin-top:309.7pt;width:62.6pt;height:8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" fillcolor="#cfcdcd [2894]" strokecolor="#2f528f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6B5B672" wp14:editId="5424E218">
                <wp:simplePos x="0" y="0"/>
                <wp:positionH relativeFrom="column">
                  <wp:posOffset>2563813</wp:posOffset>
                </wp:positionH>
                <wp:positionV relativeFrom="paragraph">
                  <wp:posOffset>3814128</wp:posOffset>
                </wp:positionV>
                <wp:extent cx="795020" cy="104775"/>
                <wp:effectExtent l="0" t="0" r="24130" b="2857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020" cy="1047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31CDE" id="Rectangle 47" o:spid="_x0000_s1026" style="position:absolute;margin-left:201.9pt;margin-top:300.35pt;width:62.6pt;height:8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" fillcolor="#cfcdcd [2894]" strokecolor="#2f528f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60292C7" wp14:editId="4BC5B0E3">
                <wp:simplePos x="0" y="0"/>
                <wp:positionH relativeFrom="column">
                  <wp:posOffset>2144712</wp:posOffset>
                </wp:positionH>
                <wp:positionV relativeFrom="paragraph">
                  <wp:posOffset>2128203</wp:posOffset>
                </wp:positionV>
                <wp:extent cx="866775" cy="357187"/>
                <wp:effectExtent l="0" t="0" r="28575" b="2413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35718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5A5BB8" id="Rectangle 46" o:spid="_x0000_s1026" style="position:absolute;margin-left:168.85pt;margin-top:167.6pt;width:68.25pt;height:28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" fillcolor="#cfcdcd [2894]" strokecolor="#2f528f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A1FD113" wp14:editId="31A4B339">
                <wp:simplePos x="0" y="0"/>
                <wp:positionH relativeFrom="column">
                  <wp:posOffset>292100</wp:posOffset>
                </wp:positionH>
                <wp:positionV relativeFrom="paragraph">
                  <wp:posOffset>2399665</wp:posOffset>
                </wp:positionV>
                <wp:extent cx="876300" cy="352425"/>
                <wp:effectExtent l="0" t="0" r="19050" b="285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524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5E50F" id="Rectangle 45" o:spid="_x0000_s1026" style="position:absolute;margin-left:23pt;margin-top:188.95pt;width:69pt;height:2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" fillcolor="#cfcdcd [2894]" strokecolor="#2f528f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67C6C26" wp14:editId="3E4DAA7F">
                <wp:simplePos x="0" y="0"/>
                <wp:positionH relativeFrom="margin">
                  <wp:posOffset>2573338</wp:posOffset>
                </wp:positionH>
                <wp:positionV relativeFrom="paragraph">
                  <wp:posOffset>1047115</wp:posOffset>
                </wp:positionV>
                <wp:extent cx="785812" cy="109538"/>
                <wp:effectExtent l="0" t="0" r="14605" b="2413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812" cy="109538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59F74" id="Rectangle 34" o:spid="_x0000_s1026" style="position:absolute;margin-left:202.65pt;margin-top:82.45pt;width:61.85pt;height:8.6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" fillcolor="#cfcdcd [2894]" strokecolor="#2f528f" strokeweight="1pt">
                <w10:wrap anchorx="margin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492A8EC" wp14:editId="496736F5">
                <wp:simplePos x="0" y="0"/>
                <wp:positionH relativeFrom="column">
                  <wp:posOffset>1911032</wp:posOffset>
                </wp:positionH>
                <wp:positionV relativeFrom="paragraph">
                  <wp:posOffset>1051878</wp:posOffset>
                </wp:positionV>
                <wp:extent cx="642938" cy="100013"/>
                <wp:effectExtent l="0" t="0" r="24130" b="1460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8" cy="100013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09134" id="Rectangle 33" o:spid="_x0000_s1026" style="position:absolute;margin-left:150.45pt;margin-top:82.85pt;width:50.65pt;height:7.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" fillcolor="#cfcdcd [2894]" strokecolor="#2f528f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7B42AF3" wp14:editId="75E06CDD">
                <wp:simplePos x="0" y="0"/>
                <wp:positionH relativeFrom="column">
                  <wp:posOffset>2573337</wp:posOffset>
                </wp:positionH>
                <wp:positionV relativeFrom="paragraph">
                  <wp:posOffset>818515</wp:posOffset>
                </wp:positionV>
                <wp:extent cx="771525" cy="10477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1047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FC4B3" id="Rectangle 30" o:spid="_x0000_s1026" style="position:absolute;margin-left:202.6pt;margin-top:64.45pt;width:60.75pt;height:8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" fillcolor="#cfcdcd [2894]" strokecolor="#2f528f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BD4A27" wp14:editId="21D29B5A">
                <wp:simplePos x="0" y="0"/>
                <wp:positionH relativeFrom="column">
                  <wp:posOffset>1911350</wp:posOffset>
                </wp:positionH>
                <wp:positionV relativeFrom="paragraph">
                  <wp:posOffset>818515</wp:posOffset>
                </wp:positionV>
                <wp:extent cx="642938" cy="100013"/>
                <wp:effectExtent l="0" t="0" r="24130" b="1460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8" cy="100013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9E142B" id="Rectangle 29" o:spid="_x0000_s1026" style="position:absolute;margin-left:150.5pt;margin-top:64.45pt;width:50.65pt;height:7.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" fillcolor="#cfcdcd [2894]" strokecolor="#1f3763 [1604]" strokeweight="1pt"/>
            </w:pict>
          </mc:Fallback>
        </mc:AlternateContent>
      </w:r>
      <w:r w:rsidR="005862AB" w:rsidRPr="00520318">
        <w:rPr>
          <w:noProof/>
          <w:lang w:eastAsia="fr-FR"/>
        </w:rPr>
        <w:drawing>
          <wp:inline distT="0" distB="0" distL="0" distR="0" wp14:anchorId="279E95BA" wp14:editId="09E2C5BC">
            <wp:extent cx="6858635" cy="5743575"/>
            <wp:effectExtent l="0" t="0" r="0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16" t="-250" r="414" b="24812"/>
                    <a:stretch/>
                  </pic:blipFill>
                  <pic:spPr bwMode="auto">
                    <a:xfrm>
                      <a:off x="0" y="0"/>
                      <a:ext cx="6865521" cy="5749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3500D5" w14:textId="77777777" w:rsidR="005862AB" w:rsidRPr="000236E2" w:rsidRDefault="00FE378C" w:rsidP="00863732">
      <w:pPr>
        <w:rPr>
          <w:rFonts w:ascii="Arial" w:hAnsi="Arial" w:cs="Arial"/>
          <w:sz w:val="24"/>
          <w:szCs w:val="24"/>
        </w:rPr>
      </w:pPr>
      <w:r w:rsidRPr="00520318">
        <w:rPr>
          <w:noProof/>
          <w:lang w:eastAsia="fr-FR"/>
        </w:rPr>
        <w:drawing>
          <wp:inline distT="0" distB="0" distL="0" distR="0" wp14:anchorId="5BC86382" wp14:editId="319E647E">
            <wp:extent cx="6858000" cy="317438"/>
            <wp:effectExtent l="0" t="0" r="0" b="698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830"/>
                    <a:stretch/>
                  </pic:blipFill>
                  <pic:spPr bwMode="auto">
                    <a:xfrm>
                      <a:off x="0" y="0"/>
                      <a:ext cx="6865435" cy="317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6FE570" w14:textId="77777777" w:rsidR="00335754" w:rsidRDefault="00335754" w:rsidP="00863732">
      <w:pPr>
        <w:rPr>
          <w:rFonts w:ascii="Arial" w:hAnsi="Arial" w:cs="Arial"/>
          <w:b/>
          <w:sz w:val="28"/>
          <w:szCs w:val="28"/>
          <w:u w:val="single"/>
        </w:rPr>
      </w:pPr>
    </w:p>
    <w:tbl>
      <w:tblPr>
        <w:tblpPr w:leftFromText="141" w:rightFromText="141" w:vertAnchor="text" w:horzAnchor="margin" w:tblpY="-45"/>
        <w:tblW w:w="11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6508"/>
        <w:gridCol w:w="863"/>
        <w:gridCol w:w="851"/>
        <w:gridCol w:w="1121"/>
        <w:gridCol w:w="820"/>
      </w:tblGrid>
      <w:tr w:rsidR="000236E2" w14:paraId="698CEF36" w14:textId="77777777" w:rsidTr="000236E2">
        <w:trPr>
          <w:trHeight w:val="247"/>
        </w:trPr>
        <w:tc>
          <w:tcPr>
            <w:tcW w:w="7359" w:type="dxa"/>
            <w:gridSpan w:val="2"/>
          </w:tcPr>
          <w:p w14:paraId="7AC1E43B" w14:textId="77777777" w:rsidR="000236E2" w:rsidRPr="00E525B6" w:rsidRDefault="000236E2" w:rsidP="000236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 w:rsidRPr="00E525B6">
              <w:rPr>
                <w:rFonts w:ascii="Arial" w:hAnsi="Arial" w:cs="Arial"/>
                <w:b/>
                <w:sz w:val="28"/>
                <w:szCs w:val="28"/>
              </w:rPr>
              <w:t>compétences</w:t>
            </w:r>
            <w:proofErr w:type="gramEnd"/>
          </w:p>
        </w:tc>
        <w:tc>
          <w:tcPr>
            <w:tcW w:w="863" w:type="dxa"/>
            <w:shd w:val="clear" w:color="auto" w:fill="FF0000"/>
          </w:tcPr>
          <w:p w14:paraId="7B5DB6DF" w14:textId="77777777" w:rsidR="000236E2" w:rsidRPr="00E525B6" w:rsidRDefault="000236E2" w:rsidP="000236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14:paraId="553D8A90" w14:textId="77777777" w:rsidR="000236E2" w:rsidRPr="00E525B6" w:rsidRDefault="000236E2" w:rsidP="000236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1/3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shd w:val="clear" w:color="auto" w:fill="92D050"/>
          </w:tcPr>
          <w:p w14:paraId="34F99266" w14:textId="77777777" w:rsidR="000236E2" w:rsidRPr="00E525B6" w:rsidRDefault="000236E2" w:rsidP="000236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2/3</w:t>
            </w:r>
          </w:p>
        </w:tc>
        <w:tc>
          <w:tcPr>
            <w:tcW w:w="820" w:type="dxa"/>
            <w:shd w:val="clear" w:color="auto" w:fill="00B050"/>
          </w:tcPr>
          <w:p w14:paraId="657235F5" w14:textId="77777777" w:rsidR="000236E2" w:rsidRPr="00E525B6" w:rsidRDefault="000236E2" w:rsidP="000236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3/3</w:t>
            </w:r>
          </w:p>
        </w:tc>
      </w:tr>
      <w:tr w:rsidR="000236E2" w14:paraId="6B3FECFB" w14:textId="77777777" w:rsidTr="000236E2">
        <w:trPr>
          <w:trHeight w:val="453"/>
        </w:trPr>
        <w:tc>
          <w:tcPr>
            <w:tcW w:w="851" w:type="dxa"/>
          </w:tcPr>
          <w:p w14:paraId="5EC1EA71" w14:textId="77777777" w:rsidR="000236E2" w:rsidRPr="00E525B6" w:rsidRDefault="000236E2" w:rsidP="000236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C24</w:t>
            </w:r>
          </w:p>
        </w:tc>
        <w:tc>
          <w:tcPr>
            <w:tcW w:w="6508" w:type="dxa"/>
          </w:tcPr>
          <w:p w14:paraId="504BEC9B" w14:textId="77777777" w:rsidR="000236E2" w:rsidRPr="00EF5AAA" w:rsidRDefault="000236E2" w:rsidP="00335754">
            <w:pPr>
              <w:rPr>
                <w:rFonts w:ascii="Arial" w:hAnsi="Arial" w:cs="Arial"/>
                <w:b/>
              </w:rPr>
            </w:pPr>
            <w:r w:rsidRPr="008A27B2">
              <w:rPr>
                <w:rFonts w:ascii="Arial" w:hAnsi="Arial" w:cs="Arial"/>
                <w:b/>
              </w:rPr>
              <w:t>Signaler d’éventuelles anomalies du DMOS (paramètres, jeu de soudage, géométrie du joint,…)</w:t>
            </w:r>
            <w:r w:rsidR="00335754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63" w:type="dxa"/>
          </w:tcPr>
          <w:p w14:paraId="0BC0E44F" w14:textId="77777777" w:rsidR="000236E2" w:rsidRPr="00E525B6" w:rsidRDefault="000236E2" w:rsidP="000236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020350B1" w14:textId="77777777" w:rsidR="000236E2" w:rsidRPr="00E525B6" w:rsidRDefault="000236E2" w:rsidP="000236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543B4D4C" w14:textId="77777777" w:rsidR="000236E2" w:rsidRPr="00E525B6" w:rsidRDefault="000236E2" w:rsidP="000236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021142E5" w14:textId="77777777" w:rsidR="000236E2" w:rsidRPr="00E525B6" w:rsidRDefault="000236E2" w:rsidP="000236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E735652" w14:textId="77777777" w:rsidR="000236E2" w:rsidRDefault="000236E2" w:rsidP="00863732">
      <w:pPr>
        <w:rPr>
          <w:rFonts w:ascii="Arial" w:hAnsi="Arial" w:cs="Arial"/>
          <w:b/>
          <w:sz w:val="28"/>
          <w:szCs w:val="28"/>
          <w:u w:val="single"/>
        </w:rPr>
      </w:pPr>
    </w:p>
    <w:p w14:paraId="79C33904" w14:textId="77777777" w:rsidR="00863732" w:rsidRDefault="00863732" w:rsidP="005862AB">
      <w:pPr>
        <w:suppressAutoHyphens w:val="0"/>
        <w:rPr>
          <w:rFonts w:ascii="Arial" w:hAnsi="Arial" w:cs="Arial"/>
          <w:b/>
          <w:sz w:val="28"/>
          <w:szCs w:val="28"/>
        </w:rPr>
      </w:pPr>
      <w:r w:rsidRPr="008776F3">
        <w:rPr>
          <w:rFonts w:ascii="Arial" w:hAnsi="Arial" w:cs="Arial"/>
          <w:b/>
          <w:sz w:val="28"/>
          <w:szCs w:val="28"/>
          <w:u w:val="single"/>
        </w:rPr>
        <w:t>Quatrième partie : Contrôle de la soudure S1</w:t>
      </w:r>
      <w:r w:rsidRPr="007B7FB3">
        <w:rPr>
          <w:rFonts w:ascii="Arial" w:hAnsi="Arial" w:cs="Arial"/>
          <w:b/>
          <w:sz w:val="28"/>
          <w:szCs w:val="28"/>
        </w:rPr>
        <w:t>.</w:t>
      </w:r>
    </w:p>
    <w:p w14:paraId="516F3541" w14:textId="77777777" w:rsidR="00137AD6" w:rsidRPr="008776F3" w:rsidRDefault="00137AD6" w:rsidP="005862AB">
      <w:pPr>
        <w:suppressAutoHyphens w:val="0"/>
        <w:rPr>
          <w:rFonts w:ascii="Arial" w:hAnsi="Arial" w:cs="Arial"/>
          <w:b/>
          <w:sz w:val="28"/>
          <w:szCs w:val="28"/>
          <w:u w:val="single"/>
        </w:rPr>
      </w:pPr>
    </w:p>
    <w:p w14:paraId="325AE08C" w14:textId="77777777" w:rsidR="00863732" w:rsidRPr="002D74D7" w:rsidRDefault="00863732" w:rsidP="00863732">
      <w:pPr>
        <w:rPr>
          <w:rFonts w:ascii="Arial" w:hAnsi="Arial" w:cs="Arial"/>
          <w:sz w:val="24"/>
          <w:szCs w:val="24"/>
        </w:rPr>
      </w:pPr>
      <w:r w:rsidRPr="00213770">
        <w:rPr>
          <w:rFonts w:ascii="Arial" w:hAnsi="Arial" w:cs="Arial"/>
          <w:sz w:val="24"/>
          <w:szCs w:val="24"/>
          <w:u w:val="single"/>
        </w:rPr>
        <w:t>Problématique</w:t>
      </w:r>
      <w:r w:rsidRPr="00335754">
        <w:rPr>
          <w:rFonts w:ascii="Arial" w:hAnsi="Arial" w:cs="Arial"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Valider les paramètres de DMOS D-1.</w:t>
      </w:r>
      <w:r w:rsidRPr="00D916E8">
        <w:rPr>
          <w:rFonts w:ascii="Arial" w:hAnsi="Arial" w:cs="Arial"/>
          <w:i/>
          <w:sz w:val="24"/>
          <w:szCs w:val="24"/>
        </w:rPr>
        <w:t xml:space="preserve"> </w:t>
      </w:r>
    </w:p>
    <w:p w14:paraId="63651DD8" w14:textId="77777777" w:rsidR="00863732" w:rsidRDefault="00863732" w:rsidP="00863732">
      <w:pPr>
        <w:rPr>
          <w:rFonts w:ascii="Arial" w:hAnsi="Arial" w:cs="Arial"/>
          <w:i/>
          <w:sz w:val="24"/>
          <w:szCs w:val="24"/>
        </w:rPr>
      </w:pPr>
    </w:p>
    <w:p w14:paraId="3936D025" w14:textId="77777777" w:rsidR="00137AD6" w:rsidRDefault="00863732" w:rsidP="00863732">
      <w:pPr>
        <w:tabs>
          <w:tab w:val="left" w:pos="1014"/>
        </w:tabs>
        <w:jc w:val="both"/>
        <w:rPr>
          <w:rFonts w:ascii="Arial" w:hAnsi="Arial" w:cs="Arial"/>
          <w:sz w:val="24"/>
          <w:szCs w:val="24"/>
        </w:rPr>
      </w:pPr>
      <w:r w:rsidRPr="00A95FDA"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>
        <w:rPr>
          <w:rFonts w:ascii="Arial" w:hAnsi="Arial" w:cs="Arial"/>
          <w:b/>
          <w:sz w:val="24"/>
          <w:szCs w:val="24"/>
          <w:u w:val="single"/>
        </w:rPr>
        <w:t>1</w:t>
      </w:r>
      <w:r w:rsidRPr="007B7FB3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="00137AD6" w:rsidRPr="00D916E8">
        <w:rPr>
          <w:rFonts w:ascii="Arial" w:hAnsi="Arial" w:cs="Arial"/>
          <w:i/>
          <w:sz w:val="24"/>
          <w:szCs w:val="24"/>
        </w:rPr>
        <w:t xml:space="preserve">C2.3 </w:t>
      </w:r>
    </w:p>
    <w:p w14:paraId="06DBEBC5" w14:textId="77777777" w:rsidR="00137AD6" w:rsidRDefault="00137AD6" w:rsidP="00863732">
      <w:pPr>
        <w:tabs>
          <w:tab w:val="left" w:pos="1014"/>
        </w:tabs>
        <w:jc w:val="both"/>
        <w:rPr>
          <w:rFonts w:ascii="Arial" w:hAnsi="Arial" w:cs="Arial"/>
          <w:sz w:val="24"/>
          <w:szCs w:val="24"/>
        </w:rPr>
      </w:pPr>
    </w:p>
    <w:p w14:paraId="3DF08D41" w14:textId="3F1BBC6C" w:rsidR="00863732" w:rsidRDefault="00335754" w:rsidP="00863732">
      <w:pPr>
        <w:tabs>
          <w:tab w:val="left" w:pos="1014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À </w:t>
      </w:r>
      <w:r w:rsidR="00863732">
        <w:rPr>
          <w:rFonts w:ascii="Arial" w:hAnsi="Arial" w:cs="Arial"/>
          <w:sz w:val="24"/>
          <w:szCs w:val="24"/>
        </w:rPr>
        <w:t>partir des extraits de la norme NF En ISO 5173, un contrôle destructif par essai de pliage</w:t>
      </w:r>
      <w:r w:rsidR="00A30F9D">
        <w:rPr>
          <w:rFonts w:ascii="Arial" w:hAnsi="Arial" w:cs="Arial"/>
          <w:sz w:val="24"/>
          <w:szCs w:val="24"/>
        </w:rPr>
        <w:t xml:space="preserve"> doit être réalisé</w:t>
      </w:r>
      <w:r w:rsidR="00863732">
        <w:rPr>
          <w:rFonts w:ascii="Arial" w:hAnsi="Arial" w:cs="Arial"/>
          <w:sz w:val="24"/>
          <w:szCs w:val="24"/>
        </w:rPr>
        <w:t xml:space="preserve">. Pour mettre en œuvre cet essai </w:t>
      </w:r>
      <w:r w:rsidR="00A30F9D">
        <w:rPr>
          <w:rFonts w:ascii="Arial" w:hAnsi="Arial" w:cs="Arial"/>
          <w:sz w:val="24"/>
          <w:szCs w:val="24"/>
        </w:rPr>
        <w:t>il est nécessaire de</w:t>
      </w:r>
      <w:r w:rsidR="00863732">
        <w:rPr>
          <w:rFonts w:ascii="Arial" w:hAnsi="Arial" w:cs="Arial"/>
          <w:sz w:val="24"/>
          <w:szCs w:val="24"/>
        </w:rPr>
        <w:t xml:space="preserve"> déterminer les paramètres de réglages de l’outil de p</w:t>
      </w:r>
      <w:r w:rsidR="00493511">
        <w:rPr>
          <w:rFonts w:ascii="Arial" w:hAnsi="Arial" w:cs="Arial"/>
          <w:sz w:val="24"/>
          <w:szCs w:val="24"/>
        </w:rPr>
        <w:t>liage en complétant le tableau ci-</w:t>
      </w:r>
      <w:r w:rsidR="00863732">
        <w:rPr>
          <w:rFonts w:ascii="Arial" w:hAnsi="Arial" w:cs="Arial"/>
          <w:sz w:val="24"/>
          <w:szCs w:val="24"/>
        </w:rPr>
        <w:t>dessous.</w:t>
      </w:r>
    </w:p>
    <w:p w14:paraId="5067C24A" w14:textId="77777777" w:rsidR="00BC0A01" w:rsidRDefault="00BC0A01" w:rsidP="00863732">
      <w:pPr>
        <w:rPr>
          <w:rFonts w:ascii="Arial" w:hAnsi="Arial" w:cs="Arial"/>
          <w:sz w:val="24"/>
          <w:szCs w:val="24"/>
        </w:rPr>
      </w:pPr>
    </w:p>
    <w:p w14:paraId="37957C42" w14:textId="77777777" w:rsidR="00950A2B" w:rsidRPr="00BC0A01" w:rsidRDefault="00BC0A01" w:rsidP="00BC0A01">
      <w:pPr>
        <w:tabs>
          <w:tab w:val="left" w:pos="101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</w:t>
      </w:r>
      <w:r w:rsidR="00950A2B" w:rsidRPr="00B41880">
        <w:rPr>
          <w:rFonts w:ascii="Arial" w:hAnsi="Arial" w:cs="Arial"/>
          <w:b/>
          <w:sz w:val="28"/>
          <w:szCs w:val="28"/>
        </w:rPr>
        <w:t>Outil pour les essais de pliage monté</w:t>
      </w:r>
    </w:p>
    <w:p w14:paraId="7CCCAE9D" w14:textId="77777777" w:rsidR="00950A2B" w:rsidRPr="00B41880" w:rsidRDefault="00950A2B" w:rsidP="00950A2B">
      <w:pPr>
        <w:tabs>
          <w:tab w:val="left" w:pos="1014"/>
        </w:tabs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B41880">
        <w:rPr>
          <w:rFonts w:ascii="Arial" w:hAnsi="Arial" w:cs="Arial"/>
          <w:b/>
          <w:sz w:val="28"/>
          <w:szCs w:val="28"/>
        </w:rPr>
        <w:t>sur</w:t>
      </w:r>
      <w:proofErr w:type="gramEnd"/>
      <w:r w:rsidRPr="00B41880">
        <w:rPr>
          <w:rFonts w:ascii="Arial" w:hAnsi="Arial" w:cs="Arial"/>
          <w:b/>
          <w:sz w:val="28"/>
          <w:szCs w:val="28"/>
        </w:rPr>
        <w:t xml:space="preserve"> presse hydraulique</w:t>
      </w:r>
    </w:p>
    <w:p w14:paraId="4DB528BC" w14:textId="5A0BF26D" w:rsidR="00950A2B" w:rsidRDefault="00922638" w:rsidP="00950A2B">
      <w:pPr>
        <w:tabs>
          <w:tab w:val="left" w:pos="101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84864" behindDoc="1" locked="0" layoutInCell="1" allowOverlap="1" wp14:anchorId="24820FB0" wp14:editId="2CA0AB94">
            <wp:simplePos x="0" y="0"/>
            <wp:positionH relativeFrom="page">
              <wp:posOffset>2333625</wp:posOffset>
            </wp:positionH>
            <wp:positionV relativeFrom="paragraph">
              <wp:posOffset>118745</wp:posOffset>
            </wp:positionV>
            <wp:extent cx="3327193" cy="2666951"/>
            <wp:effectExtent l="0" t="0" r="0" b="635"/>
            <wp:wrapNone/>
            <wp:docPr id="32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E6E6DB"/>
                        </a:clrFrom>
                        <a:clrTo>
                          <a:srgbClr val="E6E6DB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389" cy="2679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E89AF3" w14:textId="77777777" w:rsidR="00950A2B" w:rsidRDefault="00950A2B" w:rsidP="00950A2B">
      <w:pPr>
        <w:tabs>
          <w:tab w:val="left" w:pos="1014"/>
        </w:tabs>
        <w:rPr>
          <w:rFonts w:ascii="Arial" w:hAnsi="Arial" w:cs="Arial"/>
          <w:sz w:val="24"/>
          <w:szCs w:val="24"/>
        </w:rPr>
      </w:pPr>
    </w:p>
    <w:p w14:paraId="2B8D3046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6281B8A8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2595ECF5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03B04A60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1D21F069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3A10B414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2DD92521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7E722FDC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7DA3190F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75054450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661AB89B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2A2902C7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025C586D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2BB8EFB1" w14:textId="77777777" w:rsidR="00950A2B" w:rsidRPr="00FF7600" w:rsidRDefault="00950A2B" w:rsidP="00950A2B">
      <w:pPr>
        <w:rPr>
          <w:rFonts w:ascii="Arial" w:hAnsi="Arial" w:cs="Arial"/>
          <w:sz w:val="24"/>
          <w:szCs w:val="24"/>
        </w:rPr>
      </w:pPr>
    </w:p>
    <w:p w14:paraId="70D02594" w14:textId="77777777" w:rsidR="00950A2B" w:rsidRDefault="00950A2B" w:rsidP="00950A2B">
      <w:pPr>
        <w:tabs>
          <w:tab w:val="left" w:pos="1596"/>
        </w:tabs>
        <w:jc w:val="center"/>
        <w:rPr>
          <w:rFonts w:ascii="Arial" w:hAnsi="Arial" w:cs="Arial"/>
          <w:b/>
          <w:sz w:val="24"/>
          <w:szCs w:val="24"/>
        </w:rPr>
      </w:pPr>
      <w:r w:rsidRPr="00FF7600">
        <w:rPr>
          <w:rFonts w:ascii="Arial" w:hAnsi="Arial" w:cs="Arial"/>
          <w:b/>
          <w:sz w:val="24"/>
          <w:szCs w:val="24"/>
        </w:rPr>
        <w:t>Outillage pour réaliser l’essai de pliage</w:t>
      </w:r>
    </w:p>
    <w:p w14:paraId="7C3E8C28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tbl>
      <w:tblPr>
        <w:tblW w:w="973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3717"/>
        <w:gridCol w:w="4015"/>
      </w:tblGrid>
      <w:tr w:rsidR="00517194" w14:paraId="4AFD1F97" w14:textId="77777777" w:rsidTr="008576A9">
        <w:trPr>
          <w:trHeight w:val="557"/>
          <w:jc w:val="center"/>
        </w:trPr>
        <w:tc>
          <w:tcPr>
            <w:tcW w:w="2000" w:type="dxa"/>
            <w:vAlign w:val="center"/>
          </w:tcPr>
          <w:p w14:paraId="0693E23B" w14:textId="77777777" w:rsidR="00517194" w:rsidRDefault="00517194" w:rsidP="00950A2B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Désignation des réglages</w:t>
            </w:r>
          </w:p>
        </w:tc>
        <w:tc>
          <w:tcPr>
            <w:tcW w:w="3717" w:type="dxa"/>
            <w:tcBorders>
              <w:bottom w:val="single" w:sz="18" w:space="0" w:color="auto"/>
            </w:tcBorders>
            <w:vAlign w:val="center"/>
          </w:tcPr>
          <w:p w14:paraId="725AA31C" w14:textId="77777777" w:rsidR="00517194" w:rsidRDefault="005862AB" w:rsidP="00950A2B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Calculs</w:t>
            </w:r>
          </w:p>
        </w:tc>
        <w:tc>
          <w:tcPr>
            <w:tcW w:w="4015" w:type="dxa"/>
            <w:vAlign w:val="center"/>
          </w:tcPr>
          <w:p w14:paraId="1A30536C" w14:textId="77777777" w:rsidR="00517194" w:rsidRDefault="00517194" w:rsidP="00950A2B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Valeurs en mm</w:t>
            </w:r>
          </w:p>
        </w:tc>
      </w:tr>
      <w:tr w:rsidR="005862AB" w14:paraId="5909FDE6" w14:textId="77777777" w:rsidTr="008576A9">
        <w:trPr>
          <w:trHeight w:val="557"/>
          <w:jc w:val="center"/>
        </w:trPr>
        <w:tc>
          <w:tcPr>
            <w:tcW w:w="2000" w:type="dxa"/>
            <w:vAlign w:val="center"/>
          </w:tcPr>
          <w:p w14:paraId="6BB1B706" w14:textId="77777777" w:rsidR="005862AB" w:rsidRDefault="005862AB" w:rsidP="00950A2B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Epaisseur  </w:t>
            </w:r>
          </w:p>
        </w:tc>
        <w:tc>
          <w:tcPr>
            <w:tcW w:w="3717" w:type="dxa"/>
            <w:tcBorders>
              <w:tr2bl w:val="single" w:sz="4" w:space="0" w:color="auto"/>
            </w:tcBorders>
            <w:vAlign w:val="center"/>
          </w:tcPr>
          <w:p w14:paraId="1BC752D9" w14:textId="77777777" w:rsidR="005862AB" w:rsidRDefault="005862AB" w:rsidP="00950A2B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5" w:type="dxa"/>
            <w:vAlign w:val="center"/>
          </w:tcPr>
          <w:p w14:paraId="48C21770" w14:textId="77777777" w:rsidR="005862AB" w:rsidRPr="008576A9" w:rsidRDefault="008769D3" w:rsidP="00950A2B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36"/>
                <w:szCs w:val="24"/>
              </w:rPr>
            </w:pPr>
            <w:r>
              <w:rPr>
                <w:rFonts w:ascii="Arial" w:hAnsi="Arial" w:cs="Arial"/>
                <w:sz w:val="36"/>
                <w:szCs w:val="24"/>
              </w:rPr>
              <w:t>…..</w:t>
            </w:r>
          </w:p>
        </w:tc>
      </w:tr>
      <w:tr w:rsidR="00517194" w14:paraId="14078F81" w14:textId="77777777" w:rsidTr="008576A9">
        <w:trPr>
          <w:trHeight w:val="557"/>
          <w:jc w:val="center"/>
        </w:trPr>
        <w:tc>
          <w:tcPr>
            <w:tcW w:w="2000" w:type="dxa"/>
            <w:vAlign w:val="center"/>
          </w:tcPr>
          <w:p w14:paraId="6F5E5511" w14:textId="77777777" w:rsidR="00517194" w:rsidRDefault="00517194" w:rsidP="00950A2B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Rp</w:t>
            </w:r>
            <w:proofErr w:type="spellEnd"/>
          </w:p>
        </w:tc>
        <w:tc>
          <w:tcPr>
            <w:tcW w:w="3717" w:type="dxa"/>
            <w:vAlign w:val="center"/>
          </w:tcPr>
          <w:p w14:paraId="10F25854" w14:textId="77777777" w:rsidR="00517194" w:rsidRPr="008769D3" w:rsidRDefault="008769D3" w:rsidP="00CA3547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8769D3">
              <w:rPr>
                <w:rFonts w:ascii="Arial" w:hAnsi="Arial" w:cs="Arial"/>
                <w:sz w:val="32"/>
                <w:szCs w:val="24"/>
              </w:rPr>
              <w:t>…..</w:t>
            </w:r>
          </w:p>
        </w:tc>
        <w:tc>
          <w:tcPr>
            <w:tcW w:w="4015" w:type="dxa"/>
            <w:vAlign w:val="center"/>
          </w:tcPr>
          <w:p w14:paraId="3C333867" w14:textId="77777777" w:rsidR="00517194" w:rsidRPr="008769D3" w:rsidRDefault="008769D3" w:rsidP="00CA3547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36"/>
                <w:szCs w:val="24"/>
              </w:rPr>
            </w:pPr>
            <w:r w:rsidRPr="008769D3">
              <w:rPr>
                <w:rFonts w:ascii="Arial" w:hAnsi="Arial" w:cs="Arial"/>
                <w:sz w:val="36"/>
                <w:szCs w:val="24"/>
              </w:rPr>
              <w:t>…..</w:t>
            </w:r>
          </w:p>
        </w:tc>
      </w:tr>
      <w:tr w:rsidR="00517194" w14:paraId="62C92CA1" w14:textId="77777777" w:rsidTr="008576A9">
        <w:trPr>
          <w:trHeight w:val="557"/>
          <w:jc w:val="center"/>
        </w:trPr>
        <w:tc>
          <w:tcPr>
            <w:tcW w:w="2000" w:type="dxa"/>
            <w:vAlign w:val="center"/>
          </w:tcPr>
          <w:p w14:paraId="0118F14E" w14:textId="77777777" w:rsidR="00517194" w:rsidRDefault="00517194" w:rsidP="00950A2B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Rm</w:t>
            </w:r>
            <w:proofErr w:type="spellEnd"/>
          </w:p>
        </w:tc>
        <w:tc>
          <w:tcPr>
            <w:tcW w:w="3717" w:type="dxa"/>
            <w:vAlign w:val="center"/>
          </w:tcPr>
          <w:p w14:paraId="34EDDB9C" w14:textId="77777777" w:rsidR="00517194" w:rsidRPr="008769D3" w:rsidRDefault="008769D3" w:rsidP="00CA3547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8769D3">
              <w:rPr>
                <w:rFonts w:ascii="Arial" w:hAnsi="Arial" w:cs="Arial"/>
                <w:sz w:val="32"/>
                <w:szCs w:val="24"/>
              </w:rPr>
              <w:t>…..</w:t>
            </w:r>
          </w:p>
        </w:tc>
        <w:tc>
          <w:tcPr>
            <w:tcW w:w="4015" w:type="dxa"/>
            <w:vAlign w:val="center"/>
          </w:tcPr>
          <w:p w14:paraId="240EB1D6" w14:textId="77777777" w:rsidR="00517194" w:rsidRPr="008769D3" w:rsidRDefault="008769D3" w:rsidP="00CA3547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36"/>
                <w:szCs w:val="24"/>
              </w:rPr>
            </w:pPr>
            <w:r w:rsidRPr="008769D3">
              <w:rPr>
                <w:rFonts w:ascii="Arial" w:hAnsi="Arial" w:cs="Arial"/>
                <w:sz w:val="36"/>
                <w:szCs w:val="24"/>
              </w:rPr>
              <w:t>…..</w:t>
            </w:r>
          </w:p>
        </w:tc>
      </w:tr>
      <w:tr w:rsidR="00517194" w14:paraId="276C78EF" w14:textId="77777777" w:rsidTr="008576A9">
        <w:trPr>
          <w:trHeight w:val="557"/>
          <w:jc w:val="center"/>
        </w:trPr>
        <w:tc>
          <w:tcPr>
            <w:tcW w:w="2000" w:type="dxa"/>
            <w:vAlign w:val="center"/>
          </w:tcPr>
          <w:p w14:paraId="5AC2026D" w14:textId="77777777" w:rsidR="00517194" w:rsidRPr="0038155A" w:rsidRDefault="00517194" w:rsidP="00950A2B">
            <w:pPr>
              <w:tabs>
                <w:tab w:val="left" w:pos="1596"/>
              </w:tabs>
              <w:jc w:val="center"/>
              <w:rPr>
                <w:rFonts w:ascii="AR BERKLEY" w:hAnsi="AR BERKLEY" w:cs="Arial"/>
                <w:sz w:val="24"/>
                <w:szCs w:val="24"/>
              </w:rPr>
            </w:pPr>
            <w:r w:rsidRPr="0038155A">
              <w:rPr>
                <w:rFonts w:ascii="AR BERKLEY" w:hAnsi="AR BERKLEY" w:cs="Arial"/>
                <w:sz w:val="24"/>
                <w:szCs w:val="24"/>
              </w:rPr>
              <w:t>l</w:t>
            </w:r>
          </w:p>
        </w:tc>
        <w:tc>
          <w:tcPr>
            <w:tcW w:w="3717" w:type="dxa"/>
            <w:vAlign w:val="center"/>
          </w:tcPr>
          <w:p w14:paraId="5FE40156" w14:textId="77777777" w:rsidR="00517194" w:rsidRPr="008769D3" w:rsidRDefault="008769D3" w:rsidP="00950A2B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8769D3">
              <w:rPr>
                <w:rFonts w:ascii="Arial" w:hAnsi="Arial" w:cs="Arial"/>
                <w:sz w:val="32"/>
                <w:szCs w:val="24"/>
              </w:rPr>
              <w:t>…..</w:t>
            </w:r>
          </w:p>
        </w:tc>
        <w:tc>
          <w:tcPr>
            <w:tcW w:w="4015" w:type="dxa"/>
            <w:vAlign w:val="center"/>
          </w:tcPr>
          <w:p w14:paraId="4914361B" w14:textId="77777777" w:rsidR="00517194" w:rsidRPr="008769D3" w:rsidRDefault="008769D3" w:rsidP="00950A2B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36"/>
                <w:szCs w:val="24"/>
              </w:rPr>
            </w:pPr>
            <w:r w:rsidRPr="008769D3">
              <w:rPr>
                <w:rFonts w:ascii="Arial" w:hAnsi="Arial" w:cs="Arial"/>
                <w:sz w:val="36"/>
                <w:szCs w:val="24"/>
              </w:rPr>
              <w:t>……</w:t>
            </w:r>
            <w:r w:rsidR="008576A9" w:rsidRPr="008769D3">
              <w:rPr>
                <w:rFonts w:ascii="Arial" w:hAnsi="Arial" w:cs="Arial"/>
                <w:sz w:val="36"/>
                <w:szCs w:val="24"/>
              </w:rPr>
              <w:t>≤</w:t>
            </w:r>
            <w:r w:rsidR="00517194" w:rsidRPr="008769D3">
              <w:rPr>
                <w:rFonts w:ascii="Arial" w:hAnsi="Arial" w:cs="Arial"/>
                <w:sz w:val="36"/>
                <w:szCs w:val="24"/>
              </w:rPr>
              <w:t xml:space="preserve"> </w:t>
            </w:r>
            <w:r w:rsidR="008576A9" w:rsidRPr="008769D3">
              <w:rPr>
                <w:rFonts w:ascii="Arial" w:hAnsi="Arial" w:cs="Arial"/>
                <w:sz w:val="36"/>
                <w:szCs w:val="24"/>
              </w:rPr>
              <w:t xml:space="preserve"> </w:t>
            </w:r>
            <w:r w:rsidR="00517194" w:rsidRPr="008769D3">
              <w:rPr>
                <w:rFonts w:ascii="AR BERKLEY" w:hAnsi="AR BERKLEY" w:cs="Arial"/>
                <w:sz w:val="36"/>
                <w:szCs w:val="24"/>
              </w:rPr>
              <w:t xml:space="preserve">l </w:t>
            </w:r>
            <w:r w:rsidR="008576A9" w:rsidRPr="008769D3">
              <w:rPr>
                <w:rFonts w:ascii="AR BERKLEY" w:hAnsi="AR BERKLEY" w:cs="Arial"/>
                <w:sz w:val="36"/>
                <w:szCs w:val="24"/>
              </w:rPr>
              <w:t xml:space="preserve"> </w:t>
            </w:r>
            <w:r w:rsidR="008576A9" w:rsidRPr="008769D3">
              <w:rPr>
                <w:rFonts w:ascii="Arial" w:hAnsi="Arial" w:cs="Arial"/>
                <w:sz w:val="36"/>
                <w:szCs w:val="24"/>
              </w:rPr>
              <w:t xml:space="preserve">≤ </w:t>
            </w:r>
            <w:r w:rsidRPr="008769D3">
              <w:rPr>
                <w:rFonts w:ascii="Arial" w:hAnsi="Arial" w:cs="Arial"/>
                <w:sz w:val="36"/>
                <w:szCs w:val="24"/>
              </w:rPr>
              <w:t>…..</w:t>
            </w:r>
          </w:p>
        </w:tc>
      </w:tr>
    </w:tbl>
    <w:p w14:paraId="07683B79" w14:textId="77777777" w:rsidR="00922638" w:rsidRDefault="00922638" w:rsidP="00922638">
      <w:pPr>
        <w:tabs>
          <w:tab w:val="left" w:pos="159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4BE51D8" w14:textId="77777777" w:rsidR="00137AD6" w:rsidRDefault="00863732" w:rsidP="00863732">
      <w:pPr>
        <w:tabs>
          <w:tab w:val="left" w:pos="1596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Question 2</w:t>
      </w:r>
      <w:r w:rsidRPr="00335754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="00137AD6" w:rsidRPr="00D916E8">
        <w:rPr>
          <w:rFonts w:ascii="Arial" w:hAnsi="Arial" w:cs="Arial"/>
          <w:i/>
          <w:sz w:val="24"/>
          <w:szCs w:val="24"/>
        </w:rPr>
        <w:t>C2.5</w:t>
      </w:r>
    </w:p>
    <w:p w14:paraId="5456B0D9" w14:textId="77777777" w:rsidR="00137AD6" w:rsidRDefault="00137AD6" w:rsidP="00863732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1CCB4575" w14:textId="77777777" w:rsidR="00863732" w:rsidRDefault="00863732" w:rsidP="00863732">
      <w:pPr>
        <w:tabs>
          <w:tab w:val="left" w:pos="159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Citer </w:t>
      </w:r>
      <w:r w:rsidR="002D74D7">
        <w:rPr>
          <w:rFonts w:ascii="Arial" w:hAnsi="Arial" w:cs="Arial"/>
          <w:sz w:val="24"/>
          <w:szCs w:val="24"/>
        </w:rPr>
        <w:t>2 défauts possible</w:t>
      </w:r>
      <w:r w:rsidR="00493511">
        <w:rPr>
          <w:rFonts w:ascii="Arial" w:hAnsi="Arial" w:cs="Arial"/>
          <w:sz w:val="24"/>
          <w:szCs w:val="24"/>
        </w:rPr>
        <w:t>s</w:t>
      </w:r>
      <w:r w:rsidR="002D74D7">
        <w:rPr>
          <w:rFonts w:ascii="Arial" w:hAnsi="Arial" w:cs="Arial"/>
          <w:sz w:val="24"/>
          <w:szCs w:val="24"/>
        </w:rPr>
        <w:t xml:space="preserve"> lors d’un contrôle destructif de pliage, qui rendraient le DMOS non conforme. </w:t>
      </w:r>
    </w:p>
    <w:p w14:paraId="3D345E10" w14:textId="77777777" w:rsidR="00863732" w:rsidRDefault="00863732" w:rsidP="00863732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1D096D5F" w14:textId="77777777" w:rsidR="00922638" w:rsidRPr="008769D3" w:rsidRDefault="008769D3" w:rsidP="008769D3">
      <w:pPr>
        <w:tabs>
          <w:tab w:val="left" w:pos="1596"/>
        </w:tabs>
        <w:rPr>
          <w:rFonts w:ascii="Arial" w:hAnsi="Arial" w:cs="Arial"/>
          <w:sz w:val="24"/>
          <w:szCs w:val="24"/>
        </w:rPr>
      </w:pPr>
      <w:r w:rsidRPr="008769D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……………………………………………………………………………………………………………………..</w:t>
      </w:r>
    </w:p>
    <w:p w14:paraId="0DB59C06" w14:textId="77777777" w:rsidR="00950A2B" w:rsidRPr="00C33649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0B2F42BD" w14:textId="77777777" w:rsidR="00950A2B" w:rsidRDefault="00950A2B" w:rsidP="00950A2B">
      <w:pPr>
        <w:tabs>
          <w:tab w:val="left" w:pos="1596"/>
        </w:tabs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1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6508"/>
        <w:gridCol w:w="863"/>
        <w:gridCol w:w="851"/>
        <w:gridCol w:w="1121"/>
        <w:gridCol w:w="820"/>
      </w:tblGrid>
      <w:tr w:rsidR="002D74D7" w14:paraId="6A6E7984" w14:textId="77777777" w:rsidTr="002D74D7">
        <w:trPr>
          <w:trHeight w:val="247"/>
          <w:jc w:val="center"/>
        </w:trPr>
        <w:tc>
          <w:tcPr>
            <w:tcW w:w="7359" w:type="dxa"/>
            <w:gridSpan w:val="2"/>
          </w:tcPr>
          <w:p w14:paraId="2F1FF4C0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compétences</w:t>
            </w:r>
          </w:p>
        </w:tc>
        <w:tc>
          <w:tcPr>
            <w:tcW w:w="863" w:type="dxa"/>
            <w:shd w:val="clear" w:color="auto" w:fill="FF0000"/>
          </w:tcPr>
          <w:p w14:paraId="77FD240B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14:paraId="455C9FF9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1/3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shd w:val="clear" w:color="auto" w:fill="92D050"/>
          </w:tcPr>
          <w:p w14:paraId="0D71F58B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2/3</w:t>
            </w:r>
          </w:p>
        </w:tc>
        <w:tc>
          <w:tcPr>
            <w:tcW w:w="820" w:type="dxa"/>
            <w:shd w:val="clear" w:color="auto" w:fill="00B050"/>
          </w:tcPr>
          <w:p w14:paraId="67E5800E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3/3</w:t>
            </w:r>
          </w:p>
        </w:tc>
      </w:tr>
      <w:tr w:rsidR="002D74D7" w14:paraId="635A2F14" w14:textId="77777777" w:rsidTr="00F4617A">
        <w:trPr>
          <w:trHeight w:val="453"/>
          <w:jc w:val="center"/>
        </w:trPr>
        <w:tc>
          <w:tcPr>
            <w:tcW w:w="851" w:type="dxa"/>
          </w:tcPr>
          <w:p w14:paraId="2B38B464" w14:textId="77777777" w:rsidR="002D74D7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C23</w:t>
            </w:r>
          </w:p>
        </w:tc>
        <w:tc>
          <w:tcPr>
            <w:tcW w:w="6508" w:type="dxa"/>
            <w:vAlign w:val="center"/>
          </w:tcPr>
          <w:p w14:paraId="396D2856" w14:textId="77777777" w:rsidR="002D74D7" w:rsidRPr="008A27B2" w:rsidRDefault="002D74D7" w:rsidP="00335754">
            <w:pPr>
              <w:jc w:val="both"/>
              <w:rPr>
                <w:rFonts w:ascii="Arial" w:hAnsi="Arial" w:cs="Arial"/>
                <w:b/>
              </w:rPr>
            </w:pPr>
            <w:r w:rsidRPr="002D74D7">
              <w:rPr>
                <w:rFonts w:ascii="Arial" w:hAnsi="Arial" w:cs="Arial"/>
                <w:b/>
              </w:rPr>
              <w:t>Contrôler la conformité des procédures au regard du DMOS.</w:t>
            </w:r>
          </w:p>
        </w:tc>
        <w:tc>
          <w:tcPr>
            <w:tcW w:w="863" w:type="dxa"/>
          </w:tcPr>
          <w:p w14:paraId="2BB13413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482785A8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2F3F662F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2E3FDEFC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D74D7" w14:paraId="63A0CD67" w14:textId="77777777" w:rsidTr="002D74D7">
        <w:trPr>
          <w:trHeight w:val="453"/>
          <w:jc w:val="center"/>
        </w:trPr>
        <w:tc>
          <w:tcPr>
            <w:tcW w:w="851" w:type="dxa"/>
          </w:tcPr>
          <w:p w14:paraId="15CD01B0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C25</w:t>
            </w:r>
          </w:p>
        </w:tc>
        <w:tc>
          <w:tcPr>
            <w:tcW w:w="6508" w:type="dxa"/>
          </w:tcPr>
          <w:p w14:paraId="74C6743B" w14:textId="77777777" w:rsidR="002D74D7" w:rsidRPr="00EF5AAA" w:rsidRDefault="002D74D7" w:rsidP="00335754">
            <w:pPr>
              <w:jc w:val="both"/>
              <w:rPr>
                <w:rFonts w:ascii="Arial" w:hAnsi="Arial" w:cs="Arial"/>
                <w:b/>
              </w:rPr>
            </w:pPr>
            <w:r w:rsidRPr="008A27B2">
              <w:rPr>
                <w:rFonts w:ascii="Arial" w:hAnsi="Arial" w:cs="Arial"/>
                <w:b/>
              </w:rPr>
              <w:t>Vérifier la conformité des moyens de fabrication et l’environnement sécurisé de son espace de travail.</w:t>
            </w:r>
          </w:p>
        </w:tc>
        <w:tc>
          <w:tcPr>
            <w:tcW w:w="863" w:type="dxa"/>
          </w:tcPr>
          <w:p w14:paraId="7C65FD95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6FBE2A99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6D7517F4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4024ECE4" w14:textId="77777777" w:rsidR="002D74D7" w:rsidRPr="00E525B6" w:rsidRDefault="002D74D7" w:rsidP="00F4617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AF4DBCF" w14:textId="5F57915B" w:rsidR="002D74D7" w:rsidRDefault="002D74D7" w:rsidP="00950A2B">
      <w:pPr>
        <w:tabs>
          <w:tab w:val="left" w:pos="1596"/>
        </w:tabs>
        <w:rPr>
          <w:rFonts w:ascii="Arial" w:hAnsi="Arial" w:cs="Arial"/>
          <w:b/>
          <w:sz w:val="28"/>
          <w:szCs w:val="28"/>
          <w:u w:val="single"/>
        </w:rPr>
      </w:pPr>
    </w:p>
    <w:p w14:paraId="3D702C72" w14:textId="1365E9D5" w:rsidR="00517DAE" w:rsidRDefault="00517DAE" w:rsidP="00950A2B">
      <w:pPr>
        <w:tabs>
          <w:tab w:val="left" w:pos="1596"/>
        </w:tabs>
        <w:rPr>
          <w:rFonts w:ascii="Arial" w:hAnsi="Arial" w:cs="Arial"/>
          <w:b/>
          <w:sz w:val="28"/>
          <w:szCs w:val="28"/>
          <w:u w:val="single"/>
        </w:rPr>
      </w:pPr>
    </w:p>
    <w:p w14:paraId="47C850BE" w14:textId="6ACE63FC" w:rsidR="00517DAE" w:rsidRDefault="00517DAE" w:rsidP="00950A2B">
      <w:pPr>
        <w:tabs>
          <w:tab w:val="left" w:pos="1596"/>
        </w:tabs>
        <w:rPr>
          <w:rFonts w:ascii="Arial" w:hAnsi="Arial" w:cs="Arial"/>
          <w:b/>
          <w:sz w:val="28"/>
          <w:szCs w:val="28"/>
          <w:u w:val="single"/>
        </w:rPr>
      </w:pPr>
    </w:p>
    <w:p w14:paraId="0ADEA805" w14:textId="77777777" w:rsidR="00517DAE" w:rsidRDefault="00517DAE" w:rsidP="00950A2B">
      <w:pPr>
        <w:tabs>
          <w:tab w:val="left" w:pos="1596"/>
        </w:tabs>
        <w:rPr>
          <w:rFonts w:ascii="Arial" w:hAnsi="Arial" w:cs="Arial"/>
          <w:b/>
          <w:sz w:val="28"/>
          <w:szCs w:val="28"/>
          <w:u w:val="single"/>
        </w:rPr>
      </w:pPr>
    </w:p>
    <w:p w14:paraId="0EA1638D" w14:textId="77777777" w:rsidR="00F4617A" w:rsidRDefault="00F4617A" w:rsidP="00863732">
      <w:pPr>
        <w:tabs>
          <w:tab w:val="left" w:pos="159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Cinquième </w:t>
      </w:r>
      <w:r w:rsidRPr="00A55965">
        <w:rPr>
          <w:rFonts w:ascii="Arial" w:hAnsi="Arial" w:cs="Arial"/>
          <w:b/>
          <w:sz w:val="28"/>
          <w:szCs w:val="28"/>
          <w:u w:val="single"/>
        </w:rPr>
        <w:t>partie : Contrôler la conformité d’un assemblage soudé</w:t>
      </w:r>
      <w:r w:rsidRPr="00352B7E">
        <w:rPr>
          <w:rFonts w:ascii="Arial" w:hAnsi="Arial" w:cs="Arial"/>
          <w:b/>
          <w:sz w:val="28"/>
          <w:szCs w:val="28"/>
        </w:rPr>
        <w:t>.</w:t>
      </w:r>
    </w:p>
    <w:p w14:paraId="6074D969" w14:textId="77777777" w:rsidR="00335754" w:rsidRDefault="00335754" w:rsidP="00863732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7DC56C07" w14:textId="77777777" w:rsidR="00863732" w:rsidRPr="0061236E" w:rsidRDefault="00863732" w:rsidP="00863732">
      <w:pPr>
        <w:tabs>
          <w:tab w:val="left" w:pos="1596"/>
        </w:tabs>
        <w:rPr>
          <w:rFonts w:ascii="Arial" w:hAnsi="Arial" w:cs="Arial"/>
          <w:i/>
          <w:sz w:val="24"/>
          <w:szCs w:val="24"/>
        </w:rPr>
      </w:pPr>
      <w:r w:rsidRPr="008B660C">
        <w:rPr>
          <w:rFonts w:ascii="Arial" w:hAnsi="Arial" w:cs="Arial"/>
          <w:b/>
          <w:sz w:val="24"/>
          <w:szCs w:val="24"/>
          <w:u w:val="single"/>
        </w:rPr>
        <w:t>Problématique</w:t>
      </w:r>
      <w:r w:rsidRPr="00751AD6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="00F4617A">
        <w:rPr>
          <w:rFonts w:ascii="Arial" w:hAnsi="Arial" w:cs="Arial"/>
          <w:sz w:val="24"/>
          <w:szCs w:val="24"/>
        </w:rPr>
        <w:t xml:space="preserve">Afin de valider </w:t>
      </w:r>
      <w:r>
        <w:rPr>
          <w:rFonts w:ascii="Arial" w:hAnsi="Arial" w:cs="Arial"/>
          <w:sz w:val="24"/>
          <w:szCs w:val="24"/>
        </w:rPr>
        <w:t>la production</w:t>
      </w:r>
      <w:r w:rsidR="0049351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un prototype de la cuve</w:t>
      </w:r>
      <w:r w:rsidR="00F4617A">
        <w:rPr>
          <w:rFonts w:ascii="Arial" w:hAnsi="Arial" w:cs="Arial"/>
          <w:sz w:val="24"/>
          <w:szCs w:val="24"/>
        </w:rPr>
        <w:t xml:space="preserve"> doit être réalisé.</w:t>
      </w:r>
      <w:r w:rsidRPr="0061236E">
        <w:rPr>
          <w:rFonts w:ascii="Arial" w:hAnsi="Arial" w:cs="Arial"/>
          <w:i/>
          <w:sz w:val="24"/>
          <w:szCs w:val="24"/>
        </w:rPr>
        <w:t xml:space="preserve"> </w:t>
      </w:r>
    </w:p>
    <w:p w14:paraId="19CE5569" w14:textId="77777777" w:rsidR="00863732" w:rsidRDefault="00863732" w:rsidP="00863732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1BAF6334" w14:textId="1AE089D5" w:rsidR="00137AD6" w:rsidRDefault="00863732" w:rsidP="00863732">
      <w:pPr>
        <w:tabs>
          <w:tab w:val="left" w:pos="1596"/>
        </w:tabs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 w:rsidRPr="008B660C">
        <w:rPr>
          <w:rFonts w:ascii="Arial" w:hAnsi="Arial" w:cs="Arial"/>
          <w:b/>
          <w:sz w:val="24"/>
          <w:szCs w:val="24"/>
          <w:u w:val="single"/>
        </w:rPr>
        <w:t>1</w:t>
      </w:r>
      <w:r w:rsidRPr="00751AD6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="00137AD6" w:rsidRPr="0061236E">
        <w:rPr>
          <w:rFonts w:ascii="Arial" w:hAnsi="Arial" w:cs="Arial"/>
          <w:i/>
          <w:sz w:val="24"/>
          <w:szCs w:val="24"/>
        </w:rPr>
        <w:t>C2.2</w:t>
      </w:r>
    </w:p>
    <w:p w14:paraId="331464D4" w14:textId="77777777" w:rsidR="00517DAE" w:rsidRDefault="00517DAE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</w:p>
    <w:p w14:paraId="327D955D" w14:textId="77777777" w:rsidR="004B47C4" w:rsidRDefault="00F5581C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Compléter le</w:t>
      </w:r>
      <w:r w:rsidR="004B47C4">
        <w:rPr>
          <w:rFonts w:ascii="Arial" w:hAnsi="Arial" w:cs="Arial"/>
          <w:sz w:val="24"/>
          <w:szCs w:val="24"/>
        </w:rPr>
        <w:t xml:space="preserve"> schéma </w:t>
      </w:r>
      <w:r>
        <w:rPr>
          <w:rFonts w:ascii="Arial" w:hAnsi="Arial" w:cs="Arial"/>
          <w:sz w:val="24"/>
          <w:szCs w:val="24"/>
        </w:rPr>
        <w:t>DQR11/14</w:t>
      </w:r>
      <w:r w:rsidR="004B47C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et </w:t>
      </w:r>
      <w:r w:rsidR="004B47C4">
        <w:rPr>
          <w:rFonts w:ascii="Arial" w:hAnsi="Arial" w:cs="Arial"/>
          <w:sz w:val="24"/>
          <w:szCs w:val="24"/>
        </w:rPr>
        <w:t>rechercher la longueur de la virole pour réaliser un assemblage SE1+SE2+SE3.</w:t>
      </w:r>
      <w:r w:rsidR="00670C02">
        <w:rPr>
          <w:rFonts w:ascii="Arial" w:hAnsi="Arial" w:cs="Arial"/>
          <w:sz w:val="24"/>
          <w:szCs w:val="24"/>
        </w:rPr>
        <w:t xml:space="preserve"> </w:t>
      </w:r>
      <w:r w:rsidR="00137AA5">
        <w:rPr>
          <w:rFonts w:ascii="Arial" w:hAnsi="Arial" w:cs="Arial"/>
          <w:sz w:val="24"/>
          <w:szCs w:val="24"/>
        </w:rPr>
        <w:t>Faire apparaitre les calculs.</w:t>
      </w:r>
    </w:p>
    <w:p w14:paraId="16D7D19A" w14:textId="77777777" w:rsidR="004B47C4" w:rsidRDefault="004B47C4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Données :</w:t>
      </w:r>
    </w:p>
    <w:p w14:paraId="7090B8FD" w14:textId="77777777" w:rsidR="004B47C4" w:rsidRDefault="00493511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Détails de la virole DT</w:t>
      </w:r>
      <w:r w:rsidR="004B47C4">
        <w:rPr>
          <w:rFonts w:ascii="Arial" w:hAnsi="Arial" w:cs="Arial"/>
          <w:sz w:val="24"/>
          <w:szCs w:val="24"/>
        </w:rPr>
        <w:t>3/10 à</w:t>
      </w:r>
      <w:r w:rsidR="00F5581C">
        <w:rPr>
          <w:rFonts w:ascii="Arial" w:hAnsi="Arial" w:cs="Arial"/>
          <w:sz w:val="24"/>
          <w:szCs w:val="24"/>
        </w:rPr>
        <w:t xml:space="preserve"> </w:t>
      </w:r>
      <w:r w:rsidR="004B47C4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T</w:t>
      </w:r>
      <w:r w:rsidR="004B47C4">
        <w:rPr>
          <w:rFonts w:ascii="Arial" w:hAnsi="Arial" w:cs="Arial"/>
          <w:sz w:val="24"/>
          <w:szCs w:val="24"/>
        </w:rPr>
        <w:t>5/10</w:t>
      </w:r>
    </w:p>
    <w:p w14:paraId="7B15BD04" w14:textId="77777777" w:rsidR="004B47C4" w:rsidRDefault="00493511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DMOS DT</w:t>
      </w:r>
      <w:r w:rsidR="004B47C4">
        <w:rPr>
          <w:rFonts w:ascii="Arial" w:hAnsi="Arial" w:cs="Arial"/>
          <w:sz w:val="24"/>
          <w:szCs w:val="24"/>
        </w:rPr>
        <w:t>8/10</w:t>
      </w:r>
    </w:p>
    <w:p w14:paraId="0C012D14" w14:textId="77777777" w:rsidR="004B47C4" w:rsidRDefault="004B47C4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4935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Assemblage SE1+SE2+SE3 à une longueur de </w:t>
      </w:r>
      <w:r w:rsidR="00863732">
        <w:rPr>
          <w:rFonts w:ascii="Arial" w:hAnsi="Arial" w:cs="Arial"/>
          <w:sz w:val="24"/>
          <w:szCs w:val="24"/>
        </w:rPr>
        <w:t>1291 ±</w:t>
      </w:r>
      <w:r w:rsidR="008769D3">
        <w:rPr>
          <w:rFonts w:ascii="Arial" w:hAnsi="Arial" w:cs="Arial"/>
          <w:sz w:val="24"/>
          <w:szCs w:val="24"/>
        </w:rPr>
        <w:t xml:space="preserve"> </w:t>
      </w:r>
      <w:r w:rsidR="00863732">
        <w:rPr>
          <w:rFonts w:ascii="Arial" w:hAnsi="Arial" w:cs="Arial"/>
          <w:sz w:val="24"/>
          <w:szCs w:val="24"/>
        </w:rPr>
        <w:t xml:space="preserve">2 mm </w:t>
      </w:r>
    </w:p>
    <w:p w14:paraId="242B1E07" w14:textId="77777777" w:rsidR="004B47C4" w:rsidRDefault="004B47C4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Retrait </w:t>
      </w:r>
      <w:r w:rsidR="00863732">
        <w:rPr>
          <w:rFonts w:ascii="Arial" w:hAnsi="Arial" w:cs="Arial"/>
          <w:sz w:val="24"/>
          <w:szCs w:val="24"/>
        </w:rPr>
        <w:t>après soudage de 50% du jeu</w:t>
      </w:r>
    </w:p>
    <w:p w14:paraId="252BAA24" w14:textId="77777777" w:rsidR="00137AA5" w:rsidRDefault="00137AA5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</w:p>
    <w:p w14:paraId="172AF861" w14:textId="77777777" w:rsidR="00137AA5" w:rsidRDefault="00137AA5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</w:p>
    <w:p w14:paraId="668757C9" w14:textId="77777777" w:rsidR="00137AA5" w:rsidRDefault="00137AA5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Calculs : </w:t>
      </w:r>
    </w:p>
    <w:p w14:paraId="713F9CD9" w14:textId="77777777" w:rsidR="00137AA5" w:rsidRDefault="008769D3" w:rsidP="00F5581C">
      <w:pPr>
        <w:tabs>
          <w:tab w:val="left" w:pos="159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712113" w14:textId="77777777" w:rsidR="00137AA5" w:rsidRDefault="00137AA5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</w:p>
    <w:p w14:paraId="5F880366" w14:textId="77777777" w:rsidR="00517DAE" w:rsidRDefault="00517DAE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4F31E14A" w14:textId="77777777" w:rsidR="00517DAE" w:rsidRDefault="00517DAE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5EC77AA3" w14:textId="77777777" w:rsidR="00517DAE" w:rsidRDefault="00517DAE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3AF90487" w14:textId="77777777" w:rsidR="00517DAE" w:rsidRDefault="00517DAE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7F6CA5BD" w14:textId="77777777" w:rsidR="00517DAE" w:rsidRDefault="00517DAE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762561EE" w14:textId="77777777" w:rsidR="00517DAE" w:rsidRDefault="00517DAE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74269751" w14:textId="06B7C676" w:rsidR="00950A2B" w:rsidRDefault="00517DAE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8C103E" wp14:editId="52920927">
                <wp:simplePos x="0" y="0"/>
                <wp:positionH relativeFrom="column">
                  <wp:posOffset>2277110</wp:posOffset>
                </wp:positionH>
                <wp:positionV relativeFrom="paragraph">
                  <wp:posOffset>66040</wp:posOffset>
                </wp:positionV>
                <wp:extent cx="704850" cy="342900"/>
                <wp:effectExtent l="0" t="0" r="19050" b="12700"/>
                <wp:wrapNone/>
                <wp:docPr id="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D51B1" w14:textId="77777777" w:rsidR="00831F4D" w:rsidRPr="00641454" w:rsidRDefault="00831F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8C103E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33" type="#_x0000_t202" style="position:absolute;margin-left:179.3pt;margin-top:5.2pt;width:55.5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">
                <v:textbox>
                  <w:txbxContent>
                    <w:p w14:paraId="335D51B1" w14:textId="77777777" w:rsidR="00831F4D" w:rsidRPr="00641454" w:rsidRDefault="00831F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87936" behindDoc="1" locked="0" layoutInCell="1" allowOverlap="1" wp14:anchorId="29FAB3B4" wp14:editId="22F3E902">
            <wp:simplePos x="0" y="0"/>
            <wp:positionH relativeFrom="column">
              <wp:posOffset>1149350</wp:posOffset>
            </wp:positionH>
            <wp:positionV relativeFrom="paragraph">
              <wp:posOffset>107950</wp:posOffset>
            </wp:positionV>
            <wp:extent cx="4237355" cy="3615690"/>
            <wp:effectExtent l="0" t="0" r="4445" b="3810"/>
            <wp:wrapNone/>
            <wp:docPr id="35" name="Image 34" descr="SE1+SE2+SE3 JEU DE SOUD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1+SE2+SE3 JEU DE SOUDAGE.JPG"/>
                    <pic:cNvPicPr/>
                  </pic:nvPicPr>
                  <pic:blipFill>
                    <a:blip r:embed="rId23" cstate="print"/>
                    <a:srcRect l="16615" t="18445" r="16998" b="8169"/>
                    <a:stretch>
                      <a:fillRect/>
                    </a:stretch>
                  </pic:blipFill>
                  <pic:spPr>
                    <a:xfrm>
                      <a:off x="0" y="0"/>
                      <a:ext cx="4237355" cy="3615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69D3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AE32209" wp14:editId="258AA9A8">
                <wp:simplePos x="0" y="0"/>
                <wp:positionH relativeFrom="column">
                  <wp:posOffset>3921125</wp:posOffset>
                </wp:positionH>
                <wp:positionV relativeFrom="paragraph">
                  <wp:posOffset>67945</wp:posOffset>
                </wp:positionV>
                <wp:extent cx="809625" cy="352425"/>
                <wp:effectExtent l="0" t="0" r="15875" b="15875"/>
                <wp:wrapNone/>
                <wp:docPr id="1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A38F4" w14:textId="77777777" w:rsidR="00831F4D" w:rsidRPr="00641454" w:rsidRDefault="00831F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32209" id="Text Box 54" o:spid="_x0000_s1034" type="#_x0000_t202" style="position:absolute;margin-left:308.75pt;margin-top:5.35pt;width:63.75pt;height:27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">
                <v:textbox>
                  <w:txbxContent>
                    <w:p w14:paraId="51FA38F4" w14:textId="77777777" w:rsidR="00831F4D" w:rsidRPr="00641454" w:rsidRDefault="00831F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880659" w14:textId="53454793" w:rsidR="00950A2B" w:rsidRDefault="00517DAE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DBDEBC" wp14:editId="1406007C">
                <wp:simplePos x="0" y="0"/>
                <wp:positionH relativeFrom="column">
                  <wp:posOffset>4877435</wp:posOffset>
                </wp:positionH>
                <wp:positionV relativeFrom="paragraph">
                  <wp:posOffset>132715</wp:posOffset>
                </wp:positionV>
                <wp:extent cx="516255" cy="307975"/>
                <wp:effectExtent l="0" t="0" r="17145" b="9525"/>
                <wp:wrapNone/>
                <wp:docPr id="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E1D96" w14:textId="77777777" w:rsidR="00831F4D" w:rsidRPr="00641454" w:rsidRDefault="00831F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BDEBC" id="Text Box 52" o:spid="_x0000_s1035" type="#_x0000_t202" style="position:absolute;margin-left:384.05pt;margin-top:10.45pt;width:40.65pt;height:2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">
                <v:textbox>
                  <w:txbxContent>
                    <w:p w14:paraId="777E1D96" w14:textId="77777777" w:rsidR="00831F4D" w:rsidRPr="00641454" w:rsidRDefault="00831F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0B91EE" wp14:editId="0AAF35A8">
                <wp:simplePos x="0" y="0"/>
                <wp:positionH relativeFrom="column">
                  <wp:posOffset>1437005</wp:posOffset>
                </wp:positionH>
                <wp:positionV relativeFrom="paragraph">
                  <wp:posOffset>142240</wp:posOffset>
                </wp:positionV>
                <wp:extent cx="515620" cy="298450"/>
                <wp:effectExtent l="0" t="0" r="17780" b="19050"/>
                <wp:wrapNone/>
                <wp:docPr id="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E2C1F" w14:textId="77777777" w:rsidR="00831F4D" w:rsidRPr="008769D3" w:rsidRDefault="00831F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B91EE" id="Text Box 50" o:spid="_x0000_s1036" type="#_x0000_t202" style="position:absolute;margin-left:113.15pt;margin-top:11.2pt;width:40.6pt;height:2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">
                <v:textbox>
                  <w:txbxContent>
                    <w:p w14:paraId="6C9E2C1F" w14:textId="77777777" w:rsidR="00831F4D" w:rsidRPr="008769D3" w:rsidRDefault="00831F4D"/>
                  </w:txbxContent>
                </v:textbox>
              </v:shape>
            </w:pict>
          </mc:Fallback>
        </mc:AlternateContent>
      </w:r>
      <w:r w:rsidR="008769D3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D1B2A4" wp14:editId="182ADAD5">
                <wp:simplePos x="0" y="0"/>
                <wp:positionH relativeFrom="column">
                  <wp:posOffset>3130550</wp:posOffset>
                </wp:positionH>
                <wp:positionV relativeFrom="paragraph">
                  <wp:posOffset>125094</wp:posOffset>
                </wp:positionV>
                <wp:extent cx="607695" cy="314325"/>
                <wp:effectExtent l="0" t="0" r="20955" b="28575"/>
                <wp:wrapNone/>
                <wp:docPr id="5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AD7C2" w14:textId="77777777" w:rsidR="00831F4D" w:rsidRPr="00641454" w:rsidRDefault="00831F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1B2A4" id="Text Box 51" o:spid="_x0000_s1037" type="#_x0000_t202" style="position:absolute;margin-left:246.5pt;margin-top:9.85pt;width:47.85pt;height:2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">
                <v:textbox>
                  <w:txbxContent>
                    <w:p w14:paraId="489AD7C2" w14:textId="77777777" w:rsidR="00831F4D" w:rsidRPr="00641454" w:rsidRDefault="00831F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684AFE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2411B0C4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55B71569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6BBD3E8D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56158628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12C88BC5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32A6B2E0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4028F897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7ED5A20D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64B6CDD2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5402F04B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0FC94285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3709908E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04FB5FD2" w14:textId="77777777" w:rsidR="00950A2B" w:rsidRDefault="00950A2B" w:rsidP="00950A2B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3A97B2A9" w14:textId="77777777" w:rsidR="00950A2B" w:rsidRDefault="00950A2B" w:rsidP="00950A2B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68ADE026" w14:textId="77777777" w:rsidR="00950A2B" w:rsidRDefault="00950A2B" w:rsidP="00950A2B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717CFB14" w14:textId="3DC340B0" w:rsidR="00137AA5" w:rsidRDefault="00137AA5" w:rsidP="00950A2B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62B90FF8" w14:textId="06958625" w:rsidR="00137AA5" w:rsidRDefault="00A30F9D" w:rsidP="00950A2B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CF22A8C" wp14:editId="56F6A08A">
                <wp:simplePos x="0" y="0"/>
                <wp:positionH relativeFrom="margin">
                  <wp:posOffset>3010535</wp:posOffset>
                </wp:positionH>
                <wp:positionV relativeFrom="paragraph">
                  <wp:posOffset>52204</wp:posOffset>
                </wp:positionV>
                <wp:extent cx="607695" cy="241935"/>
                <wp:effectExtent l="0" t="0" r="14605" b="12065"/>
                <wp:wrapNone/>
                <wp:docPr id="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56545" w14:textId="77777777" w:rsidR="00831F4D" w:rsidRPr="00137AA5" w:rsidRDefault="00831F4D" w:rsidP="008769D3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37AA5">
                              <w:rPr>
                                <w:rFonts w:ascii="Arial" w:hAnsi="Arial" w:cs="Arial"/>
                                <w:sz w:val="22"/>
                              </w:rPr>
                              <w:t>1291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22A8C" id="Text Box 55" o:spid="_x0000_s1038" type="#_x0000_t202" style="position:absolute;margin-left:237.05pt;margin-top:4.1pt;width:47.85pt;height:19.0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">
                <v:textbox>
                  <w:txbxContent>
                    <w:p w14:paraId="71956545" w14:textId="77777777" w:rsidR="00831F4D" w:rsidRPr="00137AA5" w:rsidRDefault="00831F4D" w:rsidP="008769D3">
                      <w:pPr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r w:rsidRPr="00137AA5">
                        <w:rPr>
                          <w:rFonts w:ascii="Arial" w:hAnsi="Arial" w:cs="Arial"/>
                          <w:sz w:val="22"/>
                        </w:rPr>
                        <w:t>1291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A697E6" w14:textId="77777777" w:rsidR="00137AA5" w:rsidRDefault="00137AA5" w:rsidP="00950A2B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421E4798" w14:textId="77777777" w:rsidR="00950A2B" w:rsidRDefault="00950A2B" w:rsidP="00950A2B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1EAD6192" w14:textId="77777777" w:rsidR="00950A2B" w:rsidRDefault="00950A2B" w:rsidP="00950A2B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11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7"/>
        <w:gridCol w:w="6082"/>
        <w:gridCol w:w="863"/>
        <w:gridCol w:w="851"/>
        <w:gridCol w:w="1121"/>
        <w:gridCol w:w="820"/>
      </w:tblGrid>
      <w:tr w:rsidR="00137AA5" w14:paraId="5E4D004A" w14:textId="77777777" w:rsidTr="00137AA5">
        <w:trPr>
          <w:trHeight w:val="247"/>
          <w:jc w:val="center"/>
        </w:trPr>
        <w:tc>
          <w:tcPr>
            <w:tcW w:w="7359" w:type="dxa"/>
            <w:gridSpan w:val="2"/>
          </w:tcPr>
          <w:p w14:paraId="7C84DF39" w14:textId="77777777" w:rsidR="00137AA5" w:rsidRPr="00E525B6" w:rsidRDefault="00137AA5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compétences</w:t>
            </w:r>
          </w:p>
        </w:tc>
        <w:tc>
          <w:tcPr>
            <w:tcW w:w="863" w:type="dxa"/>
            <w:shd w:val="clear" w:color="auto" w:fill="FF0000"/>
          </w:tcPr>
          <w:p w14:paraId="10748EF6" w14:textId="77777777" w:rsidR="00137AA5" w:rsidRPr="00E525B6" w:rsidRDefault="00137AA5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14:paraId="629D3394" w14:textId="77777777" w:rsidR="00137AA5" w:rsidRPr="00E525B6" w:rsidRDefault="00137AA5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1/3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shd w:val="clear" w:color="auto" w:fill="92D050"/>
          </w:tcPr>
          <w:p w14:paraId="43D0A828" w14:textId="77777777" w:rsidR="00137AA5" w:rsidRPr="00E525B6" w:rsidRDefault="00137AA5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2/3</w:t>
            </w:r>
          </w:p>
        </w:tc>
        <w:tc>
          <w:tcPr>
            <w:tcW w:w="820" w:type="dxa"/>
            <w:shd w:val="clear" w:color="auto" w:fill="00B050"/>
          </w:tcPr>
          <w:p w14:paraId="36CFD5E2" w14:textId="77777777" w:rsidR="00137AA5" w:rsidRPr="00E525B6" w:rsidRDefault="00137AA5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3/3</w:t>
            </w:r>
          </w:p>
        </w:tc>
      </w:tr>
      <w:tr w:rsidR="00137AA5" w14:paraId="7B505C79" w14:textId="77777777" w:rsidTr="00137AA5">
        <w:trPr>
          <w:trHeight w:val="453"/>
          <w:jc w:val="center"/>
        </w:trPr>
        <w:tc>
          <w:tcPr>
            <w:tcW w:w="1277" w:type="dxa"/>
          </w:tcPr>
          <w:p w14:paraId="4B10F1C5" w14:textId="77777777" w:rsidR="00137AA5" w:rsidRPr="00E525B6" w:rsidRDefault="00137AA5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C22</w:t>
            </w:r>
          </w:p>
        </w:tc>
        <w:tc>
          <w:tcPr>
            <w:tcW w:w="6082" w:type="dxa"/>
            <w:vAlign w:val="center"/>
          </w:tcPr>
          <w:p w14:paraId="6417F911" w14:textId="77777777" w:rsidR="00137AA5" w:rsidRPr="00EF5AAA" w:rsidRDefault="00137AA5" w:rsidP="00831F4D">
            <w:pPr>
              <w:rPr>
                <w:rFonts w:ascii="Arial" w:hAnsi="Arial" w:cs="Arial"/>
                <w:b/>
              </w:rPr>
            </w:pPr>
            <w:r w:rsidRPr="00B532D9">
              <w:rPr>
                <w:rFonts w:ascii="Arial" w:hAnsi="Arial" w:cs="Arial"/>
                <w:b/>
              </w:rPr>
              <w:t>Contrôler la conformité des assemblages à souder.</w:t>
            </w:r>
          </w:p>
        </w:tc>
        <w:tc>
          <w:tcPr>
            <w:tcW w:w="863" w:type="dxa"/>
          </w:tcPr>
          <w:p w14:paraId="06BAED9A" w14:textId="77777777" w:rsidR="00137AA5" w:rsidRPr="00E525B6" w:rsidRDefault="00137AA5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4C39DA0D" w14:textId="77777777" w:rsidR="00137AA5" w:rsidRPr="00E525B6" w:rsidRDefault="00137AA5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626F0BE6" w14:textId="77777777" w:rsidR="00137AA5" w:rsidRPr="00E525B6" w:rsidRDefault="00137AA5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592854F7" w14:textId="77777777" w:rsidR="00137AA5" w:rsidRPr="00E525B6" w:rsidRDefault="00137AA5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4F87881" w14:textId="77777777" w:rsidR="008B76AF" w:rsidRDefault="008B76AF" w:rsidP="00950A2B"/>
    <w:p w14:paraId="5B33D217" w14:textId="77777777" w:rsidR="00B46348" w:rsidRDefault="00B46348" w:rsidP="00950A2B"/>
    <w:p w14:paraId="6E0FA567" w14:textId="77777777" w:rsidR="00137AA5" w:rsidRDefault="00137AA5" w:rsidP="00950A2B"/>
    <w:p w14:paraId="69495395" w14:textId="77777777" w:rsidR="00137AA5" w:rsidRDefault="00137AA5" w:rsidP="00950A2B"/>
    <w:p w14:paraId="3D185C03" w14:textId="77777777" w:rsidR="00137AA5" w:rsidRDefault="00137AA5" w:rsidP="00950A2B"/>
    <w:p w14:paraId="6A8EB39B" w14:textId="77777777" w:rsidR="00137AA5" w:rsidRDefault="00137AA5" w:rsidP="00950A2B"/>
    <w:p w14:paraId="7F8D3D50" w14:textId="77777777" w:rsidR="00137AA5" w:rsidRDefault="00137AA5" w:rsidP="00950A2B"/>
    <w:p w14:paraId="68761780" w14:textId="77777777" w:rsidR="00137AA5" w:rsidRDefault="00137AA5" w:rsidP="00950A2B"/>
    <w:p w14:paraId="15708A01" w14:textId="77777777" w:rsidR="00137AA5" w:rsidRDefault="00137AA5" w:rsidP="00950A2B"/>
    <w:p w14:paraId="196B0F8C" w14:textId="77777777" w:rsidR="00137AA5" w:rsidRDefault="00137AA5" w:rsidP="00950A2B"/>
    <w:p w14:paraId="3B4036C4" w14:textId="77777777" w:rsidR="00137AA5" w:rsidRDefault="00137AA5" w:rsidP="00950A2B"/>
    <w:p w14:paraId="2981CCEE" w14:textId="77777777" w:rsidR="00137AA5" w:rsidRDefault="00137AA5" w:rsidP="00950A2B"/>
    <w:p w14:paraId="739F8420" w14:textId="77777777" w:rsidR="00137AA5" w:rsidRDefault="00137AA5" w:rsidP="00950A2B"/>
    <w:p w14:paraId="499CAC45" w14:textId="77777777" w:rsidR="00137AA5" w:rsidRDefault="00137AA5" w:rsidP="00950A2B"/>
    <w:p w14:paraId="1A89BB98" w14:textId="77777777" w:rsidR="00137AA5" w:rsidRDefault="00137AA5" w:rsidP="00950A2B"/>
    <w:p w14:paraId="30EE789B" w14:textId="0C5B602C" w:rsidR="00137AA5" w:rsidRDefault="00137AA5" w:rsidP="00950A2B"/>
    <w:p w14:paraId="28851F79" w14:textId="1615343C" w:rsidR="002E0496" w:rsidRDefault="002E0496" w:rsidP="00950A2B"/>
    <w:p w14:paraId="46819C04" w14:textId="754B2476" w:rsidR="002E0496" w:rsidRDefault="002E0496" w:rsidP="00950A2B"/>
    <w:p w14:paraId="5EC2A8FE" w14:textId="6CDA084A" w:rsidR="002E0496" w:rsidRDefault="002E0496" w:rsidP="00950A2B"/>
    <w:p w14:paraId="037CEDEE" w14:textId="6AC07E6D" w:rsidR="002E0496" w:rsidRDefault="002E0496" w:rsidP="00950A2B"/>
    <w:p w14:paraId="75BF19EC" w14:textId="77777777" w:rsidR="002E0496" w:rsidRDefault="002E0496" w:rsidP="00950A2B"/>
    <w:p w14:paraId="4795A99A" w14:textId="77777777" w:rsidR="00137AA5" w:rsidRDefault="00137AA5" w:rsidP="00950A2B"/>
    <w:p w14:paraId="539843DF" w14:textId="77777777" w:rsidR="00863732" w:rsidRDefault="00863732" w:rsidP="00863732">
      <w:pPr>
        <w:tabs>
          <w:tab w:val="left" w:pos="1596"/>
        </w:tabs>
        <w:rPr>
          <w:rFonts w:ascii="Arial" w:hAnsi="Arial" w:cs="Arial"/>
          <w:b/>
          <w:sz w:val="28"/>
          <w:szCs w:val="28"/>
          <w:u w:val="single"/>
        </w:rPr>
      </w:pPr>
      <w:r w:rsidRPr="00926A43">
        <w:rPr>
          <w:rFonts w:ascii="Arial" w:hAnsi="Arial" w:cs="Arial"/>
          <w:b/>
          <w:sz w:val="28"/>
          <w:szCs w:val="28"/>
          <w:u w:val="single"/>
        </w:rPr>
        <w:t>S</w:t>
      </w:r>
      <w:r w:rsidR="00137AA5">
        <w:rPr>
          <w:rFonts w:ascii="Arial" w:hAnsi="Arial" w:cs="Arial"/>
          <w:b/>
          <w:sz w:val="28"/>
          <w:szCs w:val="28"/>
          <w:u w:val="single"/>
        </w:rPr>
        <w:t>ixième</w:t>
      </w:r>
      <w:r w:rsidRPr="00926A43">
        <w:rPr>
          <w:rFonts w:ascii="Arial" w:hAnsi="Arial" w:cs="Arial"/>
          <w:b/>
          <w:sz w:val="28"/>
          <w:szCs w:val="28"/>
          <w:u w:val="single"/>
        </w:rPr>
        <w:t xml:space="preserve"> partie : Contrôler la conformité des éléments de levage.</w:t>
      </w:r>
    </w:p>
    <w:p w14:paraId="1370B46E" w14:textId="77777777" w:rsidR="00137AA5" w:rsidRDefault="00137AA5" w:rsidP="00863732">
      <w:pPr>
        <w:tabs>
          <w:tab w:val="left" w:pos="1596"/>
        </w:tabs>
        <w:rPr>
          <w:rFonts w:ascii="Arial" w:hAnsi="Arial" w:cs="Arial"/>
          <w:b/>
          <w:sz w:val="28"/>
          <w:szCs w:val="28"/>
          <w:u w:val="single"/>
        </w:rPr>
      </w:pPr>
    </w:p>
    <w:p w14:paraId="65C6A172" w14:textId="77777777" w:rsidR="00915AA7" w:rsidRDefault="00863732" w:rsidP="00335754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  <w:r w:rsidRPr="00926A43">
        <w:rPr>
          <w:rFonts w:ascii="Arial" w:hAnsi="Arial" w:cs="Arial"/>
          <w:b/>
          <w:sz w:val="24"/>
          <w:szCs w:val="24"/>
          <w:u w:val="single"/>
        </w:rPr>
        <w:t>Problématique</w:t>
      </w:r>
      <w:r w:rsidRPr="00751AD6">
        <w:rPr>
          <w:rFonts w:ascii="Arial" w:hAnsi="Arial" w:cs="Arial"/>
          <w:b/>
          <w:sz w:val="24"/>
          <w:szCs w:val="24"/>
        </w:rPr>
        <w:t> :</w:t>
      </w:r>
      <w:r w:rsidRPr="00751AD6">
        <w:rPr>
          <w:rFonts w:ascii="Arial" w:hAnsi="Arial" w:cs="Arial"/>
          <w:sz w:val="24"/>
          <w:szCs w:val="24"/>
        </w:rPr>
        <w:t xml:space="preserve"> </w:t>
      </w:r>
      <w:r w:rsidR="00137AA5">
        <w:rPr>
          <w:rFonts w:ascii="Arial" w:hAnsi="Arial" w:cs="Arial"/>
          <w:sz w:val="24"/>
          <w:szCs w:val="24"/>
        </w:rPr>
        <w:t>Pour tester la résistance des oreilles de levage</w:t>
      </w:r>
      <w:r>
        <w:rPr>
          <w:rFonts w:ascii="Arial" w:hAnsi="Arial" w:cs="Arial"/>
          <w:sz w:val="24"/>
          <w:szCs w:val="24"/>
        </w:rPr>
        <w:t xml:space="preserve"> </w:t>
      </w:r>
      <w:r w:rsidR="00915AA7">
        <w:rPr>
          <w:rFonts w:ascii="Arial" w:hAnsi="Arial" w:cs="Arial"/>
          <w:sz w:val="24"/>
          <w:szCs w:val="24"/>
        </w:rPr>
        <w:t>il est nécess</w:t>
      </w:r>
      <w:r w:rsidR="00EB56F1">
        <w:rPr>
          <w:rFonts w:ascii="Arial" w:hAnsi="Arial" w:cs="Arial"/>
          <w:sz w:val="24"/>
          <w:szCs w:val="24"/>
        </w:rPr>
        <w:t xml:space="preserve">aire d’utiliser un pont roulant </w:t>
      </w:r>
      <w:r w:rsidR="00915AA7">
        <w:rPr>
          <w:rFonts w:ascii="Arial" w:hAnsi="Arial" w:cs="Arial"/>
          <w:sz w:val="24"/>
          <w:szCs w:val="24"/>
        </w:rPr>
        <w:t>et une élingue double chaines.</w:t>
      </w:r>
    </w:p>
    <w:p w14:paraId="102C892E" w14:textId="77777777" w:rsidR="00137AA5" w:rsidRPr="00A812AC" w:rsidRDefault="00915AA7" w:rsidP="00335754">
      <w:pPr>
        <w:tabs>
          <w:tab w:val="left" w:pos="1596"/>
        </w:tabs>
        <w:jc w:val="both"/>
        <w:rPr>
          <w:rFonts w:ascii="Arial" w:hAnsi="Arial" w:cs="Arial"/>
          <w:i/>
          <w:sz w:val="24"/>
          <w:szCs w:val="24"/>
        </w:rPr>
      </w:pPr>
      <w:r w:rsidRPr="00137AA5">
        <w:rPr>
          <w:rFonts w:ascii="Arial" w:hAnsi="Arial" w:cs="Arial"/>
          <w:i/>
          <w:sz w:val="24"/>
          <w:szCs w:val="24"/>
        </w:rPr>
        <w:t xml:space="preserve"> </w:t>
      </w:r>
      <w:r w:rsidRPr="00915AA7">
        <w:rPr>
          <w:rFonts w:ascii="Arial" w:hAnsi="Arial" w:cs="Arial"/>
          <w:sz w:val="24"/>
          <w:szCs w:val="24"/>
        </w:rPr>
        <w:t>L</w:t>
      </w:r>
      <w:r w:rsidR="00863732" w:rsidRPr="00915AA7">
        <w:rPr>
          <w:rFonts w:ascii="Arial" w:hAnsi="Arial" w:cs="Arial"/>
          <w:sz w:val="24"/>
          <w:szCs w:val="24"/>
        </w:rPr>
        <w:t>a</w:t>
      </w:r>
      <w:r w:rsidR="00863732">
        <w:rPr>
          <w:rFonts w:ascii="Arial" w:hAnsi="Arial" w:cs="Arial"/>
          <w:sz w:val="24"/>
          <w:szCs w:val="24"/>
        </w:rPr>
        <w:t xml:space="preserve"> cuve remplie </w:t>
      </w:r>
      <w:r>
        <w:rPr>
          <w:rFonts w:ascii="Arial" w:hAnsi="Arial" w:cs="Arial"/>
          <w:sz w:val="24"/>
          <w:szCs w:val="24"/>
        </w:rPr>
        <w:t>a</w:t>
      </w:r>
      <w:r w:rsidR="00863732">
        <w:rPr>
          <w:rFonts w:ascii="Arial" w:hAnsi="Arial" w:cs="Arial"/>
          <w:sz w:val="24"/>
          <w:szCs w:val="24"/>
        </w:rPr>
        <w:t xml:space="preserve"> un</w:t>
      </w:r>
      <w:r w:rsidR="00137AA5">
        <w:rPr>
          <w:rFonts w:ascii="Arial" w:hAnsi="Arial" w:cs="Arial"/>
          <w:sz w:val="24"/>
          <w:szCs w:val="24"/>
        </w:rPr>
        <w:t xml:space="preserve">e masse de </w:t>
      </w:r>
      <w:r w:rsidR="00863732">
        <w:rPr>
          <w:rFonts w:ascii="Arial" w:hAnsi="Arial" w:cs="Arial"/>
          <w:sz w:val="24"/>
          <w:szCs w:val="24"/>
        </w:rPr>
        <w:t>1</w:t>
      </w:r>
      <w:r w:rsidR="00EB56F1">
        <w:rPr>
          <w:rFonts w:ascii="Arial" w:hAnsi="Arial" w:cs="Arial"/>
          <w:sz w:val="24"/>
          <w:szCs w:val="24"/>
        </w:rPr>
        <w:t xml:space="preserve"> </w:t>
      </w:r>
      <w:r w:rsidR="00863732">
        <w:rPr>
          <w:rFonts w:ascii="Arial" w:hAnsi="Arial" w:cs="Arial"/>
          <w:sz w:val="24"/>
          <w:szCs w:val="24"/>
        </w:rPr>
        <w:t>432 kg.</w:t>
      </w:r>
      <w:r w:rsidR="00137AA5" w:rsidRPr="00137AA5">
        <w:rPr>
          <w:rFonts w:ascii="Arial" w:hAnsi="Arial" w:cs="Arial"/>
          <w:i/>
          <w:sz w:val="24"/>
          <w:szCs w:val="24"/>
        </w:rPr>
        <w:t xml:space="preserve"> </w:t>
      </w:r>
    </w:p>
    <w:p w14:paraId="1797595E" w14:textId="77777777" w:rsidR="00863732" w:rsidRDefault="00863732" w:rsidP="00863732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244C32B5" w14:textId="77777777" w:rsidR="00863732" w:rsidRDefault="00863732" w:rsidP="00863732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1A420F24" w14:textId="77777777" w:rsidR="00137AD6" w:rsidRDefault="00863732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1</w:t>
      </w:r>
      <w:r w:rsidRPr="00751AD6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="00137AD6" w:rsidRPr="00A812AC">
        <w:rPr>
          <w:rFonts w:ascii="Arial" w:hAnsi="Arial" w:cs="Arial"/>
          <w:i/>
          <w:sz w:val="24"/>
          <w:szCs w:val="24"/>
        </w:rPr>
        <w:t>C 2.6</w:t>
      </w:r>
    </w:p>
    <w:p w14:paraId="734B9332" w14:textId="77777777" w:rsidR="00137AD6" w:rsidRDefault="00137AD6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</w:p>
    <w:p w14:paraId="355ACB11" w14:textId="7EB5E292" w:rsidR="00863732" w:rsidRDefault="00915AA7" w:rsidP="00863732">
      <w:pPr>
        <w:tabs>
          <w:tab w:val="left" w:pos="159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Compléter le tableau </w:t>
      </w:r>
      <w:r w:rsidR="002E0496">
        <w:rPr>
          <w:rFonts w:ascii="Arial" w:hAnsi="Arial" w:cs="Arial"/>
          <w:sz w:val="24"/>
          <w:szCs w:val="24"/>
        </w:rPr>
        <w:t>DQR13/14</w:t>
      </w:r>
      <w:r>
        <w:rPr>
          <w:rFonts w:ascii="Arial" w:hAnsi="Arial" w:cs="Arial"/>
          <w:sz w:val="24"/>
          <w:szCs w:val="24"/>
        </w:rPr>
        <w:t xml:space="preserve"> afin de détermine</w:t>
      </w:r>
      <w:r w:rsidR="008634B5">
        <w:rPr>
          <w:rFonts w:ascii="Arial" w:hAnsi="Arial" w:cs="Arial"/>
          <w:sz w:val="24"/>
          <w:szCs w:val="24"/>
        </w:rPr>
        <w:t>r le diamètre nominal de la chaî</w:t>
      </w:r>
      <w:r>
        <w:rPr>
          <w:rFonts w:ascii="Arial" w:hAnsi="Arial" w:cs="Arial"/>
          <w:sz w:val="24"/>
          <w:szCs w:val="24"/>
        </w:rPr>
        <w:t>ne p</w:t>
      </w:r>
      <w:r w:rsidR="00863732">
        <w:rPr>
          <w:rFonts w:ascii="Arial" w:hAnsi="Arial" w:cs="Arial"/>
          <w:sz w:val="24"/>
          <w:szCs w:val="24"/>
        </w:rPr>
        <w:t>our réaliser cette manutention en sécurité</w:t>
      </w:r>
      <w:r>
        <w:rPr>
          <w:rFonts w:ascii="Arial" w:hAnsi="Arial" w:cs="Arial"/>
          <w:sz w:val="24"/>
          <w:szCs w:val="24"/>
        </w:rPr>
        <w:t xml:space="preserve"> à l’aide du document </w:t>
      </w:r>
      <w:r w:rsidR="00EB56F1">
        <w:rPr>
          <w:rFonts w:ascii="Arial" w:hAnsi="Arial" w:cs="Arial"/>
          <w:sz w:val="24"/>
          <w:szCs w:val="24"/>
        </w:rPr>
        <w:t>DR</w:t>
      </w:r>
      <w:r>
        <w:rPr>
          <w:rFonts w:ascii="Arial" w:hAnsi="Arial" w:cs="Arial"/>
          <w:sz w:val="24"/>
          <w:szCs w:val="24"/>
        </w:rPr>
        <w:t>15/15.</w:t>
      </w:r>
    </w:p>
    <w:p w14:paraId="772D2636" w14:textId="77777777" w:rsidR="00B46348" w:rsidRDefault="00B46348" w:rsidP="00B46348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1A1FDA0F" w14:textId="77777777" w:rsidR="00863732" w:rsidRDefault="00863732" w:rsidP="00B46348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00224" behindDoc="1" locked="0" layoutInCell="1" allowOverlap="1" wp14:anchorId="4112309C" wp14:editId="71DFAF3B">
            <wp:simplePos x="0" y="0"/>
            <wp:positionH relativeFrom="column">
              <wp:posOffset>968375</wp:posOffset>
            </wp:positionH>
            <wp:positionV relativeFrom="paragraph">
              <wp:posOffset>70484</wp:posOffset>
            </wp:positionV>
            <wp:extent cx="5230491" cy="4569151"/>
            <wp:effectExtent l="0" t="0" r="0" b="3175"/>
            <wp:wrapNone/>
            <wp:docPr id="16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E6E6DB"/>
                        </a:clrFrom>
                        <a:clrTo>
                          <a:srgbClr val="E6E6DB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297" cy="4585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FD2F6A" w14:textId="77777777" w:rsidR="00863732" w:rsidRDefault="00863732" w:rsidP="00B46348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5610D7AA" w14:textId="77777777" w:rsidR="00863732" w:rsidRDefault="00863732" w:rsidP="00B46348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5F2E6CA6" w14:textId="77777777" w:rsidR="00863732" w:rsidRDefault="00863732" w:rsidP="00B46348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130AF89F" w14:textId="77777777" w:rsidR="00863732" w:rsidRDefault="00863732" w:rsidP="00B46348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26F096D9" w14:textId="77777777" w:rsidR="00863732" w:rsidRDefault="00863732" w:rsidP="00B46348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76D7C750" w14:textId="77777777" w:rsidR="00863732" w:rsidRPr="00863732" w:rsidRDefault="00863732" w:rsidP="00B46348">
      <w:pPr>
        <w:tabs>
          <w:tab w:val="left" w:pos="1596"/>
        </w:tabs>
        <w:rPr>
          <w:rFonts w:ascii="Arial" w:hAnsi="Arial" w:cs="Arial"/>
          <w:b/>
          <w:sz w:val="24"/>
          <w:szCs w:val="24"/>
          <w:u w:val="single"/>
        </w:rPr>
      </w:pPr>
    </w:p>
    <w:p w14:paraId="4F064903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3F2BE928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129C810B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190F50D9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7B9D641A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60164064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50B11B69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3575783E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7692A7FB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734330A1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73AD98C8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65CB1A14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3BB460FC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11F976B8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2A4C3C26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49AC4656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7113247C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066BA1AF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6A267B22" w14:textId="77777777" w:rsidR="00B46348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p w14:paraId="614EA8E8" w14:textId="77777777" w:rsidR="00B46348" w:rsidRPr="00926A43" w:rsidRDefault="00B46348" w:rsidP="00B46348">
      <w:pPr>
        <w:tabs>
          <w:tab w:val="left" w:pos="1596"/>
        </w:tabs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page" w:horzAnchor="margin" w:tblpXSpec="center" w:tblpY="38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8"/>
        <w:gridCol w:w="5103"/>
        <w:gridCol w:w="1264"/>
      </w:tblGrid>
      <w:tr w:rsidR="00863732" w14:paraId="35B745B6" w14:textId="77777777" w:rsidTr="00863732">
        <w:trPr>
          <w:trHeight w:val="572"/>
        </w:trPr>
        <w:tc>
          <w:tcPr>
            <w:tcW w:w="2938" w:type="dxa"/>
            <w:vAlign w:val="center"/>
          </w:tcPr>
          <w:p w14:paraId="21B2B927" w14:textId="77777777" w:rsidR="00863732" w:rsidRDefault="00863732" w:rsidP="00863732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6075E415" w14:textId="77777777" w:rsidR="00863732" w:rsidRDefault="00863732" w:rsidP="00863732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Calculs ou justification</w:t>
            </w:r>
          </w:p>
        </w:tc>
        <w:tc>
          <w:tcPr>
            <w:tcW w:w="1264" w:type="dxa"/>
            <w:vAlign w:val="center"/>
          </w:tcPr>
          <w:p w14:paraId="25BBEE72" w14:textId="77777777" w:rsidR="00863732" w:rsidRDefault="00863732" w:rsidP="00863732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Résultats</w:t>
            </w:r>
          </w:p>
        </w:tc>
      </w:tr>
      <w:tr w:rsidR="00863732" w14:paraId="3EE8F16B" w14:textId="77777777" w:rsidTr="00863732">
        <w:trPr>
          <w:trHeight w:val="1045"/>
        </w:trPr>
        <w:tc>
          <w:tcPr>
            <w:tcW w:w="2938" w:type="dxa"/>
            <w:vAlign w:val="center"/>
          </w:tcPr>
          <w:p w14:paraId="52FA16BB" w14:textId="77777777" w:rsidR="00863732" w:rsidRDefault="00863732" w:rsidP="00863732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Calculer la valeur de l’angle β</w:t>
            </w:r>
          </w:p>
        </w:tc>
        <w:tc>
          <w:tcPr>
            <w:tcW w:w="5103" w:type="dxa"/>
            <w:vAlign w:val="center"/>
          </w:tcPr>
          <w:p w14:paraId="5F46E5F0" w14:textId="77777777" w:rsidR="00863732" w:rsidRPr="00BC607C" w:rsidRDefault="00863732" w:rsidP="00863732">
            <w:pPr>
              <w:tabs>
                <w:tab w:val="left" w:pos="1596"/>
              </w:tabs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3DF01881" w14:textId="77777777" w:rsidR="00863732" w:rsidRPr="00BC607C" w:rsidRDefault="00863732" w:rsidP="00863732">
            <w:pPr>
              <w:tabs>
                <w:tab w:val="left" w:pos="1596"/>
              </w:tabs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15AA7" w14:paraId="6AA5BA91" w14:textId="77777777" w:rsidTr="00831F4D">
        <w:trPr>
          <w:trHeight w:val="1045"/>
        </w:trPr>
        <w:tc>
          <w:tcPr>
            <w:tcW w:w="9305" w:type="dxa"/>
            <w:gridSpan w:val="3"/>
            <w:vAlign w:val="center"/>
          </w:tcPr>
          <w:p w14:paraId="09826693" w14:textId="77777777" w:rsidR="00915AA7" w:rsidRPr="00BB6F63" w:rsidRDefault="00915AA7" w:rsidP="00BB6F63">
            <w:pPr>
              <w:tabs>
                <w:tab w:val="left" w:pos="1596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BB6F63">
              <w:rPr>
                <w:rFonts w:ascii="Arial" w:hAnsi="Arial" w:cs="Arial"/>
                <w:b/>
                <w:sz w:val="36"/>
                <w:szCs w:val="24"/>
              </w:rPr>
              <w:t xml:space="preserve">On prendra une valeur angulaire de </w:t>
            </w:r>
            <w:r w:rsidR="00BB6F63" w:rsidRPr="00BB6F63">
              <w:rPr>
                <w:rFonts w:ascii="Arial" w:hAnsi="Arial" w:cs="Arial"/>
                <w:b/>
                <w:sz w:val="36"/>
                <w:szCs w:val="24"/>
              </w:rPr>
              <w:t>β = 20°</w:t>
            </w:r>
          </w:p>
        </w:tc>
      </w:tr>
      <w:tr w:rsidR="00863732" w14:paraId="5A8DF1D3" w14:textId="77777777" w:rsidTr="00863732">
        <w:trPr>
          <w:trHeight w:val="1044"/>
        </w:trPr>
        <w:tc>
          <w:tcPr>
            <w:tcW w:w="2938" w:type="dxa"/>
            <w:vAlign w:val="center"/>
          </w:tcPr>
          <w:p w14:paraId="72F32A1C" w14:textId="77777777" w:rsidR="00863732" w:rsidRDefault="00863732" w:rsidP="00863732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Déterminer le diamètre</w:t>
            </w:r>
          </w:p>
          <w:p w14:paraId="75A3616A" w14:textId="77777777" w:rsidR="00863732" w:rsidRDefault="00863732" w:rsidP="00863732">
            <w:pPr>
              <w:tabs>
                <w:tab w:val="left" w:pos="159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la ch</w:t>
            </w:r>
            <w:r w:rsidR="00EB56F1">
              <w:rPr>
                <w:rFonts w:ascii="Arial" w:hAnsi="Arial" w:cs="Arial"/>
                <w:sz w:val="24"/>
                <w:szCs w:val="24"/>
              </w:rPr>
              <w:t>aîne ou du câble, justifier (DR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862AB">
              <w:rPr>
                <w:rFonts w:ascii="Arial" w:hAnsi="Arial" w:cs="Arial"/>
                <w:sz w:val="24"/>
                <w:szCs w:val="24"/>
              </w:rPr>
              <w:t>5/15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103" w:type="dxa"/>
            <w:vAlign w:val="center"/>
          </w:tcPr>
          <w:p w14:paraId="17DD196B" w14:textId="77777777" w:rsidR="00863732" w:rsidRPr="00BC607C" w:rsidRDefault="00863732" w:rsidP="00863732">
            <w:pPr>
              <w:tabs>
                <w:tab w:val="left" w:pos="1596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1824E5BB" w14:textId="77777777" w:rsidR="00863732" w:rsidRPr="00BC607C" w:rsidRDefault="00863732" w:rsidP="00863732">
            <w:pPr>
              <w:tabs>
                <w:tab w:val="left" w:pos="1596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12832304" w14:textId="77777777" w:rsidR="00B46348" w:rsidRDefault="00B46348" w:rsidP="00950A2B"/>
    <w:p w14:paraId="4BE3117E" w14:textId="77777777" w:rsidR="00BB6F63" w:rsidRDefault="00BB6F63" w:rsidP="00950A2B"/>
    <w:p w14:paraId="6122DBB9" w14:textId="77777777" w:rsidR="00BB6F63" w:rsidRDefault="00BB6F63" w:rsidP="00950A2B"/>
    <w:p w14:paraId="115436F4" w14:textId="77777777" w:rsidR="00BB6F63" w:rsidRDefault="00BB6F63" w:rsidP="00950A2B"/>
    <w:p w14:paraId="66CCF3F2" w14:textId="77777777" w:rsidR="00BB6F63" w:rsidRDefault="00BB6F63" w:rsidP="00950A2B"/>
    <w:p w14:paraId="5FB78BCA" w14:textId="77777777" w:rsidR="00BB6F63" w:rsidRDefault="00BB6F63" w:rsidP="00950A2B"/>
    <w:p w14:paraId="1F7AAE69" w14:textId="77777777" w:rsidR="00BB6F63" w:rsidRDefault="00BB6F63" w:rsidP="00950A2B"/>
    <w:p w14:paraId="4081A672" w14:textId="77777777" w:rsidR="00BB6F63" w:rsidRDefault="00BB6F63" w:rsidP="00950A2B"/>
    <w:p w14:paraId="48DB3503" w14:textId="77777777" w:rsidR="00BB6F63" w:rsidRDefault="00BB6F63" w:rsidP="00950A2B"/>
    <w:p w14:paraId="1C8D8683" w14:textId="77777777" w:rsidR="00BB6F63" w:rsidRDefault="00BB6F63" w:rsidP="00950A2B"/>
    <w:p w14:paraId="7C6E21EF" w14:textId="77777777" w:rsidR="00BB6F63" w:rsidRDefault="00BB6F63" w:rsidP="00950A2B"/>
    <w:p w14:paraId="2818BF91" w14:textId="77777777" w:rsidR="00BB6F63" w:rsidRDefault="00BB6F63" w:rsidP="00950A2B"/>
    <w:p w14:paraId="5879ED53" w14:textId="77777777" w:rsidR="00BB6F63" w:rsidRDefault="00BB6F63" w:rsidP="00950A2B"/>
    <w:p w14:paraId="58926636" w14:textId="77777777" w:rsidR="00BB6F63" w:rsidRDefault="00BB6F63" w:rsidP="00950A2B"/>
    <w:p w14:paraId="03681663" w14:textId="77777777" w:rsidR="00BB6F63" w:rsidRDefault="00BB6F63" w:rsidP="00950A2B"/>
    <w:p w14:paraId="4B2F959A" w14:textId="77777777" w:rsidR="00BB6F63" w:rsidRDefault="00BB6F63" w:rsidP="00950A2B"/>
    <w:p w14:paraId="7B8B1347" w14:textId="77777777" w:rsidR="00BB6F63" w:rsidRDefault="00BB6F63" w:rsidP="00950A2B"/>
    <w:p w14:paraId="216F7EEF" w14:textId="77777777" w:rsidR="00BB6F63" w:rsidRDefault="00BB6F63" w:rsidP="00950A2B"/>
    <w:p w14:paraId="4D655F48" w14:textId="77777777" w:rsidR="00BB6F63" w:rsidRDefault="00BB6F63" w:rsidP="00950A2B"/>
    <w:p w14:paraId="4505196F" w14:textId="77777777" w:rsidR="00BB6F63" w:rsidRDefault="00BB6F63" w:rsidP="00950A2B"/>
    <w:p w14:paraId="6FAD8DB7" w14:textId="77777777" w:rsidR="00BB6F63" w:rsidRDefault="00BB6F63" w:rsidP="00950A2B"/>
    <w:p w14:paraId="70228FE0" w14:textId="77777777" w:rsidR="00BB6F63" w:rsidRDefault="00BB6F63" w:rsidP="00950A2B"/>
    <w:p w14:paraId="78F681E0" w14:textId="77777777" w:rsidR="00BB6F63" w:rsidRDefault="00BB6F63" w:rsidP="00950A2B"/>
    <w:tbl>
      <w:tblPr>
        <w:tblW w:w="11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6508"/>
        <w:gridCol w:w="863"/>
        <w:gridCol w:w="851"/>
        <w:gridCol w:w="1121"/>
        <w:gridCol w:w="820"/>
      </w:tblGrid>
      <w:tr w:rsidR="00363F40" w14:paraId="18A12F49" w14:textId="77777777" w:rsidTr="00363F40">
        <w:trPr>
          <w:trHeight w:val="247"/>
          <w:jc w:val="center"/>
        </w:trPr>
        <w:tc>
          <w:tcPr>
            <w:tcW w:w="7359" w:type="dxa"/>
            <w:gridSpan w:val="2"/>
          </w:tcPr>
          <w:p w14:paraId="23E1782C" w14:textId="77777777" w:rsidR="00363F40" w:rsidRPr="00E525B6" w:rsidRDefault="00363F40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compétences</w:t>
            </w:r>
          </w:p>
        </w:tc>
        <w:tc>
          <w:tcPr>
            <w:tcW w:w="863" w:type="dxa"/>
            <w:shd w:val="clear" w:color="auto" w:fill="FF0000"/>
          </w:tcPr>
          <w:p w14:paraId="1BCBE4F6" w14:textId="77777777" w:rsidR="00363F40" w:rsidRPr="00E525B6" w:rsidRDefault="00363F40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00"/>
          </w:tcPr>
          <w:p w14:paraId="781B74F3" w14:textId="77777777" w:rsidR="00363F40" w:rsidRPr="00E525B6" w:rsidRDefault="00363F40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1/3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shd w:val="clear" w:color="auto" w:fill="92D050"/>
          </w:tcPr>
          <w:p w14:paraId="50628856" w14:textId="77777777" w:rsidR="00363F40" w:rsidRPr="00E525B6" w:rsidRDefault="00363F40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2/3</w:t>
            </w:r>
          </w:p>
        </w:tc>
        <w:tc>
          <w:tcPr>
            <w:tcW w:w="820" w:type="dxa"/>
            <w:shd w:val="clear" w:color="auto" w:fill="00B050"/>
          </w:tcPr>
          <w:p w14:paraId="6F152108" w14:textId="77777777" w:rsidR="00363F40" w:rsidRPr="00E525B6" w:rsidRDefault="00363F40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525B6">
              <w:rPr>
                <w:rFonts w:ascii="Arial" w:hAnsi="Arial" w:cs="Arial"/>
                <w:b/>
                <w:sz w:val="28"/>
                <w:szCs w:val="28"/>
              </w:rPr>
              <w:t>3/3</w:t>
            </w:r>
          </w:p>
        </w:tc>
      </w:tr>
      <w:tr w:rsidR="00363F40" w14:paraId="7A99E427" w14:textId="77777777" w:rsidTr="00363F40">
        <w:trPr>
          <w:trHeight w:val="453"/>
          <w:jc w:val="center"/>
        </w:trPr>
        <w:tc>
          <w:tcPr>
            <w:tcW w:w="851" w:type="dxa"/>
          </w:tcPr>
          <w:p w14:paraId="7A9FD543" w14:textId="77777777" w:rsidR="00363F40" w:rsidRPr="00E525B6" w:rsidRDefault="00363F40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C26</w:t>
            </w:r>
          </w:p>
        </w:tc>
        <w:tc>
          <w:tcPr>
            <w:tcW w:w="6508" w:type="dxa"/>
          </w:tcPr>
          <w:p w14:paraId="60C5720F" w14:textId="77777777" w:rsidR="00363F40" w:rsidRPr="00EF5AAA" w:rsidRDefault="00363F40" w:rsidP="00831F4D">
            <w:pPr>
              <w:rPr>
                <w:rFonts w:ascii="Arial" w:hAnsi="Arial" w:cs="Arial"/>
                <w:b/>
              </w:rPr>
            </w:pPr>
            <w:r w:rsidRPr="001C2777">
              <w:rPr>
                <w:rFonts w:ascii="Arial" w:hAnsi="Arial" w:cs="Arial"/>
                <w:b/>
              </w:rPr>
              <w:t>Vérifier les matériels hors poste de soudage (manutention, logistique, équipements pour opérations connexes, …).</w:t>
            </w:r>
          </w:p>
        </w:tc>
        <w:tc>
          <w:tcPr>
            <w:tcW w:w="863" w:type="dxa"/>
          </w:tcPr>
          <w:p w14:paraId="11B59A12" w14:textId="77777777" w:rsidR="00363F40" w:rsidRPr="00E525B6" w:rsidRDefault="00363F40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7EE4583C" w14:textId="77777777" w:rsidR="00363F40" w:rsidRPr="00E525B6" w:rsidRDefault="00363F40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14:paraId="191A02BD" w14:textId="77777777" w:rsidR="00363F40" w:rsidRPr="00E525B6" w:rsidRDefault="00363F40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0" w:type="dxa"/>
          </w:tcPr>
          <w:p w14:paraId="15E7D9C4" w14:textId="77777777" w:rsidR="00363F40" w:rsidRPr="00E525B6" w:rsidRDefault="00363F40" w:rsidP="00831F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CD2B5F5" w14:textId="77777777" w:rsidR="00BB6F63" w:rsidRDefault="00BB6F63" w:rsidP="00950A2B"/>
    <w:p w14:paraId="3A9B79B5" w14:textId="77777777" w:rsidR="00BB6F63" w:rsidRDefault="00BB6F63" w:rsidP="00950A2B"/>
    <w:p w14:paraId="7998D869" w14:textId="77777777" w:rsidR="00363F40" w:rsidRDefault="00363F40" w:rsidP="00950A2B"/>
    <w:p w14:paraId="77B3352B" w14:textId="77777777" w:rsidR="00363F40" w:rsidRDefault="00363F40" w:rsidP="00950A2B"/>
    <w:p w14:paraId="310BAABB" w14:textId="77777777" w:rsidR="00363F40" w:rsidRDefault="00363F40" w:rsidP="00950A2B"/>
    <w:p w14:paraId="27A1A85E" w14:textId="77777777" w:rsidR="00363F40" w:rsidRDefault="00363F40">
      <w:pPr>
        <w:suppressAutoHyphens w:val="0"/>
      </w:pPr>
      <w:r>
        <w:br w:type="page"/>
      </w:r>
    </w:p>
    <w:p w14:paraId="7FC4EF38" w14:textId="77777777" w:rsidR="00363F40" w:rsidRDefault="00363F40" w:rsidP="00950A2B"/>
    <w:p w14:paraId="411A25B7" w14:textId="77777777" w:rsidR="00363F40" w:rsidRDefault="00363F40" w:rsidP="00950A2B"/>
    <w:p w14:paraId="2325A663" w14:textId="77777777" w:rsidR="00363F40" w:rsidRDefault="00363F40" w:rsidP="00950A2B"/>
    <w:p w14:paraId="766CF3B0" w14:textId="77777777" w:rsidR="00363F40" w:rsidRDefault="00363F40" w:rsidP="00950A2B"/>
    <w:p w14:paraId="4CCD8AF7" w14:textId="77777777" w:rsidR="00363F40" w:rsidRPr="00950A2B" w:rsidRDefault="005B747C" w:rsidP="00950A2B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2D524D1E" wp14:editId="496533EA">
                <wp:simplePos x="0" y="0"/>
                <wp:positionH relativeFrom="column">
                  <wp:posOffset>2587625</wp:posOffset>
                </wp:positionH>
                <wp:positionV relativeFrom="paragraph">
                  <wp:posOffset>3329940</wp:posOffset>
                </wp:positionV>
                <wp:extent cx="4533900" cy="1123950"/>
                <wp:effectExtent l="0" t="9525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3390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0A2CA" w14:textId="77777777" w:rsidR="00831F4D" w:rsidRPr="00363F40" w:rsidRDefault="00831F4D" w:rsidP="00363F40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363F40">
                              <w:rPr>
                                <w:rFonts w:ascii="Arial" w:hAnsi="Arial" w:cs="Arial"/>
                                <w:sz w:val="36"/>
                              </w:rPr>
                              <w:t>Nota : En cas d’évaluation de la compétence sur plusieurs problématiques et questions, effectuer la moyenne.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9" type="#_x0000_t202" style="position:absolute;margin-left:203.75pt;margin-top:262.2pt;width:357pt;height:88.5pt;rotation:-90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">
                <v:textbox>
                  <w:txbxContent>
                    <w:p w:rsidR="00831F4D" w:rsidRPr="00363F40" w:rsidRDefault="00831F4D" w:rsidP="00363F40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 w:rsidRPr="00363F40">
                        <w:rPr>
                          <w:rFonts w:ascii="Arial" w:hAnsi="Arial" w:cs="Arial"/>
                          <w:sz w:val="36"/>
                        </w:rPr>
                        <w:t>Nota : En cas d’évaluation de la compétence sur plusieurs problématiques et questions, effectuer la moyenne.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A8584CE" wp14:editId="7F44A2C8">
                <wp:simplePos x="0" y="0"/>
                <wp:positionH relativeFrom="column">
                  <wp:posOffset>3425825</wp:posOffset>
                </wp:positionH>
                <wp:positionV relativeFrom="paragraph">
                  <wp:posOffset>157480</wp:posOffset>
                </wp:positionV>
                <wp:extent cx="2562225" cy="771525"/>
                <wp:effectExtent l="0" t="0" r="28575" b="28575"/>
                <wp:wrapSquare wrapText="bothSides"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C0E7A" w14:textId="77777777" w:rsidR="00831F4D" w:rsidRPr="005B747C" w:rsidRDefault="00831F4D" w:rsidP="005B747C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5B747C">
                              <w:rPr>
                                <w:rFonts w:ascii="Arial" w:hAnsi="Arial" w:cs="Arial"/>
                                <w:sz w:val="36"/>
                              </w:rPr>
                              <w:t>Grille d’évaluation réservée au correcteur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69.75pt;margin-top:12.4pt;width:201.75pt;height:60.7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">
                <v:textbox>
                  <w:txbxContent>
                    <w:p w:rsidR="00831F4D" w:rsidRPr="005B747C" w:rsidRDefault="00831F4D" w:rsidP="005B747C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 w:rsidRPr="005B747C">
                        <w:rPr>
                          <w:rFonts w:ascii="Arial" w:hAnsi="Arial" w:cs="Arial"/>
                          <w:sz w:val="36"/>
                        </w:rPr>
                        <w:t>Grille d’évaluation réservée au correcteur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2017">
        <w:rPr>
          <w:noProof/>
          <w:lang w:eastAsia="fr-FR"/>
        </w:rPr>
        <w:drawing>
          <wp:anchor distT="0" distB="0" distL="114300" distR="114300" simplePos="0" relativeHeight="251708416" behindDoc="1" locked="0" layoutInCell="1" allowOverlap="1" wp14:anchorId="0725CB98" wp14:editId="5000404A">
            <wp:simplePos x="0" y="0"/>
            <wp:positionH relativeFrom="column">
              <wp:posOffset>-1849755</wp:posOffset>
            </wp:positionH>
            <wp:positionV relativeFrom="paragraph">
              <wp:posOffset>2099945</wp:posOffset>
            </wp:positionV>
            <wp:extent cx="7569835" cy="2392045"/>
            <wp:effectExtent l="0" t="1905" r="0" b="0"/>
            <wp:wrapTight wrapText="bothSides">
              <wp:wrapPolygon edited="0">
                <wp:start x="21605" y="17"/>
                <wp:lineTo x="80" y="17"/>
                <wp:lineTo x="80" y="21348"/>
                <wp:lineTo x="21605" y="21348"/>
                <wp:lineTo x="21605" y="17"/>
              </wp:wrapPolygon>
            </wp:wrapTight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5" t="27403" r="24458" b="35320"/>
                    <a:stretch/>
                  </pic:blipFill>
                  <pic:spPr bwMode="auto">
                    <a:xfrm rot="16200000">
                      <a:off x="0" y="0"/>
                      <a:ext cx="7569835" cy="2392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63F40" w:rsidRPr="00950A2B" w:rsidSect="00950A2B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472" w:right="424" w:bottom="360" w:left="680" w:header="416" w:footer="28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3168F" w14:textId="77777777" w:rsidR="00E126F3" w:rsidRDefault="00E126F3">
      <w:r>
        <w:separator/>
      </w:r>
    </w:p>
  </w:endnote>
  <w:endnote w:type="continuationSeparator" w:id="0">
    <w:p w14:paraId="2426483E" w14:textId="77777777" w:rsidR="00E126F3" w:rsidRDefault="00E1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 BERKLEY">
    <w:altName w:val="Times New Roman"/>
    <w:panose1 w:val="020B0604020202020204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F32C8" w14:textId="77777777" w:rsidR="00517DAE" w:rsidRDefault="00517DA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1426" w14:textId="77777777" w:rsidR="00517DAE" w:rsidRDefault="00517DA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C397" w14:textId="77777777" w:rsidR="00517DAE" w:rsidRDefault="00517DAE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0F182" w14:textId="77777777" w:rsidR="00831F4D" w:rsidRDefault="00831F4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40" w:type="dxa"/>
      <w:tblInd w:w="-1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93"/>
      <w:gridCol w:w="2835"/>
      <w:gridCol w:w="2268"/>
      <w:gridCol w:w="2144"/>
    </w:tblGrid>
    <w:tr w:rsidR="00831F4D" w14:paraId="7B72C3C8" w14:textId="77777777" w:rsidTr="003B4043">
      <w:trPr>
        <w:trHeight w:val="139"/>
      </w:trPr>
      <w:tc>
        <w:tcPr>
          <w:tcW w:w="3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2BDF331" w14:textId="77777777" w:rsidR="00831F4D" w:rsidRDefault="003B4043" w:rsidP="003B4043">
          <w:pPr>
            <w:pStyle w:val="Titre1"/>
            <w:numPr>
              <w:ilvl w:val="0"/>
              <w:numId w:val="0"/>
            </w:numPr>
            <w:spacing w:before="0" w:after="2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20"/>
            </w:rPr>
            <w:t xml:space="preserve">MC4 </w:t>
          </w:r>
          <w:r w:rsidR="00831F4D">
            <w:rPr>
              <w:rFonts w:ascii="Arial" w:hAnsi="Arial" w:cs="Arial"/>
              <w:b/>
              <w:sz w:val="20"/>
            </w:rPr>
            <w:t>Technicien(ne) en soudage</w:t>
          </w:r>
        </w:p>
      </w:tc>
      <w:tc>
        <w:tcPr>
          <w:tcW w:w="283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2C277D70" w14:textId="77777777" w:rsidR="00831F4D" w:rsidRDefault="007E59D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 : </w:t>
          </w:r>
          <w:r>
            <w:rPr>
              <w:rFonts w:ascii="Arial" w:hAnsi="Arial" w:cs="Arial"/>
              <w:b/>
              <w:bCs/>
            </w:rPr>
            <w:t>2306-MC4 TS E1</w:t>
          </w: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0203F4FA" w14:textId="77777777" w:rsidR="00831F4D" w:rsidRDefault="00831F4D" w:rsidP="00950A2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Dossier</w:t>
          </w:r>
          <w:r w:rsidR="003B4043">
            <w:rPr>
              <w:rFonts w:ascii="Arial" w:hAnsi="Arial" w:cs="Arial"/>
              <w:b/>
            </w:rPr>
            <w:t xml:space="preserve">                        </w:t>
          </w:r>
          <w:r>
            <w:rPr>
              <w:rFonts w:ascii="Arial" w:hAnsi="Arial" w:cs="Arial"/>
              <w:b/>
            </w:rPr>
            <w:t xml:space="preserve"> </w:t>
          </w:r>
          <w:r w:rsidR="007E59D8">
            <w:rPr>
              <w:rFonts w:ascii="Arial" w:hAnsi="Arial" w:cs="Arial"/>
              <w:b/>
            </w:rPr>
            <w:t>Questions-</w:t>
          </w:r>
          <w:r>
            <w:rPr>
              <w:rFonts w:ascii="Arial" w:hAnsi="Arial" w:cs="Arial"/>
              <w:b/>
            </w:rPr>
            <w:t>Réponse</w:t>
          </w:r>
          <w:r w:rsidR="007E59D8">
            <w:rPr>
              <w:rFonts w:ascii="Arial" w:hAnsi="Arial" w:cs="Arial"/>
              <w:b/>
            </w:rPr>
            <w:t>s</w:t>
          </w:r>
        </w:p>
      </w:tc>
      <w:tc>
        <w:tcPr>
          <w:tcW w:w="214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CD9D2A4" w14:textId="77777777" w:rsidR="00831F4D" w:rsidRDefault="00831F4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2023</w:t>
          </w:r>
        </w:p>
      </w:tc>
    </w:tr>
    <w:tr w:rsidR="00831F4D" w14:paraId="4FFE2E3D" w14:textId="77777777" w:rsidTr="003B4043">
      <w:trPr>
        <w:trHeight w:val="165"/>
      </w:trPr>
      <w:tc>
        <w:tcPr>
          <w:tcW w:w="3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7CCDB747" w14:textId="77777777" w:rsidR="00831F4D" w:rsidRDefault="00831F4D">
          <w:pPr>
            <w:spacing w:after="2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ÉPREUVE : E1</w:t>
          </w:r>
        </w:p>
      </w:tc>
      <w:tc>
        <w:tcPr>
          <w:tcW w:w="283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7AFD2716" w14:textId="77777777" w:rsidR="00831F4D" w:rsidRDefault="00831F4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Durée : 3h30</w:t>
          </w: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5CD1606A" w14:textId="77777777" w:rsidR="00831F4D" w:rsidRDefault="00831F4D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Coefficient : 2</w:t>
          </w:r>
        </w:p>
      </w:tc>
      <w:tc>
        <w:tcPr>
          <w:tcW w:w="214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76CB239" w14:textId="77777777" w:rsidR="00831F4D" w:rsidRDefault="00831F4D">
          <w:pPr>
            <w:pStyle w:val="Titre5"/>
          </w:pPr>
          <w:r>
            <w:rPr>
              <w:rFonts w:ascii="Arial" w:hAnsi="Arial" w:cs="Arial"/>
            </w:rPr>
            <w:t>Page DQR</w:t>
          </w:r>
          <w:r w:rsidRPr="008342C8">
            <w:rPr>
              <w:rStyle w:val="Numrodepage"/>
              <w:rFonts w:ascii="Arial" w:hAnsi="Arial" w:cs="Arial"/>
            </w:rPr>
            <w:fldChar w:fldCharType="begin"/>
          </w:r>
          <w:r w:rsidRPr="008342C8">
            <w:rPr>
              <w:rStyle w:val="Numrodepage"/>
              <w:rFonts w:ascii="Arial" w:hAnsi="Arial" w:cs="Arial"/>
            </w:rPr>
            <w:instrText xml:space="preserve"> PAGE </w:instrText>
          </w:r>
          <w:r w:rsidRPr="008342C8">
            <w:rPr>
              <w:rStyle w:val="Numrodepage"/>
              <w:rFonts w:ascii="Arial" w:hAnsi="Arial" w:cs="Arial"/>
            </w:rPr>
            <w:fldChar w:fldCharType="separate"/>
          </w:r>
          <w:r w:rsidR="00820C28">
            <w:rPr>
              <w:rStyle w:val="Numrodepage"/>
              <w:rFonts w:ascii="Arial" w:hAnsi="Arial" w:cs="Arial"/>
              <w:noProof/>
            </w:rPr>
            <w:t>4</w:t>
          </w:r>
          <w:r w:rsidRPr="008342C8">
            <w:rPr>
              <w:rStyle w:val="Numrodepage"/>
              <w:rFonts w:ascii="Arial" w:hAnsi="Arial" w:cs="Arial"/>
            </w:rPr>
            <w:fldChar w:fldCharType="end"/>
          </w:r>
          <w:r>
            <w:rPr>
              <w:rFonts w:ascii="Arial" w:hAnsi="Arial" w:cs="Arial"/>
            </w:rPr>
            <w:t>/DQR14</w:t>
          </w:r>
        </w:p>
      </w:tc>
    </w:tr>
  </w:tbl>
  <w:p w14:paraId="6540CBD3" w14:textId="77777777" w:rsidR="00831F4D" w:rsidRDefault="00831F4D" w:rsidP="00950A2B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EE10B" w14:textId="77777777" w:rsidR="00831F4D" w:rsidRDefault="00831F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F27F5" w14:textId="77777777" w:rsidR="00E126F3" w:rsidRDefault="00E126F3">
      <w:r>
        <w:separator/>
      </w:r>
    </w:p>
  </w:footnote>
  <w:footnote w:type="continuationSeparator" w:id="0">
    <w:p w14:paraId="1B32FDEC" w14:textId="77777777" w:rsidR="00E126F3" w:rsidRDefault="00E12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7A6E" w14:textId="77777777" w:rsidR="00517DAE" w:rsidRDefault="00517DA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245"/>
      <w:gridCol w:w="1064"/>
      <w:gridCol w:w="1181"/>
      <w:gridCol w:w="1814"/>
    </w:tblGrid>
    <w:tr w:rsidR="00831F4D" w14:paraId="714E9977" w14:textId="77777777" w:rsidTr="00A34122">
      <w:trPr>
        <w:gridAfter w:val="1"/>
        <w:wAfter w:w="1814" w:type="dxa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0623F3BE" w14:textId="77777777" w:rsidR="00831F4D" w:rsidRDefault="00831F4D" w:rsidP="00950A2B">
          <w:pPr>
            <w:rPr>
              <w:sz w:val="24"/>
            </w:rPr>
          </w:pPr>
        </w:p>
      </w:tc>
      <w:tc>
        <w:tcPr>
          <w:tcW w:w="6309" w:type="dxa"/>
          <w:gridSpan w:val="2"/>
          <w:tcBorders>
            <w:top w:val="nil"/>
            <w:right w:val="nil"/>
          </w:tcBorders>
          <w:vAlign w:val="bottom"/>
        </w:tcPr>
        <w:p w14:paraId="2C4A72C0" w14:textId="77777777" w:rsidR="00831F4D" w:rsidRDefault="00831F4D" w:rsidP="00950A2B">
          <w:pPr>
            <w:tabs>
              <w:tab w:val="left" w:pos="5805"/>
            </w:tabs>
            <w:ind w:left="135"/>
            <w:rPr>
              <w:sz w:val="22"/>
            </w:rPr>
          </w:pPr>
          <w:r>
            <w:rPr>
              <w:sz w:val="22"/>
            </w:rPr>
            <w:t>Académie :</w:t>
          </w:r>
        </w:p>
      </w:tc>
      <w:tc>
        <w:tcPr>
          <w:tcW w:w="1181" w:type="dxa"/>
          <w:tcBorders>
            <w:top w:val="nil"/>
            <w:left w:val="nil"/>
            <w:right w:val="nil"/>
          </w:tcBorders>
          <w:vAlign w:val="bottom"/>
        </w:tcPr>
        <w:p w14:paraId="3F210877" w14:textId="77777777" w:rsidR="00831F4D" w:rsidRDefault="00831F4D" w:rsidP="00A34122">
          <w:pPr>
            <w:tabs>
              <w:tab w:val="left" w:pos="5805"/>
            </w:tabs>
            <w:rPr>
              <w:sz w:val="22"/>
            </w:rPr>
          </w:pPr>
          <w:r>
            <w:rPr>
              <w:sz w:val="22"/>
            </w:rPr>
            <w:t>Session :</w:t>
          </w:r>
        </w:p>
      </w:tc>
    </w:tr>
    <w:tr w:rsidR="00831F4D" w14:paraId="0C3081DB" w14:textId="77777777" w:rsidTr="00A34122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6F625B12" w14:textId="77777777" w:rsidR="00831F4D" w:rsidRDefault="00831F4D" w:rsidP="00950A2B">
          <w:pPr>
            <w:rPr>
              <w:sz w:val="24"/>
            </w:rPr>
          </w:pPr>
        </w:p>
      </w:tc>
      <w:tc>
        <w:tcPr>
          <w:tcW w:w="6309" w:type="dxa"/>
          <w:gridSpan w:val="2"/>
          <w:tcBorders>
            <w:right w:val="nil"/>
          </w:tcBorders>
          <w:vAlign w:val="bottom"/>
        </w:tcPr>
        <w:p w14:paraId="2B4CB0A9" w14:textId="77777777" w:rsidR="00831F4D" w:rsidRDefault="00831F4D" w:rsidP="00950A2B">
          <w:pPr>
            <w:tabs>
              <w:tab w:val="left" w:pos="4246"/>
            </w:tabs>
            <w:spacing w:before="40"/>
            <w:ind w:left="136"/>
            <w:rPr>
              <w:sz w:val="22"/>
            </w:rPr>
          </w:pPr>
          <w:r>
            <w:rPr>
              <w:sz w:val="22"/>
            </w:rPr>
            <w:t>Examen :</w:t>
          </w:r>
        </w:p>
      </w:tc>
      <w:tc>
        <w:tcPr>
          <w:tcW w:w="2995" w:type="dxa"/>
          <w:gridSpan w:val="2"/>
          <w:tcBorders>
            <w:left w:val="nil"/>
            <w:right w:val="nil"/>
          </w:tcBorders>
          <w:vAlign w:val="bottom"/>
        </w:tcPr>
        <w:p w14:paraId="38220542" w14:textId="77777777" w:rsidR="00831F4D" w:rsidRDefault="00831F4D" w:rsidP="00A34122">
          <w:pPr>
            <w:tabs>
              <w:tab w:val="left" w:pos="4246"/>
            </w:tabs>
            <w:spacing w:before="40"/>
            <w:ind w:right="-122"/>
            <w:rPr>
              <w:sz w:val="22"/>
            </w:rPr>
          </w:pPr>
          <w:r>
            <w:rPr>
              <w:sz w:val="22"/>
            </w:rPr>
            <w:t>Série :</w:t>
          </w:r>
        </w:p>
      </w:tc>
    </w:tr>
    <w:tr w:rsidR="00831F4D" w14:paraId="7D5D737D" w14:textId="77777777" w:rsidTr="00A34122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3BF26FF9" w14:textId="77777777" w:rsidR="00831F4D" w:rsidRDefault="00831F4D" w:rsidP="00950A2B">
          <w:pPr>
            <w:rPr>
              <w:sz w:val="24"/>
            </w:rPr>
          </w:pPr>
          <w:r>
            <w:rPr>
              <w:noProof/>
              <w:sz w:val="24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23407423" wp14:editId="7AB41E48">
                    <wp:simplePos x="0" y="0"/>
                    <wp:positionH relativeFrom="column">
                      <wp:posOffset>-106680</wp:posOffset>
                    </wp:positionH>
                    <wp:positionV relativeFrom="paragraph">
                      <wp:posOffset>-40640</wp:posOffset>
                    </wp:positionV>
                    <wp:extent cx="365760" cy="1097280"/>
                    <wp:effectExtent l="0" t="0" r="0" b="0"/>
                    <wp:wrapNone/>
                    <wp:docPr id="15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5760" cy="1097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E96B35" w14:textId="77777777" w:rsidR="00831F4D" w:rsidRDefault="00831F4D" w:rsidP="00950A2B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41" type="#_x0000_t202" style="position:absolute;margin-left:-8.4pt;margin-top:-3.2pt;width:28.8pt;height:8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" o:allowincell="f" stroked="f">
                    <v:textbox style="layout-flow:vertical;mso-layout-flow-alt:bottom-to-top">
                      <w:txbxContent>
                        <w:p w:rsidR="00831F4D" w:rsidRDefault="00831F4D" w:rsidP="00950A2B">
                          <w:pPr>
                            <w:pStyle w:val="Titre4"/>
                          </w:pPr>
                          <w:r>
                            <w:t>DANS CE CADRE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309" w:type="dxa"/>
          <w:gridSpan w:val="2"/>
          <w:tcBorders>
            <w:right w:val="nil"/>
          </w:tcBorders>
          <w:vAlign w:val="bottom"/>
        </w:tcPr>
        <w:p w14:paraId="5EBE6CE3" w14:textId="77777777" w:rsidR="00831F4D" w:rsidRDefault="00831F4D" w:rsidP="00950A2B">
          <w:pPr>
            <w:spacing w:before="40" w:after="20"/>
            <w:ind w:left="136"/>
            <w:rPr>
              <w:sz w:val="22"/>
            </w:rPr>
          </w:pPr>
          <w:r>
            <w:rPr>
              <w:sz w:val="22"/>
            </w:rPr>
            <w:t>Spécialité/option :</w:t>
          </w:r>
        </w:p>
      </w:tc>
      <w:tc>
        <w:tcPr>
          <w:tcW w:w="2995" w:type="dxa"/>
          <w:gridSpan w:val="2"/>
          <w:tcBorders>
            <w:left w:val="nil"/>
            <w:right w:val="nil"/>
          </w:tcBorders>
          <w:vAlign w:val="bottom"/>
        </w:tcPr>
        <w:p w14:paraId="4A641A9A" w14:textId="77777777" w:rsidR="00831F4D" w:rsidRDefault="00831F4D" w:rsidP="00A34122">
          <w:pPr>
            <w:spacing w:before="40" w:after="20"/>
            <w:ind w:right="-14"/>
            <w:rPr>
              <w:sz w:val="22"/>
            </w:rPr>
          </w:pPr>
          <w:r>
            <w:rPr>
              <w:sz w:val="22"/>
            </w:rPr>
            <w:t>Repère de l’épreuve :</w:t>
          </w:r>
        </w:p>
      </w:tc>
    </w:tr>
    <w:tr w:rsidR="00831F4D" w14:paraId="7DE967B9" w14:textId="77777777" w:rsidTr="00A34122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052471AF" w14:textId="77777777" w:rsidR="00831F4D" w:rsidRDefault="00831F4D" w:rsidP="00950A2B">
          <w:pPr>
            <w:rPr>
              <w:sz w:val="24"/>
            </w:rPr>
          </w:pPr>
        </w:p>
      </w:tc>
      <w:tc>
        <w:tcPr>
          <w:tcW w:w="9304" w:type="dxa"/>
          <w:gridSpan w:val="4"/>
          <w:tcBorders>
            <w:right w:val="nil"/>
          </w:tcBorders>
          <w:vAlign w:val="bottom"/>
        </w:tcPr>
        <w:p w14:paraId="6229F002" w14:textId="77777777" w:rsidR="00831F4D" w:rsidRDefault="00831F4D" w:rsidP="00950A2B">
          <w:pPr>
            <w:spacing w:before="40" w:after="20"/>
            <w:ind w:left="136"/>
            <w:rPr>
              <w:sz w:val="22"/>
            </w:rPr>
          </w:pPr>
          <w:r>
            <w:rPr>
              <w:sz w:val="22"/>
            </w:rPr>
            <w:t>Épreuve/sous épreuve :</w:t>
          </w:r>
        </w:p>
      </w:tc>
    </w:tr>
    <w:tr w:rsidR="00831F4D" w14:paraId="3026D2D0" w14:textId="77777777" w:rsidTr="00A34122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7E3D0CBB" w14:textId="77777777" w:rsidR="00831F4D" w:rsidRDefault="00831F4D" w:rsidP="00950A2B">
          <w:pPr>
            <w:rPr>
              <w:sz w:val="24"/>
            </w:rPr>
          </w:pPr>
        </w:p>
      </w:tc>
      <w:tc>
        <w:tcPr>
          <w:tcW w:w="9304" w:type="dxa"/>
          <w:gridSpan w:val="4"/>
          <w:tcBorders>
            <w:right w:val="nil"/>
          </w:tcBorders>
          <w:vAlign w:val="bottom"/>
        </w:tcPr>
        <w:p w14:paraId="071E4AC3" w14:textId="77777777" w:rsidR="00831F4D" w:rsidRDefault="00831F4D" w:rsidP="00950A2B">
          <w:pPr>
            <w:spacing w:before="40"/>
            <w:ind w:left="136"/>
            <w:rPr>
              <w:sz w:val="22"/>
            </w:rPr>
          </w:pPr>
          <w:r>
            <w:rPr>
              <w:sz w:val="22"/>
            </w:rPr>
            <w:t>NOM :</w:t>
          </w:r>
        </w:p>
      </w:tc>
    </w:tr>
    <w:tr w:rsidR="00831F4D" w14:paraId="7FF6A06F" w14:textId="77777777" w:rsidTr="00A34122">
      <w:trPr>
        <w:cantSplit/>
        <w:trHeight w:val="383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5C724356" w14:textId="77777777" w:rsidR="00831F4D" w:rsidRDefault="00831F4D" w:rsidP="00950A2B">
          <w:pPr>
            <w:rPr>
              <w:sz w:val="24"/>
            </w:rPr>
          </w:pPr>
        </w:p>
      </w:tc>
      <w:tc>
        <w:tcPr>
          <w:tcW w:w="5245" w:type="dxa"/>
          <w:tcBorders>
            <w:right w:val="nil"/>
          </w:tcBorders>
        </w:tcPr>
        <w:p w14:paraId="268E28EA" w14:textId="77777777" w:rsidR="00831F4D" w:rsidRDefault="00831F4D" w:rsidP="00950A2B">
          <w:pPr>
            <w:ind w:left="135"/>
            <w:rPr>
              <w:sz w:val="16"/>
            </w:rPr>
          </w:pPr>
          <w:r>
            <w:rPr>
              <w:sz w:val="16"/>
            </w:rPr>
            <w:t>(en majuscule, suivi s’il y a lieu, du nom d’épouse)</w:t>
          </w:r>
        </w:p>
        <w:p w14:paraId="36C45759" w14:textId="77777777" w:rsidR="00831F4D" w:rsidRDefault="00831F4D" w:rsidP="00950A2B">
          <w:pPr>
            <w:ind w:left="135"/>
            <w:rPr>
              <w:sz w:val="22"/>
            </w:rPr>
          </w:pPr>
          <w:r>
            <w:rPr>
              <w:sz w:val="22"/>
            </w:rPr>
            <w:t>Prénoms :</w:t>
          </w:r>
        </w:p>
      </w:tc>
      <w:tc>
        <w:tcPr>
          <w:tcW w:w="4059" w:type="dxa"/>
          <w:gridSpan w:val="3"/>
          <w:vMerge w:val="restart"/>
          <w:tcBorders>
            <w:left w:val="nil"/>
            <w:right w:val="nil"/>
          </w:tcBorders>
        </w:tcPr>
        <w:p w14:paraId="2557CFF8" w14:textId="77777777" w:rsidR="00831F4D" w:rsidRDefault="00831F4D" w:rsidP="00950A2B">
          <w:pPr>
            <w:ind w:left="72"/>
            <w:rPr>
              <w:sz w:val="22"/>
            </w:rPr>
          </w:pPr>
          <w:r>
            <w:rPr>
              <w:noProof/>
              <w:sz w:val="24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6AFA9981" wp14:editId="2ADFD2B1">
                    <wp:simplePos x="0" y="0"/>
                    <wp:positionH relativeFrom="page">
                      <wp:posOffset>955675</wp:posOffset>
                    </wp:positionH>
                    <wp:positionV relativeFrom="page">
                      <wp:posOffset>50800</wp:posOffset>
                    </wp:positionV>
                    <wp:extent cx="1548130" cy="289560"/>
                    <wp:effectExtent l="0" t="0" r="0" b="0"/>
                    <wp:wrapNone/>
                    <wp:docPr id="153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48130" cy="2895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62B924B" id="Rectangle 6" o:spid="_x0000_s1026" style="position:absolute;margin-left:75.25pt;margin-top:4pt;width:121.9pt;height:22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" o:allowincell="f">
                    <w10:wrap anchorx="page" anchory="page"/>
                  </v:rect>
                </w:pict>
              </mc:Fallback>
            </mc:AlternateContent>
          </w:r>
        </w:p>
        <w:p w14:paraId="34D22061" w14:textId="77777777" w:rsidR="00831F4D" w:rsidRDefault="00831F4D" w:rsidP="00950A2B">
          <w:pPr>
            <w:pStyle w:val="Titre1"/>
            <w:spacing w:before="0" w:after="120"/>
            <w:ind w:left="72"/>
            <w:rPr>
              <w:sz w:val="22"/>
            </w:rPr>
          </w:pPr>
          <w:r>
            <w:rPr>
              <w:sz w:val="22"/>
            </w:rPr>
            <w:t>N° du candidat</w:t>
          </w:r>
        </w:p>
        <w:p w14:paraId="7C31076B" w14:textId="77777777" w:rsidR="00831F4D" w:rsidRDefault="00831F4D" w:rsidP="00950A2B">
          <w:pPr>
            <w:spacing w:before="60"/>
            <w:ind w:left="74"/>
            <w:rPr>
              <w:sz w:val="14"/>
            </w:rPr>
          </w:pPr>
          <w:r>
            <w:rPr>
              <w:sz w:val="14"/>
            </w:rPr>
            <w:t>(le numéro est celui qui figure sur la convocation ou liste d’appel)</w:t>
          </w:r>
        </w:p>
      </w:tc>
    </w:tr>
    <w:tr w:rsidR="00831F4D" w14:paraId="560810FC" w14:textId="77777777" w:rsidTr="00A34122">
      <w:trPr>
        <w:cantSplit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3375B93D" w14:textId="77777777" w:rsidR="00831F4D" w:rsidRDefault="00831F4D" w:rsidP="00950A2B">
          <w:pPr>
            <w:rPr>
              <w:sz w:val="24"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14:paraId="465016D3" w14:textId="77777777" w:rsidR="00831F4D" w:rsidRDefault="00831F4D" w:rsidP="00950A2B">
          <w:pPr>
            <w:spacing w:before="40"/>
            <w:ind w:left="136"/>
            <w:rPr>
              <w:sz w:val="22"/>
            </w:rPr>
          </w:pPr>
          <w:r>
            <w:rPr>
              <w:sz w:val="22"/>
            </w:rPr>
            <w:t>Né(e) le :</w:t>
          </w:r>
        </w:p>
      </w:tc>
      <w:tc>
        <w:tcPr>
          <w:tcW w:w="4059" w:type="dxa"/>
          <w:gridSpan w:val="3"/>
          <w:vMerge/>
          <w:tcBorders>
            <w:left w:val="nil"/>
            <w:right w:val="nil"/>
          </w:tcBorders>
          <w:vAlign w:val="bottom"/>
        </w:tcPr>
        <w:p w14:paraId="0988894D" w14:textId="77777777" w:rsidR="00831F4D" w:rsidRDefault="00831F4D" w:rsidP="00950A2B">
          <w:pPr>
            <w:ind w:left="135"/>
            <w:rPr>
              <w:sz w:val="24"/>
            </w:rPr>
          </w:pPr>
        </w:p>
      </w:tc>
    </w:tr>
    <w:tr w:rsidR="00831F4D" w14:paraId="6B9DC951" w14:textId="77777777" w:rsidTr="00A34122">
      <w:trPr>
        <w:cantSplit/>
      </w:trPr>
      <w:tc>
        <w:tcPr>
          <w:tcW w:w="1346" w:type="dxa"/>
          <w:tcBorders>
            <w:top w:val="nil"/>
            <w:left w:val="nil"/>
            <w:bottom w:val="dashed" w:sz="8" w:space="0" w:color="auto"/>
          </w:tcBorders>
          <w:vAlign w:val="bottom"/>
        </w:tcPr>
        <w:p w14:paraId="0E806E5D" w14:textId="77777777" w:rsidR="00831F4D" w:rsidRDefault="00831F4D" w:rsidP="00950A2B">
          <w:pPr>
            <w:rPr>
              <w:sz w:val="16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14:paraId="70169EF4" w14:textId="77777777" w:rsidR="00831F4D" w:rsidRDefault="00831F4D" w:rsidP="00950A2B">
          <w:pPr>
            <w:ind w:left="135"/>
            <w:rPr>
              <w:sz w:val="16"/>
            </w:rPr>
          </w:pPr>
        </w:p>
      </w:tc>
      <w:tc>
        <w:tcPr>
          <w:tcW w:w="4059" w:type="dxa"/>
          <w:gridSpan w:val="3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14:paraId="2EDCE72F" w14:textId="77777777" w:rsidR="00831F4D" w:rsidRDefault="00831F4D" w:rsidP="00950A2B">
          <w:pPr>
            <w:ind w:left="135"/>
            <w:rPr>
              <w:sz w:val="24"/>
            </w:rPr>
          </w:pPr>
        </w:p>
      </w:tc>
    </w:tr>
    <w:tr w:rsidR="00831F4D" w14:paraId="6E594911" w14:textId="77777777" w:rsidTr="00A34122">
      <w:trPr>
        <w:trHeight w:val="2192"/>
      </w:trPr>
      <w:tc>
        <w:tcPr>
          <w:tcW w:w="1346" w:type="dxa"/>
          <w:tcBorders>
            <w:top w:val="dashed" w:sz="8" w:space="0" w:color="auto"/>
            <w:left w:val="nil"/>
            <w:bottom w:val="single" w:sz="4" w:space="0" w:color="auto"/>
          </w:tcBorders>
          <w:vAlign w:val="bottom"/>
        </w:tcPr>
        <w:p w14:paraId="1F412110" w14:textId="77777777" w:rsidR="00831F4D" w:rsidRDefault="00831F4D" w:rsidP="00950A2B">
          <w:pPr>
            <w:rPr>
              <w:sz w:val="24"/>
            </w:rPr>
          </w:pPr>
          <w:r>
            <w:rPr>
              <w:noProof/>
              <w:sz w:val="24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67A28845" wp14:editId="6152B334">
                    <wp:simplePos x="0" y="0"/>
                    <wp:positionH relativeFrom="column">
                      <wp:posOffset>-106680</wp:posOffset>
                    </wp:positionH>
                    <wp:positionV relativeFrom="paragraph">
                      <wp:posOffset>73025</wp:posOffset>
                    </wp:positionV>
                    <wp:extent cx="365760" cy="1097280"/>
                    <wp:effectExtent l="0" t="0" r="0" b="0"/>
                    <wp:wrapNone/>
                    <wp:docPr id="155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5760" cy="1097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D88BE0" w14:textId="77777777" w:rsidR="00831F4D" w:rsidRDefault="00831F4D" w:rsidP="00950A2B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4" o:spid="_x0000_s1042" type="#_x0000_t202" style="position:absolute;margin-left:-8.4pt;margin-top:5.75pt;width:28.8pt;height:8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" o:allowincell="f" stroked="f">
                    <v:textbox style="layout-flow:vertical;mso-layout-flow-alt:bottom-to-top">
                      <w:txbxContent>
                        <w:p w:rsidR="00831F4D" w:rsidRDefault="00831F4D" w:rsidP="00950A2B">
                          <w:pPr>
                            <w:pStyle w:val="Titre4"/>
                          </w:pPr>
                          <w:r>
                            <w:t>Ne rien Écrire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9304" w:type="dxa"/>
          <w:gridSpan w:val="4"/>
          <w:tcBorders>
            <w:top w:val="dashed" w:sz="8" w:space="0" w:color="auto"/>
            <w:bottom w:val="single" w:sz="4" w:space="0" w:color="auto"/>
            <w:right w:val="nil"/>
          </w:tcBorders>
        </w:tcPr>
        <w:p w14:paraId="209E2760" w14:textId="77777777" w:rsidR="00831F4D" w:rsidRDefault="00831F4D" w:rsidP="00950A2B">
          <w:pPr>
            <w:pStyle w:val="Titre3"/>
            <w:ind w:right="-1"/>
            <w:rPr>
              <w:sz w:val="22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allowOverlap="1" wp14:anchorId="3CB1C08F" wp14:editId="0A3512A8">
                    <wp:simplePos x="0" y="0"/>
                    <wp:positionH relativeFrom="page">
                      <wp:posOffset>130810</wp:posOffset>
                    </wp:positionH>
                    <wp:positionV relativeFrom="page">
                      <wp:posOffset>365760</wp:posOffset>
                    </wp:positionV>
                    <wp:extent cx="1619885" cy="647700"/>
                    <wp:effectExtent l="0" t="0" r="0" b="0"/>
                    <wp:wrapNone/>
                    <wp:docPr id="156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885" cy="647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0AAB0E" w14:textId="77777777" w:rsidR="00831F4D" w:rsidRDefault="00831F4D" w:rsidP="00950A2B">
                                <w:pPr>
                                  <w:rPr>
                                    <w:sz w:val="22"/>
                                  </w:rPr>
                                </w:pPr>
                              </w:p>
                              <w:p w14:paraId="2051257C" w14:textId="77777777" w:rsidR="00831F4D" w:rsidRDefault="00831F4D" w:rsidP="00950A2B">
                                <w:pPr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Note 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5" o:spid="_x0000_s1043" type="#_x0000_t202" style="position:absolute;left:0;text-align:left;margin-left:10.3pt;margin-top:28.8pt;width:127.55pt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" o:allowincell="f">
                    <v:textbox>
                      <w:txbxContent>
                        <w:p w:rsidR="00831F4D" w:rsidRDefault="00831F4D" w:rsidP="00950A2B">
                          <w:pPr>
                            <w:rPr>
                              <w:sz w:val="22"/>
                            </w:rPr>
                          </w:pPr>
                        </w:p>
                        <w:p w:rsidR="00831F4D" w:rsidRDefault="00831F4D" w:rsidP="00950A2B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Note :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sz w:val="22"/>
            </w:rPr>
            <w:t>Appréciation du correcteur</w:t>
          </w:r>
        </w:p>
      </w:tc>
    </w:tr>
  </w:tbl>
  <w:p w14:paraId="7254FE0B" w14:textId="77777777" w:rsidR="00831F4D" w:rsidRDefault="00831F4D" w:rsidP="00950A2B">
    <w:pPr>
      <w:pStyle w:val="Lgende"/>
      <w:rPr>
        <w:b w:val="0"/>
      </w:rPr>
    </w:pPr>
    <w:r>
      <w:rPr>
        <w:b w:val="0"/>
      </w:rPr>
      <w:t>Il est interdit aux candidats de signer leur composition ou d'y mettre un signe quelconque pouvant indiquer sa provenance.</w:t>
    </w:r>
  </w:p>
  <w:p w14:paraId="41A2E95A" w14:textId="77777777" w:rsidR="00831F4D" w:rsidRPr="005E4409" w:rsidRDefault="00831F4D" w:rsidP="00950A2B">
    <w:pPr>
      <w:pStyle w:val="En-tte"/>
    </w:pPr>
  </w:p>
  <w:p w14:paraId="21DEF731" w14:textId="77777777" w:rsidR="00831F4D" w:rsidRDefault="00831F4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5C19" w14:textId="77777777" w:rsidR="00517DAE" w:rsidRDefault="00517DAE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C616" w14:textId="77777777" w:rsidR="00831F4D" w:rsidRDefault="00831F4D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71E7A" w14:textId="77777777" w:rsidR="00831F4D" w:rsidRDefault="00831F4D">
    <w:pPr>
      <w:pStyle w:val="En-tt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sz w:val="52"/>
        <w:szCs w:val="52"/>
      </w:rPr>
    </w:pPr>
  </w:p>
  <w:p w14:paraId="5D48E94A" w14:textId="77777777" w:rsidR="00831F4D" w:rsidRDefault="00831F4D">
    <w:pPr>
      <w:pStyle w:val="En-tt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sz w:val="52"/>
        <w:szCs w:val="52"/>
      </w:rPr>
    </w:pPr>
  </w:p>
  <w:p w14:paraId="512A93D9" w14:textId="77777777" w:rsidR="00831F4D" w:rsidRDefault="00831F4D">
    <w:pPr>
      <w:pStyle w:val="En-tt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sz w:val="52"/>
        <w:szCs w:val="52"/>
      </w:rPr>
    </w:pPr>
    <w:r>
      <w:rPr>
        <w:sz w:val="52"/>
        <w:szCs w:val="52"/>
      </w:rPr>
      <w:t>NE RIEN ÉCRIRE DANS CETTE PARTIE</w:t>
    </w:r>
  </w:p>
  <w:p w14:paraId="6976CF1C" w14:textId="77777777" w:rsidR="00831F4D" w:rsidRDefault="00831F4D">
    <w:pPr>
      <w:pStyle w:val="En-tt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sz w:val="52"/>
        <w:szCs w:val="52"/>
      </w:rPr>
    </w:pPr>
  </w:p>
  <w:p w14:paraId="0DF458DD" w14:textId="77777777" w:rsidR="00831F4D" w:rsidRDefault="00831F4D">
    <w:pPr>
      <w:pStyle w:val="En-tt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rFonts w:ascii="Arial" w:hAnsi="Arial" w:cs="Arial"/>
        <w:sz w:val="52"/>
        <w:szCs w:val="5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6A1A" w14:textId="77777777" w:rsidR="00831F4D" w:rsidRDefault="00831F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5" w15:restartNumberingAfterBreak="0">
    <w:nsid w:val="03F862AE"/>
    <w:multiLevelType w:val="hybridMultilevel"/>
    <w:tmpl w:val="95BA6584"/>
    <w:lvl w:ilvl="0" w:tplc="98AEC5CA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3B0542"/>
    <w:multiLevelType w:val="hybridMultilevel"/>
    <w:tmpl w:val="BE6E2E14"/>
    <w:lvl w:ilvl="0" w:tplc="98AEC5CA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F5059"/>
    <w:multiLevelType w:val="multilevel"/>
    <w:tmpl w:val="50347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9C1347"/>
    <w:multiLevelType w:val="multilevel"/>
    <w:tmpl w:val="50347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A21760"/>
    <w:multiLevelType w:val="hybridMultilevel"/>
    <w:tmpl w:val="A56240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A46AD3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20051D"/>
    <w:multiLevelType w:val="hybridMultilevel"/>
    <w:tmpl w:val="2DDA62F4"/>
    <w:lvl w:ilvl="0" w:tplc="33C8CAD8">
      <w:start w:val="1"/>
      <w:numFmt w:val="decimal"/>
      <w:lvlText w:val="%1."/>
      <w:lvlJc w:val="left"/>
      <w:pPr>
        <w:ind w:left="1080" w:hanging="360"/>
      </w:pPr>
      <w:rPr>
        <w:rFonts w:ascii="Arial" w:hAnsi="Arial"/>
        <w:b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5D1D3B"/>
    <w:multiLevelType w:val="hybridMultilevel"/>
    <w:tmpl w:val="CA1AE32C"/>
    <w:lvl w:ilvl="0" w:tplc="98AEC5CA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25320"/>
    <w:multiLevelType w:val="multilevel"/>
    <w:tmpl w:val="50347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C04521"/>
    <w:multiLevelType w:val="hybridMultilevel"/>
    <w:tmpl w:val="EA4CF5FC"/>
    <w:lvl w:ilvl="0" w:tplc="98AEC5CA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ED1"/>
    <w:multiLevelType w:val="hybridMultilevel"/>
    <w:tmpl w:val="BA2CB956"/>
    <w:lvl w:ilvl="0" w:tplc="ECAC3752">
      <w:start w:val="1"/>
      <w:numFmt w:val="lowerLetter"/>
      <w:lvlText w:val="%1)"/>
      <w:lvlJc w:val="left"/>
      <w:pPr>
        <w:ind w:left="1080" w:hanging="360"/>
      </w:pPr>
      <w:rPr>
        <w:rFonts w:ascii="Arial" w:hAnsi="Arial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8502D5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1F4B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FA05DE"/>
    <w:multiLevelType w:val="hybridMultilevel"/>
    <w:tmpl w:val="6EAC3CF0"/>
    <w:lvl w:ilvl="0" w:tplc="8750846A">
      <w:start w:val="1"/>
      <w:numFmt w:val="decimal"/>
      <w:lvlText w:val="%1."/>
      <w:lvlJc w:val="left"/>
      <w:pPr>
        <w:ind w:left="1080" w:hanging="360"/>
      </w:pPr>
      <w:rPr>
        <w:rFonts w:ascii="Arial" w:hAnsi="Arial"/>
        <w:b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FC4B3A"/>
    <w:multiLevelType w:val="hybridMultilevel"/>
    <w:tmpl w:val="466AC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F5910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200488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37178A"/>
    <w:multiLevelType w:val="hybridMultilevel"/>
    <w:tmpl w:val="7612F52C"/>
    <w:lvl w:ilvl="0" w:tplc="040C000F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3" w15:restartNumberingAfterBreak="0">
    <w:nsid w:val="4DF56990"/>
    <w:multiLevelType w:val="hybridMultilevel"/>
    <w:tmpl w:val="191822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03C08"/>
    <w:multiLevelType w:val="hybridMultilevel"/>
    <w:tmpl w:val="BA2CB956"/>
    <w:lvl w:ilvl="0" w:tplc="ECAC3752">
      <w:start w:val="1"/>
      <w:numFmt w:val="lowerLetter"/>
      <w:lvlText w:val="%1)"/>
      <w:lvlJc w:val="left"/>
      <w:pPr>
        <w:ind w:left="1080" w:hanging="360"/>
      </w:pPr>
      <w:rPr>
        <w:rFonts w:ascii="Arial" w:hAnsi="Arial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633E00"/>
    <w:multiLevelType w:val="singleLevel"/>
    <w:tmpl w:val="AD8AF5E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4"/>
      </w:rPr>
    </w:lvl>
  </w:abstractNum>
  <w:abstractNum w:abstractNumId="26" w15:restartNumberingAfterBreak="0">
    <w:nsid w:val="556E2FF6"/>
    <w:multiLevelType w:val="hybridMultilevel"/>
    <w:tmpl w:val="39CC91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8C4C29"/>
    <w:multiLevelType w:val="multilevel"/>
    <w:tmpl w:val="50347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8E5C21"/>
    <w:multiLevelType w:val="hybridMultilevel"/>
    <w:tmpl w:val="2FCAD0C2"/>
    <w:lvl w:ilvl="0" w:tplc="98AEC5CA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8299F"/>
    <w:multiLevelType w:val="hybridMultilevel"/>
    <w:tmpl w:val="D2CE9E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C55E8"/>
    <w:multiLevelType w:val="hybridMultilevel"/>
    <w:tmpl w:val="24FAEDF8"/>
    <w:lvl w:ilvl="0" w:tplc="428683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365930">
    <w:abstractNumId w:val="0"/>
  </w:num>
  <w:num w:numId="2" w16cid:durableId="1959796967">
    <w:abstractNumId w:val="1"/>
  </w:num>
  <w:num w:numId="3" w16cid:durableId="912355570">
    <w:abstractNumId w:val="2"/>
  </w:num>
  <w:num w:numId="4" w16cid:durableId="890531297">
    <w:abstractNumId w:val="3"/>
  </w:num>
  <w:num w:numId="5" w16cid:durableId="372928988">
    <w:abstractNumId w:val="4"/>
  </w:num>
  <w:num w:numId="6" w16cid:durableId="481822121">
    <w:abstractNumId w:val="22"/>
  </w:num>
  <w:num w:numId="7" w16cid:durableId="266933105">
    <w:abstractNumId w:val="30"/>
  </w:num>
  <w:num w:numId="8" w16cid:durableId="2054110802">
    <w:abstractNumId w:val="29"/>
  </w:num>
  <w:num w:numId="9" w16cid:durableId="1841002067">
    <w:abstractNumId w:val="19"/>
  </w:num>
  <w:num w:numId="10" w16cid:durableId="1156264449">
    <w:abstractNumId w:val="10"/>
  </w:num>
  <w:num w:numId="11" w16cid:durableId="765157169">
    <w:abstractNumId w:val="21"/>
  </w:num>
  <w:num w:numId="12" w16cid:durableId="1804274402">
    <w:abstractNumId w:val="16"/>
  </w:num>
  <w:num w:numId="13" w16cid:durableId="298850890">
    <w:abstractNumId w:val="20"/>
  </w:num>
  <w:num w:numId="14" w16cid:durableId="911425819">
    <w:abstractNumId w:val="17"/>
  </w:num>
  <w:num w:numId="15" w16cid:durableId="1354308667">
    <w:abstractNumId w:val="8"/>
  </w:num>
  <w:num w:numId="16" w16cid:durableId="1122574578">
    <w:abstractNumId w:val="13"/>
  </w:num>
  <w:num w:numId="17" w16cid:durableId="1722708706">
    <w:abstractNumId w:val="27"/>
  </w:num>
  <w:num w:numId="18" w16cid:durableId="687146041">
    <w:abstractNumId w:val="7"/>
  </w:num>
  <w:num w:numId="19" w16cid:durableId="219482037">
    <w:abstractNumId w:val="12"/>
  </w:num>
  <w:num w:numId="20" w16cid:durableId="2087681310">
    <w:abstractNumId w:val="23"/>
  </w:num>
  <w:num w:numId="21" w16cid:durableId="1544365876">
    <w:abstractNumId w:val="26"/>
  </w:num>
  <w:num w:numId="22" w16cid:durableId="890117124">
    <w:abstractNumId w:val="28"/>
  </w:num>
  <w:num w:numId="23" w16cid:durableId="1944150684">
    <w:abstractNumId w:val="6"/>
  </w:num>
  <w:num w:numId="24" w16cid:durableId="869957519">
    <w:abstractNumId w:val="25"/>
  </w:num>
  <w:num w:numId="25" w16cid:durableId="1499080484">
    <w:abstractNumId w:val="5"/>
  </w:num>
  <w:num w:numId="26" w16cid:durableId="1038506764">
    <w:abstractNumId w:val="14"/>
  </w:num>
  <w:num w:numId="27" w16cid:durableId="1900744328">
    <w:abstractNumId w:val="24"/>
  </w:num>
  <w:num w:numId="28" w16cid:durableId="189339034">
    <w:abstractNumId w:val="15"/>
  </w:num>
  <w:num w:numId="29" w16cid:durableId="311101984">
    <w:abstractNumId w:val="11"/>
  </w:num>
  <w:num w:numId="30" w16cid:durableId="1034813572">
    <w:abstractNumId w:val="18"/>
  </w:num>
  <w:num w:numId="31" w16cid:durableId="1755367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39A"/>
    <w:rsid w:val="000236E2"/>
    <w:rsid w:val="000341DB"/>
    <w:rsid w:val="0003783C"/>
    <w:rsid w:val="0004611B"/>
    <w:rsid w:val="000644B6"/>
    <w:rsid w:val="00064BB3"/>
    <w:rsid w:val="00064E3B"/>
    <w:rsid w:val="0006755E"/>
    <w:rsid w:val="0007629B"/>
    <w:rsid w:val="0009498E"/>
    <w:rsid w:val="000A04DF"/>
    <w:rsid w:val="000A1D73"/>
    <w:rsid w:val="000B05A9"/>
    <w:rsid w:val="000C36E4"/>
    <w:rsid w:val="000D6AD2"/>
    <w:rsid w:val="000E2017"/>
    <w:rsid w:val="000F0563"/>
    <w:rsid w:val="000F7E83"/>
    <w:rsid w:val="00122DCB"/>
    <w:rsid w:val="00124938"/>
    <w:rsid w:val="00126177"/>
    <w:rsid w:val="00134ABC"/>
    <w:rsid w:val="001364F6"/>
    <w:rsid w:val="00137AA5"/>
    <w:rsid w:val="00137AD6"/>
    <w:rsid w:val="00140DFB"/>
    <w:rsid w:val="001411A3"/>
    <w:rsid w:val="00147194"/>
    <w:rsid w:val="001563B9"/>
    <w:rsid w:val="00164837"/>
    <w:rsid w:val="001677B4"/>
    <w:rsid w:val="001716F9"/>
    <w:rsid w:val="00172011"/>
    <w:rsid w:val="00175D6A"/>
    <w:rsid w:val="00193C34"/>
    <w:rsid w:val="00196750"/>
    <w:rsid w:val="001D0F07"/>
    <w:rsid w:val="001F693E"/>
    <w:rsid w:val="001F7245"/>
    <w:rsid w:val="0021012B"/>
    <w:rsid w:val="00210D18"/>
    <w:rsid w:val="00211DCC"/>
    <w:rsid w:val="00214F4C"/>
    <w:rsid w:val="00221D0C"/>
    <w:rsid w:val="00241469"/>
    <w:rsid w:val="002457C0"/>
    <w:rsid w:val="002472F7"/>
    <w:rsid w:val="00250708"/>
    <w:rsid w:val="00266528"/>
    <w:rsid w:val="00275E6C"/>
    <w:rsid w:val="00282C4C"/>
    <w:rsid w:val="002A4880"/>
    <w:rsid w:val="002D5E20"/>
    <w:rsid w:val="002D74CF"/>
    <w:rsid w:val="002D74D7"/>
    <w:rsid w:val="002E0496"/>
    <w:rsid w:val="00324914"/>
    <w:rsid w:val="00327AF5"/>
    <w:rsid w:val="00335754"/>
    <w:rsid w:val="00340066"/>
    <w:rsid w:val="00352B7E"/>
    <w:rsid w:val="003567F0"/>
    <w:rsid w:val="00363F40"/>
    <w:rsid w:val="00370CDE"/>
    <w:rsid w:val="00382DD9"/>
    <w:rsid w:val="003A22A7"/>
    <w:rsid w:val="003A5A0F"/>
    <w:rsid w:val="003A63BE"/>
    <w:rsid w:val="003B4043"/>
    <w:rsid w:val="003C4FA8"/>
    <w:rsid w:val="003C7EDA"/>
    <w:rsid w:val="003F17FF"/>
    <w:rsid w:val="003F294E"/>
    <w:rsid w:val="003F2EA0"/>
    <w:rsid w:val="00402562"/>
    <w:rsid w:val="00405A1C"/>
    <w:rsid w:val="00411251"/>
    <w:rsid w:val="00417E89"/>
    <w:rsid w:val="00430B7B"/>
    <w:rsid w:val="00431457"/>
    <w:rsid w:val="0043642B"/>
    <w:rsid w:val="00452940"/>
    <w:rsid w:val="00463C9E"/>
    <w:rsid w:val="0046478A"/>
    <w:rsid w:val="00493511"/>
    <w:rsid w:val="004A2D45"/>
    <w:rsid w:val="004B47C4"/>
    <w:rsid w:val="004C1B6B"/>
    <w:rsid w:val="004C279F"/>
    <w:rsid w:val="004D071C"/>
    <w:rsid w:val="004F3695"/>
    <w:rsid w:val="0050065C"/>
    <w:rsid w:val="00502C1B"/>
    <w:rsid w:val="0051339A"/>
    <w:rsid w:val="00517194"/>
    <w:rsid w:val="00517DAE"/>
    <w:rsid w:val="00520318"/>
    <w:rsid w:val="00553ADA"/>
    <w:rsid w:val="00556BEE"/>
    <w:rsid w:val="0056329A"/>
    <w:rsid w:val="00566AA1"/>
    <w:rsid w:val="005862AB"/>
    <w:rsid w:val="00595078"/>
    <w:rsid w:val="005B3136"/>
    <w:rsid w:val="005B747C"/>
    <w:rsid w:val="005C3285"/>
    <w:rsid w:val="005C6233"/>
    <w:rsid w:val="005D7CF3"/>
    <w:rsid w:val="005E32FC"/>
    <w:rsid w:val="00602D37"/>
    <w:rsid w:val="006052BB"/>
    <w:rsid w:val="006147F2"/>
    <w:rsid w:val="00624F34"/>
    <w:rsid w:val="006255CC"/>
    <w:rsid w:val="00641454"/>
    <w:rsid w:val="00646E97"/>
    <w:rsid w:val="006577E6"/>
    <w:rsid w:val="0066074E"/>
    <w:rsid w:val="00670C02"/>
    <w:rsid w:val="00671038"/>
    <w:rsid w:val="0068294E"/>
    <w:rsid w:val="00691E6D"/>
    <w:rsid w:val="00696AA7"/>
    <w:rsid w:val="006B6CE3"/>
    <w:rsid w:val="006B7737"/>
    <w:rsid w:val="006E468F"/>
    <w:rsid w:val="006F5410"/>
    <w:rsid w:val="006F559A"/>
    <w:rsid w:val="00700239"/>
    <w:rsid w:val="00715CBF"/>
    <w:rsid w:val="00734E2A"/>
    <w:rsid w:val="00751AD6"/>
    <w:rsid w:val="00764061"/>
    <w:rsid w:val="00774C9D"/>
    <w:rsid w:val="00784149"/>
    <w:rsid w:val="007943D9"/>
    <w:rsid w:val="007B016E"/>
    <w:rsid w:val="007B7FB3"/>
    <w:rsid w:val="007C40C6"/>
    <w:rsid w:val="007C5604"/>
    <w:rsid w:val="007D179D"/>
    <w:rsid w:val="007E577E"/>
    <w:rsid w:val="007E59D8"/>
    <w:rsid w:val="007E5B39"/>
    <w:rsid w:val="007F50FD"/>
    <w:rsid w:val="00804802"/>
    <w:rsid w:val="008064E5"/>
    <w:rsid w:val="00810062"/>
    <w:rsid w:val="008137DA"/>
    <w:rsid w:val="00820C28"/>
    <w:rsid w:val="008216EA"/>
    <w:rsid w:val="00830415"/>
    <w:rsid w:val="00831F4D"/>
    <w:rsid w:val="00832499"/>
    <w:rsid w:val="008342C8"/>
    <w:rsid w:val="008378F0"/>
    <w:rsid w:val="00842429"/>
    <w:rsid w:val="0084651C"/>
    <w:rsid w:val="00847D52"/>
    <w:rsid w:val="0085070B"/>
    <w:rsid w:val="008576A9"/>
    <w:rsid w:val="008634B5"/>
    <w:rsid w:val="00863732"/>
    <w:rsid w:val="008769D3"/>
    <w:rsid w:val="00882965"/>
    <w:rsid w:val="0088333D"/>
    <w:rsid w:val="00883CCD"/>
    <w:rsid w:val="00883DE8"/>
    <w:rsid w:val="00892042"/>
    <w:rsid w:val="00894C0D"/>
    <w:rsid w:val="008B4FBA"/>
    <w:rsid w:val="008B76AF"/>
    <w:rsid w:val="008B7746"/>
    <w:rsid w:val="008D5A80"/>
    <w:rsid w:val="008D64A8"/>
    <w:rsid w:val="008E111D"/>
    <w:rsid w:val="008E2968"/>
    <w:rsid w:val="008F5BDF"/>
    <w:rsid w:val="00901C7D"/>
    <w:rsid w:val="00915AA7"/>
    <w:rsid w:val="009201DB"/>
    <w:rsid w:val="00922638"/>
    <w:rsid w:val="00931766"/>
    <w:rsid w:val="00936139"/>
    <w:rsid w:val="00942F74"/>
    <w:rsid w:val="00943847"/>
    <w:rsid w:val="00950A2B"/>
    <w:rsid w:val="0095195C"/>
    <w:rsid w:val="0095295B"/>
    <w:rsid w:val="009634B3"/>
    <w:rsid w:val="00982B84"/>
    <w:rsid w:val="00990030"/>
    <w:rsid w:val="00990105"/>
    <w:rsid w:val="009B3058"/>
    <w:rsid w:val="009B5FF7"/>
    <w:rsid w:val="009D2168"/>
    <w:rsid w:val="009D6E79"/>
    <w:rsid w:val="009D7F32"/>
    <w:rsid w:val="009E13CB"/>
    <w:rsid w:val="00A04FC3"/>
    <w:rsid w:val="00A1303A"/>
    <w:rsid w:val="00A30F9D"/>
    <w:rsid w:val="00A34122"/>
    <w:rsid w:val="00A448D2"/>
    <w:rsid w:val="00A61AD2"/>
    <w:rsid w:val="00A91512"/>
    <w:rsid w:val="00A93599"/>
    <w:rsid w:val="00AA3EF3"/>
    <w:rsid w:val="00AA48AF"/>
    <w:rsid w:val="00AC2017"/>
    <w:rsid w:val="00AD6B91"/>
    <w:rsid w:val="00AF0693"/>
    <w:rsid w:val="00B05B42"/>
    <w:rsid w:val="00B1009B"/>
    <w:rsid w:val="00B338B6"/>
    <w:rsid w:val="00B3414D"/>
    <w:rsid w:val="00B37DAB"/>
    <w:rsid w:val="00B46348"/>
    <w:rsid w:val="00B50BFA"/>
    <w:rsid w:val="00B54152"/>
    <w:rsid w:val="00B575F3"/>
    <w:rsid w:val="00B63AEC"/>
    <w:rsid w:val="00B65F2C"/>
    <w:rsid w:val="00B81F54"/>
    <w:rsid w:val="00B85F99"/>
    <w:rsid w:val="00B961F4"/>
    <w:rsid w:val="00BB51B3"/>
    <w:rsid w:val="00BB6F63"/>
    <w:rsid w:val="00BC0A01"/>
    <w:rsid w:val="00BC607C"/>
    <w:rsid w:val="00BD43FB"/>
    <w:rsid w:val="00BE0E2C"/>
    <w:rsid w:val="00BE686A"/>
    <w:rsid w:val="00BE6B30"/>
    <w:rsid w:val="00C0096A"/>
    <w:rsid w:val="00C133E6"/>
    <w:rsid w:val="00C17612"/>
    <w:rsid w:val="00C22F50"/>
    <w:rsid w:val="00C33649"/>
    <w:rsid w:val="00C36E28"/>
    <w:rsid w:val="00C660D6"/>
    <w:rsid w:val="00CA3547"/>
    <w:rsid w:val="00CB53DA"/>
    <w:rsid w:val="00CB69FE"/>
    <w:rsid w:val="00CF0B94"/>
    <w:rsid w:val="00CF11DF"/>
    <w:rsid w:val="00D043F5"/>
    <w:rsid w:val="00D24C5E"/>
    <w:rsid w:val="00D44E40"/>
    <w:rsid w:val="00D50620"/>
    <w:rsid w:val="00D56862"/>
    <w:rsid w:val="00D758B8"/>
    <w:rsid w:val="00D77636"/>
    <w:rsid w:val="00DA1B95"/>
    <w:rsid w:val="00DA57E3"/>
    <w:rsid w:val="00DA696E"/>
    <w:rsid w:val="00DB6514"/>
    <w:rsid w:val="00DC22BB"/>
    <w:rsid w:val="00DD5090"/>
    <w:rsid w:val="00E00A11"/>
    <w:rsid w:val="00E0630F"/>
    <w:rsid w:val="00E126F3"/>
    <w:rsid w:val="00E23A0E"/>
    <w:rsid w:val="00E2403D"/>
    <w:rsid w:val="00E31480"/>
    <w:rsid w:val="00E32FA5"/>
    <w:rsid w:val="00E3401F"/>
    <w:rsid w:val="00E40297"/>
    <w:rsid w:val="00E422DC"/>
    <w:rsid w:val="00E42BE6"/>
    <w:rsid w:val="00E46585"/>
    <w:rsid w:val="00E61F22"/>
    <w:rsid w:val="00E657DF"/>
    <w:rsid w:val="00E94CA4"/>
    <w:rsid w:val="00E954C2"/>
    <w:rsid w:val="00E97BE6"/>
    <w:rsid w:val="00EB1EFD"/>
    <w:rsid w:val="00EB56F1"/>
    <w:rsid w:val="00EB5C2F"/>
    <w:rsid w:val="00EC39F8"/>
    <w:rsid w:val="00ED3B11"/>
    <w:rsid w:val="00EE251E"/>
    <w:rsid w:val="00EE4C19"/>
    <w:rsid w:val="00EE5910"/>
    <w:rsid w:val="00F03C60"/>
    <w:rsid w:val="00F0661E"/>
    <w:rsid w:val="00F327AD"/>
    <w:rsid w:val="00F33AFA"/>
    <w:rsid w:val="00F37C03"/>
    <w:rsid w:val="00F40E45"/>
    <w:rsid w:val="00F4617A"/>
    <w:rsid w:val="00F5146D"/>
    <w:rsid w:val="00F5581C"/>
    <w:rsid w:val="00F61A88"/>
    <w:rsid w:val="00F62509"/>
    <w:rsid w:val="00F65905"/>
    <w:rsid w:val="00F66D29"/>
    <w:rsid w:val="00F6780C"/>
    <w:rsid w:val="00F678F2"/>
    <w:rsid w:val="00F871AC"/>
    <w:rsid w:val="00FB3BA0"/>
    <w:rsid w:val="00FC3B79"/>
    <w:rsid w:val="00FE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4ED5DF91"/>
  <w15:docId w15:val="{135ED02F-BD31-402A-9D83-6D766738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862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D56862"/>
    <w:pPr>
      <w:keepNext/>
      <w:numPr>
        <w:numId w:val="1"/>
      </w:numPr>
      <w:spacing w:before="120"/>
      <w:ind w:left="136" w:firstLine="0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D5686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D56862"/>
    <w:pPr>
      <w:keepNext/>
      <w:numPr>
        <w:ilvl w:val="2"/>
        <w:numId w:val="1"/>
      </w:numPr>
      <w:spacing w:before="120"/>
      <w:ind w:left="136" w:firstLine="0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D56862"/>
    <w:pPr>
      <w:keepNext/>
      <w:numPr>
        <w:ilvl w:val="3"/>
        <w:numId w:val="1"/>
      </w:numPr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D56862"/>
    <w:pPr>
      <w:keepNext/>
      <w:numPr>
        <w:ilvl w:val="4"/>
        <w:numId w:val="1"/>
      </w:numPr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D56862"/>
    <w:pPr>
      <w:keepNext/>
      <w:numPr>
        <w:ilvl w:val="5"/>
        <w:numId w:val="1"/>
      </w:numPr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D56862"/>
    <w:rPr>
      <w:rFonts w:ascii="Symbol" w:hAnsi="Symbol" w:cs="Symbol"/>
    </w:rPr>
  </w:style>
  <w:style w:type="character" w:customStyle="1" w:styleId="WW8Num3z0">
    <w:name w:val="WW8Num3z0"/>
    <w:rsid w:val="00D56862"/>
    <w:rPr>
      <w:rFonts w:ascii="Symbol" w:hAnsi="Symbol" w:cs="Symbol"/>
    </w:rPr>
  </w:style>
  <w:style w:type="character" w:customStyle="1" w:styleId="WW8Num5z0">
    <w:name w:val="WW8Num5z0"/>
    <w:rsid w:val="00D56862"/>
    <w:rPr>
      <w:rFonts w:ascii="Arial" w:eastAsia="Times New Roman" w:hAnsi="Arial" w:cs="Arial"/>
    </w:rPr>
  </w:style>
  <w:style w:type="character" w:customStyle="1" w:styleId="WW8Num5z1">
    <w:name w:val="WW8Num5z1"/>
    <w:rsid w:val="00D56862"/>
    <w:rPr>
      <w:rFonts w:ascii="Courier New" w:hAnsi="Courier New" w:cs="Courier New"/>
    </w:rPr>
  </w:style>
  <w:style w:type="character" w:customStyle="1" w:styleId="WW8Num5z2">
    <w:name w:val="WW8Num5z2"/>
    <w:rsid w:val="00D56862"/>
    <w:rPr>
      <w:rFonts w:ascii="Wingdings" w:hAnsi="Wingdings" w:cs="Wingdings"/>
    </w:rPr>
  </w:style>
  <w:style w:type="character" w:customStyle="1" w:styleId="WW8Num5z3">
    <w:name w:val="WW8Num5z3"/>
    <w:rsid w:val="00D56862"/>
    <w:rPr>
      <w:rFonts w:ascii="Symbol" w:hAnsi="Symbol" w:cs="Symbol"/>
    </w:rPr>
  </w:style>
  <w:style w:type="character" w:customStyle="1" w:styleId="WW8Num6z0">
    <w:name w:val="WW8Num6z0"/>
    <w:rsid w:val="00D56862"/>
    <w:rPr>
      <w:rFonts w:ascii="Symbol" w:hAnsi="Symbol" w:cs="Symbol"/>
    </w:rPr>
  </w:style>
  <w:style w:type="character" w:customStyle="1" w:styleId="WW8Num6z1">
    <w:name w:val="WW8Num6z1"/>
    <w:rsid w:val="00D56862"/>
    <w:rPr>
      <w:rFonts w:ascii="Courier New" w:hAnsi="Courier New" w:cs="Courier New"/>
    </w:rPr>
  </w:style>
  <w:style w:type="character" w:customStyle="1" w:styleId="WW8Num6z2">
    <w:name w:val="WW8Num6z2"/>
    <w:rsid w:val="00D56862"/>
    <w:rPr>
      <w:rFonts w:ascii="Wingdings" w:hAnsi="Wingdings" w:cs="Wingdings"/>
    </w:rPr>
  </w:style>
  <w:style w:type="character" w:customStyle="1" w:styleId="WW8Num7z0">
    <w:name w:val="WW8Num7z0"/>
    <w:rsid w:val="00D56862"/>
    <w:rPr>
      <w:rFonts w:ascii="Arial" w:eastAsia="Times New Roman" w:hAnsi="Arial" w:cs="Arial"/>
    </w:rPr>
  </w:style>
  <w:style w:type="character" w:customStyle="1" w:styleId="WW8Num7z1">
    <w:name w:val="WW8Num7z1"/>
    <w:rsid w:val="00D56862"/>
    <w:rPr>
      <w:rFonts w:ascii="Courier New" w:hAnsi="Courier New" w:cs="Courier New"/>
    </w:rPr>
  </w:style>
  <w:style w:type="character" w:customStyle="1" w:styleId="WW8Num7z2">
    <w:name w:val="WW8Num7z2"/>
    <w:rsid w:val="00D56862"/>
    <w:rPr>
      <w:rFonts w:ascii="Wingdings" w:hAnsi="Wingdings" w:cs="Wingdings"/>
    </w:rPr>
  </w:style>
  <w:style w:type="character" w:customStyle="1" w:styleId="WW8Num7z3">
    <w:name w:val="WW8Num7z3"/>
    <w:rsid w:val="00D56862"/>
    <w:rPr>
      <w:rFonts w:ascii="Symbol" w:hAnsi="Symbol" w:cs="Symbol"/>
    </w:rPr>
  </w:style>
  <w:style w:type="character" w:customStyle="1" w:styleId="Policepardfaut2">
    <w:name w:val="Police par défaut2"/>
    <w:rsid w:val="00D56862"/>
  </w:style>
  <w:style w:type="character" w:customStyle="1" w:styleId="WW8Num1z0">
    <w:name w:val="WW8Num1z0"/>
    <w:rsid w:val="00D56862"/>
    <w:rPr>
      <w:rFonts w:ascii="Symbol" w:hAnsi="Symbol" w:cs="Symbol"/>
    </w:rPr>
  </w:style>
  <w:style w:type="character" w:customStyle="1" w:styleId="WW8Num1z1">
    <w:name w:val="WW8Num1z1"/>
    <w:rsid w:val="00D56862"/>
    <w:rPr>
      <w:rFonts w:ascii="Courier New" w:hAnsi="Courier New" w:cs="Courier New"/>
    </w:rPr>
  </w:style>
  <w:style w:type="character" w:customStyle="1" w:styleId="WW8Num1z2">
    <w:name w:val="WW8Num1z2"/>
    <w:rsid w:val="00D56862"/>
    <w:rPr>
      <w:rFonts w:ascii="Wingdings" w:hAnsi="Wingdings" w:cs="Wingdings"/>
    </w:rPr>
  </w:style>
  <w:style w:type="character" w:customStyle="1" w:styleId="WW8Num2z1">
    <w:name w:val="WW8Num2z1"/>
    <w:rsid w:val="00D56862"/>
    <w:rPr>
      <w:rFonts w:ascii="Courier New" w:hAnsi="Courier New" w:cs="Courier New"/>
    </w:rPr>
  </w:style>
  <w:style w:type="character" w:customStyle="1" w:styleId="WW8Num2z2">
    <w:name w:val="WW8Num2z2"/>
    <w:rsid w:val="00D56862"/>
    <w:rPr>
      <w:rFonts w:ascii="Wingdings" w:hAnsi="Wingdings" w:cs="Wingdings"/>
    </w:rPr>
  </w:style>
  <w:style w:type="character" w:customStyle="1" w:styleId="WW8Num3z1">
    <w:name w:val="WW8Num3z1"/>
    <w:rsid w:val="00D56862"/>
    <w:rPr>
      <w:rFonts w:ascii="Courier New" w:hAnsi="Courier New" w:cs="Courier New"/>
    </w:rPr>
  </w:style>
  <w:style w:type="character" w:customStyle="1" w:styleId="WW8Num3z2">
    <w:name w:val="WW8Num3z2"/>
    <w:rsid w:val="00D56862"/>
    <w:rPr>
      <w:rFonts w:ascii="Wingdings" w:hAnsi="Wingdings" w:cs="Wingdings"/>
    </w:rPr>
  </w:style>
  <w:style w:type="character" w:customStyle="1" w:styleId="Policepardfaut1">
    <w:name w:val="Police par défaut1"/>
    <w:rsid w:val="00D56862"/>
  </w:style>
  <w:style w:type="character" w:styleId="Numrodepage">
    <w:name w:val="page number"/>
    <w:basedOn w:val="Policepardfaut1"/>
    <w:rsid w:val="00D56862"/>
  </w:style>
  <w:style w:type="character" w:styleId="lev">
    <w:name w:val="Strong"/>
    <w:qFormat/>
    <w:rsid w:val="00D56862"/>
    <w:rPr>
      <w:b/>
      <w:bCs/>
    </w:rPr>
  </w:style>
  <w:style w:type="character" w:customStyle="1" w:styleId="apple-converted-space">
    <w:name w:val="apple-converted-space"/>
    <w:basedOn w:val="Policepardfaut1"/>
    <w:rsid w:val="00D56862"/>
  </w:style>
  <w:style w:type="paragraph" w:customStyle="1" w:styleId="Titre20">
    <w:name w:val="Titre2"/>
    <w:basedOn w:val="Normal"/>
    <w:next w:val="Corpsdetexte"/>
    <w:rsid w:val="00D5686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D56862"/>
    <w:pPr>
      <w:spacing w:after="120"/>
    </w:pPr>
  </w:style>
  <w:style w:type="paragraph" w:styleId="Liste">
    <w:name w:val="List"/>
    <w:basedOn w:val="Corpsdetexte"/>
    <w:rsid w:val="00D56862"/>
    <w:rPr>
      <w:rFonts w:cs="Mangal"/>
    </w:rPr>
  </w:style>
  <w:style w:type="paragraph" w:customStyle="1" w:styleId="Lgende2">
    <w:name w:val="Légende2"/>
    <w:basedOn w:val="Normal"/>
    <w:rsid w:val="00D5686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D56862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D5686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">
    <w:name w:val="Légende1"/>
    <w:basedOn w:val="Normal"/>
    <w:next w:val="Normal"/>
    <w:rsid w:val="00D56862"/>
    <w:pPr>
      <w:spacing w:before="40"/>
      <w:ind w:right="-142"/>
    </w:pPr>
    <w:rPr>
      <w:b/>
      <w:sz w:val="18"/>
    </w:rPr>
  </w:style>
  <w:style w:type="paragraph" w:styleId="En-tte">
    <w:name w:val="header"/>
    <w:basedOn w:val="Normal"/>
    <w:link w:val="En-tteCar"/>
    <w:rsid w:val="00D5686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686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D56862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NormalWeb">
    <w:name w:val="Normal (Web)"/>
    <w:basedOn w:val="Normal"/>
    <w:rsid w:val="00D56862"/>
    <w:pPr>
      <w:spacing w:before="100" w:after="119"/>
    </w:pPr>
    <w:rPr>
      <w:sz w:val="24"/>
      <w:szCs w:val="24"/>
    </w:rPr>
  </w:style>
  <w:style w:type="paragraph" w:customStyle="1" w:styleId="Contenudetableau">
    <w:name w:val="Contenu de tableau"/>
    <w:basedOn w:val="Normal"/>
    <w:rsid w:val="00D56862"/>
    <w:pPr>
      <w:suppressLineNumbers/>
    </w:pPr>
  </w:style>
  <w:style w:type="paragraph" w:customStyle="1" w:styleId="Titredetableau">
    <w:name w:val="Titre de tableau"/>
    <w:basedOn w:val="Contenudetableau"/>
    <w:rsid w:val="00D56862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D56862"/>
  </w:style>
  <w:style w:type="paragraph" w:styleId="Textedebulles">
    <w:name w:val="Balloon Text"/>
    <w:basedOn w:val="Normal"/>
    <w:link w:val="TextedebullesCar"/>
    <w:rsid w:val="008B7746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B7746"/>
    <w:rPr>
      <w:sz w:val="18"/>
      <w:szCs w:val="18"/>
      <w:lang w:eastAsia="ar-SA"/>
    </w:rPr>
  </w:style>
  <w:style w:type="paragraph" w:styleId="Paragraphedeliste">
    <w:name w:val="List Paragraph"/>
    <w:basedOn w:val="Normal"/>
    <w:uiPriority w:val="34"/>
    <w:qFormat/>
    <w:rsid w:val="00892042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rsid w:val="004C279F"/>
    <w:rPr>
      <w:lang w:eastAsia="ar-SA"/>
    </w:rPr>
  </w:style>
  <w:style w:type="paragraph" w:styleId="Lgende">
    <w:name w:val="caption"/>
    <w:basedOn w:val="Normal"/>
    <w:next w:val="Normal"/>
    <w:qFormat/>
    <w:rsid w:val="004C279F"/>
    <w:pPr>
      <w:suppressAutoHyphens w:val="0"/>
      <w:spacing w:before="40"/>
      <w:ind w:right="-142"/>
    </w:pPr>
    <w:rPr>
      <w:b/>
      <w:sz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B46348"/>
    <w:rPr>
      <w:color w:val="808080"/>
    </w:rPr>
  </w:style>
  <w:style w:type="character" w:customStyle="1" w:styleId="markedcontent">
    <w:name w:val="markedcontent"/>
    <w:basedOn w:val="Policepardfaut"/>
    <w:rsid w:val="00E42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6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10.jpeg"/><Relationship Id="rId28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31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header" Target="header5.xml"/><Relationship Id="rId30" Type="http://schemas.openxmlformats.org/officeDocument/2006/relationships/header" Target="header6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E0CE1-D6DB-4A87-85A2-F06234219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15</Pages>
  <Words>1415</Words>
  <Characters>7784</Characters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MENTION COMPLEMENTAIRE</vt:lpstr>
    </vt:vector>
  </TitlesOfParts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2018-04-09T08:32:00Z</cp:lastPrinted>
  <dcterms:created xsi:type="dcterms:W3CDTF">2022-12-09T14:35:00Z</dcterms:created>
  <dcterms:modified xsi:type="dcterms:W3CDTF">2023-02-03T09:50:00Z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1712134022</vt:i4>
  </property>
</Properties>
</file>