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50A2B" w:rsidRDefault="00950A2B" w:rsidP="00950A2B">
      <w:pPr>
        <w:autoSpaceDE w:val="0"/>
        <w:autoSpaceDN w:val="0"/>
        <w:adjustRightInd w:val="0"/>
        <w:jc w:val="center"/>
        <w:rPr>
          <w:rFonts w:ascii="Arial" w:hAnsi="Arial" w:cs="Arial"/>
          <w:b/>
          <w:sz w:val="44"/>
          <w:szCs w:val="24"/>
        </w:rPr>
      </w:pPr>
      <w:r>
        <w:rPr>
          <w:rFonts w:ascii="Arial" w:hAnsi="Arial" w:cs="Arial"/>
          <w:b/>
          <w:sz w:val="44"/>
          <w:szCs w:val="24"/>
        </w:rPr>
        <w:t>MENTION COMPL</w:t>
      </w:r>
      <w:r w:rsidRPr="00D424E6">
        <w:rPr>
          <w:rFonts w:ascii="Arial" w:hAnsi="Arial" w:cs="Arial"/>
          <w:b/>
          <w:sz w:val="44"/>
          <w:szCs w:val="24"/>
        </w:rPr>
        <w:t>É</w:t>
      </w:r>
      <w:r>
        <w:rPr>
          <w:rFonts w:ascii="Arial" w:hAnsi="Arial" w:cs="Arial"/>
          <w:b/>
          <w:sz w:val="44"/>
          <w:szCs w:val="24"/>
        </w:rPr>
        <w:t>MENTA</w:t>
      </w:r>
      <w:bookmarkStart w:id="0" w:name="_GoBack"/>
      <w:bookmarkEnd w:id="0"/>
      <w:r>
        <w:rPr>
          <w:rFonts w:ascii="Arial" w:hAnsi="Arial" w:cs="Arial"/>
          <w:b/>
          <w:sz w:val="44"/>
          <w:szCs w:val="24"/>
        </w:rPr>
        <w:t>IRE</w:t>
      </w:r>
    </w:p>
    <w:p w:rsidR="00950A2B" w:rsidRDefault="00950A2B" w:rsidP="00950A2B">
      <w:pPr>
        <w:autoSpaceDE w:val="0"/>
        <w:autoSpaceDN w:val="0"/>
        <w:adjustRightInd w:val="0"/>
        <w:jc w:val="center"/>
        <w:rPr>
          <w:rFonts w:ascii="Arial" w:hAnsi="Arial" w:cs="Arial"/>
          <w:b/>
          <w:sz w:val="44"/>
          <w:szCs w:val="24"/>
        </w:rPr>
      </w:pPr>
      <w:r>
        <w:rPr>
          <w:rFonts w:ascii="Arial" w:hAnsi="Arial" w:cs="Arial"/>
          <w:b/>
          <w:sz w:val="44"/>
          <w:szCs w:val="24"/>
        </w:rPr>
        <w:t>Technicien(ne) en Soudage</w:t>
      </w:r>
    </w:p>
    <w:p w:rsidR="00950A2B" w:rsidRPr="00774C45" w:rsidRDefault="00950A2B" w:rsidP="00950A2B">
      <w:pPr>
        <w:autoSpaceDE w:val="0"/>
        <w:autoSpaceDN w:val="0"/>
        <w:adjustRightInd w:val="0"/>
        <w:jc w:val="center"/>
        <w:rPr>
          <w:rFonts w:ascii="Arial" w:hAnsi="Arial" w:cs="Arial"/>
          <w:b/>
          <w:sz w:val="44"/>
          <w:szCs w:val="24"/>
        </w:rPr>
      </w:pPr>
    </w:p>
    <w:p w:rsidR="00950A2B" w:rsidRPr="007D65FC" w:rsidRDefault="00950A2B" w:rsidP="00950A2B">
      <w:pPr>
        <w:pBdr>
          <w:top w:val="single" w:sz="12" w:space="1" w:color="auto"/>
          <w:left w:val="single" w:sz="12" w:space="4" w:color="auto"/>
          <w:bottom w:val="single" w:sz="12" w:space="1" w:color="auto"/>
          <w:right w:val="single" w:sz="12" w:space="4" w:color="auto"/>
        </w:pBdr>
        <w:autoSpaceDE w:val="0"/>
        <w:autoSpaceDN w:val="0"/>
        <w:adjustRightInd w:val="0"/>
        <w:ind w:left="567" w:right="567"/>
        <w:jc w:val="center"/>
        <w:rPr>
          <w:rFonts w:ascii="Arial" w:hAnsi="Arial" w:cs="Arial"/>
          <w:b/>
          <w:sz w:val="36"/>
          <w:szCs w:val="24"/>
        </w:rPr>
      </w:pPr>
      <w:r w:rsidRPr="007D65FC">
        <w:rPr>
          <w:rFonts w:ascii="Arial" w:hAnsi="Arial" w:cs="Arial"/>
          <w:b/>
          <w:sz w:val="36"/>
          <w:szCs w:val="24"/>
        </w:rPr>
        <w:t xml:space="preserve">DOSSIER </w:t>
      </w:r>
      <w:r w:rsidR="00334733">
        <w:rPr>
          <w:rFonts w:ascii="Arial" w:hAnsi="Arial" w:cs="Arial"/>
          <w:b/>
          <w:sz w:val="36"/>
          <w:szCs w:val="24"/>
        </w:rPr>
        <w:t>CORRIGÉ</w:t>
      </w:r>
    </w:p>
    <w:p w:rsidR="00950A2B" w:rsidRDefault="00950A2B" w:rsidP="00950A2B">
      <w:pPr>
        <w:autoSpaceDE w:val="0"/>
        <w:autoSpaceDN w:val="0"/>
        <w:adjustRightInd w:val="0"/>
        <w:jc w:val="center"/>
        <w:rPr>
          <w:rFonts w:ascii="Arial" w:hAnsi="Arial" w:cs="Arial"/>
          <w:b/>
          <w:i/>
          <w:sz w:val="32"/>
          <w:szCs w:val="24"/>
          <w:u w:val="single"/>
        </w:rPr>
      </w:pPr>
    </w:p>
    <w:p w:rsidR="00950A2B" w:rsidRDefault="00950A2B" w:rsidP="00950A2B">
      <w:pPr>
        <w:autoSpaceDE w:val="0"/>
        <w:autoSpaceDN w:val="0"/>
        <w:adjustRightInd w:val="0"/>
        <w:jc w:val="center"/>
        <w:rPr>
          <w:rFonts w:ascii="Arial" w:hAnsi="Arial" w:cs="Arial"/>
          <w:b/>
          <w:i/>
          <w:sz w:val="32"/>
          <w:szCs w:val="24"/>
          <w:u w:val="single"/>
        </w:rPr>
      </w:pPr>
    </w:p>
    <w:p w:rsidR="00950A2B" w:rsidRDefault="00950A2B" w:rsidP="00950A2B">
      <w:pPr>
        <w:autoSpaceDE w:val="0"/>
        <w:autoSpaceDN w:val="0"/>
        <w:adjustRightInd w:val="0"/>
        <w:jc w:val="center"/>
        <w:rPr>
          <w:rFonts w:ascii="Arial" w:hAnsi="Arial" w:cs="Arial"/>
          <w:b/>
          <w:i/>
          <w:sz w:val="32"/>
          <w:szCs w:val="24"/>
          <w:u w:val="single"/>
        </w:rPr>
      </w:pPr>
      <w:r>
        <w:rPr>
          <w:rFonts w:ascii="Arial" w:hAnsi="Arial" w:cs="Arial"/>
          <w:b/>
          <w:i/>
          <w:sz w:val="32"/>
          <w:szCs w:val="24"/>
          <w:u w:val="single"/>
        </w:rPr>
        <w:t>E</w:t>
      </w:r>
      <w:r w:rsidRPr="005E4409">
        <w:rPr>
          <w:rFonts w:ascii="Arial" w:hAnsi="Arial" w:cs="Arial"/>
          <w:b/>
          <w:i/>
          <w:sz w:val="32"/>
          <w:szCs w:val="24"/>
          <w:u w:val="single"/>
        </w:rPr>
        <w:t xml:space="preserve">1 : </w:t>
      </w:r>
      <w:r w:rsidRPr="002B2A94">
        <w:rPr>
          <w:rFonts w:ascii="Arial" w:hAnsi="Arial" w:cs="Arial"/>
          <w:b/>
          <w:i/>
          <w:sz w:val="32"/>
          <w:szCs w:val="24"/>
          <w:u w:val="single"/>
        </w:rPr>
        <w:t>Étude technique et</w:t>
      </w:r>
      <w:r w:rsidR="00BE686A">
        <w:rPr>
          <w:rFonts w:ascii="Arial" w:hAnsi="Arial" w:cs="Arial"/>
          <w:b/>
          <w:i/>
          <w:sz w:val="32"/>
          <w:szCs w:val="24"/>
          <w:u w:val="single"/>
        </w:rPr>
        <w:t xml:space="preserve"> </w:t>
      </w:r>
      <w:r w:rsidRPr="002B2A94">
        <w:rPr>
          <w:rFonts w:ascii="Arial" w:hAnsi="Arial" w:cs="Arial"/>
          <w:b/>
          <w:i/>
          <w:sz w:val="32"/>
          <w:szCs w:val="24"/>
          <w:u w:val="single"/>
        </w:rPr>
        <w:t>préparation d’une intervention</w:t>
      </w:r>
    </w:p>
    <w:p w:rsidR="00950A2B" w:rsidRDefault="00950A2B" w:rsidP="00950A2B">
      <w:pPr>
        <w:autoSpaceDE w:val="0"/>
        <w:autoSpaceDN w:val="0"/>
        <w:adjustRightInd w:val="0"/>
        <w:jc w:val="center"/>
        <w:rPr>
          <w:rFonts w:ascii="Arial" w:hAnsi="Arial" w:cs="Arial"/>
          <w:b/>
          <w:i/>
          <w:sz w:val="32"/>
          <w:szCs w:val="24"/>
          <w:u w:val="single"/>
        </w:rPr>
      </w:pPr>
    </w:p>
    <w:p w:rsidR="00950A2B" w:rsidRDefault="00950A2B" w:rsidP="00950A2B">
      <w:pPr>
        <w:autoSpaceDE w:val="0"/>
        <w:autoSpaceDN w:val="0"/>
        <w:adjustRightInd w:val="0"/>
        <w:jc w:val="center"/>
        <w:rPr>
          <w:rFonts w:ascii="Arial" w:hAnsi="Arial" w:cs="Arial"/>
          <w:b/>
          <w:sz w:val="32"/>
          <w:szCs w:val="24"/>
        </w:rPr>
      </w:pPr>
      <w:r w:rsidRPr="00DC30E2">
        <w:rPr>
          <w:rFonts w:ascii="Arial" w:hAnsi="Arial" w:cs="Arial"/>
          <w:b/>
          <w:sz w:val="32"/>
          <w:szCs w:val="24"/>
        </w:rPr>
        <w:t xml:space="preserve">Durée : 3h30 </w:t>
      </w:r>
      <w:r w:rsidRPr="00DC30E2">
        <w:rPr>
          <w:rFonts w:ascii="Arial" w:hAnsi="Arial" w:cs="Arial"/>
          <w:b/>
          <w:sz w:val="32"/>
          <w:szCs w:val="24"/>
        </w:rPr>
        <w:tab/>
      </w:r>
      <w:r w:rsidRPr="00DC30E2">
        <w:rPr>
          <w:rFonts w:ascii="Arial" w:hAnsi="Arial" w:cs="Arial"/>
          <w:b/>
          <w:sz w:val="32"/>
          <w:szCs w:val="24"/>
        </w:rPr>
        <w:tab/>
      </w:r>
      <w:r w:rsidRPr="00DC30E2">
        <w:rPr>
          <w:rFonts w:ascii="Arial" w:hAnsi="Arial" w:cs="Arial"/>
          <w:b/>
          <w:sz w:val="32"/>
          <w:szCs w:val="24"/>
        </w:rPr>
        <w:tab/>
        <w:t>Coef</w:t>
      </w:r>
      <w:r>
        <w:rPr>
          <w:rFonts w:ascii="Arial" w:hAnsi="Arial" w:cs="Arial"/>
          <w:b/>
          <w:sz w:val="32"/>
          <w:szCs w:val="24"/>
        </w:rPr>
        <w:t> : 2</w:t>
      </w:r>
    </w:p>
    <w:p w:rsidR="00950A2B" w:rsidRDefault="00950A2B" w:rsidP="00950A2B">
      <w:pPr>
        <w:autoSpaceDE w:val="0"/>
        <w:autoSpaceDN w:val="0"/>
        <w:adjustRightInd w:val="0"/>
        <w:jc w:val="center"/>
        <w:rPr>
          <w:rFonts w:ascii="Arial" w:hAnsi="Arial" w:cs="Arial"/>
          <w:b/>
          <w:sz w:val="32"/>
          <w:szCs w:val="24"/>
        </w:rPr>
      </w:pPr>
    </w:p>
    <w:p w:rsidR="00950A2B" w:rsidRPr="00C05167" w:rsidRDefault="00950A2B" w:rsidP="00950A2B">
      <w:pPr>
        <w:autoSpaceDE w:val="0"/>
        <w:autoSpaceDN w:val="0"/>
        <w:adjustRightInd w:val="0"/>
        <w:jc w:val="center"/>
        <w:rPr>
          <w:rFonts w:ascii="Arial" w:hAnsi="Arial" w:cs="Arial"/>
          <w:sz w:val="24"/>
          <w:szCs w:val="24"/>
        </w:rPr>
      </w:pPr>
    </w:p>
    <w:tbl>
      <w:tblP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516"/>
      </w:tblGrid>
      <w:tr w:rsidR="00950A2B" w:rsidRPr="00CA591E" w:rsidTr="00950A2B">
        <w:trPr>
          <w:trHeight w:val="838"/>
        </w:trPr>
        <w:tc>
          <w:tcPr>
            <w:tcW w:w="10516" w:type="dxa"/>
            <w:shd w:val="clear" w:color="auto" w:fill="auto"/>
            <w:vAlign w:val="center"/>
          </w:tcPr>
          <w:p w:rsidR="00950A2B" w:rsidRPr="00981810" w:rsidRDefault="00950A2B" w:rsidP="00950A2B">
            <w:pPr>
              <w:autoSpaceDE w:val="0"/>
              <w:autoSpaceDN w:val="0"/>
              <w:adjustRightInd w:val="0"/>
              <w:jc w:val="center"/>
              <w:rPr>
                <w:rFonts w:ascii="Arial" w:hAnsi="Arial" w:cs="Arial"/>
                <w:b/>
                <w:sz w:val="36"/>
                <w:szCs w:val="36"/>
              </w:rPr>
            </w:pPr>
            <w:r>
              <w:rPr>
                <w:rFonts w:ascii="Arial" w:hAnsi="Arial" w:cs="Arial"/>
                <w:b/>
                <w:sz w:val="36"/>
                <w:szCs w:val="36"/>
              </w:rPr>
              <w:t>CUVE DE STOCKAGE</w:t>
            </w:r>
          </w:p>
        </w:tc>
      </w:tr>
    </w:tbl>
    <w:p w:rsidR="00950A2B" w:rsidRDefault="00950A2B" w:rsidP="00950A2B">
      <w:pPr>
        <w:autoSpaceDE w:val="0"/>
        <w:autoSpaceDN w:val="0"/>
        <w:adjustRightInd w:val="0"/>
        <w:jc w:val="center"/>
        <w:rPr>
          <w:rFonts w:ascii="Arial" w:hAnsi="Arial" w:cs="Arial"/>
          <w:sz w:val="24"/>
          <w:szCs w:val="24"/>
        </w:rPr>
      </w:pPr>
    </w:p>
    <w:p w:rsidR="00950A2B" w:rsidRDefault="00950A2B" w:rsidP="00950A2B">
      <w:pPr>
        <w:autoSpaceDE w:val="0"/>
        <w:autoSpaceDN w:val="0"/>
        <w:adjustRightInd w:val="0"/>
        <w:jc w:val="center"/>
        <w:rPr>
          <w:rFonts w:ascii="Arial" w:hAnsi="Arial" w:cs="Arial"/>
          <w:sz w:val="24"/>
          <w:szCs w:val="24"/>
        </w:rPr>
      </w:pPr>
    </w:p>
    <w:p w:rsidR="00950A2B" w:rsidRDefault="00950A2B" w:rsidP="00950A2B">
      <w:pPr>
        <w:tabs>
          <w:tab w:val="left" w:pos="3980"/>
        </w:tabs>
        <w:autoSpaceDE w:val="0"/>
        <w:autoSpaceDN w:val="0"/>
        <w:adjustRightInd w:val="0"/>
        <w:rPr>
          <w:rFonts w:ascii="Arial" w:hAnsi="Arial" w:cs="Arial"/>
          <w:sz w:val="24"/>
          <w:szCs w:val="24"/>
        </w:rPr>
      </w:pPr>
      <w:r>
        <w:rPr>
          <w:rFonts w:ascii="Arial" w:hAnsi="Arial" w:cs="Arial"/>
          <w:sz w:val="24"/>
          <w:szCs w:val="24"/>
        </w:rPr>
        <w:tab/>
      </w:r>
    </w:p>
    <w:p w:rsidR="00950A2B" w:rsidRDefault="00950A2B" w:rsidP="00950A2B">
      <w:pPr>
        <w:autoSpaceDE w:val="0"/>
        <w:autoSpaceDN w:val="0"/>
        <w:adjustRightInd w:val="0"/>
        <w:rPr>
          <w:rFonts w:ascii="Arial" w:hAnsi="Arial" w:cs="Arial"/>
          <w:sz w:val="24"/>
          <w:szCs w:val="24"/>
        </w:rPr>
      </w:pPr>
    </w:p>
    <w:p w:rsidR="00950A2B" w:rsidRDefault="00950A2B" w:rsidP="00950A2B">
      <w:pPr>
        <w:autoSpaceDE w:val="0"/>
        <w:autoSpaceDN w:val="0"/>
        <w:adjustRightInd w:val="0"/>
        <w:jc w:val="center"/>
        <w:rPr>
          <w:rFonts w:ascii="Arial" w:hAnsi="Arial" w:cs="Arial"/>
          <w:sz w:val="24"/>
          <w:szCs w:val="24"/>
        </w:rPr>
      </w:pPr>
    </w:p>
    <w:p w:rsidR="00950A2B" w:rsidRDefault="00950A2B" w:rsidP="00950A2B">
      <w:pPr>
        <w:autoSpaceDE w:val="0"/>
        <w:autoSpaceDN w:val="0"/>
        <w:adjustRightInd w:val="0"/>
        <w:jc w:val="center"/>
        <w:rPr>
          <w:rFonts w:ascii="Arial" w:hAnsi="Arial" w:cs="Arial"/>
          <w:sz w:val="24"/>
          <w:szCs w:val="24"/>
        </w:rPr>
      </w:pPr>
    </w:p>
    <w:p w:rsidR="00950A2B" w:rsidRDefault="00950A2B" w:rsidP="00950A2B">
      <w:pPr>
        <w:autoSpaceDE w:val="0"/>
        <w:jc w:val="center"/>
        <w:rPr>
          <w:rFonts w:ascii="Arial" w:hAnsi="Arial" w:cs="Arial"/>
          <w:sz w:val="24"/>
          <w:szCs w:val="24"/>
        </w:rPr>
      </w:pPr>
      <w:r>
        <w:rPr>
          <w:rFonts w:ascii="Arial" w:hAnsi="Arial" w:cs="Arial"/>
          <w:sz w:val="24"/>
          <w:szCs w:val="24"/>
        </w:rPr>
        <w:t xml:space="preserve">Ce dossier comporte </w:t>
      </w:r>
      <w:r w:rsidR="00E31480">
        <w:rPr>
          <w:rFonts w:ascii="Arial" w:hAnsi="Arial" w:cs="Arial"/>
          <w:sz w:val="24"/>
          <w:szCs w:val="24"/>
        </w:rPr>
        <w:t>1</w:t>
      </w:r>
      <w:r w:rsidR="00A448D2">
        <w:rPr>
          <w:rFonts w:ascii="Arial" w:hAnsi="Arial" w:cs="Arial"/>
          <w:sz w:val="24"/>
          <w:szCs w:val="24"/>
        </w:rPr>
        <w:t>4</w:t>
      </w:r>
      <w:r w:rsidR="00E31480">
        <w:rPr>
          <w:rFonts w:ascii="Arial" w:hAnsi="Arial" w:cs="Arial"/>
          <w:sz w:val="24"/>
          <w:szCs w:val="24"/>
        </w:rPr>
        <w:t xml:space="preserve"> </w:t>
      </w:r>
      <w:r w:rsidR="00D957A1">
        <w:rPr>
          <w:rFonts w:ascii="Arial" w:hAnsi="Arial" w:cs="Arial"/>
          <w:sz w:val="24"/>
          <w:szCs w:val="24"/>
        </w:rPr>
        <w:t>pages numérotées de DC</w:t>
      </w:r>
      <w:r>
        <w:rPr>
          <w:rFonts w:ascii="Arial" w:hAnsi="Arial" w:cs="Arial"/>
          <w:sz w:val="24"/>
          <w:szCs w:val="24"/>
        </w:rPr>
        <w:t>1 à D</w:t>
      </w:r>
      <w:r w:rsidR="00D957A1">
        <w:rPr>
          <w:rFonts w:ascii="Arial" w:hAnsi="Arial" w:cs="Arial"/>
          <w:sz w:val="24"/>
          <w:szCs w:val="24"/>
        </w:rPr>
        <w:t>C</w:t>
      </w:r>
      <w:r w:rsidR="00F0661E">
        <w:rPr>
          <w:rFonts w:ascii="Arial" w:hAnsi="Arial" w:cs="Arial"/>
          <w:sz w:val="24"/>
          <w:szCs w:val="24"/>
        </w:rPr>
        <w:t>1</w:t>
      </w:r>
      <w:r w:rsidR="00A448D2">
        <w:rPr>
          <w:rFonts w:ascii="Arial" w:hAnsi="Arial" w:cs="Arial"/>
          <w:sz w:val="24"/>
          <w:szCs w:val="24"/>
        </w:rPr>
        <w:t>4</w:t>
      </w:r>
      <w:r>
        <w:rPr>
          <w:rFonts w:ascii="Arial" w:hAnsi="Arial" w:cs="Arial"/>
          <w:sz w:val="24"/>
          <w:szCs w:val="24"/>
        </w:rPr>
        <w:t xml:space="preserve"> </w:t>
      </w:r>
    </w:p>
    <w:p w:rsidR="00950A2B" w:rsidRDefault="00950A2B" w:rsidP="00950A2B">
      <w:pPr>
        <w:autoSpaceDE w:val="0"/>
        <w:autoSpaceDN w:val="0"/>
        <w:adjustRightInd w:val="0"/>
        <w:jc w:val="center"/>
        <w:rPr>
          <w:rFonts w:ascii="Arial" w:hAnsi="Arial" w:cs="Arial"/>
          <w:sz w:val="24"/>
          <w:szCs w:val="24"/>
        </w:rPr>
      </w:pPr>
    </w:p>
    <w:p w:rsidR="00334733" w:rsidRDefault="00334733" w:rsidP="00950A2B">
      <w:pPr>
        <w:autoSpaceDE w:val="0"/>
        <w:autoSpaceDN w:val="0"/>
        <w:adjustRightInd w:val="0"/>
        <w:jc w:val="center"/>
        <w:rPr>
          <w:rFonts w:ascii="Arial" w:hAnsi="Arial" w:cs="Arial"/>
          <w:sz w:val="24"/>
          <w:szCs w:val="24"/>
        </w:rPr>
      </w:pPr>
    </w:p>
    <w:p w:rsidR="00334733" w:rsidRDefault="00334733" w:rsidP="00950A2B">
      <w:pPr>
        <w:autoSpaceDE w:val="0"/>
        <w:autoSpaceDN w:val="0"/>
        <w:adjustRightInd w:val="0"/>
        <w:jc w:val="center"/>
        <w:rPr>
          <w:rFonts w:ascii="Arial" w:hAnsi="Arial" w:cs="Arial"/>
          <w:sz w:val="24"/>
          <w:szCs w:val="24"/>
        </w:rPr>
      </w:pPr>
    </w:p>
    <w:p w:rsidR="00334733" w:rsidRDefault="00334733" w:rsidP="00950A2B">
      <w:pPr>
        <w:autoSpaceDE w:val="0"/>
        <w:autoSpaceDN w:val="0"/>
        <w:adjustRightInd w:val="0"/>
        <w:jc w:val="center"/>
        <w:rPr>
          <w:rFonts w:ascii="Arial" w:hAnsi="Arial" w:cs="Arial"/>
          <w:sz w:val="24"/>
          <w:szCs w:val="24"/>
        </w:rPr>
      </w:pPr>
    </w:p>
    <w:p w:rsidR="00334733" w:rsidRDefault="00334733" w:rsidP="00950A2B">
      <w:pPr>
        <w:autoSpaceDE w:val="0"/>
        <w:autoSpaceDN w:val="0"/>
        <w:adjustRightInd w:val="0"/>
        <w:jc w:val="center"/>
        <w:rPr>
          <w:rFonts w:ascii="Arial" w:hAnsi="Arial" w:cs="Arial"/>
          <w:sz w:val="24"/>
          <w:szCs w:val="24"/>
        </w:rPr>
      </w:pPr>
    </w:p>
    <w:p w:rsidR="00334733" w:rsidRDefault="00334733" w:rsidP="00950A2B">
      <w:pPr>
        <w:autoSpaceDE w:val="0"/>
        <w:autoSpaceDN w:val="0"/>
        <w:adjustRightInd w:val="0"/>
        <w:jc w:val="center"/>
        <w:rPr>
          <w:rFonts w:ascii="Arial" w:hAnsi="Arial" w:cs="Arial"/>
          <w:sz w:val="24"/>
          <w:szCs w:val="24"/>
        </w:rPr>
      </w:pPr>
    </w:p>
    <w:p w:rsidR="00334733" w:rsidRDefault="00334733" w:rsidP="00950A2B">
      <w:pPr>
        <w:autoSpaceDE w:val="0"/>
        <w:autoSpaceDN w:val="0"/>
        <w:adjustRightInd w:val="0"/>
        <w:jc w:val="center"/>
        <w:rPr>
          <w:rFonts w:ascii="Arial" w:hAnsi="Arial" w:cs="Arial"/>
          <w:sz w:val="24"/>
          <w:szCs w:val="24"/>
        </w:rPr>
      </w:pPr>
    </w:p>
    <w:p w:rsidR="00334733" w:rsidRDefault="00334733" w:rsidP="00950A2B">
      <w:pPr>
        <w:autoSpaceDE w:val="0"/>
        <w:autoSpaceDN w:val="0"/>
        <w:adjustRightInd w:val="0"/>
        <w:jc w:val="center"/>
        <w:rPr>
          <w:rFonts w:ascii="Arial" w:hAnsi="Arial" w:cs="Arial"/>
          <w:sz w:val="24"/>
          <w:szCs w:val="24"/>
        </w:rPr>
      </w:pPr>
    </w:p>
    <w:p w:rsidR="00334733" w:rsidRDefault="00334733" w:rsidP="00950A2B">
      <w:pPr>
        <w:autoSpaceDE w:val="0"/>
        <w:autoSpaceDN w:val="0"/>
        <w:adjustRightInd w:val="0"/>
        <w:jc w:val="center"/>
        <w:rPr>
          <w:rFonts w:ascii="Arial" w:hAnsi="Arial" w:cs="Arial"/>
          <w:sz w:val="24"/>
          <w:szCs w:val="24"/>
        </w:rPr>
      </w:pPr>
    </w:p>
    <w:p w:rsidR="00334733" w:rsidRPr="00071E74" w:rsidRDefault="00334733" w:rsidP="00334733">
      <w:pPr>
        <w:autoSpaceDE w:val="0"/>
        <w:jc w:val="center"/>
        <w:rPr>
          <w:rFonts w:ascii="Arial" w:hAnsi="Arial" w:cs="Arial"/>
          <w:b/>
          <w:sz w:val="24"/>
          <w:szCs w:val="24"/>
        </w:rPr>
      </w:pPr>
      <w:r>
        <w:rPr>
          <w:rFonts w:ascii="Arial" w:hAnsi="Arial" w:cs="Arial"/>
          <w:b/>
          <w:sz w:val="24"/>
          <w:szCs w:val="24"/>
        </w:rPr>
        <w:t>Session 2023                                                                                               Code : 2306-MC4 TS E1</w:t>
      </w:r>
    </w:p>
    <w:p w:rsidR="00334733" w:rsidRDefault="00334733" w:rsidP="00950A2B">
      <w:pPr>
        <w:autoSpaceDE w:val="0"/>
        <w:autoSpaceDN w:val="0"/>
        <w:adjustRightInd w:val="0"/>
        <w:jc w:val="center"/>
        <w:rPr>
          <w:rFonts w:ascii="Arial" w:hAnsi="Arial" w:cs="Arial"/>
          <w:sz w:val="24"/>
          <w:szCs w:val="24"/>
        </w:rPr>
        <w:sectPr w:rsidR="00334733" w:rsidSect="00950A2B">
          <w:headerReference w:type="even" r:id="rId8"/>
          <w:headerReference w:type="default" r:id="rId9"/>
          <w:headerReference w:type="first" r:id="rId10"/>
          <w:pgSz w:w="11906" w:h="16838"/>
          <w:pgMar w:top="397" w:right="680" w:bottom="567" w:left="680" w:header="416" w:footer="304" w:gutter="0"/>
          <w:cols w:space="720"/>
        </w:sectPr>
      </w:pPr>
    </w:p>
    <w:p w:rsidR="008137DA" w:rsidRDefault="008137DA" w:rsidP="00334733">
      <w:pPr>
        <w:jc w:val="both"/>
        <w:rPr>
          <w:rFonts w:ascii="Arial" w:hAnsi="Arial" w:cs="Arial"/>
          <w:b/>
          <w:sz w:val="32"/>
          <w:szCs w:val="32"/>
          <w:u w:val="single"/>
        </w:rPr>
      </w:pPr>
      <w:r w:rsidRPr="007C29C0">
        <w:rPr>
          <w:rFonts w:ascii="Arial" w:hAnsi="Arial" w:cs="Arial"/>
          <w:b/>
          <w:sz w:val="32"/>
          <w:szCs w:val="32"/>
          <w:u w:val="single"/>
        </w:rPr>
        <w:lastRenderedPageBreak/>
        <w:t>Mise en situation</w:t>
      </w:r>
      <w:r w:rsidRPr="00352B7E">
        <w:rPr>
          <w:rFonts w:ascii="Arial" w:hAnsi="Arial" w:cs="Arial"/>
          <w:b/>
          <w:sz w:val="32"/>
          <w:szCs w:val="32"/>
        </w:rPr>
        <w:t> :</w:t>
      </w:r>
    </w:p>
    <w:p w:rsidR="008137DA" w:rsidRPr="007C29C0" w:rsidRDefault="008137DA" w:rsidP="00334733">
      <w:pPr>
        <w:jc w:val="both"/>
        <w:rPr>
          <w:rFonts w:ascii="Arial" w:hAnsi="Arial" w:cs="Arial"/>
          <w:b/>
          <w:sz w:val="32"/>
          <w:szCs w:val="32"/>
          <w:u w:val="single"/>
        </w:rPr>
      </w:pPr>
    </w:p>
    <w:p w:rsidR="008137DA" w:rsidRDefault="008137DA" w:rsidP="00334733">
      <w:pPr>
        <w:jc w:val="both"/>
        <w:rPr>
          <w:rFonts w:ascii="Arial" w:hAnsi="Arial" w:cs="Arial"/>
          <w:sz w:val="24"/>
          <w:szCs w:val="24"/>
        </w:rPr>
      </w:pPr>
      <w:r>
        <w:rPr>
          <w:rFonts w:ascii="Arial" w:hAnsi="Arial" w:cs="Arial"/>
          <w:sz w:val="24"/>
          <w:szCs w:val="24"/>
        </w:rPr>
        <w:t>La société SONATECH lance la production d’une série de 50 « </w:t>
      </w:r>
      <w:r w:rsidRPr="00F40FAB">
        <w:rPr>
          <w:rFonts w:ascii="Arial" w:hAnsi="Arial" w:cs="Arial"/>
          <w:b/>
          <w:sz w:val="24"/>
          <w:szCs w:val="24"/>
          <w:u w:val="single"/>
        </w:rPr>
        <w:t>Cuve</w:t>
      </w:r>
      <w:r>
        <w:rPr>
          <w:rFonts w:ascii="Arial" w:hAnsi="Arial" w:cs="Arial"/>
          <w:b/>
          <w:sz w:val="24"/>
          <w:szCs w:val="24"/>
          <w:u w:val="single"/>
        </w:rPr>
        <w:t>s de stockage de produits d’ex</w:t>
      </w:r>
      <w:r w:rsidRPr="00F40FAB">
        <w:rPr>
          <w:rFonts w:ascii="Arial" w:hAnsi="Arial" w:cs="Arial"/>
          <w:b/>
          <w:sz w:val="24"/>
          <w:szCs w:val="24"/>
          <w:u w:val="single"/>
        </w:rPr>
        <w:t>tinction en position verticale</w:t>
      </w:r>
      <w:r>
        <w:rPr>
          <w:rFonts w:ascii="Arial" w:hAnsi="Arial" w:cs="Arial"/>
          <w:sz w:val="24"/>
          <w:szCs w:val="24"/>
        </w:rPr>
        <w:t> ». Pour ce faire</w:t>
      </w:r>
      <w:r w:rsidR="00BE686A">
        <w:rPr>
          <w:rFonts w:ascii="Arial" w:hAnsi="Arial" w:cs="Arial"/>
          <w:sz w:val="24"/>
          <w:szCs w:val="24"/>
        </w:rPr>
        <w:t>,</w:t>
      </w:r>
      <w:r>
        <w:rPr>
          <w:rFonts w:ascii="Arial" w:hAnsi="Arial" w:cs="Arial"/>
          <w:sz w:val="24"/>
          <w:szCs w:val="24"/>
        </w:rPr>
        <w:t xml:space="preserve"> une étude préalable de la fabrication en atelier</w:t>
      </w:r>
      <w:r w:rsidR="00BE686A">
        <w:rPr>
          <w:rFonts w:ascii="Arial" w:hAnsi="Arial" w:cs="Arial"/>
          <w:sz w:val="24"/>
          <w:szCs w:val="24"/>
        </w:rPr>
        <w:t xml:space="preserve"> doit être réalisée</w:t>
      </w:r>
      <w:r>
        <w:rPr>
          <w:rFonts w:ascii="Arial" w:hAnsi="Arial" w:cs="Arial"/>
          <w:sz w:val="24"/>
          <w:szCs w:val="24"/>
        </w:rPr>
        <w:t>. Cette étude porte sur l’analyse et l’élaboration de document</w:t>
      </w:r>
      <w:r w:rsidR="004A7DE9">
        <w:rPr>
          <w:rFonts w:ascii="Arial" w:hAnsi="Arial" w:cs="Arial"/>
          <w:sz w:val="24"/>
          <w:szCs w:val="24"/>
        </w:rPr>
        <w:t>s</w:t>
      </w:r>
      <w:r>
        <w:rPr>
          <w:rFonts w:ascii="Arial" w:hAnsi="Arial" w:cs="Arial"/>
          <w:sz w:val="24"/>
          <w:szCs w:val="24"/>
        </w:rPr>
        <w:t xml:space="preserve"> de fabrication nécessaires à cette dernière.</w:t>
      </w:r>
    </w:p>
    <w:p w:rsidR="008137DA" w:rsidRDefault="008137DA" w:rsidP="00334733">
      <w:pPr>
        <w:jc w:val="both"/>
        <w:rPr>
          <w:rFonts w:ascii="Arial" w:hAnsi="Arial" w:cs="Arial"/>
          <w:sz w:val="24"/>
          <w:szCs w:val="24"/>
        </w:rPr>
      </w:pPr>
    </w:p>
    <w:p w:rsidR="008137DA" w:rsidRDefault="008137DA" w:rsidP="00334733">
      <w:pPr>
        <w:jc w:val="both"/>
        <w:rPr>
          <w:rFonts w:ascii="Arial" w:hAnsi="Arial" w:cs="Arial"/>
          <w:b/>
          <w:sz w:val="28"/>
          <w:szCs w:val="28"/>
        </w:rPr>
      </w:pPr>
      <w:r w:rsidRPr="002A59EE">
        <w:rPr>
          <w:rFonts w:ascii="Arial" w:hAnsi="Arial" w:cs="Arial"/>
          <w:b/>
          <w:sz w:val="28"/>
          <w:szCs w:val="28"/>
          <w:u w:val="single"/>
        </w:rPr>
        <w:t>Première partie : Analyse des plans  de fabrication</w:t>
      </w:r>
      <w:r w:rsidRPr="00352B7E">
        <w:rPr>
          <w:rFonts w:ascii="Arial" w:hAnsi="Arial" w:cs="Arial"/>
          <w:b/>
          <w:sz w:val="28"/>
          <w:szCs w:val="28"/>
        </w:rPr>
        <w:t>.</w:t>
      </w:r>
    </w:p>
    <w:p w:rsidR="000236E2" w:rsidRPr="002A59EE" w:rsidRDefault="000236E2" w:rsidP="00334733">
      <w:pPr>
        <w:jc w:val="both"/>
        <w:rPr>
          <w:rFonts w:ascii="Arial" w:hAnsi="Arial" w:cs="Arial"/>
          <w:b/>
          <w:sz w:val="28"/>
          <w:szCs w:val="28"/>
          <w:u w:val="single"/>
        </w:rPr>
      </w:pPr>
    </w:p>
    <w:p w:rsidR="008137DA" w:rsidRPr="00BA1569" w:rsidRDefault="008137DA" w:rsidP="00334733">
      <w:pPr>
        <w:jc w:val="both"/>
        <w:rPr>
          <w:rFonts w:ascii="Arial" w:hAnsi="Arial" w:cs="Arial"/>
          <w:sz w:val="24"/>
          <w:szCs w:val="24"/>
        </w:rPr>
      </w:pPr>
      <w:r w:rsidRPr="00BA1569">
        <w:rPr>
          <w:rFonts w:ascii="Arial" w:hAnsi="Arial" w:cs="Arial"/>
          <w:b/>
          <w:sz w:val="24"/>
          <w:szCs w:val="24"/>
        </w:rPr>
        <w:t xml:space="preserve">Question </w:t>
      </w:r>
      <w:r w:rsidR="008D64A8">
        <w:rPr>
          <w:rFonts w:ascii="Arial" w:hAnsi="Arial" w:cs="Arial"/>
          <w:b/>
          <w:sz w:val="24"/>
          <w:szCs w:val="24"/>
        </w:rPr>
        <w:t>1</w:t>
      </w:r>
      <w:r w:rsidRPr="00BA1569">
        <w:rPr>
          <w:rFonts w:ascii="Arial" w:hAnsi="Arial" w:cs="Arial"/>
          <w:b/>
          <w:sz w:val="24"/>
          <w:szCs w:val="24"/>
        </w:rPr>
        <w:t> :</w:t>
      </w:r>
      <w:r w:rsidRPr="00BA1569">
        <w:rPr>
          <w:rFonts w:ascii="Arial" w:hAnsi="Arial" w:cs="Arial"/>
          <w:sz w:val="24"/>
          <w:szCs w:val="24"/>
        </w:rPr>
        <w:t xml:space="preserve"> Analyse</w:t>
      </w:r>
      <w:r w:rsidR="00BE686A">
        <w:rPr>
          <w:rFonts w:ascii="Arial" w:hAnsi="Arial" w:cs="Arial"/>
          <w:sz w:val="24"/>
          <w:szCs w:val="24"/>
        </w:rPr>
        <w:t>r</w:t>
      </w:r>
      <w:r w:rsidRPr="00BA1569">
        <w:rPr>
          <w:rFonts w:ascii="Arial" w:hAnsi="Arial" w:cs="Arial"/>
          <w:sz w:val="24"/>
          <w:szCs w:val="24"/>
        </w:rPr>
        <w:t xml:space="preserve"> la spécification géométrique.</w:t>
      </w:r>
    </w:p>
    <w:p w:rsidR="008137DA" w:rsidRPr="00BA1569" w:rsidRDefault="008137DA" w:rsidP="00334733">
      <w:pPr>
        <w:jc w:val="both"/>
        <w:rPr>
          <w:rFonts w:ascii="Arial" w:hAnsi="Arial" w:cs="Arial"/>
          <w:sz w:val="24"/>
          <w:szCs w:val="24"/>
        </w:rPr>
      </w:pPr>
      <w:r w:rsidRPr="00BA1569">
        <w:rPr>
          <w:rFonts w:ascii="Arial" w:hAnsi="Arial" w:cs="Arial"/>
          <w:b/>
          <w:sz w:val="24"/>
          <w:szCs w:val="24"/>
        </w:rPr>
        <w:t>Question 2 :</w:t>
      </w:r>
      <w:r w:rsidRPr="00BA1569">
        <w:rPr>
          <w:rFonts w:ascii="Arial" w:hAnsi="Arial" w:cs="Arial"/>
          <w:sz w:val="24"/>
          <w:szCs w:val="24"/>
        </w:rPr>
        <w:t xml:space="preserve"> Décod</w:t>
      </w:r>
      <w:r w:rsidR="00BE686A">
        <w:rPr>
          <w:rFonts w:ascii="Arial" w:hAnsi="Arial" w:cs="Arial"/>
          <w:sz w:val="24"/>
          <w:szCs w:val="24"/>
        </w:rPr>
        <w:t>er</w:t>
      </w:r>
      <w:r w:rsidRPr="00BA1569">
        <w:rPr>
          <w:rFonts w:ascii="Arial" w:hAnsi="Arial" w:cs="Arial"/>
          <w:sz w:val="24"/>
          <w:szCs w:val="24"/>
        </w:rPr>
        <w:t xml:space="preserve"> la représentation symbolique des soudures.</w:t>
      </w:r>
    </w:p>
    <w:p w:rsidR="008137DA" w:rsidRPr="00BA1569" w:rsidRDefault="008137DA" w:rsidP="00334733">
      <w:pPr>
        <w:jc w:val="both"/>
        <w:rPr>
          <w:rFonts w:ascii="Arial" w:hAnsi="Arial" w:cs="Arial"/>
          <w:sz w:val="24"/>
          <w:szCs w:val="24"/>
        </w:rPr>
      </w:pPr>
      <w:r w:rsidRPr="00BA1569">
        <w:rPr>
          <w:rFonts w:ascii="Arial" w:hAnsi="Arial" w:cs="Arial"/>
          <w:b/>
          <w:sz w:val="24"/>
          <w:szCs w:val="24"/>
        </w:rPr>
        <w:t>Question 3 :</w:t>
      </w:r>
      <w:r w:rsidRPr="00BA1569">
        <w:rPr>
          <w:rFonts w:ascii="Arial" w:hAnsi="Arial" w:cs="Arial"/>
          <w:sz w:val="24"/>
          <w:szCs w:val="24"/>
        </w:rPr>
        <w:t xml:space="preserve"> </w:t>
      </w:r>
      <w:r w:rsidR="00334733">
        <w:rPr>
          <w:rFonts w:ascii="Arial" w:hAnsi="Arial" w:cs="Arial"/>
          <w:sz w:val="24"/>
          <w:szCs w:val="24"/>
        </w:rPr>
        <w:t>É</w:t>
      </w:r>
      <w:r w:rsidRPr="00BA1569">
        <w:rPr>
          <w:rFonts w:ascii="Arial" w:hAnsi="Arial" w:cs="Arial"/>
          <w:sz w:val="24"/>
          <w:szCs w:val="24"/>
        </w:rPr>
        <w:t>labor</w:t>
      </w:r>
      <w:r w:rsidR="00BE686A">
        <w:rPr>
          <w:rFonts w:ascii="Arial" w:hAnsi="Arial" w:cs="Arial"/>
          <w:sz w:val="24"/>
          <w:szCs w:val="24"/>
        </w:rPr>
        <w:t>er</w:t>
      </w:r>
      <w:r w:rsidRPr="00BA1569">
        <w:rPr>
          <w:rFonts w:ascii="Arial" w:hAnsi="Arial" w:cs="Arial"/>
          <w:sz w:val="24"/>
          <w:szCs w:val="24"/>
        </w:rPr>
        <w:t xml:space="preserve"> </w:t>
      </w:r>
      <w:r w:rsidR="00BE686A">
        <w:rPr>
          <w:rFonts w:ascii="Arial" w:hAnsi="Arial" w:cs="Arial"/>
          <w:sz w:val="24"/>
          <w:szCs w:val="24"/>
        </w:rPr>
        <w:t>le</w:t>
      </w:r>
      <w:r w:rsidRPr="00BA1569">
        <w:rPr>
          <w:rFonts w:ascii="Arial" w:hAnsi="Arial" w:cs="Arial"/>
          <w:sz w:val="24"/>
          <w:szCs w:val="24"/>
        </w:rPr>
        <w:t xml:space="preserve"> graphe d’assemblage de la « Cuve de stockage ».</w:t>
      </w:r>
    </w:p>
    <w:p w:rsidR="008137DA" w:rsidRDefault="008137DA" w:rsidP="00334733">
      <w:pPr>
        <w:jc w:val="both"/>
        <w:rPr>
          <w:rFonts w:ascii="Arial" w:hAnsi="Arial" w:cs="Arial"/>
          <w:b/>
          <w:sz w:val="28"/>
          <w:szCs w:val="28"/>
          <w:u w:val="single"/>
        </w:rPr>
      </w:pPr>
      <w:r w:rsidRPr="00BA1569">
        <w:rPr>
          <w:rFonts w:ascii="Arial" w:hAnsi="Arial" w:cs="Arial"/>
          <w:b/>
          <w:sz w:val="24"/>
          <w:szCs w:val="24"/>
        </w:rPr>
        <w:t>Question 4 :</w:t>
      </w:r>
      <w:r>
        <w:rPr>
          <w:rFonts w:ascii="Arial" w:hAnsi="Arial" w:cs="Arial"/>
          <w:sz w:val="24"/>
          <w:szCs w:val="24"/>
        </w:rPr>
        <w:t xml:space="preserve"> Recherche</w:t>
      </w:r>
      <w:r w:rsidR="00BE686A">
        <w:rPr>
          <w:rFonts w:ascii="Arial" w:hAnsi="Arial" w:cs="Arial"/>
          <w:sz w:val="24"/>
          <w:szCs w:val="24"/>
        </w:rPr>
        <w:t>r</w:t>
      </w:r>
      <w:r>
        <w:rPr>
          <w:rFonts w:ascii="Arial" w:hAnsi="Arial" w:cs="Arial"/>
          <w:sz w:val="24"/>
          <w:szCs w:val="24"/>
        </w:rPr>
        <w:t xml:space="preserve"> </w:t>
      </w:r>
      <w:r w:rsidR="00BE686A">
        <w:rPr>
          <w:rFonts w:ascii="Arial" w:hAnsi="Arial" w:cs="Arial"/>
          <w:sz w:val="24"/>
          <w:szCs w:val="24"/>
        </w:rPr>
        <w:t>l</w:t>
      </w:r>
      <w:r>
        <w:rPr>
          <w:rFonts w:ascii="Arial" w:hAnsi="Arial" w:cs="Arial"/>
          <w:sz w:val="24"/>
          <w:szCs w:val="24"/>
        </w:rPr>
        <w:t>’équivalence de norme AWS/ISO et analyse</w:t>
      </w:r>
      <w:r w:rsidR="00BE686A">
        <w:rPr>
          <w:rFonts w:ascii="Arial" w:hAnsi="Arial" w:cs="Arial"/>
          <w:sz w:val="24"/>
          <w:szCs w:val="24"/>
        </w:rPr>
        <w:t>r</w:t>
      </w:r>
      <w:r>
        <w:rPr>
          <w:rFonts w:ascii="Arial" w:hAnsi="Arial" w:cs="Arial"/>
          <w:sz w:val="24"/>
          <w:szCs w:val="24"/>
        </w:rPr>
        <w:t xml:space="preserve"> la désignation des matériaux constitutifs de la cuve</w:t>
      </w:r>
      <w:r w:rsidR="00BE686A">
        <w:rPr>
          <w:rFonts w:ascii="Arial" w:hAnsi="Arial" w:cs="Arial"/>
          <w:sz w:val="24"/>
          <w:szCs w:val="24"/>
        </w:rPr>
        <w:t>.</w:t>
      </w:r>
      <w:r w:rsidRPr="002A59EE">
        <w:rPr>
          <w:rFonts w:ascii="Arial" w:hAnsi="Arial" w:cs="Arial"/>
          <w:b/>
          <w:sz w:val="28"/>
          <w:szCs w:val="28"/>
          <w:u w:val="single"/>
        </w:rPr>
        <w:t xml:space="preserve"> </w:t>
      </w:r>
    </w:p>
    <w:p w:rsidR="008137DA" w:rsidRDefault="008137DA" w:rsidP="00334733">
      <w:pPr>
        <w:jc w:val="both"/>
        <w:rPr>
          <w:rFonts w:ascii="Arial" w:hAnsi="Arial" w:cs="Arial"/>
          <w:b/>
          <w:sz w:val="28"/>
          <w:szCs w:val="28"/>
          <w:u w:val="single"/>
        </w:rPr>
      </w:pPr>
    </w:p>
    <w:p w:rsidR="008137DA" w:rsidRDefault="008137DA" w:rsidP="00334733">
      <w:pPr>
        <w:jc w:val="both"/>
        <w:rPr>
          <w:rFonts w:ascii="Arial" w:hAnsi="Arial" w:cs="Arial"/>
          <w:b/>
          <w:sz w:val="28"/>
          <w:szCs w:val="28"/>
        </w:rPr>
      </w:pPr>
      <w:r w:rsidRPr="002A59EE">
        <w:rPr>
          <w:rFonts w:ascii="Arial" w:hAnsi="Arial" w:cs="Arial"/>
          <w:b/>
          <w:sz w:val="28"/>
          <w:szCs w:val="28"/>
          <w:u w:val="single"/>
        </w:rPr>
        <w:t>Deuxième partie</w:t>
      </w:r>
      <w:r>
        <w:rPr>
          <w:rFonts w:ascii="Arial" w:hAnsi="Arial" w:cs="Arial"/>
          <w:b/>
          <w:sz w:val="28"/>
          <w:szCs w:val="28"/>
          <w:u w:val="single"/>
        </w:rPr>
        <w:t> : Analyse et exploitation des d</w:t>
      </w:r>
      <w:r w:rsidRPr="002A59EE">
        <w:rPr>
          <w:rFonts w:ascii="Arial" w:hAnsi="Arial" w:cs="Arial"/>
          <w:b/>
          <w:sz w:val="28"/>
          <w:szCs w:val="28"/>
          <w:u w:val="single"/>
        </w:rPr>
        <w:t>escriptifs d</w:t>
      </w:r>
      <w:r>
        <w:rPr>
          <w:rFonts w:ascii="Arial" w:hAnsi="Arial" w:cs="Arial"/>
          <w:b/>
          <w:sz w:val="28"/>
          <w:szCs w:val="28"/>
          <w:u w:val="single"/>
        </w:rPr>
        <w:t>e mode opératoire de soudage (DMOS)</w:t>
      </w:r>
      <w:r w:rsidRPr="00352B7E">
        <w:rPr>
          <w:rFonts w:ascii="Arial" w:hAnsi="Arial" w:cs="Arial"/>
          <w:b/>
          <w:sz w:val="28"/>
          <w:szCs w:val="28"/>
        </w:rPr>
        <w:t>.</w:t>
      </w:r>
    </w:p>
    <w:p w:rsidR="000236E2" w:rsidRPr="00C9607F" w:rsidRDefault="000236E2" w:rsidP="00334733">
      <w:pPr>
        <w:jc w:val="both"/>
        <w:rPr>
          <w:rFonts w:ascii="Arial" w:hAnsi="Arial" w:cs="Arial"/>
          <w:sz w:val="24"/>
          <w:szCs w:val="24"/>
        </w:rPr>
      </w:pPr>
    </w:p>
    <w:p w:rsidR="008137DA" w:rsidRPr="00C9607F" w:rsidRDefault="008137DA" w:rsidP="00334733">
      <w:pPr>
        <w:jc w:val="both"/>
        <w:rPr>
          <w:rFonts w:ascii="Arial" w:hAnsi="Arial" w:cs="Arial"/>
          <w:sz w:val="24"/>
          <w:szCs w:val="24"/>
        </w:rPr>
      </w:pPr>
      <w:r w:rsidRPr="00BA1569">
        <w:rPr>
          <w:rFonts w:ascii="Arial" w:hAnsi="Arial" w:cs="Arial"/>
          <w:b/>
          <w:sz w:val="24"/>
          <w:szCs w:val="24"/>
        </w:rPr>
        <w:t>Question 1 :</w:t>
      </w:r>
      <w:r>
        <w:rPr>
          <w:rFonts w:ascii="Arial" w:hAnsi="Arial" w:cs="Arial"/>
          <w:sz w:val="24"/>
          <w:szCs w:val="24"/>
        </w:rPr>
        <w:t xml:space="preserve"> Analyse</w:t>
      </w:r>
      <w:r w:rsidR="00BE686A">
        <w:rPr>
          <w:rFonts w:ascii="Arial" w:hAnsi="Arial" w:cs="Arial"/>
          <w:sz w:val="24"/>
          <w:szCs w:val="24"/>
        </w:rPr>
        <w:t>r</w:t>
      </w:r>
      <w:r>
        <w:rPr>
          <w:rFonts w:ascii="Arial" w:hAnsi="Arial" w:cs="Arial"/>
          <w:sz w:val="24"/>
          <w:szCs w:val="24"/>
        </w:rPr>
        <w:t xml:space="preserve"> </w:t>
      </w:r>
      <w:r w:rsidR="00BE686A">
        <w:rPr>
          <w:rFonts w:ascii="Arial" w:hAnsi="Arial" w:cs="Arial"/>
          <w:sz w:val="24"/>
          <w:szCs w:val="24"/>
        </w:rPr>
        <w:t>le</w:t>
      </w:r>
      <w:r>
        <w:rPr>
          <w:rFonts w:ascii="Arial" w:hAnsi="Arial" w:cs="Arial"/>
          <w:sz w:val="24"/>
          <w:szCs w:val="24"/>
        </w:rPr>
        <w:t xml:space="preserve"> « PLAN DE SOUDAGE ».</w:t>
      </w:r>
    </w:p>
    <w:p w:rsidR="008137DA" w:rsidRPr="00C9607F" w:rsidRDefault="008137DA" w:rsidP="00334733">
      <w:pPr>
        <w:jc w:val="both"/>
        <w:rPr>
          <w:rFonts w:ascii="Arial" w:hAnsi="Arial" w:cs="Arial"/>
          <w:sz w:val="24"/>
          <w:szCs w:val="24"/>
        </w:rPr>
      </w:pPr>
    </w:p>
    <w:p w:rsidR="008137DA" w:rsidRDefault="008137DA" w:rsidP="00334733">
      <w:pPr>
        <w:jc w:val="both"/>
        <w:rPr>
          <w:rFonts w:ascii="Arial" w:hAnsi="Arial" w:cs="Arial"/>
          <w:b/>
          <w:sz w:val="28"/>
          <w:szCs w:val="28"/>
        </w:rPr>
      </w:pPr>
      <w:r w:rsidRPr="00B045A6">
        <w:rPr>
          <w:rFonts w:ascii="Arial" w:hAnsi="Arial" w:cs="Arial"/>
          <w:b/>
          <w:sz w:val="28"/>
          <w:szCs w:val="28"/>
          <w:u w:val="single"/>
        </w:rPr>
        <w:t>Trois</w:t>
      </w:r>
      <w:r w:rsidR="00334733">
        <w:rPr>
          <w:rFonts w:ascii="Arial" w:hAnsi="Arial" w:cs="Arial"/>
          <w:b/>
          <w:sz w:val="28"/>
          <w:szCs w:val="28"/>
          <w:u w:val="single"/>
        </w:rPr>
        <w:t>ième partie : É</w:t>
      </w:r>
      <w:r>
        <w:rPr>
          <w:rFonts w:ascii="Arial" w:hAnsi="Arial" w:cs="Arial"/>
          <w:b/>
          <w:sz w:val="28"/>
          <w:szCs w:val="28"/>
          <w:u w:val="single"/>
        </w:rPr>
        <w:t>laboration d’un descriptif de mode opératoire de s</w:t>
      </w:r>
      <w:r w:rsidRPr="00B045A6">
        <w:rPr>
          <w:rFonts w:ascii="Arial" w:hAnsi="Arial" w:cs="Arial"/>
          <w:b/>
          <w:sz w:val="28"/>
          <w:szCs w:val="28"/>
          <w:u w:val="single"/>
        </w:rPr>
        <w:t>oudage</w:t>
      </w:r>
      <w:r>
        <w:rPr>
          <w:rFonts w:ascii="Arial" w:hAnsi="Arial" w:cs="Arial"/>
          <w:b/>
          <w:sz w:val="28"/>
          <w:szCs w:val="28"/>
          <w:u w:val="single"/>
        </w:rPr>
        <w:t xml:space="preserve"> (DMOS)</w:t>
      </w:r>
      <w:r w:rsidRPr="00352B7E">
        <w:rPr>
          <w:rFonts w:ascii="Arial" w:hAnsi="Arial" w:cs="Arial"/>
          <w:b/>
          <w:sz w:val="28"/>
          <w:szCs w:val="28"/>
        </w:rPr>
        <w:t>.</w:t>
      </w:r>
    </w:p>
    <w:p w:rsidR="000236E2" w:rsidRPr="00B045A6" w:rsidRDefault="000236E2" w:rsidP="00334733">
      <w:pPr>
        <w:jc w:val="both"/>
        <w:rPr>
          <w:rFonts w:ascii="Arial" w:hAnsi="Arial" w:cs="Arial"/>
          <w:sz w:val="24"/>
          <w:szCs w:val="24"/>
          <w:u w:val="single"/>
        </w:rPr>
      </w:pPr>
    </w:p>
    <w:p w:rsidR="008137DA" w:rsidRPr="00BA1569" w:rsidRDefault="008137DA" w:rsidP="00334733">
      <w:pPr>
        <w:jc w:val="both"/>
        <w:rPr>
          <w:rFonts w:ascii="Arial" w:hAnsi="Arial" w:cs="Arial"/>
          <w:sz w:val="24"/>
          <w:szCs w:val="24"/>
        </w:rPr>
      </w:pPr>
      <w:r w:rsidRPr="00BA1569">
        <w:rPr>
          <w:rFonts w:ascii="Arial" w:eastAsia="Malgun Gothic" w:hAnsi="Arial" w:cs="Arial"/>
          <w:b/>
          <w:sz w:val="24"/>
          <w:szCs w:val="24"/>
        </w:rPr>
        <w:t>Question 1 :</w:t>
      </w:r>
      <w:r w:rsidRPr="00BA1569">
        <w:rPr>
          <w:rFonts w:ascii="Arial" w:eastAsia="Malgun Gothic" w:hAnsi="Arial" w:cs="Arial"/>
          <w:sz w:val="24"/>
          <w:szCs w:val="24"/>
        </w:rPr>
        <w:t xml:space="preserve"> Choi</w:t>
      </w:r>
      <w:r w:rsidR="00BE686A">
        <w:rPr>
          <w:rFonts w:ascii="Arial" w:eastAsia="Malgun Gothic" w:hAnsi="Arial" w:cs="Arial"/>
          <w:sz w:val="24"/>
          <w:szCs w:val="24"/>
        </w:rPr>
        <w:t>sir</w:t>
      </w:r>
      <w:r w:rsidRPr="00BA1569">
        <w:rPr>
          <w:rFonts w:ascii="Arial" w:eastAsia="Malgun Gothic" w:hAnsi="Arial" w:cs="Arial"/>
          <w:sz w:val="24"/>
          <w:szCs w:val="24"/>
        </w:rPr>
        <w:t xml:space="preserve"> </w:t>
      </w:r>
      <w:r w:rsidR="00BE686A">
        <w:rPr>
          <w:rFonts w:ascii="Arial" w:eastAsia="Malgun Gothic" w:hAnsi="Arial" w:cs="Arial"/>
          <w:sz w:val="24"/>
          <w:szCs w:val="24"/>
        </w:rPr>
        <w:t>le</w:t>
      </w:r>
      <w:r w:rsidRPr="00BA1569">
        <w:rPr>
          <w:rFonts w:ascii="Arial" w:eastAsia="Malgun Gothic" w:hAnsi="Arial" w:cs="Arial"/>
          <w:sz w:val="24"/>
          <w:szCs w:val="24"/>
        </w:rPr>
        <w:t xml:space="preserve"> métal d’apport.</w:t>
      </w:r>
    </w:p>
    <w:p w:rsidR="008137DA" w:rsidRPr="00B005EC" w:rsidRDefault="008137DA" w:rsidP="00334733">
      <w:pPr>
        <w:jc w:val="both"/>
        <w:rPr>
          <w:rFonts w:ascii="Arial" w:hAnsi="Arial" w:cs="Arial"/>
          <w:sz w:val="24"/>
          <w:szCs w:val="24"/>
        </w:rPr>
      </w:pPr>
      <w:r w:rsidRPr="00BA1569">
        <w:rPr>
          <w:rFonts w:ascii="Arial" w:hAnsi="Arial" w:cs="Arial"/>
          <w:b/>
          <w:sz w:val="24"/>
          <w:szCs w:val="24"/>
        </w:rPr>
        <w:t>Question 2 :</w:t>
      </w:r>
      <w:r w:rsidRPr="00B005EC">
        <w:rPr>
          <w:rFonts w:ascii="Arial" w:hAnsi="Arial" w:cs="Arial"/>
          <w:sz w:val="24"/>
          <w:szCs w:val="24"/>
        </w:rPr>
        <w:t xml:space="preserve"> Réd</w:t>
      </w:r>
      <w:r w:rsidR="00BE686A">
        <w:rPr>
          <w:rFonts w:ascii="Arial" w:hAnsi="Arial" w:cs="Arial"/>
          <w:sz w:val="24"/>
          <w:szCs w:val="24"/>
        </w:rPr>
        <w:t>iger le</w:t>
      </w:r>
      <w:r w:rsidRPr="00B005EC">
        <w:rPr>
          <w:rFonts w:ascii="Arial" w:hAnsi="Arial" w:cs="Arial"/>
          <w:sz w:val="24"/>
          <w:szCs w:val="24"/>
        </w:rPr>
        <w:t xml:space="preserve"> DMOS D-7.</w:t>
      </w:r>
    </w:p>
    <w:p w:rsidR="008137DA" w:rsidRPr="00C9607F" w:rsidRDefault="008137DA" w:rsidP="00334733">
      <w:pPr>
        <w:jc w:val="both"/>
        <w:rPr>
          <w:rFonts w:ascii="Arial" w:hAnsi="Arial" w:cs="Arial"/>
          <w:sz w:val="24"/>
          <w:szCs w:val="24"/>
        </w:rPr>
      </w:pPr>
    </w:p>
    <w:p w:rsidR="008137DA" w:rsidRDefault="008137DA" w:rsidP="00334733">
      <w:pPr>
        <w:jc w:val="both"/>
        <w:rPr>
          <w:rFonts w:ascii="Arial" w:hAnsi="Arial" w:cs="Arial"/>
          <w:b/>
          <w:sz w:val="28"/>
          <w:szCs w:val="28"/>
        </w:rPr>
      </w:pPr>
      <w:r w:rsidRPr="008776F3">
        <w:rPr>
          <w:rFonts w:ascii="Arial" w:hAnsi="Arial" w:cs="Arial"/>
          <w:b/>
          <w:sz w:val="28"/>
          <w:szCs w:val="28"/>
          <w:u w:val="single"/>
        </w:rPr>
        <w:t>Quatrième partie : Contrôle de la soudure S1</w:t>
      </w:r>
      <w:r w:rsidRPr="00352B7E">
        <w:rPr>
          <w:rFonts w:ascii="Arial" w:hAnsi="Arial" w:cs="Arial"/>
          <w:b/>
          <w:sz w:val="28"/>
          <w:szCs w:val="28"/>
        </w:rPr>
        <w:t>.</w:t>
      </w:r>
    </w:p>
    <w:p w:rsidR="000236E2" w:rsidRPr="008776F3" w:rsidRDefault="000236E2" w:rsidP="00334733">
      <w:pPr>
        <w:jc w:val="both"/>
        <w:rPr>
          <w:rFonts w:ascii="Arial" w:hAnsi="Arial" w:cs="Arial"/>
          <w:b/>
          <w:sz w:val="28"/>
          <w:szCs w:val="28"/>
          <w:u w:val="single"/>
        </w:rPr>
      </w:pPr>
    </w:p>
    <w:p w:rsidR="008137DA" w:rsidRPr="00BA1569" w:rsidRDefault="008137DA" w:rsidP="00334733">
      <w:pPr>
        <w:jc w:val="both"/>
        <w:rPr>
          <w:rFonts w:ascii="Arial" w:hAnsi="Arial" w:cs="Arial"/>
          <w:sz w:val="24"/>
          <w:szCs w:val="24"/>
        </w:rPr>
      </w:pPr>
      <w:r w:rsidRPr="00BA1569">
        <w:rPr>
          <w:rFonts w:ascii="Arial" w:hAnsi="Arial" w:cs="Arial"/>
          <w:b/>
          <w:sz w:val="24"/>
          <w:szCs w:val="24"/>
        </w:rPr>
        <w:t>Question 1 :</w:t>
      </w:r>
      <w:r w:rsidRPr="00BA1569">
        <w:rPr>
          <w:rFonts w:ascii="Arial" w:hAnsi="Arial" w:cs="Arial"/>
          <w:sz w:val="24"/>
          <w:szCs w:val="24"/>
        </w:rPr>
        <w:t xml:space="preserve"> </w:t>
      </w:r>
      <w:r w:rsidR="00BE686A">
        <w:rPr>
          <w:rFonts w:ascii="Arial" w:hAnsi="Arial" w:cs="Arial"/>
          <w:sz w:val="24"/>
          <w:szCs w:val="24"/>
        </w:rPr>
        <w:t>Déterminer les paramètre</w:t>
      </w:r>
      <w:r w:rsidR="008D64A8">
        <w:rPr>
          <w:rFonts w:ascii="Arial" w:hAnsi="Arial" w:cs="Arial"/>
          <w:sz w:val="24"/>
          <w:szCs w:val="24"/>
        </w:rPr>
        <w:t>s</w:t>
      </w:r>
      <w:r w:rsidR="00BE686A">
        <w:rPr>
          <w:rFonts w:ascii="Arial" w:hAnsi="Arial" w:cs="Arial"/>
          <w:sz w:val="24"/>
          <w:szCs w:val="24"/>
        </w:rPr>
        <w:t xml:space="preserve"> d’</w:t>
      </w:r>
      <w:r w:rsidRPr="00BA1569">
        <w:rPr>
          <w:rFonts w:ascii="Arial" w:hAnsi="Arial" w:cs="Arial"/>
          <w:sz w:val="24"/>
          <w:szCs w:val="24"/>
        </w:rPr>
        <w:t xml:space="preserve">outillage </w:t>
      </w:r>
      <w:r w:rsidR="00BE686A">
        <w:rPr>
          <w:rFonts w:ascii="Arial" w:hAnsi="Arial" w:cs="Arial"/>
          <w:sz w:val="24"/>
          <w:szCs w:val="24"/>
        </w:rPr>
        <w:t>pour l’</w:t>
      </w:r>
      <w:r w:rsidRPr="00BA1569">
        <w:rPr>
          <w:rFonts w:ascii="Arial" w:hAnsi="Arial" w:cs="Arial"/>
          <w:sz w:val="24"/>
          <w:szCs w:val="24"/>
        </w:rPr>
        <w:t>essai de pliage.</w:t>
      </w:r>
    </w:p>
    <w:p w:rsidR="008137DA" w:rsidRPr="00B005EC" w:rsidRDefault="008137DA" w:rsidP="00334733">
      <w:pPr>
        <w:jc w:val="both"/>
        <w:rPr>
          <w:rFonts w:ascii="Arial" w:hAnsi="Arial" w:cs="Arial"/>
          <w:sz w:val="24"/>
          <w:szCs w:val="24"/>
        </w:rPr>
      </w:pPr>
      <w:r w:rsidRPr="00BA1569">
        <w:rPr>
          <w:rFonts w:ascii="Arial" w:hAnsi="Arial" w:cs="Arial"/>
          <w:b/>
          <w:sz w:val="24"/>
          <w:szCs w:val="24"/>
        </w:rPr>
        <w:t>Question 2 :</w:t>
      </w:r>
      <w:r w:rsidRPr="00B005EC">
        <w:rPr>
          <w:rFonts w:ascii="Arial" w:hAnsi="Arial" w:cs="Arial"/>
          <w:sz w:val="24"/>
          <w:szCs w:val="24"/>
        </w:rPr>
        <w:t xml:space="preserve"> </w:t>
      </w:r>
      <w:r w:rsidR="008D64A8">
        <w:rPr>
          <w:rFonts w:ascii="Arial" w:hAnsi="Arial" w:cs="Arial"/>
          <w:sz w:val="24"/>
          <w:szCs w:val="24"/>
        </w:rPr>
        <w:t xml:space="preserve">Analyser les </w:t>
      </w:r>
      <w:r w:rsidRPr="00B005EC">
        <w:rPr>
          <w:rFonts w:ascii="Arial" w:hAnsi="Arial" w:cs="Arial"/>
          <w:sz w:val="24"/>
          <w:szCs w:val="24"/>
        </w:rPr>
        <w:t xml:space="preserve">résultats </w:t>
      </w:r>
      <w:r w:rsidR="008D64A8">
        <w:rPr>
          <w:rFonts w:ascii="Arial" w:hAnsi="Arial" w:cs="Arial"/>
          <w:sz w:val="24"/>
          <w:szCs w:val="24"/>
        </w:rPr>
        <w:t>du pliage</w:t>
      </w:r>
      <w:r w:rsidRPr="00B005EC">
        <w:rPr>
          <w:rFonts w:ascii="Arial" w:hAnsi="Arial" w:cs="Arial"/>
          <w:sz w:val="24"/>
          <w:szCs w:val="24"/>
        </w:rPr>
        <w:t>.</w:t>
      </w:r>
    </w:p>
    <w:p w:rsidR="008137DA" w:rsidRDefault="008137DA" w:rsidP="00334733">
      <w:pPr>
        <w:jc w:val="both"/>
        <w:rPr>
          <w:rFonts w:ascii="Arial" w:hAnsi="Arial" w:cs="Arial"/>
          <w:sz w:val="24"/>
          <w:szCs w:val="24"/>
        </w:rPr>
      </w:pPr>
    </w:p>
    <w:p w:rsidR="008137DA" w:rsidRPr="00C9607F" w:rsidRDefault="008137DA" w:rsidP="00334733">
      <w:pPr>
        <w:jc w:val="both"/>
        <w:rPr>
          <w:rFonts w:ascii="Arial" w:hAnsi="Arial" w:cs="Arial"/>
          <w:sz w:val="24"/>
          <w:szCs w:val="24"/>
        </w:rPr>
      </w:pPr>
    </w:p>
    <w:p w:rsidR="008137DA" w:rsidRDefault="008137DA" w:rsidP="00334733">
      <w:pPr>
        <w:jc w:val="both"/>
        <w:rPr>
          <w:rFonts w:ascii="Arial" w:hAnsi="Arial" w:cs="Arial"/>
          <w:b/>
          <w:sz w:val="28"/>
          <w:szCs w:val="28"/>
        </w:rPr>
      </w:pPr>
      <w:r>
        <w:rPr>
          <w:rFonts w:ascii="Arial" w:hAnsi="Arial" w:cs="Arial"/>
          <w:b/>
          <w:sz w:val="28"/>
          <w:szCs w:val="28"/>
          <w:u w:val="single"/>
        </w:rPr>
        <w:t xml:space="preserve">Cinquième </w:t>
      </w:r>
      <w:r w:rsidRPr="00A55965">
        <w:rPr>
          <w:rFonts w:ascii="Arial" w:hAnsi="Arial" w:cs="Arial"/>
          <w:b/>
          <w:sz w:val="28"/>
          <w:szCs w:val="28"/>
          <w:u w:val="single"/>
        </w:rPr>
        <w:t>partie : Contrôler la conformité d’un assemblage soudé</w:t>
      </w:r>
      <w:r w:rsidRPr="00352B7E">
        <w:rPr>
          <w:rFonts w:ascii="Arial" w:hAnsi="Arial" w:cs="Arial"/>
          <w:b/>
          <w:sz w:val="28"/>
          <w:szCs w:val="28"/>
        </w:rPr>
        <w:t>.</w:t>
      </w:r>
    </w:p>
    <w:p w:rsidR="000236E2" w:rsidRPr="00C9607F" w:rsidRDefault="000236E2" w:rsidP="00334733">
      <w:pPr>
        <w:jc w:val="both"/>
        <w:rPr>
          <w:rFonts w:ascii="Arial" w:hAnsi="Arial" w:cs="Arial"/>
          <w:sz w:val="24"/>
          <w:szCs w:val="24"/>
        </w:rPr>
      </w:pPr>
    </w:p>
    <w:p w:rsidR="008137DA" w:rsidRPr="00BA1569" w:rsidRDefault="008137DA" w:rsidP="00334733">
      <w:pPr>
        <w:jc w:val="both"/>
        <w:rPr>
          <w:rFonts w:ascii="Arial" w:hAnsi="Arial" w:cs="Arial"/>
          <w:sz w:val="24"/>
          <w:szCs w:val="24"/>
        </w:rPr>
      </w:pPr>
      <w:r w:rsidRPr="00BA1569">
        <w:rPr>
          <w:rFonts w:ascii="Arial" w:hAnsi="Arial" w:cs="Arial"/>
          <w:b/>
          <w:sz w:val="24"/>
          <w:szCs w:val="24"/>
        </w:rPr>
        <w:t>Question 1 :</w:t>
      </w:r>
      <w:r w:rsidRPr="00BA1569">
        <w:rPr>
          <w:rFonts w:ascii="Arial" w:hAnsi="Arial" w:cs="Arial"/>
          <w:sz w:val="24"/>
          <w:szCs w:val="24"/>
        </w:rPr>
        <w:t xml:space="preserve"> Déterminer la longueur totale après assemblage des trois sous-ensembles</w:t>
      </w:r>
    </w:p>
    <w:p w:rsidR="008137DA" w:rsidRPr="00BA1569" w:rsidRDefault="008137DA" w:rsidP="00334733">
      <w:pPr>
        <w:jc w:val="both"/>
        <w:rPr>
          <w:rFonts w:ascii="Arial" w:hAnsi="Arial" w:cs="Arial"/>
          <w:sz w:val="24"/>
          <w:szCs w:val="24"/>
        </w:rPr>
      </w:pPr>
      <w:r w:rsidRPr="00BA1569">
        <w:rPr>
          <w:rFonts w:ascii="Arial" w:hAnsi="Arial" w:cs="Arial"/>
          <w:b/>
          <w:sz w:val="24"/>
          <w:szCs w:val="24"/>
        </w:rPr>
        <w:t>Question 2 :</w:t>
      </w:r>
      <w:r w:rsidRPr="00BA1569">
        <w:rPr>
          <w:rFonts w:ascii="Arial" w:hAnsi="Arial" w:cs="Arial"/>
          <w:sz w:val="24"/>
          <w:szCs w:val="24"/>
        </w:rPr>
        <w:t xml:space="preserve"> Vérifier la conformité des exigences dimensionnelles après soudage.</w:t>
      </w:r>
    </w:p>
    <w:p w:rsidR="008137DA" w:rsidRDefault="008137DA" w:rsidP="00334733">
      <w:pPr>
        <w:tabs>
          <w:tab w:val="left" w:pos="1596"/>
        </w:tabs>
        <w:jc w:val="both"/>
        <w:rPr>
          <w:rFonts w:ascii="Arial" w:hAnsi="Arial" w:cs="Arial"/>
          <w:sz w:val="24"/>
          <w:szCs w:val="24"/>
        </w:rPr>
      </w:pPr>
      <w:r w:rsidRPr="00BA1569">
        <w:rPr>
          <w:rFonts w:ascii="Arial" w:hAnsi="Arial" w:cs="Arial"/>
          <w:b/>
          <w:sz w:val="24"/>
          <w:szCs w:val="24"/>
        </w:rPr>
        <w:t>Question 3 :</w:t>
      </w:r>
      <w:r>
        <w:rPr>
          <w:rFonts w:ascii="Arial" w:hAnsi="Arial" w:cs="Arial"/>
          <w:sz w:val="24"/>
          <w:szCs w:val="24"/>
        </w:rPr>
        <w:t xml:space="preserve"> Déterminer la nouvelle hauteur de la virole pour satisfaire à la cote de 1291.</w:t>
      </w:r>
    </w:p>
    <w:p w:rsidR="008137DA" w:rsidRDefault="008137DA" w:rsidP="00334733">
      <w:pPr>
        <w:jc w:val="both"/>
        <w:rPr>
          <w:rFonts w:ascii="Arial" w:hAnsi="Arial" w:cs="Arial"/>
          <w:sz w:val="24"/>
          <w:szCs w:val="24"/>
        </w:rPr>
      </w:pPr>
    </w:p>
    <w:p w:rsidR="008137DA" w:rsidRDefault="008137DA" w:rsidP="00334733">
      <w:pPr>
        <w:tabs>
          <w:tab w:val="left" w:pos="1596"/>
        </w:tabs>
        <w:jc w:val="both"/>
        <w:rPr>
          <w:rFonts w:ascii="Arial" w:hAnsi="Arial" w:cs="Arial"/>
          <w:b/>
          <w:sz w:val="28"/>
          <w:szCs w:val="28"/>
        </w:rPr>
      </w:pPr>
      <w:r>
        <w:rPr>
          <w:rFonts w:ascii="Arial" w:hAnsi="Arial" w:cs="Arial"/>
          <w:b/>
          <w:sz w:val="28"/>
          <w:szCs w:val="28"/>
          <w:u w:val="single"/>
        </w:rPr>
        <w:t>Sixième</w:t>
      </w:r>
      <w:r w:rsidRPr="00926A43">
        <w:rPr>
          <w:rFonts w:ascii="Arial" w:hAnsi="Arial" w:cs="Arial"/>
          <w:b/>
          <w:sz w:val="28"/>
          <w:szCs w:val="28"/>
          <w:u w:val="single"/>
        </w:rPr>
        <w:t xml:space="preserve"> partie : Contrôler la conformité des éléments de levage</w:t>
      </w:r>
      <w:r w:rsidRPr="00352B7E">
        <w:rPr>
          <w:rFonts w:ascii="Arial" w:hAnsi="Arial" w:cs="Arial"/>
          <w:b/>
          <w:sz w:val="28"/>
          <w:szCs w:val="28"/>
        </w:rPr>
        <w:t>.</w:t>
      </w:r>
    </w:p>
    <w:p w:rsidR="000236E2" w:rsidRDefault="000236E2" w:rsidP="00334733">
      <w:pPr>
        <w:tabs>
          <w:tab w:val="left" w:pos="1596"/>
        </w:tabs>
        <w:jc w:val="both"/>
        <w:rPr>
          <w:rFonts w:ascii="Arial" w:hAnsi="Arial" w:cs="Arial"/>
          <w:b/>
          <w:sz w:val="24"/>
          <w:szCs w:val="24"/>
          <w:u w:val="single"/>
        </w:rPr>
      </w:pPr>
    </w:p>
    <w:p w:rsidR="008137DA" w:rsidRPr="00F82846" w:rsidRDefault="008137DA" w:rsidP="00334733">
      <w:pPr>
        <w:jc w:val="both"/>
        <w:rPr>
          <w:rFonts w:ascii="Arial" w:hAnsi="Arial" w:cs="Arial"/>
          <w:sz w:val="24"/>
          <w:szCs w:val="24"/>
        </w:rPr>
      </w:pPr>
      <w:r w:rsidRPr="00BA1569">
        <w:rPr>
          <w:rFonts w:ascii="Arial" w:hAnsi="Arial" w:cs="Arial"/>
          <w:b/>
          <w:sz w:val="24"/>
          <w:szCs w:val="24"/>
        </w:rPr>
        <w:t>Question 1 :</w:t>
      </w:r>
      <w:r>
        <w:rPr>
          <w:rFonts w:ascii="Arial" w:hAnsi="Arial" w:cs="Arial"/>
          <w:sz w:val="24"/>
          <w:szCs w:val="24"/>
        </w:rPr>
        <w:t xml:space="preserve"> Déterminer les caractéristiques des élingues.</w:t>
      </w:r>
    </w:p>
    <w:p w:rsidR="008137DA" w:rsidRDefault="008137DA" w:rsidP="008137DA">
      <w:pPr>
        <w:rPr>
          <w:rFonts w:ascii="Arial" w:hAnsi="Arial" w:cs="Arial"/>
          <w:b/>
          <w:sz w:val="28"/>
          <w:szCs w:val="28"/>
          <w:u w:val="single"/>
        </w:rPr>
      </w:pPr>
    </w:p>
    <w:p w:rsidR="008137DA" w:rsidRDefault="008137DA" w:rsidP="008137DA">
      <w:pPr>
        <w:rPr>
          <w:rFonts w:ascii="Arial" w:hAnsi="Arial" w:cs="Arial"/>
          <w:b/>
          <w:sz w:val="28"/>
          <w:szCs w:val="28"/>
        </w:rPr>
      </w:pPr>
      <w:r w:rsidRPr="002A59EE">
        <w:rPr>
          <w:rFonts w:ascii="Arial" w:hAnsi="Arial" w:cs="Arial"/>
          <w:b/>
          <w:sz w:val="28"/>
          <w:szCs w:val="28"/>
          <w:u w:val="single"/>
        </w:rPr>
        <w:t>Première partie : Analyse des plans de fabrication</w:t>
      </w:r>
      <w:r w:rsidRPr="00352B7E">
        <w:rPr>
          <w:rFonts w:ascii="Arial" w:hAnsi="Arial" w:cs="Arial"/>
          <w:b/>
          <w:sz w:val="28"/>
          <w:szCs w:val="28"/>
        </w:rPr>
        <w:t>.</w:t>
      </w:r>
    </w:p>
    <w:p w:rsidR="000236E2" w:rsidRDefault="000236E2" w:rsidP="008137DA">
      <w:pPr>
        <w:rPr>
          <w:rFonts w:ascii="Arial" w:hAnsi="Arial" w:cs="Arial"/>
          <w:b/>
          <w:sz w:val="28"/>
          <w:szCs w:val="28"/>
          <w:u w:val="single"/>
        </w:rPr>
      </w:pPr>
    </w:p>
    <w:p w:rsidR="008137DA" w:rsidRPr="002A59EE" w:rsidRDefault="008137DA" w:rsidP="008137DA">
      <w:pPr>
        <w:rPr>
          <w:rFonts w:ascii="Arial" w:hAnsi="Arial" w:cs="Arial"/>
          <w:b/>
          <w:sz w:val="28"/>
          <w:szCs w:val="28"/>
          <w:u w:val="single"/>
        </w:rPr>
      </w:pPr>
    </w:p>
    <w:p w:rsidR="008137DA" w:rsidRDefault="008137DA" w:rsidP="008137DA">
      <w:pPr>
        <w:rPr>
          <w:rFonts w:ascii="Arial" w:hAnsi="Arial" w:cs="Arial"/>
          <w:sz w:val="24"/>
          <w:szCs w:val="24"/>
        </w:rPr>
      </w:pPr>
      <w:r w:rsidRPr="00BE686A">
        <w:rPr>
          <w:rFonts w:ascii="Arial" w:hAnsi="Arial" w:cs="Arial"/>
          <w:b/>
          <w:sz w:val="24"/>
          <w:szCs w:val="24"/>
          <w:u w:val="single"/>
        </w:rPr>
        <w:t>Problématique</w:t>
      </w:r>
      <w:r w:rsidRPr="00BE686A">
        <w:rPr>
          <w:rFonts w:ascii="Arial" w:hAnsi="Arial" w:cs="Arial"/>
          <w:b/>
          <w:sz w:val="24"/>
          <w:szCs w:val="24"/>
        </w:rPr>
        <w:t> :</w:t>
      </w:r>
      <w:r>
        <w:rPr>
          <w:rFonts w:ascii="Arial" w:hAnsi="Arial" w:cs="Arial"/>
          <w:sz w:val="24"/>
          <w:szCs w:val="24"/>
        </w:rPr>
        <w:t xml:space="preserve"> Afin de transmettre à </w:t>
      </w:r>
      <w:r w:rsidR="00334733">
        <w:rPr>
          <w:rFonts w:ascii="Arial" w:hAnsi="Arial" w:cs="Arial"/>
          <w:sz w:val="24"/>
          <w:szCs w:val="24"/>
        </w:rPr>
        <w:t>l’équipe</w:t>
      </w:r>
      <w:r>
        <w:rPr>
          <w:rFonts w:ascii="Arial" w:hAnsi="Arial" w:cs="Arial"/>
          <w:sz w:val="24"/>
          <w:szCs w:val="24"/>
        </w:rPr>
        <w:t xml:space="preserve"> les informations permettant d’assurer une production conforme, une étude préalable des exigences de fabrication</w:t>
      </w:r>
      <w:r w:rsidR="008D64A8">
        <w:rPr>
          <w:rFonts w:ascii="Arial" w:hAnsi="Arial" w:cs="Arial"/>
          <w:sz w:val="24"/>
          <w:szCs w:val="24"/>
        </w:rPr>
        <w:t xml:space="preserve"> est nécessaire</w:t>
      </w:r>
      <w:r>
        <w:rPr>
          <w:rFonts w:ascii="Arial" w:hAnsi="Arial" w:cs="Arial"/>
          <w:sz w:val="24"/>
          <w:szCs w:val="24"/>
        </w:rPr>
        <w:t>.</w:t>
      </w:r>
    </w:p>
    <w:p w:rsidR="000236E2" w:rsidRDefault="000236E2" w:rsidP="008137DA">
      <w:pPr>
        <w:rPr>
          <w:rFonts w:ascii="Arial" w:hAnsi="Arial" w:cs="Arial"/>
          <w:sz w:val="24"/>
          <w:szCs w:val="24"/>
        </w:rPr>
      </w:pPr>
    </w:p>
    <w:p w:rsidR="008137DA" w:rsidRDefault="008137DA" w:rsidP="008137DA">
      <w:pPr>
        <w:rPr>
          <w:rFonts w:ascii="Arial" w:hAnsi="Arial" w:cs="Arial"/>
          <w:sz w:val="24"/>
          <w:szCs w:val="24"/>
        </w:rPr>
      </w:pPr>
    </w:p>
    <w:p w:rsidR="008137DA" w:rsidRDefault="008137DA" w:rsidP="008137DA">
      <w:pPr>
        <w:rPr>
          <w:rFonts w:ascii="Arial" w:hAnsi="Arial" w:cs="Arial"/>
          <w:i/>
          <w:sz w:val="24"/>
          <w:szCs w:val="24"/>
        </w:rPr>
      </w:pPr>
      <w:r w:rsidRPr="00B75323">
        <w:rPr>
          <w:rFonts w:ascii="Arial" w:hAnsi="Arial" w:cs="Arial"/>
          <w:b/>
          <w:sz w:val="24"/>
          <w:szCs w:val="24"/>
          <w:u w:val="single"/>
        </w:rPr>
        <w:t>Question 1</w:t>
      </w:r>
      <w:r w:rsidRPr="00352B7E">
        <w:rPr>
          <w:rFonts w:ascii="Arial" w:hAnsi="Arial" w:cs="Arial"/>
          <w:b/>
          <w:sz w:val="24"/>
          <w:szCs w:val="24"/>
        </w:rPr>
        <w:t xml:space="preserve"> </w:t>
      </w:r>
      <w:r w:rsidRPr="00BA1569">
        <w:rPr>
          <w:rFonts w:ascii="Arial" w:hAnsi="Arial" w:cs="Arial"/>
          <w:i/>
          <w:sz w:val="24"/>
          <w:szCs w:val="24"/>
        </w:rPr>
        <w:t xml:space="preserve">: C1.4 </w:t>
      </w:r>
    </w:p>
    <w:p w:rsidR="008137DA" w:rsidRDefault="008137DA" w:rsidP="008137DA">
      <w:pPr>
        <w:jc w:val="both"/>
        <w:rPr>
          <w:rFonts w:ascii="Arial" w:hAnsi="Arial" w:cs="Arial"/>
          <w:b/>
          <w:sz w:val="24"/>
          <w:szCs w:val="24"/>
        </w:rPr>
      </w:pPr>
    </w:p>
    <w:p w:rsidR="008137DA" w:rsidRDefault="004A7DE9" w:rsidP="008137DA">
      <w:pPr>
        <w:jc w:val="both"/>
        <w:rPr>
          <w:rFonts w:ascii="Arial" w:hAnsi="Arial" w:cs="Arial"/>
          <w:sz w:val="24"/>
          <w:szCs w:val="24"/>
        </w:rPr>
      </w:pPr>
      <w:r>
        <w:rPr>
          <w:rFonts w:ascii="Arial" w:hAnsi="Arial" w:cs="Arial"/>
          <w:sz w:val="24"/>
          <w:szCs w:val="24"/>
        </w:rPr>
        <w:t>A l’aide du document DT</w:t>
      </w:r>
      <w:r w:rsidR="008137DA" w:rsidRPr="00530488">
        <w:rPr>
          <w:rFonts w:ascii="Arial" w:hAnsi="Arial" w:cs="Arial"/>
          <w:sz w:val="24"/>
          <w:szCs w:val="24"/>
        </w:rPr>
        <w:t>2/10</w:t>
      </w:r>
      <w:r w:rsidR="008137DA">
        <w:rPr>
          <w:rFonts w:ascii="Arial" w:hAnsi="Arial" w:cs="Arial"/>
          <w:sz w:val="24"/>
          <w:szCs w:val="24"/>
        </w:rPr>
        <w:t>,</w:t>
      </w:r>
      <w:r w:rsidR="008137DA" w:rsidRPr="00530488">
        <w:rPr>
          <w:rFonts w:ascii="Arial" w:hAnsi="Arial" w:cs="Arial"/>
          <w:sz w:val="24"/>
          <w:szCs w:val="24"/>
        </w:rPr>
        <w:t xml:space="preserve"> </w:t>
      </w:r>
      <w:r w:rsidR="008137DA">
        <w:rPr>
          <w:rFonts w:ascii="Arial" w:hAnsi="Arial" w:cs="Arial"/>
          <w:sz w:val="24"/>
          <w:szCs w:val="24"/>
        </w:rPr>
        <w:t>analyser la spécification géométrique ci-dessous. Donner la signification de chaque élément.</w:t>
      </w:r>
    </w:p>
    <w:p w:rsidR="000236E2" w:rsidRDefault="000236E2" w:rsidP="008137DA">
      <w:pPr>
        <w:jc w:val="both"/>
        <w:rPr>
          <w:rFonts w:ascii="Arial" w:hAnsi="Arial" w:cs="Arial"/>
          <w:sz w:val="24"/>
          <w:szCs w:val="24"/>
        </w:rPr>
      </w:pPr>
    </w:p>
    <w:p w:rsidR="00950A2B" w:rsidRDefault="00950A2B" w:rsidP="00950A2B">
      <w:pPr>
        <w:rPr>
          <w:rFonts w:ascii="Arial" w:hAnsi="Arial" w:cs="Arial"/>
          <w:sz w:val="24"/>
          <w:szCs w:val="24"/>
        </w:rPr>
      </w:pPr>
      <w:r>
        <w:rPr>
          <w:rFonts w:ascii="Arial" w:hAnsi="Arial" w:cs="Arial"/>
          <w:noProof/>
          <w:sz w:val="24"/>
          <w:szCs w:val="24"/>
          <w:lang w:eastAsia="fr-FR"/>
        </w:rPr>
        <w:drawing>
          <wp:anchor distT="0" distB="0" distL="114300" distR="114300" simplePos="0" relativeHeight="251661312" behindDoc="1" locked="0" layoutInCell="1" allowOverlap="1">
            <wp:simplePos x="0" y="0"/>
            <wp:positionH relativeFrom="column">
              <wp:posOffset>458978</wp:posOffset>
            </wp:positionH>
            <wp:positionV relativeFrom="paragraph">
              <wp:posOffset>89662</wp:posOffset>
            </wp:positionV>
            <wp:extent cx="334518" cy="335116"/>
            <wp:effectExtent l="19050" t="0" r="8382" b="0"/>
            <wp:wrapNone/>
            <wp:docPr id="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334518" cy="335116"/>
                    </a:xfrm>
                    <a:prstGeom prst="rect">
                      <a:avLst/>
                    </a:prstGeom>
                    <a:noFill/>
                    <a:ln w="9525">
                      <a:noFill/>
                      <a:miter lim="800000"/>
                      <a:headEnd/>
                      <a:tailEnd/>
                    </a:ln>
                  </pic:spPr>
                </pic:pic>
              </a:graphicData>
            </a:graphic>
          </wp:anchor>
        </w:drawing>
      </w:r>
    </w:p>
    <w:p w:rsidR="00950A2B" w:rsidRDefault="00950A2B" w:rsidP="00950A2B">
      <w:pPr>
        <w:rPr>
          <w:rFonts w:ascii="Arial" w:hAnsi="Arial" w:cs="Arial"/>
          <w:sz w:val="24"/>
          <w:szCs w:val="24"/>
        </w:rPr>
      </w:pPr>
      <w:r>
        <w:rPr>
          <w:rFonts w:ascii="Arial" w:hAnsi="Arial" w:cs="Arial"/>
          <w:noProof/>
          <w:sz w:val="24"/>
          <w:szCs w:val="24"/>
          <w:lang w:eastAsia="fr-FR"/>
        </w:rPr>
        <w:drawing>
          <wp:anchor distT="0" distB="0" distL="114300" distR="114300" simplePos="0" relativeHeight="251660288" behindDoc="1" locked="0" layoutInCell="1" allowOverlap="1">
            <wp:simplePos x="0" y="0"/>
            <wp:positionH relativeFrom="column">
              <wp:posOffset>4721225</wp:posOffset>
            </wp:positionH>
            <wp:positionV relativeFrom="paragraph">
              <wp:posOffset>12065</wp:posOffset>
            </wp:positionV>
            <wp:extent cx="1548406" cy="704850"/>
            <wp:effectExtent l="0" t="0" r="0" b="0"/>
            <wp:wrapNone/>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555830" cy="7082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ab/>
        <w:t> </w:t>
      </w:r>
      <w:r w:rsidRPr="00CD1823">
        <w:rPr>
          <w:rFonts w:ascii="Arial" w:hAnsi="Arial" w:cs="Arial"/>
          <w:b/>
          <w:sz w:val="24"/>
          <w:szCs w:val="24"/>
        </w:rPr>
        <w:tab/>
      </w:r>
      <w:r>
        <w:rPr>
          <w:rFonts w:ascii="Arial" w:hAnsi="Arial" w:cs="Arial"/>
          <w:sz w:val="24"/>
          <w:szCs w:val="24"/>
        </w:rPr>
        <w:t>:…</w:t>
      </w:r>
      <w:r w:rsidRPr="00950A2B">
        <w:rPr>
          <w:rFonts w:ascii="Arial" w:hAnsi="Arial" w:cs="Arial"/>
          <w:color w:val="FF0000"/>
          <w:sz w:val="24"/>
          <w:szCs w:val="24"/>
        </w:rPr>
        <w:t xml:space="preserve"> </w:t>
      </w:r>
      <w:proofErr w:type="spellStart"/>
      <w:r w:rsidRPr="002A4880">
        <w:rPr>
          <w:rFonts w:ascii="Arial" w:hAnsi="Arial" w:cs="Arial"/>
          <w:color w:val="FF0000"/>
          <w:sz w:val="24"/>
          <w:szCs w:val="24"/>
        </w:rPr>
        <w:t>Co</w:t>
      </w:r>
      <w:r w:rsidR="008D64A8">
        <w:rPr>
          <w:rFonts w:ascii="Arial" w:hAnsi="Arial" w:cs="Arial"/>
          <w:color w:val="FF0000"/>
          <w:sz w:val="24"/>
          <w:szCs w:val="24"/>
        </w:rPr>
        <w:t>axialité</w:t>
      </w:r>
      <w:proofErr w:type="spellEnd"/>
      <w:r>
        <w:rPr>
          <w:rFonts w:ascii="Arial" w:hAnsi="Arial" w:cs="Arial"/>
          <w:sz w:val="24"/>
          <w:szCs w:val="24"/>
        </w:rPr>
        <w:t xml:space="preserve"> ………………………………………</w:t>
      </w:r>
    </w:p>
    <w:p w:rsidR="000236E2" w:rsidRDefault="000236E2" w:rsidP="00950A2B">
      <w:pPr>
        <w:rPr>
          <w:rFonts w:ascii="Arial" w:hAnsi="Arial" w:cs="Arial"/>
          <w:sz w:val="24"/>
          <w:szCs w:val="24"/>
        </w:rPr>
      </w:pPr>
    </w:p>
    <w:p w:rsidR="00950A2B" w:rsidRDefault="00950A2B" w:rsidP="00950A2B">
      <w:pPr>
        <w:rPr>
          <w:rFonts w:ascii="Arial" w:hAnsi="Arial" w:cs="Arial"/>
          <w:sz w:val="24"/>
          <w:szCs w:val="24"/>
        </w:rPr>
      </w:pPr>
      <w:r>
        <w:rPr>
          <w:rFonts w:ascii="Arial" w:hAnsi="Arial" w:cs="Arial"/>
          <w:noProof/>
          <w:sz w:val="24"/>
          <w:szCs w:val="24"/>
          <w:lang w:eastAsia="fr-FR"/>
        </w:rPr>
        <w:drawing>
          <wp:anchor distT="0" distB="0" distL="114300" distR="114300" simplePos="0" relativeHeight="251662336" behindDoc="1" locked="0" layoutInCell="1" allowOverlap="1">
            <wp:simplePos x="0" y="0"/>
            <wp:positionH relativeFrom="column">
              <wp:posOffset>502595</wp:posOffset>
            </wp:positionH>
            <wp:positionV relativeFrom="paragraph">
              <wp:posOffset>107950</wp:posOffset>
            </wp:positionV>
            <wp:extent cx="292235" cy="335604"/>
            <wp:effectExtent l="19050" t="0" r="0" b="0"/>
            <wp:wrapNone/>
            <wp:docPr id="1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292235" cy="335604"/>
                    </a:xfrm>
                    <a:prstGeom prst="rect">
                      <a:avLst/>
                    </a:prstGeom>
                    <a:noFill/>
                    <a:ln w="9525">
                      <a:noFill/>
                      <a:miter lim="800000"/>
                      <a:headEnd/>
                      <a:tailEnd/>
                    </a:ln>
                  </pic:spPr>
                </pic:pic>
              </a:graphicData>
            </a:graphic>
          </wp:anchor>
        </w:drawing>
      </w:r>
    </w:p>
    <w:p w:rsidR="00950A2B" w:rsidRDefault="00950A2B" w:rsidP="00950A2B">
      <w:pPr>
        <w:rPr>
          <w:rFonts w:ascii="Arial" w:hAnsi="Arial" w:cs="Arial"/>
          <w:sz w:val="24"/>
          <w:szCs w:val="24"/>
        </w:rPr>
      </w:pPr>
      <w:r>
        <w:rPr>
          <w:rFonts w:ascii="Arial" w:hAnsi="Arial" w:cs="Arial"/>
          <w:sz w:val="24"/>
          <w:szCs w:val="24"/>
        </w:rPr>
        <w:tab/>
        <w:t> </w:t>
      </w:r>
      <w:r>
        <w:rPr>
          <w:rFonts w:ascii="Arial" w:hAnsi="Arial" w:cs="Arial"/>
          <w:sz w:val="24"/>
          <w:szCs w:val="24"/>
        </w:rPr>
        <w:tab/>
        <w:t>:…</w:t>
      </w:r>
      <w:r w:rsidR="0095195C" w:rsidRPr="0095195C">
        <w:rPr>
          <w:rFonts w:ascii="Arial" w:hAnsi="Arial" w:cs="Arial"/>
          <w:color w:val="FF0000"/>
          <w:sz w:val="24"/>
          <w:szCs w:val="24"/>
        </w:rPr>
        <w:t xml:space="preserve"> </w:t>
      </w:r>
      <w:r w:rsidR="0095195C" w:rsidRPr="002A4880">
        <w:rPr>
          <w:rFonts w:ascii="Arial" w:hAnsi="Arial" w:cs="Arial"/>
          <w:color w:val="FF0000"/>
          <w:sz w:val="24"/>
          <w:szCs w:val="24"/>
        </w:rPr>
        <w:t>Interval</w:t>
      </w:r>
      <w:r w:rsidR="008D64A8">
        <w:rPr>
          <w:rFonts w:ascii="Arial" w:hAnsi="Arial" w:cs="Arial"/>
          <w:color w:val="FF0000"/>
          <w:sz w:val="24"/>
          <w:szCs w:val="24"/>
        </w:rPr>
        <w:t>le</w:t>
      </w:r>
      <w:r w:rsidR="0095195C">
        <w:rPr>
          <w:rFonts w:ascii="Arial" w:hAnsi="Arial" w:cs="Arial"/>
          <w:color w:val="FF0000"/>
          <w:sz w:val="24"/>
          <w:szCs w:val="24"/>
        </w:rPr>
        <w:t xml:space="preserve"> de</w:t>
      </w:r>
      <w:r w:rsidR="0095195C" w:rsidRPr="002A4880">
        <w:rPr>
          <w:rFonts w:ascii="Arial" w:hAnsi="Arial" w:cs="Arial"/>
          <w:color w:val="FF0000"/>
          <w:sz w:val="24"/>
          <w:szCs w:val="24"/>
        </w:rPr>
        <w:t xml:space="preserve"> tolérance</w:t>
      </w:r>
      <w:r w:rsidR="0095195C">
        <w:rPr>
          <w:rFonts w:ascii="Arial" w:hAnsi="Arial" w:cs="Arial"/>
          <w:sz w:val="24"/>
          <w:szCs w:val="24"/>
        </w:rPr>
        <w:t xml:space="preserve"> </w:t>
      </w:r>
      <w:r>
        <w:rPr>
          <w:rFonts w:ascii="Arial" w:hAnsi="Arial" w:cs="Arial"/>
          <w:sz w:val="24"/>
          <w:szCs w:val="24"/>
        </w:rPr>
        <w:t>………………………………………</w:t>
      </w:r>
    </w:p>
    <w:p w:rsidR="000236E2" w:rsidRDefault="000236E2" w:rsidP="00950A2B">
      <w:pPr>
        <w:rPr>
          <w:rFonts w:ascii="Arial" w:hAnsi="Arial" w:cs="Arial"/>
          <w:sz w:val="24"/>
          <w:szCs w:val="24"/>
        </w:rPr>
      </w:pPr>
    </w:p>
    <w:p w:rsidR="00950A2B" w:rsidRDefault="00950A2B" w:rsidP="00950A2B">
      <w:pPr>
        <w:rPr>
          <w:rFonts w:ascii="Arial" w:hAnsi="Arial" w:cs="Arial"/>
          <w:sz w:val="24"/>
          <w:szCs w:val="24"/>
        </w:rPr>
      </w:pPr>
    </w:p>
    <w:p w:rsidR="00950A2B" w:rsidRDefault="00950A2B" w:rsidP="00950A2B">
      <w:pPr>
        <w:rPr>
          <w:rFonts w:ascii="Arial" w:hAnsi="Arial" w:cs="Arial"/>
          <w:sz w:val="24"/>
          <w:szCs w:val="24"/>
        </w:rPr>
      </w:pPr>
      <w:r>
        <w:rPr>
          <w:rFonts w:ascii="Arial" w:hAnsi="Arial" w:cs="Arial"/>
          <w:noProof/>
          <w:sz w:val="24"/>
          <w:szCs w:val="24"/>
          <w:lang w:eastAsia="fr-FR"/>
        </w:rPr>
        <w:drawing>
          <wp:anchor distT="0" distB="0" distL="114300" distR="114300" simplePos="0" relativeHeight="251663360" behindDoc="1" locked="0" layoutInCell="1" allowOverlap="1">
            <wp:simplePos x="0" y="0"/>
            <wp:positionH relativeFrom="column">
              <wp:posOffset>494665</wp:posOffset>
            </wp:positionH>
            <wp:positionV relativeFrom="paragraph">
              <wp:posOffset>0</wp:posOffset>
            </wp:positionV>
            <wp:extent cx="295910" cy="298450"/>
            <wp:effectExtent l="19050" t="0" r="8890" b="0"/>
            <wp:wrapNone/>
            <wp:docPr id="17"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295910" cy="298450"/>
                    </a:xfrm>
                    <a:prstGeom prst="rect">
                      <a:avLst/>
                    </a:prstGeom>
                    <a:noFill/>
                    <a:ln w="9525">
                      <a:noFill/>
                      <a:miter lim="800000"/>
                      <a:headEnd/>
                      <a:tailEnd/>
                    </a:ln>
                  </pic:spPr>
                </pic:pic>
              </a:graphicData>
            </a:graphic>
          </wp:anchor>
        </w:drawing>
      </w:r>
      <w:r>
        <w:rPr>
          <w:rFonts w:ascii="Arial" w:hAnsi="Arial" w:cs="Arial"/>
          <w:sz w:val="24"/>
          <w:szCs w:val="24"/>
        </w:rPr>
        <w:tab/>
      </w:r>
      <w:r>
        <w:rPr>
          <w:rFonts w:ascii="Arial" w:hAnsi="Arial" w:cs="Arial"/>
          <w:sz w:val="24"/>
          <w:szCs w:val="24"/>
        </w:rPr>
        <w:tab/>
        <w:t>:…</w:t>
      </w:r>
      <w:r w:rsidR="0095195C" w:rsidRPr="0095195C">
        <w:rPr>
          <w:rFonts w:ascii="Arial" w:hAnsi="Arial" w:cs="Arial"/>
          <w:color w:val="FF0000"/>
          <w:sz w:val="24"/>
          <w:szCs w:val="24"/>
        </w:rPr>
        <w:t xml:space="preserve"> </w:t>
      </w:r>
      <w:r w:rsidR="0095195C" w:rsidRPr="002A4880">
        <w:rPr>
          <w:rFonts w:ascii="Arial" w:hAnsi="Arial" w:cs="Arial"/>
          <w:color w:val="FF0000"/>
          <w:sz w:val="24"/>
          <w:szCs w:val="24"/>
        </w:rPr>
        <w:t>Surface de référence</w:t>
      </w:r>
      <w:r w:rsidR="0095195C">
        <w:rPr>
          <w:rFonts w:ascii="Arial" w:hAnsi="Arial" w:cs="Arial"/>
          <w:sz w:val="24"/>
          <w:szCs w:val="24"/>
        </w:rPr>
        <w:t xml:space="preserve"> </w:t>
      </w:r>
      <w:r>
        <w:rPr>
          <w:rFonts w:ascii="Arial" w:hAnsi="Arial" w:cs="Arial"/>
          <w:sz w:val="24"/>
          <w:szCs w:val="24"/>
        </w:rPr>
        <w:t>………………………………………</w:t>
      </w:r>
    </w:p>
    <w:p w:rsidR="00950A2B" w:rsidRDefault="00950A2B" w:rsidP="00950A2B">
      <w:pPr>
        <w:rPr>
          <w:rFonts w:ascii="Arial" w:hAnsi="Arial" w:cs="Arial"/>
          <w:sz w:val="24"/>
          <w:szCs w:val="24"/>
        </w:rPr>
      </w:pPr>
    </w:p>
    <w:p w:rsidR="00950A2B" w:rsidRDefault="00950A2B" w:rsidP="00950A2B">
      <w:pPr>
        <w:rPr>
          <w:rFonts w:ascii="Arial" w:hAnsi="Arial" w:cs="Arial"/>
          <w:sz w:val="24"/>
          <w:szCs w:val="24"/>
        </w:rPr>
      </w:pPr>
    </w:p>
    <w:p w:rsidR="00950A2B" w:rsidRDefault="00950A2B" w:rsidP="00950A2B">
      <w:pPr>
        <w:rPr>
          <w:rFonts w:ascii="Arial" w:hAnsi="Arial" w:cs="Arial"/>
          <w:sz w:val="24"/>
          <w:szCs w:val="24"/>
        </w:rPr>
      </w:pPr>
      <w:r>
        <w:rPr>
          <w:rFonts w:ascii="Arial" w:hAnsi="Arial" w:cs="Arial"/>
          <w:sz w:val="24"/>
          <w:szCs w:val="24"/>
        </w:rPr>
        <w:t xml:space="preserve">Expliquer l’intérêt </w:t>
      </w:r>
      <w:r w:rsidR="008D64A8">
        <w:rPr>
          <w:rFonts w:ascii="Arial" w:hAnsi="Arial" w:cs="Arial"/>
          <w:sz w:val="24"/>
          <w:szCs w:val="24"/>
        </w:rPr>
        <w:t xml:space="preserve">de respecter cette spécification géométrique </w:t>
      </w:r>
      <w:r>
        <w:rPr>
          <w:rFonts w:ascii="Arial" w:hAnsi="Arial" w:cs="Arial"/>
          <w:sz w:val="24"/>
          <w:szCs w:val="24"/>
        </w:rPr>
        <w:t>lors de l’assemblage de la « Virole » et des « Fonds bombés ».</w:t>
      </w:r>
    </w:p>
    <w:p w:rsidR="00950A2B" w:rsidRDefault="00950A2B" w:rsidP="00950A2B">
      <w:pPr>
        <w:rPr>
          <w:rFonts w:ascii="Arial" w:hAnsi="Arial" w:cs="Arial"/>
          <w:sz w:val="24"/>
          <w:szCs w:val="24"/>
        </w:rPr>
      </w:pPr>
    </w:p>
    <w:p w:rsidR="00950A2B" w:rsidRDefault="00950A2B" w:rsidP="00950A2B">
      <w:pPr>
        <w:ind w:left="705"/>
        <w:rPr>
          <w:rFonts w:ascii="Arial" w:hAnsi="Arial" w:cs="Arial"/>
          <w:sz w:val="24"/>
          <w:szCs w:val="24"/>
        </w:rPr>
      </w:pPr>
      <w:r>
        <w:rPr>
          <w:rFonts w:ascii="Arial" w:hAnsi="Arial" w:cs="Arial"/>
          <w:sz w:val="24"/>
          <w:szCs w:val="24"/>
        </w:rPr>
        <w:t>……………</w:t>
      </w:r>
      <w:r w:rsidR="0095195C" w:rsidRPr="0095195C">
        <w:rPr>
          <w:rFonts w:ascii="Arial" w:hAnsi="Arial" w:cs="Arial"/>
          <w:color w:val="FF0000"/>
          <w:sz w:val="24"/>
          <w:szCs w:val="24"/>
        </w:rPr>
        <w:t xml:space="preserve"> </w:t>
      </w:r>
      <w:r w:rsidR="0095195C" w:rsidRPr="00F62509">
        <w:rPr>
          <w:rFonts w:ascii="Arial" w:hAnsi="Arial" w:cs="Arial"/>
          <w:color w:val="FF0000"/>
          <w:sz w:val="24"/>
          <w:szCs w:val="24"/>
        </w:rPr>
        <w:t>Garanti</w:t>
      </w:r>
      <w:r w:rsidR="008D64A8">
        <w:rPr>
          <w:rFonts w:ascii="Arial" w:hAnsi="Arial" w:cs="Arial"/>
          <w:color w:val="FF0000"/>
          <w:sz w:val="24"/>
          <w:szCs w:val="24"/>
        </w:rPr>
        <w:t>r</w:t>
      </w:r>
      <w:r w:rsidR="0095195C" w:rsidRPr="00F62509">
        <w:rPr>
          <w:rFonts w:ascii="Arial" w:hAnsi="Arial" w:cs="Arial"/>
          <w:color w:val="FF0000"/>
          <w:sz w:val="24"/>
          <w:szCs w:val="24"/>
        </w:rPr>
        <w:t xml:space="preserve"> le bon accostage des surfaces des éléments</w:t>
      </w:r>
      <w:r w:rsidR="0095195C">
        <w:rPr>
          <w:rFonts w:ascii="Arial" w:hAnsi="Arial" w:cs="Arial"/>
          <w:sz w:val="24"/>
          <w:szCs w:val="24"/>
        </w:rPr>
        <w:t xml:space="preserve"> </w:t>
      </w:r>
      <w:r>
        <w:rPr>
          <w:rFonts w:ascii="Arial" w:hAnsi="Arial" w:cs="Arial"/>
          <w:sz w:val="24"/>
          <w:szCs w:val="24"/>
        </w:rPr>
        <w:t>………………………………………………………………………………………………….....................................................................................................................................................</w:t>
      </w:r>
      <w:r>
        <w:rPr>
          <w:rFonts w:ascii="Arial" w:hAnsi="Arial" w:cs="Arial"/>
          <w:sz w:val="24"/>
          <w:szCs w:val="24"/>
        </w:rPr>
        <w:tab/>
      </w:r>
    </w:p>
    <w:p w:rsidR="000236E2" w:rsidRDefault="000236E2" w:rsidP="00950A2B">
      <w:pPr>
        <w:ind w:left="705"/>
        <w:rPr>
          <w:rFonts w:ascii="Arial" w:hAnsi="Arial" w:cs="Arial"/>
          <w:sz w:val="24"/>
          <w:szCs w:val="24"/>
        </w:rPr>
      </w:pPr>
    </w:p>
    <w:p w:rsidR="000236E2" w:rsidRDefault="000236E2" w:rsidP="00950A2B">
      <w:pPr>
        <w:ind w:left="705"/>
        <w:rPr>
          <w:rFonts w:ascii="Arial" w:hAnsi="Arial" w:cs="Arial"/>
          <w:sz w:val="24"/>
          <w:szCs w:val="24"/>
        </w:rPr>
      </w:pPr>
    </w:p>
    <w:p w:rsidR="00040176" w:rsidRDefault="00040176" w:rsidP="00950A2B">
      <w:pPr>
        <w:ind w:left="705"/>
        <w:rPr>
          <w:rFonts w:ascii="Arial" w:hAnsi="Arial" w:cs="Arial"/>
          <w:sz w:val="24"/>
          <w:szCs w:val="24"/>
        </w:rPr>
      </w:pPr>
    </w:p>
    <w:p w:rsidR="00040176" w:rsidRDefault="00040176" w:rsidP="00950A2B">
      <w:pPr>
        <w:ind w:left="705"/>
        <w:rPr>
          <w:rFonts w:ascii="Arial" w:hAnsi="Arial" w:cs="Arial"/>
          <w:sz w:val="24"/>
          <w:szCs w:val="24"/>
        </w:rPr>
      </w:pPr>
    </w:p>
    <w:p w:rsidR="00040176" w:rsidRDefault="00040176" w:rsidP="00950A2B">
      <w:pPr>
        <w:ind w:left="705"/>
        <w:rPr>
          <w:rFonts w:ascii="Arial" w:hAnsi="Arial" w:cs="Arial"/>
          <w:sz w:val="24"/>
          <w:szCs w:val="24"/>
        </w:rPr>
      </w:pPr>
    </w:p>
    <w:p w:rsidR="00040176" w:rsidRDefault="00040176" w:rsidP="00950A2B">
      <w:pPr>
        <w:ind w:left="705"/>
        <w:rPr>
          <w:rFonts w:ascii="Arial" w:hAnsi="Arial" w:cs="Arial"/>
          <w:sz w:val="24"/>
          <w:szCs w:val="24"/>
        </w:rPr>
      </w:pPr>
    </w:p>
    <w:p w:rsidR="00040176" w:rsidRDefault="00040176" w:rsidP="00950A2B">
      <w:pPr>
        <w:ind w:left="705"/>
        <w:rPr>
          <w:rFonts w:ascii="Arial" w:hAnsi="Arial" w:cs="Arial"/>
          <w:sz w:val="24"/>
          <w:szCs w:val="24"/>
        </w:rPr>
      </w:pPr>
    </w:p>
    <w:p w:rsidR="00040176" w:rsidRDefault="00040176" w:rsidP="00950A2B">
      <w:pPr>
        <w:ind w:left="705"/>
        <w:rPr>
          <w:rFonts w:ascii="Arial" w:hAnsi="Arial" w:cs="Arial"/>
          <w:sz w:val="24"/>
          <w:szCs w:val="24"/>
        </w:rPr>
      </w:pPr>
    </w:p>
    <w:p w:rsidR="00040176" w:rsidRDefault="00040176" w:rsidP="00950A2B">
      <w:pPr>
        <w:ind w:left="705"/>
        <w:rPr>
          <w:rFonts w:ascii="Arial" w:hAnsi="Arial" w:cs="Arial"/>
          <w:sz w:val="24"/>
          <w:szCs w:val="24"/>
        </w:rPr>
      </w:pPr>
    </w:p>
    <w:p w:rsidR="00040176" w:rsidRDefault="00040176" w:rsidP="00950A2B">
      <w:pPr>
        <w:ind w:left="705"/>
        <w:rPr>
          <w:rFonts w:ascii="Arial" w:hAnsi="Arial" w:cs="Arial"/>
          <w:sz w:val="24"/>
          <w:szCs w:val="24"/>
        </w:rPr>
      </w:pPr>
    </w:p>
    <w:p w:rsidR="00040176" w:rsidRDefault="00040176" w:rsidP="00950A2B">
      <w:pPr>
        <w:ind w:left="705"/>
        <w:rPr>
          <w:rFonts w:ascii="Arial" w:hAnsi="Arial" w:cs="Arial"/>
          <w:sz w:val="24"/>
          <w:szCs w:val="24"/>
        </w:rPr>
      </w:pPr>
    </w:p>
    <w:p w:rsidR="008D64A8" w:rsidRDefault="008D64A8" w:rsidP="00950A2B">
      <w:pPr>
        <w:ind w:left="705"/>
        <w:rPr>
          <w:rFonts w:ascii="Arial" w:hAnsi="Arial" w:cs="Arial"/>
          <w:sz w:val="24"/>
          <w:szCs w:val="24"/>
        </w:rPr>
      </w:pPr>
    </w:p>
    <w:tbl>
      <w:tblPr>
        <w:tblW w:w="1091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6083"/>
        <w:gridCol w:w="863"/>
        <w:gridCol w:w="851"/>
        <w:gridCol w:w="992"/>
        <w:gridCol w:w="850"/>
      </w:tblGrid>
      <w:tr w:rsidR="008D64A8" w:rsidTr="00040176">
        <w:trPr>
          <w:trHeight w:val="266"/>
        </w:trPr>
        <w:tc>
          <w:tcPr>
            <w:tcW w:w="7359" w:type="dxa"/>
            <w:gridSpan w:val="2"/>
          </w:tcPr>
          <w:p w:rsidR="008D64A8" w:rsidRPr="00E525B6" w:rsidRDefault="008D64A8" w:rsidP="00F4617A">
            <w:pPr>
              <w:jc w:val="center"/>
              <w:rPr>
                <w:rFonts w:ascii="Arial" w:hAnsi="Arial" w:cs="Arial"/>
                <w:b/>
                <w:sz w:val="28"/>
                <w:szCs w:val="28"/>
              </w:rPr>
            </w:pPr>
            <w:r w:rsidRPr="00E525B6">
              <w:rPr>
                <w:rFonts w:ascii="Arial" w:hAnsi="Arial" w:cs="Arial"/>
                <w:b/>
                <w:sz w:val="28"/>
                <w:szCs w:val="28"/>
              </w:rPr>
              <w:t>compétences</w:t>
            </w:r>
          </w:p>
        </w:tc>
        <w:tc>
          <w:tcPr>
            <w:tcW w:w="863" w:type="dxa"/>
            <w:shd w:val="clear" w:color="auto" w:fill="FF0000"/>
          </w:tcPr>
          <w:p w:rsidR="008D64A8" w:rsidRPr="00E525B6" w:rsidRDefault="008D64A8" w:rsidP="00F4617A">
            <w:pPr>
              <w:jc w:val="center"/>
              <w:rPr>
                <w:rFonts w:ascii="Arial" w:hAnsi="Arial" w:cs="Arial"/>
                <w:b/>
                <w:sz w:val="28"/>
                <w:szCs w:val="28"/>
              </w:rPr>
            </w:pPr>
            <w:r w:rsidRPr="00E525B6">
              <w:rPr>
                <w:rFonts w:ascii="Arial" w:hAnsi="Arial" w:cs="Arial"/>
                <w:b/>
                <w:sz w:val="28"/>
                <w:szCs w:val="28"/>
              </w:rPr>
              <w:t>0</w:t>
            </w:r>
          </w:p>
        </w:tc>
        <w:tc>
          <w:tcPr>
            <w:tcW w:w="851" w:type="dxa"/>
            <w:shd w:val="clear" w:color="auto" w:fill="FFFF00"/>
          </w:tcPr>
          <w:p w:rsidR="008D64A8" w:rsidRPr="00E525B6" w:rsidRDefault="008D64A8" w:rsidP="00F4617A">
            <w:pPr>
              <w:jc w:val="center"/>
              <w:rPr>
                <w:rFonts w:ascii="Arial" w:hAnsi="Arial" w:cs="Arial"/>
                <w:b/>
                <w:sz w:val="28"/>
                <w:szCs w:val="28"/>
              </w:rPr>
            </w:pPr>
            <w:r w:rsidRPr="00E525B6">
              <w:rPr>
                <w:rFonts w:ascii="Arial" w:hAnsi="Arial" w:cs="Arial"/>
                <w:b/>
                <w:sz w:val="28"/>
                <w:szCs w:val="28"/>
              </w:rPr>
              <w:t>1/3</w:t>
            </w:r>
          </w:p>
        </w:tc>
        <w:tc>
          <w:tcPr>
            <w:tcW w:w="992" w:type="dxa"/>
            <w:tcBorders>
              <w:bottom w:val="single" w:sz="4" w:space="0" w:color="000000"/>
            </w:tcBorders>
            <w:shd w:val="clear" w:color="auto" w:fill="92D050"/>
          </w:tcPr>
          <w:p w:rsidR="008D64A8" w:rsidRPr="00E525B6" w:rsidRDefault="008D64A8" w:rsidP="00F4617A">
            <w:pPr>
              <w:jc w:val="center"/>
              <w:rPr>
                <w:rFonts w:ascii="Arial" w:hAnsi="Arial" w:cs="Arial"/>
                <w:b/>
                <w:sz w:val="28"/>
                <w:szCs w:val="28"/>
              </w:rPr>
            </w:pPr>
            <w:r w:rsidRPr="00E525B6">
              <w:rPr>
                <w:rFonts w:ascii="Arial" w:hAnsi="Arial" w:cs="Arial"/>
                <w:b/>
                <w:sz w:val="28"/>
                <w:szCs w:val="28"/>
              </w:rPr>
              <w:t>2/3</w:t>
            </w:r>
          </w:p>
        </w:tc>
        <w:tc>
          <w:tcPr>
            <w:tcW w:w="850" w:type="dxa"/>
            <w:shd w:val="clear" w:color="auto" w:fill="00B050"/>
          </w:tcPr>
          <w:p w:rsidR="008D64A8" w:rsidRPr="00E525B6" w:rsidRDefault="008D64A8" w:rsidP="00F4617A">
            <w:pPr>
              <w:jc w:val="center"/>
              <w:rPr>
                <w:rFonts w:ascii="Arial" w:hAnsi="Arial" w:cs="Arial"/>
                <w:b/>
                <w:sz w:val="28"/>
                <w:szCs w:val="28"/>
              </w:rPr>
            </w:pPr>
            <w:r w:rsidRPr="00E525B6">
              <w:rPr>
                <w:rFonts w:ascii="Arial" w:hAnsi="Arial" w:cs="Arial"/>
                <w:b/>
                <w:sz w:val="28"/>
                <w:szCs w:val="28"/>
              </w:rPr>
              <w:t>3/3</w:t>
            </w:r>
          </w:p>
        </w:tc>
      </w:tr>
      <w:tr w:rsidR="008D64A8" w:rsidTr="00040176">
        <w:trPr>
          <w:trHeight w:val="316"/>
        </w:trPr>
        <w:tc>
          <w:tcPr>
            <w:tcW w:w="1276" w:type="dxa"/>
          </w:tcPr>
          <w:p w:rsidR="008D64A8" w:rsidRPr="00E525B6" w:rsidRDefault="008D64A8" w:rsidP="00F4617A">
            <w:pPr>
              <w:jc w:val="center"/>
              <w:rPr>
                <w:rFonts w:ascii="Arial" w:hAnsi="Arial" w:cs="Arial"/>
                <w:b/>
                <w:sz w:val="28"/>
                <w:szCs w:val="28"/>
              </w:rPr>
            </w:pPr>
            <w:r w:rsidRPr="00E525B6">
              <w:rPr>
                <w:rFonts w:ascii="Arial" w:hAnsi="Arial" w:cs="Arial"/>
                <w:b/>
                <w:sz w:val="28"/>
                <w:szCs w:val="28"/>
              </w:rPr>
              <w:t>C1</w:t>
            </w:r>
            <w:r>
              <w:rPr>
                <w:rFonts w:ascii="Arial" w:hAnsi="Arial" w:cs="Arial"/>
                <w:b/>
                <w:sz w:val="28"/>
                <w:szCs w:val="28"/>
              </w:rPr>
              <w:t>4</w:t>
            </w:r>
          </w:p>
        </w:tc>
        <w:tc>
          <w:tcPr>
            <w:tcW w:w="6083" w:type="dxa"/>
          </w:tcPr>
          <w:p w:rsidR="008D64A8" w:rsidRPr="00EF5AAA" w:rsidRDefault="008D64A8" w:rsidP="00334733">
            <w:pPr>
              <w:jc w:val="both"/>
              <w:rPr>
                <w:rFonts w:ascii="Arial" w:hAnsi="Arial" w:cs="Arial"/>
                <w:b/>
              </w:rPr>
            </w:pPr>
            <w:r w:rsidRPr="008D64A8">
              <w:rPr>
                <w:rFonts w:ascii="Arial" w:hAnsi="Arial" w:cs="Arial"/>
                <w:b/>
              </w:rPr>
              <w:t>Interpréter les spécifications géométriques, de positionnement et de soudage sur des plans d'ouvrage.</w:t>
            </w:r>
          </w:p>
        </w:tc>
        <w:tc>
          <w:tcPr>
            <w:tcW w:w="863" w:type="dxa"/>
          </w:tcPr>
          <w:p w:rsidR="008D64A8" w:rsidRPr="00E525B6" w:rsidRDefault="008D64A8" w:rsidP="00F4617A">
            <w:pPr>
              <w:jc w:val="center"/>
              <w:rPr>
                <w:rFonts w:ascii="Arial" w:hAnsi="Arial" w:cs="Arial"/>
                <w:b/>
                <w:sz w:val="28"/>
                <w:szCs w:val="28"/>
              </w:rPr>
            </w:pPr>
          </w:p>
        </w:tc>
        <w:tc>
          <w:tcPr>
            <w:tcW w:w="851" w:type="dxa"/>
          </w:tcPr>
          <w:p w:rsidR="008D64A8" w:rsidRPr="00E525B6" w:rsidRDefault="008D64A8" w:rsidP="00F4617A">
            <w:pPr>
              <w:jc w:val="center"/>
              <w:rPr>
                <w:rFonts w:ascii="Arial" w:hAnsi="Arial" w:cs="Arial"/>
                <w:b/>
                <w:sz w:val="28"/>
                <w:szCs w:val="28"/>
              </w:rPr>
            </w:pPr>
          </w:p>
        </w:tc>
        <w:tc>
          <w:tcPr>
            <w:tcW w:w="992" w:type="dxa"/>
            <w:shd w:val="clear" w:color="auto" w:fill="auto"/>
          </w:tcPr>
          <w:p w:rsidR="008D64A8" w:rsidRPr="00E525B6" w:rsidRDefault="008D64A8" w:rsidP="00F4617A">
            <w:pPr>
              <w:jc w:val="center"/>
              <w:rPr>
                <w:rFonts w:ascii="Arial" w:hAnsi="Arial" w:cs="Arial"/>
                <w:b/>
                <w:sz w:val="28"/>
                <w:szCs w:val="28"/>
              </w:rPr>
            </w:pPr>
          </w:p>
        </w:tc>
        <w:tc>
          <w:tcPr>
            <w:tcW w:w="850" w:type="dxa"/>
          </w:tcPr>
          <w:p w:rsidR="008D64A8" w:rsidRPr="00E525B6" w:rsidRDefault="008D64A8" w:rsidP="00F4617A">
            <w:pPr>
              <w:jc w:val="center"/>
              <w:rPr>
                <w:rFonts w:ascii="Arial" w:hAnsi="Arial" w:cs="Arial"/>
                <w:b/>
                <w:sz w:val="28"/>
                <w:szCs w:val="28"/>
              </w:rPr>
            </w:pPr>
          </w:p>
        </w:tc>
      </w:tr>
    </w:tbl>
    <w:p w:rsidR="008D64A8" w:rsidRDefault="008D64A8" w:rsidP="00950A2B">
      <w:pPr>
        <w:ind w:left="705"/>
        <w:rPr>
          <w:rFonts w:ascii="Arial" w:hAnsi="Arial" w:cs="Arial"/>
          <w:sz w:val="24"/>
          <w:szCs w:val="24"/>
        </w:rPr>
      </w:pPr>
    </w:p>
    <w:p w:rsidR="008137DA" w:rsidRDefault="008137DA" w:rsidP="008137DA">
      <w:pPr>
        <w:rPr>
          <w:rFonts w:ascii="Arial" w:hAnsi="Arial" w:cs="Arial"/>
          <w:i/>
          <w:sz w:val="24"/>
          <w:szCs w:val="24"/>
        </w:rPr>
      </w:pPr>
      <w:r>
        <w:rPr>
          <w:rFonts w:ascii="Arial" w:hAnsi="Arial" w:cs="Arial"/>
          <w:b/>
          <w:sz w:val="24"/>
          <w:szCs w:val="24"/>
          <w:u w:val="single"/>
        </w:rPr>
        <w:t>Question 2</w:t>
      </w:r>
      <w:r w:rsidRPr="00352B7E">
        <w:rPr>
          <w:rFonts w:ascii="Arial" w:hAnsi="Arial" w:cs="Arial"/>
          <w:b/>
          <w:sz w:val="24"/>
          <w:szCs w:val="24"/>
        </w:rPr>
        <w:t> :</w:t>
      </w:r>
      <w:r>
        <w:rPr>
          <w:rFonts w:ascii="Arial" w:hAnsi="Arial" w:cs="Arial"/>
          <w:sz w:val="24"/>
          <w:szCs w:val="24"/>
        </w:rPr>
        <w:t xml:space="preserve"> </w:t>
      </w:r>
      <w:r w:rsidRPr="00BA1569">
        <w:rPr>
          <w:rFonts w:ascii="Arial" w:hAnsi="Arial" w:cs="Arial"/>
          <w:i/>
          <w:sz w:val="24"/>
          <w:szCs w:val="24"/>
        </w:rPr>
        <w:t xml:space="preserve">C1.2 </w:t>
      </w:r>
    </w:p>
    <w:p w:rsidR="008137DA" w:rsidRDefault="008137DA" w:rsidP="008137DA">
      <w:pPr>
        <w:rPr>
          <w:rFonts w:ascii="Arial" w:hAnsi="Arial" w:cs="Arial"/>
          <w:sz w:val="24"/>
          <w:szCs w:val="24"/>
        </w:rPr>
      </w:pPr>
    </w:p>
    <w:p w:rsidR="008137DA" w:rsidRDefault="008137DA" w:rsidP="00334733">
      <w:pPr>
        <w:jc w:val="both"/>
        <w:rPr>
          <w:rFonts w:ascii="Arial" w:hAnsi="Arial" w:cs="Arial"/>
          <w:sz w:val="24"/>
          <w:szCs w:val="24"/>
        </w:rPr>
      </w:pPr>
      <w:r>
        <w:rPr>
          <w:rFonts w:ascii="Arial" w:hAnsi="Arial" w:cs="Arial"/>
          <w:sz w:val="24"/>
          <w:szCs w:val="24"/>
        </w:rPr>
        <w:t>Décoder la représentation symbol</w:t>
      </w:r>
      <w:r w:rsidR="004A7DE9">
        <w:rPr>
          <w:rFonts w:ascii="Arial" w:hAnsi="Arial" w:cs="Arial"/>
          <w:sz w:val="24"/>
          <w:szCs w:val="24"/>
        </w:rPr>
        <w:t>ique des soudures S15 et S8 (DT</w:t>
      </w:r>
      <w:r>
        <w:rPr>
          <w:rFonts w:ascii="Arial" w:hAnsi="Arial" w:cs="Arial"/>
          <w:sz w:val="24"/>
          <w:szCs w:val="24"/>
        </w:rPr>
        <w:t xml:space="preserve">7/10). </w:t>
      </w:r>
    </w:p>
    <w:p w:rsidR="008137DA" w:rsidRDefault="008137DA" w:rsidP="00334733">
      <w:pPr>
        <w:jc w:val="both"/>
        <w:rPr>
          <w:rFonts w:ascii="Arial" w:hAnsi="Arial" w:cs="Arial"/>
          <w:sz w:val="24"/>
          <w:szCs w:val="24"/>
        </w:rPr>
      </w:pPr>
      <w:r>
        <w:rPr>
          <w:rFonts w:ascii="Arial" w:hAnsi="Arial" w:cs="Arial"/>
          <w:sz w:val="24"/>
          <w:szCs w:val="24"/>
        </w:rPr>
        <w:t>Compléter la désignation des éléments constituant la cotation des joints soudés ci-dessous :</w:t>
      </w:r>
    </w:p>
    <w:p w:rsidR="000236E2" w:rsidRDefault="000236E2" w:rsidP="008137DA">
      <w:pPr>
        <w:rPr>
          <w:rFonts w:ascii="Arial" w:hAnsi="Arial" w:cs="Arial"/>
          <w:sz w:val="24"/>
          <w:szCs w:val="24"/>
        </w:rPr>
      </w:pPr>
    </w:p>
    <w:p w:rsidR="00950A2B" w:rsidRDefault="00950A2B" w:rsidP="00950A2B">
      <w:pPr>
        <w:rPr>
          <w:rFonts w:ascii="Arial" w:hAnsi="Arial" w:cs="Arial"/>
          <w:sz w:val="24"/>
          <w:szCs w:val="24"/>
        </w:rPr>
      </w:pPr>
    </w:p>
    <w:p w:rsidR="00950A2B" w:rsidRDefault="00950A2B" w:rsidP="00950A2B">
      <w:pPr>
        <w:rPr>
          <w:rFonts w:ascii="Arial" w:hAnsi="Arial" w:cs="Arial"/>
          <w:sz w:val="24"/>
          <w:szCs w:val="24"/>
        </w:rPr>
      </w:pPr>
    </w:p>
    <w:p w:rsidR="00950A2B" w:rsidRDefault="00FE378C" w:rsidP="00950A2B">
      <w:pPr>
        <w:rPr>
          <w:rFonts w:ascii="Arial" w:hAnsi="Arial" w:cs="Arial"/>
          <w:sz w:val="24"/>
          <w:szCs w:val="24"/>
        </w:rPr>
      </w:pPr>
      <w:r>
        <w:rPr>
          <w:rFonts w:ascii="Arial" w:hAnsi="Arial" w:cs="Arial"/>
          <w:noProof/>
          <w:sz w:val="24"/>
          <w:szCs w:val="24"/>
          <w:lang w:eastAsia="fr-FR"/>
        </w:rPr>
        <mc:AlternateContent>
          <mc:Choice Requires="wps">
            <w:drawing>
              <wp:anchor distT="0" distB="0" distL="114300" distR="114300" simplePos="0" relativeHeight="251671552" behindDoc="0" locked="0" layoutInCell="1" allowOverlap="1">
                <wp:simplePos x="0" y="0"/>
                <wp:positionH relativeFrom="column">
                  <wp:posOffset>4991100</wp:posOffset>
                </wp:positionH>
                <wp:positionV relativeFrom="paragraph">
                  <wp:posOffset>820420</wp:posOffset>
                </wp:positionV>
                <wp:extent cx="1576070" cy="296545"/>
                <wp:effectExtent l="12700" t="13335" r="11430" b="13970"/>
                <wp:wrapNone/>
                <wp:docPr id="4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6070" cy="296545"/>
                        </a:xfrm>
                        <a:prstGeom prst="rect">
                          <a:avLst/>
                        </a:prstGeom>
                        <a:solidFill>
                          <a:srgbClr val="FFFFFF"/>
                        </a:solidFill>
                        <a:ln w="9525">
                          <a:solidFill>
                            <a:srgbClr val="000000"/>
                          </a:solidFill>
                          <a:miter lim="800000"/>
                          <a:headEnd/>
                          <a:tailEnd/>
                        </a:ln>
                      </wps:spPr>
                      <wps:txbx>
                        <w:txbxContent>
                          <w:p w:rsidR="00F4617A" w:rsidRPr="00382DD9" w:rsidRDefault="00F4617A" w:rsidP="007F50FD">
                            <w:pPr>
                              <w:rPr>
                                <w:color w:val="FF0000"/>
                              </w:rPr>
                            </w:pPr>
                            <w:r w:rsidRPr="00382DD9">
                              <w:rPr>
                                <w:color w:val="FF0000"/>
                              </w:rPr>
                              <w:t>M</w:t>
                            </w:r>
                            <w:r>
                              <w:rPr>
                                <w:color w:val="FF0000"/>
                              </w:rPr>
                              <w:t>AG</w:t>
                            </w:r>
                          </w:p>
                          <w:p w:rsidR="00F4617A" w:rsidRDefault="00F4617A" w:rsidP="00950A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0" o:spid="_x0000_s1026" type="#_x0000_t202" style="position:absolute;margin-left:393pt;margin-top:64.6pt;width:124.1pt;height:23.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">
                <v:textbox>
                  <w:txbxContent>
                    <w:p w:rsidR="00F4617A" w:rsidRPr="00382DD9" w:rsidRDefault="00F4617A" w:rsidP="007F50FD">
                      <w:pPr>
                        <w:rPr>
                          <w:color w:val="FF0000"/>
                        </w:rPr>
                      </w:pPr>
                      <w:r w:rsidRPr="00382DD9">
                        <w:rPr>
                          <w:color w:val="FF0000"/>
                        </w:rPr>
                        <w:t>M</w:t>
                      </w:r>
                      <w:r>
                        <w:rPr>
                          <w:color w:val="FF0000"/>
                        </w:rPr>
                        <w:t>AG</w:t>
                      </w:r>
                    </w:p>
                    <w:p w:rsidR="00F4617A" w:rsidRDefault="00F4617A" w:rsidP="00950A2B"/>
                  </w:txbxContent>
                </v:textbox>
              </v:shape>
            </w:pict>
          </mc:Fallback>
        </mc:AlternateContent>
      </w:r>
      <w:r>
        <w:rPr>
          <w:rFonts w:ascii="Arial" w:hAnsi="Arial" w:cs="Arial"/>
          <w:noProof/>
          <w:sz w:val="24"/>
          <w:szCs w:val="24"/>
          <w:lang w:eastAsia="fr-FR"/>
        </w:rPr>
        <mc:AlternateContent>
          <mc:Choice Requires="wps">
            <w:drawing>
              <wp:anchor distT="0" distB="0" distL="114300" distR="114300" simplePos="0" relativeHeight="251667456" behindDoc="0" locked="0" layoutInCell="1" allowOverlap="1">
                <wp:simplePos x="0" y="0"/>
                <wp:positionH relativeFrom="column">
                  <wp:posOffset>4286250</wp:posOffset>
                </wp:positionH>
                <wp:positionV relativeFrom="paragraph">
                  <wp:posOffset>981075</wp:posOffset>
                </wp:positionV>
                <wp:extent cx="675640" cy="0"/>
                <wp:effectExtent l="12700" t="59690" r="26035" b="64135"/>
                <wp:wrapNone/>
                <wp:docPr id="43"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64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5BF10C2" id="_x0000_t32" coordsize="21600,21600" o:spt="32" o:oned="t" path="m,l21600,21600e" filled="f">
                <v:path arrowok="t" fillok="f" o:connecttype="none"/>
                <o:lock v:ext="edit" shapetype="t"/>
              </v:shapetype>
              <v:shape id="AutoShape 36" o:spid="_x0000_s1026" type="#_x0000_t32" style="position:absolute;margin-left:337.5pt;margin-top:77.25pt;width:53.2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2sjNQIAAF8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" strokeweight="1.5pt">
                <v:stroke endarrow="block"/>
              </v:shape>
            </w:pict>
          </mc:Fallback>
        </mc:AlternateContent>
      </w:r>
      <w:r>
        <w:rPr>
          <w:rFonts w:ascii="Arial" w:hAnsi="Arial" w:cs="Arial"/>
          <w:noProof/>
          <w:sz w:val="24"/>
          <w:szCs w:val="24"/>
          <w:lang w:eastAsia="fr-FR"/>
        </w:rPr>
        <mc:AlternateContent>
          <mc:Choice Requires="wps">
            <w:drawing>
              <wp:anchor distT="0" distB="0" distL="114300" distR="114300" simplePos="0" relativeHeight="251666432" behindDoc="0" locked="0" layoutInCell="1" allowOverlap="1">
                <wp:simplePos x="0" y="0"/>
                <wp:positionH relativeFrom="column">
                  <wp:posOffset>3371850</wp:posOffset>
                </wp:positionH>
                <wp:positionV relativeFrom="paragraph">
                  <wp:posOffset>280670</wp:posOffset>
                </wp:positionV>
                <wp:extent cx="885190" cy="510540"/>
                <wp:effectExtent l="12700" t="64135" r="45085" b="15875"/>
                <wp:wrapNone/>
                <wp:docPr id="42"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5190" cy="51054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4B4DD7" id="AutoShape 35" o:spid="_x0000_s1026" type="#_x0000_t32" style="position:absolute;margin-left:265.5pt;margin-top:22.1pt;width:69.7pt;height:40.2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" strokeweight="1.5pt">
                <v:stroke endarrow="block"/>
              </v:shape>
            </w:pict>
          </mc:Fallback>
        </mc:AlternateContent>
      </w:r>
      <w:r>
        <w:rPr>
          <w:rFonts w:ascii="Arial" w:hAnsi="Arial" w:cs="Arial"/>
          <w:noProof/>
          <w:sz w:val="24"/>
          <w:szCs w:val="24"/>
          <w:lang w:eastAsia="fr-FR"/>
        </w:rPr>
        <mc:AlternateContent>
          <mc:Choice Requires="wps">
            <w:drawing>
              <wp:anchor distT="0" distB="0" distL="114300" distR="114300" simplePos="0" relativeHeight="251664384" behindDoc="0" locked="0" layoutInCell="1" allowOverlap="1">
                <wp:simplePos x="0" y="0"/>
                <wp:positionH relativeFrom="column">
                  <wp:posOffset>1898015</wp:posOffset>
                </wp:positionH>
                <wp:positionV relativeFrom="paragraph">
                  <wp:posOffset>339090</wp:posOffset>
                </wp:positionV>
                <wp:extent cx="715010" cy="525145"/>
                <wp:effectExtent l="53340" t="55880" r="12700" b="9525"/>
                <wp:wrapNone/>
                <wp:docPr id="41"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5010" cy="52514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41F1A1" id="AutoShape 33" o:spid="_x0000_s1026" type="#_x0000_t32" style="position:absolute;margin-left:149.45pt;margin-top:26.7pt;width:56.3pt;height:41.3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" strokeweight="1.5pt">
                <v:stroke endarrow="block"/>
              </v:shape>
            </w:pict>
          </mc:Fallback>
        </mc:AlternateContent>
      </w:r>
      <w:r>
        <w:rPr>
          <w:rFonts w:ascii="Arial" w:hAnsi="Arial" w:cs="Arial"/>
          <w:noProof/>
          <w:sz w:val="24"/>
          <w:szCs w:val="24"/>
          <w:lang w:eastAsia="fr-FR"/>
        </w:rPr>
        <mc:AlternateContent>
          <mc:Choice Requires="wps">
            <w:drawing>
              <wp:anchor distT="0" distB="0" distL="114300" distR="114300" simplePos="0" relativeHeight="251670528" behindDoc="0" locked="0" layoutInCell="1" allowOverlap="1">
                <wp:simplePos x="0" y="0"/>
                <wp:positionH relativeFrom="column">
                  <wp:posOffset>4286250</wp:posOffset>
                </wp:positionH>
                <wp:positionV relativeFrom="paragraph">
                  <wp:posOffset>52070</wp:posOffset>
                </wp:positionV>
                <wp:extent cx="1702435" cy="316230"/>
                <wp:effectExtent l="12700" t="6985" r="8890" b="10160"/>
                <wp:wrapNone/>
                <wp:docPr id="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2435" cy="316230"/>
                        </a:xfrm>
                        <a:prstGeom prst="rect">
                          <a:avLst/>
                        </a:prstGeom>
                        <a:solidFill>
                          <a:srgbClr val="FFFFFF"/>
                        </a:solidFill>
                        <a:ln w="9525">
                          <a:solidFill>
                            <a:srgbClr val="000000"/>
                          </a:solidFill>
                          <a:miter lim="800000"/>
                          <a:headEnd/>
                          <a:tailEnd/>
                        </a:ln>
                      </wps:spPr>
                      <wps:txbx>
                        <w:txbxContent>
                          <w:p w:rsidR="00F4617A" w:rsidRPr="00382DD9" w:rsidRDefault="00F4617A" w:rsidP="0095195C">
                            <w:pPr>
                              <w:rPr>
                                <w:color w:val="FF0000"/>
                              </w:rPr>
                            </w:pPr>
                            <w:r w:rsidRPr="00382DD9">
                              <w:rPr>
                                <w:color w:val="FF0000"/>
                              </w:rPr>
                              <w:t>Soudage d’angle</w:t>
                            </w:r>
                          </w:p>
                          <w:p w:rsidR="00F4617A" w:rsidRPr="0095195C" w:rsidRDefault="00F4617A" w:rsidP="009519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39" o:spid="_x0000_s1027" type="#_x0000_t202" style="position:absolute;margin-left:337.5pt;margin-top:4.1pt;width:134.05pt;height:24.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">
                <v:textbox>
                  <w:txbxContent>
                    <w:p w:rsidR="00F4617A" w:rsidRPr="00382DD9" w:rsidRDefault="00F4617A" w:rsidP="0095195C">
                      <w:pPr>
                        <w:rPr>
                          <w:color w:val="FF0000"/>
                        </w:rPr>
                      </w:pPr>
                      <w:r w:rsidRPr="00382DD9">
                        <w:rPr>
                          <w:color w:val="FF0000"/>
                        </w:rPr>
                        <w:t>Soudage d’angle</w:t>
                      </w:r>
                    </w:p>
                    <w:p w:rsidR="00F4617A" w:rsidRPr="0095195C" w:rsidRDefault="00F4617A" w:rsidP="0095195C"/>
                  </w:txbxContent>
                </v:textbox>
              </v:shape>
            </w:pict>
          </mc:Fallback>
        </mc:AlternateContent>
      </w:r>
      <w:r>
        <w:rPr>
          <w:rFonts w:ascii="Arial" w:hAnsi="Arial" w:cs="Arial"/>
          <w:noProof/>
          <w:sz w:val="24"/>
          <w:szCs w:val="24"/>
          <w:lang w:eastAsia="fr-FR"/>
        </w:rPr>
        <mc:AlternateContent>
          <mc:Choice Requires="wps">
            <w:drawing>
              <wp:anchor distT="0" distB="0" distL="114300" distR="114300" simplePos="0" relativeHeight="251669504" behindDoc="0" locked="0" layoutInCell="1" allowOverlap="1">
                <wp:simplePos x="0" y="0"/>
                <wp:positionH relativeFrom="column">
                  <wp:posOffset>2214245</wp:posOffset>
                </wp:positionH>
                <wp:positionV relativeFrom="paragraph">
                  <wp:posOffset>52070</wp:posOffset>
                </wp:positionV>
                <wp:extent cx="1541780" cy="287020"/>
                <wp:effectExtent l="7620" t="6985" r="12700" b="10795"/>
                <wp:wrapNone/>
                <wp:docPr id="3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1780" cy="287020"/>
                        </a:xfrm>
                        <a:prstGeom prst="rect">
                          <a:avLst/>
                        </a:prstGeom>
                        <a:solidFill>
                          <a:srgbClr val="FFFFFF"/>
                        </a:solidFill>
                        <a:ln w="9525">
                          <a:solidFill>
                            <a:srgbClr val="000000"/>
                          </a:solidFill>
                          <a:miter lim="800000"/>
                          <a:headEnd/>
                          <a:tailEnd/>
                        </a:ln>
                      </wps:spPr>
                      <wps:txbx>
                        <w:txbxContent>
                          <w:p w:rsidR="00F4617A" w:rsidRPr="00382DD9" w:rsidRDefault="00F4617A" w:rsidP="0095195C">
                            <w:pPr>
                              <w:rPr>
                                <w:color w:val="FF0000"/>
                              </w:rPr>
                            </w:pPr>
                            <w:r>
                              <w:rPr>
                                <w:color w:val="FF0000"/>
                              </w:rPr>
                              <w:t>Hauteur de g</w:t>
                            </w:r>
                            <w:r w:rsidRPr="00382DD9">
                              <w:rPr>
                                <w:color w:val="FF0000"/>
                              </w:rPr>
                              <w:t>orge</w:t>
                            </w:r>
                          </w:p>
                          <w:p w:rsidR="00F4617A" w:rsidRDefault="00F4617A" w:rsidP="00950A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38" o:spid="_x0000_s1028" type="#_x0000_t202" style="position:absolute;margin-left:174.35pt;margin-top:4.1pt;width:121.4pt;height:22.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">
                <v:textbox>
                  <w:txbxContent>
                    <w:p w:rsidR="00F4617A" w:rsidRPr="00382DD9" w:rsidRDefault="00F4617A" w:rsidP="0095195C">
                      <w:pPr>
                        <w:rPr>
                          <w:color w:val="FF0000"/>
                        </w:rPr>
                      </w:pPr>
                      <w:r>
                        <w:rPr>
                          <w:color w:val="FF0000"/>
                        </w:rPr>
                        <w:t>Hauteur de g</w:t>
                      </w:r>
                      <w:r w:rsidRPr="00382DD9">
                        <w:rPr>
                          <w:color w:val="FF0000"/>
                        </w:rPr>
                        <w:t>orge</w:t>
                      </w:r>
                    </w:p>
                    <w:p w:rsidR="00F4617A" w:rsidRDefault="00F4617A" w:rsidP="00950A2B"/>
                  </w:txbxContent>
                </v:textbox>
              </v:shape>
            </w:pict>
          </mc:Fallback>
        </mc:AlternateContent>
      </w:r>
      <w:r>
        <w:rPr>
          <w:rFonts w:ascii="Arial" w:hAnsi="Arial" w:cs="Arial"/>
          <w:noProof/>
          <w:sz w:val="24"/>
          <w:szCs w:val="24"/>
          <w:lang w:eastAsia="fr-FR"/>
        </w:rPr>
        <mc:AlternateContent>
          <mc:Choice Requires="wps">
            <w:drawing>
              <wp:anchor distT="0" distB="0" distL="114300" distR="114300" simplePos="0" relativeHeight="251668480" behindDoc="0" locked="0" layoutInCell="1" allowOverlap="1">
                <wp:simplePos x="0" y="0"/>
                <wp:positionH relativeFrom="column">
                  <wp:posOffset>98425</wp:posOffset>
                </wp:positionH>
                <wp:positionV relativeFrom="paragraph">
                  <wp:posOffset>52070</wp:posOffset>
                </wp:positionV>
                <wp:extent cx="1765300" cy="287020"/>
                <wp:effectExtent l="6350" t="6985" r="9525" b="10795"/>
                <wp:wrapNone/>
                <wp:docPr id="3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287020"/>
                        </a:xfrm>
                        <a:prstGeom prst="rect">
                          <a:avLst/>
                        </a:prstGeom>
                        <a:solidFill>
                          <a:srgbClr val="FFFFFF"/>
                        </a:solidFill>
                        <a:ln w="9525">
                          <a:solidFill>
                            <a:srgbClr val="000000"/>
                          </a:solidFill>
                          <a:miter lim="800000"/>
                          <a:headEnd/>
                          <a:tailEnd/>
                        </a:ln>
                      </wps:spPr>
                      <wps:txbx>
                        <w:txbxContent>
                          <w:p w:rsidR="00F4617A" w:rsidRPr="00382DD9" w:rsidRDefault="00F4617A" w:rsidP="0095195C">
                            <w:pPr>
                              <w:rPr>
                                <w:color w:val="FF0000"/>
                              </w:rPr>
                            </w:pPr>
                            <w:r w:rsidRPr="00382DD9">
                              <w:rPr>
                                <w:color w:val="FF0000"/>
                              </w:rPr>
                              <w:t>Soudage Périphérique</w:t>
                            </w:r>
                          </w:p>
                          <w:p w:rsidR="00F4617A" w:rsidRPr="0095195C" w:rsidRDefault="00F4617A" w:rsidP="009519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37" o:spid="_x0000_s1029" type="#_x0000_t202" style="position:absolute;margin-left:7.75pt;margin-top:4.1pt;width:139pt;height:22.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">
                <v:textbox>
                  <w:txbxContent>
                    <w:p w:rsidR="00F4617A" w:rsidRPr="00382DD9" w:rsidRDefault="00F4617A" w:rsidP="0095195C">
                      <w:pPr>
                        <w:rPr>
                          <w:color w:val="FF0000"/>
                        </w:rPr>
                      </w:pPr>
                      <w:r w:rsidRPr="00382DD9">
                        <w:rPr>
                          <w:color w:val="FF0000"/>
                        </w:rPr>
                        <w:t>Soudage Périphérique</w:t>
                      </w:r>
                    </w:p>
                    <w:p w:rsidR="00F4617A" w:rsidRPr="0095195C" w:rsidRDefault="00F4617A" w:rsidP="0095195C"/>
                  </w:txbxContent>
                </v:textbox>
              </v:shape>
            </w:pict>
          </mc:Fallback>
        </mc:AlternateContent>
      </w:r>
      <w:r w:rsidR="00950A2B">
        <w:rPr>
          <w:rFonts w:ascii="Arial" w:hAnsi="Arial" w:cs="Arial"/>
          <w:sz w:val="24"/>
          <w:szCs w:val="24"/>
        </w:rPr>
        <w:t xml:space="preserve"> </w:t>
      </w:r>
    </w:p>
    <w:p w:rsidR="00950A2B" w:rsidRPr="003F2159" w:rsidRDefault="00FE378C" w:rsidP="00950A2B">
      <w:pPr>
        <w:rPr>
          <w:rFonts w:ascii="Arial" w:hAnsi="Arial" w:cs="Arial"/>
          <w:sz w:val="24"/>
          <w:szCs w:val="24"/>
        </w:rPr>
      </w:pPr>
      <w:r>
        <w:rPr>
          <w:rFonts w:ascii="Arial" w:hAnsi="Arial" w:cs="Arial"/>
          <w:noProof/>
          <w:sz w:val="24"/>
          <w:szCs w:val="24"/>
          <w:lang w:eastAsia="fr-FR"/>
        </w:rPr>
        <mc:AlternateContent>
          <mc:Choice Requires="wps">
            <w:drawing>
              <wp:anchor distT="0" distB="0" distL="114300" distR="114300" simplePos="0" relativeHeight="251665408" behindDoc="0" locked="0" layoutInCell="1" allowOverlap="1">
                <wp:simplePos x="0" y="0"/>
                <wp:positionH relativeFrom="column">
                  <wp:posOffset>2982595</wp:posOffset>
                </wp:positionH>
                <wp:positionV relativeFrom="paragraph">
                  <wp:posOffset>163830</wp:posOffset>
                </wp:positionV>
                <wp:extent cx="0" cy="321310"/>
                <wp:effectExtent l="61595" t="27305" r="62230" b="13335"/>
                <wp:wrapNone/>
                <wp:docPr id="3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2131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75FB54" id="AutoShape 34" o:spid="_x0000_s1026" type="#_x0000_t32" style="position:absolute;margin-left:234.85pt;margin-top:12.9pt;width:0;height:25.3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" strokeweight="1.5pt">
                <v:stroke endarrow="block"/>
              </v:shape>
            </w:pict>
          </mc:Fallback>
        </mc:AlternateContent>
      </w:r>
    </w:p>
    <w:p w:rsidR="00950A2B" w:rsidRPr="003F2159" w:rsidRDefault="00950A2B" w:rsidP="00950A2B">
      <w:pPr>
        <w:rPr>
          <w:rFonts w:ascii="Arial" w:hAnsi="Arial" w:cs="Arial"/>
          <w:sz w:val="24"/>
          <w:szCs w:val="24"/>
        </w:rPr>
      </w:pPr>
    </w:p>
    <w:p w:rsidR="00950A2B" w:rsidRPr="003F2159" w:rsidRDefault="00950A2B" w:rsidP="00950A2B">
      <w:pPr>
        <w:rPr>
          <w:rFonts w:ascii="Arial" w:hAnsi="Arial" w:cs="Arial"/>
          <w:sz w:val="24"/>
          <w:szCs w:val="24"/>
        </w:rPr>
      </w:pPr>
    </w:p>
    <w:p w:rsidR="00950A2B" w:rsidRPr="003F2159" w:rsidRDefault="00950A2B" w:rsidP="00950A2B">
      <w:pPr>
        <w:rPr>
          <w:rFonts w:ascii="Arial" w:hAnsi="Arial" w:cs="Arial"/>
          <w:sz w:val="24"/>
          <w:szCs w:val="24"/>
        </w:rPr>
      </w:pPr>
      <w:r>
        <w:rPr>
          <w:rFonts w:ascii="Arial" w:hAnsi="Arial" w:cs="Arial"/>
          <w:noProof/>
          <w:sz w:val="24"/>
          <w:szCs w:val="24"/>
          <w:lang w:eastAsia="fr-FR"/>
        </w:rPr>
        <w:drawing>
          <wp:anchor distT="0" distB="0" distL="114300" distR="114300" simplePos="0" relativeHeight="251685888" behindDoc="1" locked="0" layoutInCell="1" allowOverlap="1">
            <wp:simplePos x="0" y="0"/>
            <wp:positionH relativeFrom="column">
              <wp:posOffset>2218690</wp:posOffset>
            </wp:positionH>
            <wp:positionV relativeFrom="paragraph">
              <wp:posOffset>7620</wp:posOffset>
            </wp:positionV>
            <wp:extent cx="1851025" cy="579120"/>
            <wp:effectExtent l="19050" t="0" r="0" b="0"/>
            <wp:wrapNone/>
            <wp:docPr id="2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1851025" cy="579120"/>
                    </a:xfrm>
                    <a:prstGeom prst="rect">
                      <a:avLst/>
                    </a:prstGeom>
                    <a:noFill/>
                    <a:ln w="9525">
                      <a:noFill/>
                      <a:miter lim="800000"/>
                      <a:headEnd/>
                      <a:tailEnd/>
                    </a:ln>
                  </pic:spPr>
                </pic:pic>
              </a:graphicData>
            </a:graphic>
          </wp:anchor>
        </w:drawing>
      </w:r>
    </w:p>
    <w:p w:rsidR="00950A2B" w:rsidRDefault="00950A2B" w:rsidP="00950A2B">
      <w:pPr>
        <w:rPr>
          <w:rFonts w:ascii="Arial" w:hAnsi="Arial" w:cs="Arial"/>
          <w:sz w:val="24"/>
          <w:szCs w:val="24"/>
        </w:rPr>
      </w:pPr>
    </w:p>
    <w:p w:rsidR="008137DA" w:rsidRDefault="008137DA" w:rsidP="00950A2B">
      <w:pPr>
        <w:rPr>
          <w:rFonts w:ascii="Arial" w:hAnsi="Arial" w:cs="Arial"/>
          <w:sz w:val="24"/>
          <w:szCs w:val="24"/>
        </w:rPr>
      </w:pPr>
    </w:p>
    <w:p w:rsidR="008137DA" w:rsidRPr="003F2159" w:rsidRDefault="008137DA" w:rsidP="00950A2B">
      <w:pPr>
        <w:rPr>
          <w:rFonts w:ascii="Arial" w:hAnsi="Arial" w:cs="Arial"/>
          <w:sz w:val="24"/>
          <w:szCs w:val="24"/>
        </w:rPr>
      </w:pPr>
    </w:p>
    <w:p w:rsidR="000236E2" w:rsidRDefault="000236E2" w:rsidP="00950A2B">
      <w:pPr>
        <w:rPr>
          <w:rFonts w:ascii="Arial" w:hAnsi="Arial" w:cs="Arial"/>
          <w:sz w:val="24"/>
          <w:szCs w:val="24"/>
        </w:rPr>
      </w:pPr>
    </w:p>
    <w:p w:rsidR="000236E2" w:rsidRDefault="000236E2" w:rsidP="00950A2B">
      <w:pPr>
        <w:rPr>
          <w:rFonts w:ascii="Arial" w:hAnsi="Arial" w:cs="Arial"/>
          <w:sz w:val="24"/>
          <w:szCs w:val="24"/>
        </w:rPr>
      </w:pPr>
    </w:p>
    <w:p w:rsidR="00950A2B" w:rsidRPr="003F2159" w:rsidRDefault="0043642B" w:rsidP="00950A2B">
      <w:pPr>
        <w:rPr>
          <w:rFonts w:ascii="Arial" w:hAnsi="Arial" w:cs="Arial"/>
          <w:sz w:val="24"/>
          <w:szCs w:val="24"/>
        </w:rPr>
      </w:pPr>
      <w:r>
        <w:rPr>
          <w:rFonts w:ascii="Arial" w:hAnsi="Arial" w:cs="Arial"/>
          <w:noProof/>
          <w:sz w:val="24"/>
          <w:szCs w:val="24"/>
          <w:lang w:eastAsia="fr-FR"/>
        </w:rPr>
        <mc:AlternateContent>
          <mc:Choice Requires="wps">
            <w:drawing>
              <wp:anchor distT="0" distB="0" distL="114300" distR="114300" simplePos="0" relativeHeight="251676672" behindDoc="0" locked="0" layoutInCell="1" allowOverlap="1">
                <wp:simplePos x="0" y="0"/>
                <wp:positionH relativeFrom="column">
                  <wp:posOffset>4536440</wp:posOffset>
                </wp:positionH>
                <wp:positionV relativeFrom="paragraph">
                  <wp:posOffset>71120</wp:posOffset>
                </wp:positionV>
                <wp:extent cx="1701800" cy="253365"/>
                <wp:effectExtent l="5715" t="10795" r="6985" b="12065"/>
                <wp:wrapNone/>
                <wp:docPr id="1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0" cy="253365"/>
                        </a:xfrm>
                        <a:prstGeom prst="rect">
                          <a:avLst/>
                        </a:prstGeom>
                        <a:solidFill>
                          <a:srgbClr val="FFFFFF"/>
                        </a:solidFill>
                        <a:ln w="9525">
                          <a:solidFill>
                            <a:srgbClr val="000000"/>
                          </a:solidFill>
                          <a:miter lim="800000"/>
                          <a:headEnd/>
                          <a:tailEnd/>
                        </a:ln>
                      </wps:spPr>
                      <wps:txbx>
                        <w:txbxContent>
                          <w:p w:rsidR="00F4617A" w:rsidRPr="001677B4" w:rsidRDefault="00F4617A" w:rsidP="007F50FD">
                            <w:pPr>
                              <w:rPr>
                                <w:color w:val="FF0000"/>
                              </w:rPr>
                            </w:pPr>
                            <w:r>
                              <w:rPr>
                                <w:color w:val="FF0000"/>
                              </w:rPr>
                              <w:t>Cordon concave</w:t>
                            </w:r>
                          </w:p>
                          <w:p w:rsidR="00F4617A" w:rsidRDefault="00F4617A" w:rsidP="00950A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47" o:spid="_x0000_s1030" type="#_x0000_t202" style="position:absolute;margin-left:357.2pt;margin-top:5.6pt;width:134pt;height:19.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">
                <v:textbox>
                  <w:txbxContent>
                    <w:p w:rsidR="00F4617A" w:rsidRPr="001677B4" w:rsidRDefault="00F4617A" w:rsidP="007F50FD">
                      <w:pPr>
                        <w:rPr>
                          <w:color w:val="FF0000"/>
                        </w:rPr>
                      </w:pPr>
                      <w:r>
                        <w:rPr>
                          <w:color w:val="FF0000"/>
                        </w:rPr>
                        <w:t>Cordon concave</w:t>
                      </w:r>
                    </w:p>
                    <w:p w:rsidR="00F4617A" w:rsidRDefault="00F4617A" w:rsidP="00950A2B"/>
                  </w:txbxContent>
                </v:textbox>
              </v:shape>
            </w:pict>
          </mc:Fallback>
        </mc:AlternateContent>
      </w:r>
    </w:p>
    <w:p w:rsidR="00950A2B" w:rsidRPr="003F2159" w:rsidRDefault="00E422DC" w:rsidP="00950A2B">
      <w:pPr>
        <w:rPr>
          <w:rFonts w:ascii="Arial" w:hAnsi="Arial" w:cs="Arial"/>
          <w:sz w:val="24"/>
          <w:szCs w:val="24"/>
        </w:rPr>
      </w:pPr>
      <w:r>
        <w:rPr>
          <w:rFonts w:ascii="Arial" w:hAnsi="Arial" w:cs="Arial"/>
          <w:noProof/>
          <w:sz w:val="24"/>
          <w:szCs w:val="24"/>
          <w:lang w:eastAsia="fr-FR"/>
        </w:rPr>
        <mc:AlternateContent>
          <mc:Choice Requires="wpg">
            <w:drawing>
              <wp:anchor distT="0" distB="0" distL="114300" distR="114300" simplePos="0" relativeHeight="251673600" behindDoc="0" locked="0" layoutInCell="1" allowOverlap="1">
                <wp:simplePos x="0" y="0"/>
                <wp:positionH relativeFrom="margin">
                  <wp:posOffset>1978025</wp:posOffset>
                </wp:positionH>
                <wp:positionV relativeFrom="paragraph">
                  <wp:posOffset>86995</wp:posOffset>
                </wp:positionV>
                <wp:extent cx="2520950" cy="528955"/>
                <wp:effectExtent l="38100" t="76200" r="0" b="80645"/>
                <wp:wrapNone/>
                <wp:docPr id="19"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0" cy="528955"/>
                          <a:chOff x="3715" y="12800"/>
                          <a:chExt cx="4035" cy="796"/>
                        </a:xfrm>
                      </wpg:grpSpPr>
                      <wps:wsp>
                        <wps:cNvPr id="28" name="AutoShape 43"/>
                        <wps:cNvCnPr>
                          <a:cxnSpLocks noChangeShapeType="1"/>
                        </wps:cNvCnPr>
                        <wps:spPr bwMode="auto">
                          <a:xfrm rot="10800000" flipV="1">
                            <a:off x="3715" y="13273"/>
                            <a:ext cx="2104" cy="323"/>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1" name="AutoShape 44"/>
                        <wps:cNvCnPr>
                          <a:cxnSpLocks noChangeShapeType="1"/>
                        </wps:cNvCnPr>
                        <wps:spPr bwMode="auto">
                          <a:xfrm flipV="1">
                            <a:off x="6412" y="12800"/>
                            <a:ext cx="1338" cy="405"/>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AA7A547" id="Group 41" o:spid="_x0000_s1026" style="position:absolute;margin-left:155.75pt;margin-top:6.85pt;width:198.5pt;height:41.65pt;z-index:251673600;mso-position-horizontal-relative:margin" coordorigin="3715,12800" coordsize="4035,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3" o:spid="_x0000_s1027" type="#_x0000_t34" style="position:absolute;left:3715;top:13273;width:2104;height:323;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" strokeweight="1.5pt">
                  <v:stroke endarrow="block"/>
                </v:shape>
                <v:shape id="AutoShape 44" o:spid="_x0000_s1028" type="#_x0000_t34" style="position:absolute;left:6412;top:12800;width:1338;height:405;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" strokeweight="1.5pt">
                  <v:stroke endarrow="block"/>
                </v:shape>
                <w10:wrap anchorx="margin"/>
              </v:group>
            </w:pict>
          </mc:Fallback>
        </mc:AlternateContent>
      </w:r>
    </w:p>
    <w:p w:rsidR="00950A2B" w:rsidRPr="003F2159" w:rsidRDefault="00E422DC" w:rsidP="00950A2B">
      <w:pPr>
        <w:rPr>
          <w:rFonts w:ascii="Arial" w:hAnsi="Arial" w:cs="Arial"/>
          <w:sz w:val="24"/>
          <w:szCs w:val="24"/>
        </w:rPr>
      </w:pPr>
      <w:r>
        <w:rPr>
          <w:noProof/>
          <w:lang w:eastAsia="fr-FR"/>
        </w:rPr>
        <w:drawing>
          <wp:anchor distT="0" distB="0" distL="114300" distR="114300" simplePos="0" relativeHeight="251701248" behindDoc="1" locked="0" layoutInCell="1" allowOverlap="1" wp14:anchorId="07204D2F">
            <wp:simplePos x="0" y="0"/>
            <wp:positionH relativeFrom="page">
              <wp:posOffset>2457450</wp:posOffset>
            </wp:positionH>
            <wp:positionV relativeFrom="paragraph">
              <wp:posOffset>27940</wp:posOffset>
            </wp:positionV>
            <wp:extent cx="3101975" cy="1133475"/>
            <wp:effectExtent l="0" t="0" r="0" b="0"/>
            <wp:wrapTight wrapText="bothSides">
              <wp:wrapPolygon edited="0">
                <wp:start x="9816" y="363"/>
                <wp:lineTo x="6633" y="6534"/>
                <wp:lineTo x="4510" y="12706"/>
                <wp:lineTo x="2653" y="14521"/>
                <wp:lineTo x="663" y="17788"/>
                <wp:lineTo x="663" y="18877"/>
                <wp:lineTo x="9816" y="19603"/>
                <wp:lineTo x="10479" y="19603"/>
                <wp:lineTo x="11010" y="18514"/>
                <wp:lineTo x="15255" y="13432"/>
                <wp:lineTo x="19898" y="12706"/>
                <wp:lineTo x="20826" y="11617"/>
                <wp:lineTo x="20694" y="6534"/>
                <wp:lineTo x="15785" y="3993"/>
                <wp:lineTo x="10479" y="363"/>
                <wp:lineTo x="9816" y="363"/>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clrChange>
                        <a:clrFrom>
                          <a:srgbClr val="E6E6DB"/>
                        </a:clrFrom>
                        <a:clrTo>
                          <a:srgbClr val="E6E6DB">
                            <a:alpha val="0"/>
                          </a:srgbClr>
                        </a:clrTo>
                      </a:clrChange>
                      <a:extLst>
                        <a:ext uri="{28A0092B-C50C-407E-A947-70E740481C1C}">
                          <a14:useLocalDpi xmlns:a14="http://schemas.microsoft.com/office/drawing/2010/main" val="0"/>
                        </a:ext>
                      </a:extLst>
                    </a:blip>
                    <a:srcRect l="29249" t="37750" r="18017" b="28000"/>
                    <a:stretch/>
                  </pic:blipFill>
                  <pic:spPr bwMode="auto">
                    <a:xfrm>
                      <a:off x="0" y="0"/>
                      <a:ext cx="3101975" cy="1133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50A2B" w:rsidRPr="003F2159" w:rsidRDefault="00FE378C" w:rsidP="00950A2B">
      <w:pPr>
        <w:rPr>
          <w:rFonts w:ascii="Arial" w:hAnsi="Arial" w:cs="Arial"/>
          <w:sz w:val="24"/>
          <w:szCs w:val="24"/>
        </w:rPr>
      </w:pPr>
      <w:r>
        <w:rPr>
          <w:rFonts w:ascii="Arial" w:hAnsi="Arial" w:cs="Arial"/>
          <w:noProof/>
          <w:sz w:val="24"/>
          <w:szCs w:val="24"/>
          <w:lang w:eastAsia="fr-FR"/>
        </w:rPr>
        <mc:AlternateContent>
          <mc:Choice Requires="wps">
            <w:drawing>
              <wp:anchor distT="0" distB="0" distL="114300" distR="114300" simplePos="0" relativeHeight="251674624" behindDoc="0" locked="0" layoutInCell="1" allowOverlap="1">
                <wp:simplePos x="0" y="0"/>
                <wp:positionH relativeFrom="column">
                  <wp:posOffset>98425</wp:posOffset>
                </wp:positionH>
                <wp:positionV relativeFrom="paragraph">
                  <wp:posOffset>123825</wp:posOffset>
                </wp:positionV>
                <wp:extent cx="1799590" cy="257810"/>
                <wp:effectExtent l="6350" t="8255" r="13335" b="10160"/>
                <wp:wrapNone/>
                <wp:docPr id="3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257810"/>
                        </a:xfrm>
                        <a:prstGeom prst="rect">
                          <a:avLst/>
                        </a:prstGeom>
                        <a:solidFill>
                          <a:srgbClr val="FFFFFF"/>
                        </a:solidFill>
                        <a:ln w="9525">
                          <a:solidFill>
                            <a:srgbClr val="000000"/>
                          </a:solidFill>
                          <a:miter lim="800000"/>
                          <a:headEnd/>
                          <a:tailEnd/>
                        </a:ln>
                      </wps:spPr>
                      <wps:txbx>
                        <w:txbxContent>
                          <w:p w:rsidR="00F4617A" w:rsidRPr="001677B4" w:rsidRDefault="00F4617A" w:rsidP="007F50FD">
                            <w:pPr>
                              <w:rPr>
                                <w:color w:val="FF0000"/>
                              </w:rPr>
                            </w:pPr>
                            <w:r>
                              <w:rPr>
                                <w:color w:val="FF0000"/>
                              </w:rPr>
                              <w:t>Cordon d’angle</w:t>
                            </w:r>
                          </w:p>
                          <w:p w:rsidR="00F4617A" w:rsidRDefault="00F4617A" w:rsidP="00950A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45" o:spid="_x0000_s1031" type="#_x0000_t202" style="position:absolute;margin-left:7.75pt;margin-top:9.75pt;width:141.7pt;height:2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">
                <v:textbox>
                  <w:txbxContent>
                    <w:p w:rsidR="00F4617A" w:rsidRPr="001677B4" w:rsidRDefault="00F4617A" w:rsidP="007F50FD">
                      <w:pPr>
                        <w:rPr>
                          <w:color w:val="FF0000"/>
                        </w:rPr>
                      </w:pPr>
                      <w:r>
                        <w:rPr>
                          <w:color w:val="FF0000"/>
                        </w:rPr>
                        <w:t>Cordon d’angle</w:t>
                      </w:r>
                    </w:p>
                    <w:p w:rsidR="00F4617A" w:rsidRDefault="00F4617A" w:rsidP="00950A2B"/>
                  </w:txbxContent>
                </v:textbox>
              </v:shape>
            </w:pict>
          </mc:Fallback>
        </mc:AlternateContent>
      </w:r>
    </w:p>
    <w:p w:rsidR="00950A2B" w:rsidRPr="003F2159" w:rsidRDefault="00950A2B" w:rsidP="00950A2B">
      <w:pPr>
        <w:rPr>
          <w:rFonts w:ascii="Arial" w:hAnsi="Arial" w:cs="Arial"/>
          <w:sz w:val="24"/>
          <w:szCs w:val="24"/>
        </w:rPr>
      </w:pPr>
    </w:p>
    <w:p w:rsidR="00950A2B" w:rsidRDefault="0043642B" w:rsidP="00950A2B">
      <w:pPr>
        <w:rPr>
          <w:rFonts w:ascii="Arial" w:hAnsi="Arial" w:cs="Arial"/>
          <w:sz w:val="24"/>
          <w:szCs w:val="24"/>
        </w:rPr>
      </w:pPr>
      <w:r>
        <w:rPr>
          <w:noProof/>
          <w:lang w:eastAsia="fr-FR"/>
        </w:rPr>
        <mc:AlternateContent>
          <mc:Choice Requires="wps">
            <w:drawing>
              <wp:anchor distT="0" distB="0" distL="114300" distR="114300" simplePos="0" relativeHeight="251703296" behindDoc="0" locked="0" layoutInCell="1" allowOverlap="1" wp14:anchorId="4CE790C8" wp14:editId="6AAA3766">
                <wp:simplePos x="0" y="0"/>
                <wp:positionH relativeFrom="column">
                  <wp:posOffset>4949825</wp:posOffset>
                </wp:positionH>
                <wp:positionV relativeFrom="paragraph">
                  <wp:posOffset>5080</wp:posOffset>
                </wp:positionV>
                <wp:extent cx="352425" cy="190500"/>
                <wp:effectExtent l="0" t="0" r="66675" b="57150"/>
                <wp:wrapNone/>
                <wp:docPr id="22"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19050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480F6C6" id="_x0000_t32" coordsize="21600,21600" o:spt="32" o:oned="t" path="m,l21600,21600e" filled="f">
                <v:path arrowok="t" fillok="f" o:connecttype="none"/>
                <o:lock v:ext="edit" shapetype="t"/>
              </v:shapetype>
              <v:shape id="AutoShape 42" o:spid="_x0000_s1026" type="#_x0000_t32" style="position:absolute;margin-left:389.75pt;margin-top:.4pt;width:27.75pt;height: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" strokeweight="1.5pt">
                <v:stroke endarrow="block"/>
              </v:shape>
            </w:pict>
          </mc:Fallback>
        </mc:AlternateContent>
      </w:r>
    </w:p>
    <w:p w:rsidR="00950A2B" w:rsidRDefault="0043642B" w:rsidP="00950A2B">
      <w:pPr>
        <w:tabs>
          <w:tab w:val="left" w:pos="2459"/>
        </w:tabs>
        <w:rPr>
          <w:rFonts w:ascii="Arial" w:hAnsi="Arial" w:cs="Arial"/>
          <w:sz w:val="24"/>
          <w:szCs w:val="24"/>
        </w:rPr>
      </w:pPr>
      <w:r>
        <w:rPr>
          <w:rFonts w:ascii="Arial" w:hAnsi="Arial" w:cs="Arial"/>
          <w:noProof/>
          <w:sz w:val="24"/>
          <w:szCs w:val="24"/>
          <w:lang w:eastAsia="fr-FR"/>
        </w:rPr>
        <mc:AlternateContent>
          <mc:Choice Requires="wps">
            <w:drawing>
              <wp:anchor distT="0" distB="0" distL="114300" distR="114300" simplePos="0" relativeHeight="251675648" behindDoc="0" locked="0" layoutInCell="1" allowOverlap="1">
                <wp:simplePos x="0" y="0"/>
                <wp:positionH relativeFrom="margin">
                  <wp:posOffset>5368925</wp:posOffset>
                </wp:positionH>
                <wp:positionV relativeFrom="paragraph">
                  <wp:posOffset>10795</wp:posOffset>
                </wp:positionV>
                <wp:extent cx="1181100" cy="295275"/>
                <wp:effectExtent l="0" t="0" r="19050" b="28575"/>
                <wp:wrapNone/>
                <wp:docPr id="1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295275"/>
                        </a:xfrm>
                        <a:prstGeom prst="rect">
                          <a:avLst/>
                        </a:prstGeom>
                        <a:solidFill>
                          <a:srgbClr val="FFFFFF"/>
                        </a:solidFill>
                        <a:ln w="9525">
                          <a:solidFill>
                            <a:srgbClr val="000000"/>
                          </a:solidFill>
                          <a:miter lim="800000"/>
                          <a:headEnd/>
                          <a:tailEnd/>
                        </a:ln>
                      </wps:spPr>
                      <wps:txbx>
                        <w:txbxContent>
                          <w:p w:rsidR="00F4617A" w:rsidRPr="00382DD9" w:rsidRDefault="00F4617A" w:rsidP="007F50FD">
                            <w:pPr>
                              <w:rPr>
                                <w:color w:val="FF0000"/>
                              </w:rPr>
                            </w:pPr>
                            <w:r>
                              <w:rPr>
                                <w:color w:val="FF0000"/>
                              </w:rPr>
                              <w:t>TIG</w:t>
                            </w:r>
                          </w:p>
                          <w:p w:rsidR="00F4617A" w:rsidRDefault="00F4617A" w:rsidP="00950A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46" o:spid="_x0000_s1032" type="#_x0000_t202" style="position:absolute;margin-left:422.75pt;margin-top:.85pt;width:93pt;height:23.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">
                <v:textbox>
                  <w:txbxContent>
                    <w:p w:rsidR="00F4617A" w:rsidRPr="00382DD9" w:rsidRDefault="00F4617A" w:rsidP="007F50FD">
                      <w:pPr>
                        <w:rPr>
                          <w:color w:val="FF0000"/>
                        </w:rPr>
                      </w:pPr>
                      <w:r>
                        <w:rPr>
                          <w:color w:val="FF0000"/>
                        </w:rPr>
                        <w:t>TIG</w:t>
                      </w:r>
                    </w:p>
                    <w:p w:rsidR="00F4617A" w:rsidRDefault="00F4617A" w:rsidP="00950A2B"/>
                  </w:txbxContent>
                </v:textbox>
                <w10:wrap anchorx="margin"/>
              </v:shape>
            </w:pict>
          </mc:Fallback>
        </mc:AlternateContent>
      </w:r>
      <w:r w:rsidR="00950A2B">
        <w:rPr>
          <w:rFonts w:ascii="Arial" w:hAnsi="Arial" w:cs="Arial"/>
          <w:sz w:val="24"/>
          <w:szCs w:val="24"/>
        </w:rPr>
        <w:tab/>
      </w:r>
    </w:p>
    <w:p w:rsidR="00950A2B" w:rsidRDefault="00950A2B" w:rsidP="00950A2B">
      <w:pPr>
        <w:tabs>
          <w:tab w:val="left" w:pos="2459"/>
        </w:tabs>
        <w:rPr>
          <w:rFonts w:ascii="Arial" w:hAnsi="Arial" w:cs="Arial"/>
          <w:sz w:val="24"/>
          <w:szCs w:val="24"/>
        </w:rPr>
      </w:pPr>
    </w:p>
    <w:p w:rsidR="00950A2B" w:rsidRDefault="00950A2B" w:rsidP="00950A2B">
      <w:pPr>
        <w:tabs>
          <w:tab w:val="left" w:pos="2459"/>
        </w:tabs>
        <w:rPr>
          <w:rFonts w:ascii="Arial" w:hAnsi="Arial" w:cs="Arial"/>
          <w:sz w:val="24"/>
          <w:szCs w:val="24"/>
        </w:rPr>
      </w:pPr>
    </w:p>
    <w:p w:rsidR="00950A2B" w:rsidRDefault="00950A2B" w:rsidP="00950A2B">
      <w:pPr>
        <w:rPr>
          <w:rFonts w:ascii="Arial" w:hAnsi="Arial" w:cs="Arial"/>
          <w:sz w:val="24"/>
          <w:szCs w:val="24"/>
        </w:rPr>
      </w:pPr>
    </w:p>
    <w:p w:rsidR="000236E2" w:rsidRDefault="000236E2" w:rsidP="00950A2B">
      <w:pPr>
        <w:rPr>
          <w:rFonts w:ascii="Arial" w:hAnsi="Arial" w:cs="Arial"/>
          <w:sz w:val="24"/>
          <w:szCs w:val="24"/>
        </w:rPr>
      </w:pPr>
    </w:p>
    <w:p w:rsidR="000236E2" w:rsidRDefault="000236E2"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236E2" w:rsidRDefault="000236E2" w:rsidP="00950A2B">
      <w:pPr>
        <w:rPr>
          <w:rFonts w:ascii="Arial" w:hAnsi="Arial" w:cs="Arial"/>
          <w:sz w:val="24"/>
          <w:szCs w:val="24"/>
        </w:rPr>
      </w:pPr>
    </w:p>
    <w:p w:rsidR="00E422DC" w:rsidRDefault="00E422DC" w:rsidP="00950A2B">
      <w:pPr>
        <w:rPr>
          <w:rFonts w:ascii="Arial" w:hAnsi="Arial" w:cs="Arial"/>
          <w:sz w:val="24"/>
          <w:szCs w:val="24"/>
        </w:rPr>
      </w:pPr>
    </w:p>
    <w:tbl>
      <w:tblPr>
        <w:tblW w:w="10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6"/>
        <w:gridCol w:w="5476"/>
        <w:gridCol w:w="863"/>
        <w:gridCol w:w="987"/>
        <w:gridCol w:w="846"/>
        <w:gridCol w:w="959"/>
      </w:tblGrid>
      <w:tr w:rsidR="00E422DC" w:rsidTr="00040176">
        <w:trPr>
          <w:trHeight w:val="247"/>
          <w:jc w:val="center"/>
        </w:trPr>
        <w:tc>
          <w:tcPr>
            <w:tcW w:w="7222" w:type="dxa"/>
            <w:gridSpan w:val="2"/>
          </w:tcPr>
          <w:p w:rsidR="00E422DC" w:rsidRPr="00E525B6" w:rsidRDefault="00E422DC" w:rsidP="00F4617A">
            <w:pPr>
              <w:jc w:val="center"/>
              <w:rPr>
                <w:rFonts w:ascii="Arial" w:hAnsi="Arial" w:cs="Arial"/>
                <w:b/>
                <w:sz w:val="28"/>
                <w:szCs w:val="28"/>
              </w:rPr>
            </w:pPr>
            <w:r w:rsidRPr="00E525B6">
              <w:rPr>
                <w:rFonts w:ascii="Arial" w:hAnsi="Arial" w:cs="Arial"/>
                <w:b/>
                <w:sz w:val="28"/>
                <w:szCs w:val="28"/>
              </w:rPr>
              <w:t>compétences</w:t>
            </w:r>
          </w:p>
        </w:tc>
        <w:tc>
          <w:tcPr>
            <w:tcW w:w="863" w:type="dxa"/>
            <w:shd w:val="clear" w:color="auto" w:fill="FF0000"/>
          </w:tcPr>
          <w:p w:rsidR="00E422DC" w:rsidRPr="00E525B6" w:rsidRDefault="00E422DC" w:rsidP="00F4617A">
            <w:pPr>
              <w:jc w:val="center"/>
              <w:rPr>
                <w:rFonts w:ascii="Arial" w:hAnsi="Arial" w:cs="Arial"/>
                <w:b/>
                <w:sz w:val="28"/>
                <w:szCs w:val="28"/>
              </w:rPr>
            </w:pPr>
            <w:r w:rsidRPr="00E525B6">
              <w:rPr>
                <w:rFonts w:ascii="Arial" w:hAnsi="Arial" w:cs="Arial"/>
                <w:b/>
                <w:sz w:val="28"/>
                <w:szCs w:val="28"/>
              </w:rPr>
              <w:t>0</w:t>
            </w:r>
          </w:p>
        </w:tc>
        <w:tc>
          <w:tcPr>
            <w:tcW w:w="987" w:type="dxa"/>
            <w:shd w:val="clear" w:color="auto" w:fill="FFFF00"/>
          </w:tcPr>
          <w:p w:rsidR="00E422DC" w:rsidRPr="00E525B6" w:rsidRDefault="00E422DC" w:rsidP="00F4617A">
            <w:pPr>
              <w:jc w:val="center"/>
              <w:rPr>
                <w:rFonts w:ascii="Arial" w:hAnsi="Arial" w:cs="Arial"/>
                <w:b/>
                <w:sz w:val="28"/>
                <w:szCs w:val="28"/>
              </w:rPr>
            </w:pPr>
            <w:r w:rsidRPr="00E525B6">
              <w:rPr>
                <w:rFonts w:ascii="Arial" w:hAnsi="Arial" w:cs="Arial"/>
                <w:b/>
                <w:sz w:val="28"/>
                <w:szCs w:val="28"/>
              </w:rPr>
              <w:t>1/3</w:t>
            </w:r>
          </w:p>
        </w:tc>
        <w:tc>
          <w:tcPr>
            <w:tcW w:w="846" w:type="dxa"/>
            <w:tcBorders>
              <w:bottom w:val="single" w:sz="4" w:space="0" w:color="000000"/>
            </w:tcBorders>
            <w:shd w:val="clear" w:color="auto" w:fill="92D050"/>
          </w:tcPr>
          <w:p w:rsidR="00E422DC" w:rsidRPr="00E525B6" w:rsidRDefault="00E422DC" w:rsidP="00F4617A">
            <w:pPr>
              <w:jc w:val="center"/>
              <w:rPr>
                <w:rFonts w:ascii="Arial" w:hAnsi="Arial" w:cs="Arial"/>
                <w:b/>
                <w:sz w:val="28"/>
                <w:szCs w:val="28"/>
              </w:rPr>
            </w:pPr>
            <w:r w:rsidRPr="00E525B6">
              <w:rPr>
                <w:rFonts w:ascii="Arial" w:hAnsi="Arial" w:cs="Arial"/>
                <w:b/>
                <w:sz w:val="28"/>
                <w:szCs w:val="28"/>
              </w:rPr>
              <w:t>2/3</w:t>
            </w:r>
          </w:p>
        </w:tc>
        <w:tc>
          <w:tcPr>
            <w:tcW w:w="959" w:type="dxa"/>
            <w:shd w:val="clear" w:color="auto" w:fill="00B050"/>
          </w:tcPr>
          <w:p w:rsidR="00E422DC" w:rsidRPr="00E525B6" w:rsidRDefault="00E422DC" w:rsidP="00F4617A">
            <w:pPr>
              <w:jc w:val="center"/>
              <w:rPr>
                <w:rFonts w:ascii="Arial" w:hAnsi="Arial" w:cs="Arial"/>
                <w:b/>
                <w:sz w:val="28"/>
                <w:szCs w:val="28"/>
              </w:rPr>
            </w:pPr>
            <w:r w:rsidRPr="00E525B6">
              <w:rPr>
                <w:rFonts w:ascii="Arial" w:hAnsi="Arial" w:cs="Arial"/>
                <w:b/>
                <w:sz w:val="28"/>
                <w:szCs w:val="28"/>
              </w:rPr>
              <w:t>3/3</w:t>
            </w:r>
          </w:p>
        </w:tc>
      </w:tr>
      <w:tr w:rsidR="00E422DC" w:rsidTr="00040176">
        <w:trPr>
          <w:trHeight w:val="453"/>
          <w:jc w:val="center"/>
        </w:trPr>
        <w:tc>
          <w:tcPr>
            <w:tcW w:w="1746" w:type="dxa"/>
          </w:tcPr>
          <w:p w:rsidR="00E422DC" w:rsidRPr="00E525B6" w:rsidRDefault="00E422DC" w:rsidP="00F4617A">
            <w:pPr>
              <w:jc w:val="center"/>
              <w:rPr>
                <w:rFonts w:ascii="Arial" w:hAnsi="Arial" w:cs="Arial"/>
                <w:b/>
                <w:sz w:val="28"/>
                <w:szCs w:val="28"/>
              </w:rPr>
            </w:pPr>
            <w:r w:rsidRPr="00E525B6">
              <w:rPr>
                <w:rFonts w:ascii="Arial" w:hAnsi="Arial" w:cs="Arial"/>
                <w:b/>
                <w:sz w:val="28"/>
                <w:szCs w:val="28"/>
              </w:rPr>
              <w:t>C1</w:t>
            </w:r>
            <w:r>
              <w:rPr>
                <w:rFonts w:ascii="Arial" w:hAnsi="Arial" w:cs="Arial"/>
                <w:b/>
                <w:sz w:val="28"/>
                <w:szCs w:val="28"/>
              </w:rPr>
              <w:t>2</w:t>
            </w:r>
          </w:p>
        </w:tc>
        <w:tc>
          <w:tcPr>
            <w:tcW w:w="5476" w:type="dxa"/>
          </w:tcPr>
          <w:p w:rsidR="00E422DC" w:rsidRPr="00EF5AAA" w:rsidRDefault="00E422DC" w:rsidP="00334733">
            <w:pPr>
              <w:jc w:val="both"/>
              <w:rPr>
                <w:rFonts w:ascii="Arial" w:hAnsi="Arial" w:cs="Arial"/>
                <w:b/>
              </w:rPr>
            </w:pPr>
            <w:r w:rsidRPr="002C119A">
              <w:rPr>
                <w:rFonts w:ascii="Arial" w:hAnsi="Arial" w:cs="Arial"/>
                <w:b/>
              </w:rPr>
              <w:t>Décoder les documents opératoires liés aux joints soudés (DMOS,…).</w:t>
            </w:r>
          </w:p>
        </w:tc>
        <w:tc>
          <w:tcPr>
            <w:tcW w:w="863" w:type="dxa"/>
          </w:tcPr>
          <w:p w:rsidR="00E422DC" w:rsidRPr="00E525B6" w:rsidRDefault="00E422DC" w:rsidP="00F4617A">
            <w:pPr>
              <w:jc w:val="center"/>
              <w:rPr>
                <w:rFonts w:ascii="Arial" w:hAnsi="Arial" w:cs="Arial"/>
                <w:b/>
                <w:sz w:val="28"/>
                <w:szCs w:val="28"/>
              </w:rPr>
            </w:pPr>
          </w:p>
        </w:tc>
        <w:tc>
          <w:tcPr>
            <w:tcW w:w="987" w:type="dxa"/>
          </w:tcPr>
          <w:p w:rsidR="00E422DC" w:rsidRPr="00E525B6" w:rsidRDefault="00E422DC" w:rsidP="00F4617A">
            <w:pPr>
              <w:jc w:val="center"/>
              <w:rPr>
                <w:rFonts w:ascii="Arial" w:hAnsi="Arial" w:cs="Arial"/>
                <w:b/>
                <w:sz w:val="28"/>
                <w:szCs w:val="28"/>
              </w:rPr>
            </w:pPr>
          </w:p>
        </w:tc>
        <w:tc>
          <w:tcPr>
            <w:tcW w:w="846" w:type="dxa"/>
            <w:shd w:val="clear" w:color="auto" w:fill="auto"/>
          </w:tcPr>
          <w:p w:rsidR="00E422DC" w:rsidRPr="00E525B6" w:rsidRDefault="00E422DC" w:rsidP="00F4617A">
            <w:pPr>
              <w:jc w:val="center"/>
              <w:rPr>
                <w:rFonts w:ascii="Arial" w:hAnsi="Arial" w:cs="Arial"/>
                <w:b/>
                <w:sz w:val="28"/>
                <w:szCs w:val="28"/>
              </w:rPr>
            </w:pPr>
          </w:p>
        </w:tc>
        <w:tc>
          <w:tcPr>
            <w:tcW w:w="959" w:type="dxa"/>
          </w:tcPr>
          <w:p w:rsidR="00E422DC" w:rsidRPr="00E525B6" w:rsidRDefault="00E422DC" w:rsidP="00F4617A">
            <w:pPr>
              <w:jc w:val="center"/>
              <w:rPr>
                <w:rFonts w:ascii="Arial" w:hAnsi="Arial" w:cs="Arial"/>
                <w:b/>
                <w:sz w:val="28"/>
                <w:szCs w:val="28"/>
              </w:rPr>
            </w:pPr>
          </w:p>
        </w:tc>
      </w:tr>
    </w:tbl>
    <w:p w:rsidR="00E422DC" w:rsidRDefault="00E422DC" w:rsidP="00950A2B">
      <w:pPr>
        <w:rPr>
          <w:rFonts w:ascii="Arial" w:hAnsi="Arial" w:cs="Arial"/>
          <w:sz w:val="24"/>
          <w:szCs w:val="24"/>
        </w:rPr>
      </w:pPr>
    </w:p>
    <w:p w:rsidR="00E422DC" w:rsidRDefault="00E422DC" w:rsidP="00950A2B">
      <w:pPr>
        <w:rPr>
          <w:rFonts w:ascii="Arial" w:hAnsi="Arial" w:cs="Arial"/>
          <w:sz w:val="24"/>
          <w:szCs w:val="24"/>
        </w:rPr>
      </w:pPr>
    </w:p>
    <w:p w:rsidR="008137DA" w:rsidRDefault="008137DA" w:rsidP="008137DA">
      <w:pPr>
        <w:tabs>
          <w:tab w:val="left" w:pos="2459"/>
        </w:tabs>
        <w:rPr>
          <w:rFonts w:ascii="Arial" w:hAnsi="Arial" w:cs="Arial"/>
          <w:i/>
          <w:sz w:val="24"/>
          <w:szCs w:val="24"/>
        </w:rPr>
      </w:pPr>
      <w:r>
        <w:rPr>
          <w:rFonts w:ascii="Arial" w:hAnsi="Arial" w:cs="Arial"/>
          <w:b/>
          <w:sz w:val="24"/>
          <w:szCs w:val="24"/>
          <w:u w:val="single"/>
        </w:rPr>
        <w:t>Question 3</w:t>
      </w:r>
      <w:r w:rsidRPr="00352B7E">
        <w:rPr>
          <w:rFonts w:ascii="Arial" w:hAnsi="Arial" w:cs="Arial"/>
          <w:b/>
          <w:sz w:val="24"/>
          <w:szCs w:val="24"/>
        </w:rPr>
        <w:t> :</w:t>
      </w:r>
      <w:r w:rsidRPr="00921516">
        <w:rPr>
          <w:rFonts w:ascii="Arial" w:hAnsi="Arial" w:cs="Arial"/>
          <w:i/>
          <w:sz w:val="24"/>
          <w:szCs w:val="24"/>
        </w:rPr>
        <w:t xml:space="preserve">C1.1 </w:t>
      </w:r>
      <w:r>
        <w:rPr>
          <w:rFonts w:ascii="Arial" w:hAnsi="Arial" w:cs="Arial"/>
          <w:i/>
          <w:sz w:val="24"/>
          <w:szCs w:val="24"/>
        </w:rPr>
        <w:t xml:space="preserve">C1.3 </w:t>
      </w:r>
    </w:p>
    <w:p w:rsidR="008137DA" w:rsidRPr="00921516" w:rsidRDefault="008137DA" w:rsidP="008137DA">
      <w:pPr>
        <w:tabs>
          <w:tab w:val="left" w:pos="2459"/>
        </w:tabs>
        <w:rPr>
          <w:rFonts w:ascii="Arial" w:hAnsi="Arial" w:cs="Arial"/>
          <w:i/>
          <w:sz w:val="24"/>
          <w:szCs w:val="24"/>
        </w:rPr>
      </w:pPr>
    </w:p>
    <w:p w:rsidR="008137DA" w:rsidRPr="00046B5B" w:rsidRDefault="008137DA" w:rsidP="008137DA">
      <w:pPr>
        <w:tabs>
          <w:tab w:val="left" w:pos="2459"/>
        </w:tabs>
        <w:jc w:val="both"/>
        <w:rPr>
          <w:rFonts w:ascii="Arial" w:hAnsi="Arial" w:cs="Arial"/>
          <w:sz w:val="24"/>
          <w:szCs w:val="24"/>
        </w:rPr>
      </w:pPr>
      <w:r>
        <w:rPr>
          <w:rFonts w:ascii="Arial" w:hAnsi="Arial" w:cs="Arial"/>
          <w:sz w:val="24"/>
          <w:szCs w:val="24"/>
        </w:rPr>
        <w:t xml:space="preserve"> Compléter le graphe d’assemblage </w:t>
      </w:r>
      <w:r w:rsidR="00E422DC">
        <w:rPr>
          <w:rFonts w:ascii="Arial" w:hAnsi="Arial" w:cs="Arial"/>
          <w:sz w:val="24"/>
          <w:szCs w:val="24"/>
        </w:rPr>
        <w:t xml:space="preserve">(SE1) de la « cuve d’assemblage » </w:t>
      </w:r>
      <w:r>
        <w:rPr>
          <w:rFonts w:ascii="Arial" w:hAnsi="Arial" w:cs="Arial"/>
          <w:sz w:val="24"/>
          <w:szCs w:val="24"/>
        </w:rPr>
        <w:t>en faisant apparaître les cotes de référence</w:t>
      </w:r>
      <w:r w:rsidR="00E422DC">
        <w:rPr>
          <w:rFonts w:ascii="Arial" w:hAnsi="Arial" w:cs="Arial"/>
          <w:sz w:val="24"/>
          <w:szCs w:val="24"/>
        </w:rPr>
        <w:t>,</w:t>
      </w:r>
      <w:r>
        <w:rPr>
          <w:rFonts w:ascii="Arial" w:hAnsi="Arial" w:cs="Arial"/>
          <w:sz w:val="24"/>
          <w:szCs w:val="24"/>
        </w:rPr>
        <w:t xml:space="preserve"> </w:t>
      </w:r>
      <w:r w:rsidR="00E422DC">
        <w:rPr>
          <w:rFonts w:ascii="Arial" w:hAnsi="Arial" w:cs="Arial"/>
          <w:sz w:val="24"/>
          <w:szCs w:val="24"/>
        </w:rPr>
        <w:t>la</w:t>
      </w:r>
      <w:r>
        <w:rPr>
          <w:rFonts w:ascii="Arial" w:hAnsi="Arial" w:cs="Arial"/>
          <w:sz w:val="24"/>
          <w:szCs w:val="24"/>
        </w:rPr>
        <w:t xml:space="preserve"> spécification</w:t>
      </w:r>
      <w:r w:rsidR="00E422DC">
        <w:rPr>
          <w:rFonts w:ascii="Arial" w:hAnsi="Arial" w:cs="Arial"/>
          <w:sz w:val="24"/>
          <w:szCs w:val="24"/>
        </w:rPr>
        <w:t xml:space="preserve"> </w:t>
      </w:r>
      <w:r>
        <w:rPr>
          <w:rFonts w:ascii="Arial" w:hAnsi="Arial" w:cs="Arial"/>
          <w:sz w:val="24"/>
          <w:szCs w:val="24"/>
        </w:rPr>
        <w:t>géométrique</w:t>
      </w:r>
      <w:r w:rsidR="00E422DC">
        <w:rPr>
          <w:rFonts w:ascii="Arial" w:hAnsi="Arial" w:cs="Arial"/>
          <w:sz w:val="24"/>
          <w:szCs w:val="24"/>
        </w:rPr>
        <w:t xml:space="preserve"> et les numéros de soudures</w:t>
      </w:r>
      <w:r>
        <w:rPr>
          <w:rFonts w:ascii="Arial" w:hAnsi="Arial" w:cs="Arial"/>
          <w:sz w:val="24"/>
          <w:szCs w:val="24"/>
        </w:rPr>
        <w:t xml:space="preserve"> à respecter à chaque étape du mont</w:t>
      </w:r>
      <w:r w:rsidR="004A7DE9">
        <w:rPr>
          <w:rFonts w:ascii="Arial" w:hAnsi="Arial" w:cs="Arial"/>
          <w:sz w:val="24"/>
          <w:szCs w:val="24"/>
        </w:rPr>
        <w:t>age des éléments (voir DT2 à DT</w:t>
      </w:r>
      <w:r>
        <w:rPr>
          <w:rFonts w:ascii="Arial" w:hAnsi="Arial" w:cs="Arial"/>
          <w:sz w:val="24"/>
          <w:szCs w:val="24"/>
        </w:rPr>
        <w:t xml:space="preserve">7). </w:t>
      </w:r>
    </w:p>
    <w:p w:rsidR="00950A2B" w:rsidRDefault="00950A2B" w:rsidP="008137DA">
      <w:pPr>
        <w:tabs>
          <w:tab w:val="left" w:pos="1411"/>
        </w:tabs>
        <w:rPr>
          <w:rFonts w:ascii="Arial" w:hAnsi="Arial" w:cs="Arial"/>
          <w:sz w:val="24"/>
          <w:szCs w:val="24"/>
        </w:rPr>
      </w:pPr>
    </w:p>
    <w:p w:rsidR="00950A2B" w:rsidRPr="003B41B2" w:rsidRDefault="000A04DF" w:rsidP="00950A2B">
      <w:pPr>
        <w:rPr>
          <w:rFonts w:ascii="Arial" w:hAnsi="Arial" w:cs="Arial"/>
          <w:sz w:val="24"/>
          <w:szCs w:val="24"/>
        </w:rPr>
      </w:pPr>
      <w:r>
        <w:rPr>
          <w:rFonts w:ascii="Arial" w:hAnsi="Arial" w:cs="Arial"/>
          <w:noProof/>
          <w:sz w:val="24"/>
          <w:szCs w:val="24"/>
          <w:lang w:eastAsia="fr-FR"/>
        </w:rPr>
        <w:drawing>
          <wp:inline distT="0" distB="0" distL="0" distR="0">
            <wp:extent cx="6859270" cy="6455410"/>
            <wp:effectExtent l="0" t="0" r="0" b="254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e corrigé.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859270" cy="6455410"/>
                    </a:xfrm>
                    <a:prstGeom prst="rect">
                      <a:avLst/>
                    </a:prstGeom>
                  </pic:spPr>
                </pic:pic>
              </a:graphicData>
            </a:graphic>
          </wp:inline>
        </w:drawing>
      </w:r>
    </w:p>
    <w:p w:rsidR="00950A2B" w:rsidRPr="003B41B2" w:rsidRDefault="00950A2B" w:rsidP="00E422DC">
      <w:pPr>
        <w:jc w:val="center"/>
        <w:rPr>
          <w:rFonts w:ascii="Arial" w:hAnsi="Arial" w:cs="Arial"/>
          <w:sz w:val="24"/>
          <w:szCs w:val="24"/>
        </w:rPr>
      </w:pPr>
    </w:p>
    <w:p w:rsidR="00950A2B" w:rsidRPr="003B41B2" w:rsidRDefault="00950A2B" w:rsidP="00950A2B">
      <w:pPr>
        <w:rPr>
          <w:rFonts w:ascii="Arial" w:hAnsi="Arial" w:cs="Arial"/>
          <w:sz w:val="24"/>
          <w:szCs w:val="24"/>
        </w:rPr>
      </w:pPr>
    </w:p>
    <w:tbl>
      <w:tblPr>
        <w:tblpPr w:leftFromText="141" w:rightFromText="141" w:vertAnchor="text" w:horzAnchor="margin" w:tblpY="53"/>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3"/>
        <w:gridCol w:w="5476"/>
        <w:gridCol w:w="863"/>
        <w:gridCol w:w="851"/>
        <w:gridCol w:w="987"/>
        <w:gridCol w:w="850"/>
      </w:tblGrid>
      <w:tr w:rsidR="00E422DC" w:rsidTr="00040176">
        <w:trPr>
          <w:trHeight w:val="247"/>
        </w:trPr>
        <w:tc>
          <w:tcPr>
            <w:tcW w:w="7359" w:type="dxa"/>
            <w:gridSpan w:val="2"/>
          </w:tcPr>
          <w:p w:rsidR="00E422DC" w:rsidRPr="00E525B6" w:rsidRDefault="00E422DC" w:rsidP="00E422DC">
            <w:pPr>
              <w:jc w:val="center"/>
              <w:rPr>
                <w:rFonts w:ascii="Arial" w:hAnsi="Arial" w:cs="Arial"/>
                <w:b/>
                <w:sz w:val="28"/>
                <w:szCs w:val="28"/>
              </w:rPr>
            </w:pPr>
            <w:r w:rsidRPr="00E525B6">
              <w:rPr>
                <w:rFonts w:ascii="Arial" w:hAnsi="Arial" w:cs="Arial"/>
                <w:b/>
                <w:sz w:val="28"/>
                <w:szCs w:val="28"/>
              </w:rPr>
              <w:t>compétences</w:t>
            </w:r>
          </w:p>
        </w:tc>
        <w:tc>
          <w:tcPr>
            <w:tcW w:w="863" w:type="dxa"/>
            <w:shd w:val="clear" w:color="auto" w:fill="FF0000"/>
          </w:tcPr>
          <w:p w:rsidR="00E422DC" w:rsidRPr="00E525B6" w:rsidRDefault="00E422DC" w:rsidP="00E422DC">
            <w:pPr>
              <w:jc w:val="center"/>
              <w:rPr>
                <w:rFonts w:ascii="Arial" w:hAnsi="Arial" w:cs="Arial"/>
                <w:b/>
                <w:sz w:val="28"/>
                <w:szCs w:val="28"/>
              </w:rPr>
            </w:pPr>
            <w:r w:rsidRPr="00E525B6">
              <w:rPr>
                <w:rFonts w:ascii="Arial" w:hAnsi="Arial" w:cs="Arial"/>
                <w:b/>
                <w:sz w:val="28"/>
                <w:szCs w:val="28"/>
              </w:rPr>
              <w:t>0</w:t>
            </w:r>
          </w:p>
        </w:tc>
        <w:tc>
          <w:tcPr>
            <w:tcW w:w="851" w:type="dxa"/>
            <w:shd w:val="clear" w:color="auto" w:fill="FFFF00"/>
          </w:tcPr>
          <w:p w:rsidR="00E422DC" w:rsidRPr="00E525B6" w:rsidRDefault="00E422DC" w:rsidP="00E422DC">
            <w:pPr>
              <w:jc w:val="center"/>
              <w:rPr>
                <w:rFonts w:ascii="Arial" w:hAnsi="Arial" w:cs="Arial"/>
                <w:b/>
                <w:sz w:val="28"/>
                <w:szCs w:val="28"/>
              </w:rPr>
            </w:pPr>
            <w:r w:rsidRPr="00E525B6">
              <w:rPr>
                <w:rFonts w:ascii="Arial" w:hAnsi="Arial" w:cs="Arial"/>
                <w:b/>
                <w:sz w:val="28"/>
                <w:szCs w:val="28"/>
              </w:rPr>
              <w:t>1/3</w:t>
            </w:r>
          </w:p>
        </w:tc>
        <w:tc>
          <w:tcPr>
            <w:tcW w:w="987" w:type="dxa"/>
            <w:tcBorders>
              <w:bottom w:val="single" w:sz="4" w:space="0" w:color="000000"/>
            </w:tcBorders>
            <w:shd w:val="clear" w:color="auto" w:fill="92D050"/>
          </w:tcPr>
          <w:p w:rsidR="00E422DC" w:rsidRPr="00E525B6" w:rsidRDefault="00E422DC" w:rsidP="00E422DC">
            <w:pPr>
              <w:jc w:val="center"/>
              <w:rPr>
                <w:rFonts w:ascii="Arial" w:hAnsi="Arial" w:cs="Arial"/>
                <w:b/>
                <w:sz w:val="28"/>
                <w:szCs w:val="28"/>
              </w:rPr>
            </w:pPr>
            <w:r w:rsidRPr="00E525B6">
              <w:rPr>
                <w:rFonts w:ascii="Arial" w:hAnsi="Arial" w:cs="Arial"/>
                <w:b/>
                <w:sz w:val="28"/>
                <w:szCs w:val="28"/>
              </w:rPr>
              <w:t>2/3</w:t>
            </w:r>
          </w:p>
        </w:tc>
        <w:tc>
          <w:tcPr>
            <w:tcW w:w="850" w:type="dxa"/>
            <w:shd w:val="clear" w:color="auto" w:fill="00B050"/>
          </w:tcPr>
          <w:p w:rsidR="00E422DC" w:rsidRPr="00E525B6" w:rsidRDefault="00E422DC" w:rsidP="00E422DC">
            <w:pPr>
              <w:jc w:val="center"/>
              <w:rPr>
                <w:rFonts w:ascii="Arial" w:hAnsi="Arial" w:cs="Arial"/>
                <w:b/>
                <w:sz w:val="28"/>
                <w:szCs w:val="28"/>
              </w:rPr>
            </w:pPr>
            <w:r w:rsidRPr="00E525B6">
              <w:rPr>
                <w:rFonts w:ascii="Arial" w:hAnsi="Arial" w:cs="Arial"/>
                <w:b/>
                <w:sz w:val="28"/>
                <w:szCs w:val="28"/>
              </w:rPr>
              <w:t>3/3</w:t>
            </w:r>
          </w:p>
        </w:tc>
      </w:tr>
      <w:tr w:rsidR="00E422DC" w:rsidTr="00040176">
        <w:trPr>
          <w:trHeight w:val="453"/>
        </w:trPr>
        <w:tc>
          <w:tcPr>
            <w:tcW w:w="1883" w:type="dxa"/>
          </w:tcPr>
          <w:p w:rsidR="00E422DC" w:rsidRPr="00E525B6" w:rsidRDefault="00E422DC" w:rsidP="00040176">
            <w:pPr>
              <w:jc w:val="center"/>
              <w:rPr>
                <w:rFonts w:ascii="Arial" w:hAnsi="Arial" w:cs="Arial"/>
                <w:b/>
                <w:sz w:val="28"/>
                <w:szCs w:val="28"/>
              </w:rPr>
            </w:pPr>
            <w:r w:rsidRPr="00E525B6">
              <w:rPr>
                <w:rFonts w:ascii="Arial" w:hAnsi="Arial" w:cs="Arial"/>
                <w:b/>
                <w:sz w:val="28"/>
                <w:szCs w:val="28"/>
              </w:rPr>
              <w:t>C1</w:t>
            </w:r>
            <w:r>
              <w:rPr>
                <w:rFonts w:ascii="Arial" w:hAnsi="Arial" w:cs="Arial"/>
                <w:b/>
                <w:sz w:val="28"/>
                <w:szCs w:val="28"/>
              </w:rPr>
              <w:t>1</w:t>
            </w:r>
          </w:p>
        </w:tc>
        <w:tc>
          <w:tcPr>
            <w:tcW w:w="5476" w:type="dxa"/>
          </w:tcPr>
          <w:p w:rsidR="00E422DC" w:rsidRPr="00EF5AAA" w:rsidRDefault="00E422DC" w:rsidP="00334733">
            <w:pPr>
              <w:jc w:val="both"/>
              <w:rPr>
                <w:rFonts w:ascii="Arial" w:hAnsi="Arial" w:cs="Arial"/>
                <w:b/>
              </w:rPr>
            </w:pPr>
            <w:r w:rsidRPr="00556BDD">
              <w:rPr>
                <w:rStyle w:val="markedcontent"/>
                <w:rFonts w:ascii="Arial" w:hAnsi="Arial" w:cs="Arial"/>
                <w:b/>
              </w:rPr>
              <w:t>Sélectionner les documents correspondants aux opérations de soudage à réaliser.</w:t>
            </w:r>
          </w:p>
        </w:tc>
        <w:tc>
          <w:tcPr>
            <w:tcW w:w="863" w:type="dxa"/>
          </w:tcPr>
          <w:p w:rsidR="00E422DC" w:rsidRPr="00E525B6" w:rsidRDefault="00E422DC" w:rsidP="00E422DC">
            <w:pPr>
              <w:jc w:val="center"/>
              <w:rPr>
                <w:rFonts w:ascii="Arial" w:hAnsi="Arial" w:cs="Arial"/>
                <w:b/>
                <w:sz w:val="28"/>
                <w:szCs w:val="28"/>
              </w:rPr>
            </w:pPr>
          </w:p>
        </w:tc>
        <w:tc>
          <w:tcPr>
            <w:tcW w:w="851" w:type="dxa"/>
          </w:tcPr>
          <w:p w:rsidR="00E422DC" w:rsidRPr="00E525B6" w:rsidRDefault="00E422DC" w:rsidP="00E422DC">
            <w:pPr>
              <w:jc w:val="center"/>
              <w:rPr>
                <w:rFonts w:ascii="Arial" w:hAnsi="Arial" w:cs="Arial"/>
                <w:b/>
                <w:sz w:val="28"/>
                <w:szCs w:val="28"/>
              </w:rPr>
            </w:pPr>
          </w:p>
        </w:tc>
        <w:tc>
          <w:tcPr>
            <w:tcW w:w="987" w:type="dxa"/>
            <w:shd w:val="clear" w:color="auto" w:fill="auto"/>
          </w:tcPr>
          <w:p w:rsidR="00E422DC" w:rsidRPr="00E525B6" w:rsidRDefault="00E422DC" w:rsidP="00E422DC">
            <w:pPr>
              <w:jc w:val="center"/>
              <w:rPr>
                <w:rFonts w:ascii="Arial" w:hAnsi="Arial" w:cs="Arial"/>
                <w:b/>
                <w:sz w:val="28"/>
                <w:szCs w:val="28"/>
              </w:rPr>
            </w:pPr>
          </w:p>
        </w:tc>
        <w:tc>
          <w:tcPr>
            <w:tcW w:w="850" w:type="dxa"/>
          </w:tcPr>
          <w:p w:rsidR="00E422DC" w:rsidRPr="00E525B6" w:rsidRDefault="00E422DC" w:rsidP="00E422DC">
            <w:pPr>
              <w:jc w:val="center"/>
              <w:rPr>
                <w:rFonts w:ascii="Arial" w:hAnsi="Arial" w:cs="Arial"/>
                <w:b/>
                <w:sz w:val="28"/>
                <w:szCs w:val="28"/>
              </w:rPr>
            </w:pPr>
          </w:p>
        </w:tc>
      </w:tr>
      <w:tr w:rsidR="00E422DC" w:rsidTr="00040176">
        <w:trPr>
          <w:trHeight w:val="453"/>
        </w:trPr>
        <w:tc>
          <w:tcPr>
            <w:tcW w:w="1883" w:type="dxa"/>
          </w:tcPr>
          <w:p w:rsidR="00E422DC" w:rsidRPr="00E525B6" w:rsidRDefault="00E422DC" w:rsidP="00040176">
            <w:pPr>
              <w:jc w:val="center"/>
              <w:rPr>
                <w:rFonts w:ascii="Arial" w:hAnsi="Arial" w:cs="Arial"/>
                <w:b/>
                <w:sz w:val="28"/>
                <w:szCs w:val="28"/>
              </w:rPr>
            </w:pPr>
            <w:r w:rsidRPr="00E525B6">
              <w:rPr>
                <w:rFonts w:ascii="Arial" w:hAnsi="Arial" w:cs="Arial"/>
                <w:b/>
                <w:sz w:val="28"/>
                <w:szCs w:val="28"/>
              </w:rPr>
              <w:t>C1</w:t>
            </w:r>
            <w:r>
              <w:rPr>
                <w:rFonts w:ascii="Arial" w:hAnsi="Arial" w:cs="Arial"/>
                <w:b/>
                <w:sz w:val="28"/>
                <w:szCs w:val="28"/>
              </w:rPr>
              <w:t>3</w:t>
            </w:r>
          </w:p>
        </w:tc>
        <w:tc>
          <w:tcPr>
            <w:tcW w:w="5476" w:type="dxa"/>
          </w:tcPr>
          <w:p w:rsidR="00E422DC" w:rsidRPr="00EF5AAA" w:rsidRDefault="00E422DC" w:rsidP="00334733">
            <w:pPr>
              <w:jc w:val="both"/>
              <w:rPr>
                <w:rFonts w:ascii="Arial" w:hAnsi="Arial" w:cs="Arial"/>
                <w:b/>
              </w:rPr>
            </w:pPr>
            <w:r w:rsidRPr="002C119A">
              <w:rPr>
                <w:rFonts w:ascii="Arial" w:hAnsi="Arial" w:cs="Arial"/>
                <w:b/>
              </w:rPr>
              <w:t>Repérer les éléments à souder sur des plans d'ouvrage.</w:t>
            </w:r>
          </w:p>
        </w:tc>
        <w:tc>
          <w:tcPr>
            <w:tcW w:w="863" w:type="dxa"/>
          </w:tcPr>
          <w:p w:rsidR="00E422DC" w:rsidRPr="00E525B6" w:rsidRDefault="00E422DC" w:rsidP="00E422DC">
            <w:pPr>
              <w:jc w:val="center"/>
              <w:rPr>
                <w:rFonts w:ascii="Arial" w:hAnsi="Arial" w:cs="Arial"/>
                <w:b/>
                <w:sz w:val="28"/>
                <w:szCs w:val="28"/>
              </w:rPr>
            </w:pPr>
          </w:p>
        </w:tc>
        <w:tc>
          <w:tcPr>
            <w:tcW w:w="851" w:type="dxa"/>
          </w:tcPr>
          <w:p w:rsidR="00E422DC" w:rsidRPr="00E525B6" w:rsidRDefault="00E422DC" w:rsidP="00E422DC">
            <w:pPr>
              <w:jc w:val="center"/>
              <w:rPr>
                <w:rFonts w:ascii="Arial" w:hAnsi="Arial" w:cs="Arial"/>
                <w:b/>
                <w:sz w:val="28"/>
                <w:szCs w:val="28"/>
              </w:rPr>
            </w:pPr>
          </w:p>
        </w:tc>
        <w:tc>
          <w:tcPr>
            <w:tcW w:w="987" w:type="dxa"/>
            <w:shd w:val="clear" w:color="auto" w:fill="auto"/>
          </w:tcPr>
          <w:p w:rsidR="00E422DC" w:rsidRPr="00E525B6" w:rsidRDefault="00E422DC" w:rsidP="00E422DC">
            <w:pPr>
              <w:jc w:val="center"/>
              <w:rPr>
                <w:rFonts w:ascii="Arial" w:hAnsi="Arial" w:cs="Arial"/>
                <w:b/>
                <w:sz w:val="28"/>
                <w:szCs w:val="28"/>
              </w:rPr>
            </w:pPr>
          </w:p>
        </w:tc>
        <w:tc>
          <w:tcPr>
            <w:tcW w:w="850" w:type="dxa"/>
          </w:tcPr>
          <w:p w:rsidR="00E422DC" w:rsidRPr="00E525B6" w:rsidRDefault="00E422DC" w:rsidP="00E422DC">
            <w:pPr>
              <w:jc w:val="center"/>
              <w:rPr>
                <w:rFonts w:ascii="Arial" w:hAnsi="Arial" w:cs="Arial"/>
                <w:b/>
                <w:sz w:val="28"/>
                <w:szCs w:val="28"/>
              </w:rPr>
            </w:pPr>
          </w:p>
        </w:tc>
      </w:tr>
    </w:tbl>
    <w:p w:rsidR="00950A2B" w:rsidRPr="003B41B2" w:rsidRDefault="00950A2B" w:rsidP="00950A2B">
      <w:pPr>
        <w:rPr>
          <w:rFonts w:ascii="Arial" w:hAnsi="Arial" w:cs="Arial"/>
          <w:sz w:val="24"/>
          <w:szCs w:val="24"/>
        </w:rPr>
      </w:pPr>
    </w:p>
    <w:p w:rsidR="00950A2B" w:rsidRDefault="00950A2B" w:rsidP="00950A2B">
      <w:pPr>
        <w:tabs>
          <w:tab w:val="left" w:pos="1709"/>
        </w:tabs>
        <w:rPr>
          <w:rFonts w:ascii="Arial" w:hAnsi="Arial" w:cs="Arial"/>
          <w:b/>
          <w:sz w:val="24"/>
          <w:szCs w:val="24"/>
          <w:u w:val="single"/>
        </w:rPr>
      </w:pPr>
    </w:p>
    <w:p w:rsidR="00040176" w:rsidRDefault="00040176" w:rsidP="00950A2B">
      <w:pPr>
        <w:tabs>
          <w:tab w:val="left" w:pos="1709"/>
        </w:tabs>
        <w:rPr>
          <w:rFonts w:ascii="Arial" w:hAnsi="Arial" w:cs="Arial"/>
          <w:b/>
          <w:sz w:val="24"/>
          <w:szCs w:val="24"/>
          <w:u w:val="single"/>
        </w:rPr>
      </w:pPr>
    </w:p>
    <w:p w:rsidR="008137DA" w:rsidRDefault="008137DA" w:rsidP="00334733">
      <w:pPr>
        <w:tabs>
          <w:tab w:val="left" w:pos="1709"/>
        </w:tabs>
        <w:jc w:val="both"/>
        <w:rPr>
          <w:rFonts w:ascii="Arial" w:hAnsi="Arial" w:cs="Arial"/>
          <w:i/>
          <w:sz w:val="24"/>
          <w:szCs w:val="24"/>
        </w:rPr>
      </w:pPr>
      <w:r>
        <w:rPr>
          <w:rFonts w:ascii="Arial" w:hAnsi="Arial" w:cs="Arial"/>
          <w:b/>
          <w:sz w:val="24"/>
          <w:szCs w:val="24"/>
          <w:u w:val="single"/>
        </w:rPr>
        <w:t>Question 4</w:t>
      </w:r>
      <w:r w:rsidRPr="00352B7E">
        <w:rPr>
          <w:rFonts w:ascii="Arial" w:hAnsi="Arial" w:cs="Arial"/>
          <w:b/>
          <w:sz w:val="24"/>
          <w:szCs w:val="24"/>
        </w:rPr>
        <w:t> :</w:t>
      </w:r>
      <w:r>
        <w:rPr>
          <w:rFonts w:ascii="Arial" w:hAnsi="Arial" w:cs="Arial"/>
          <w:sz w:val="24"/>
          <w:szCs w:val="24"/>
        </w:rPr>
        <w:t xml:space="preserve"> </w:t>
      </w:r>
      <w:r w:rsidRPr="00BA1569">
        <w:rPr>
          <w:rFonts w:ascii="Arial" w:hAnsi="Arial" w:cs="Arial"/>
          <w:i/>
          <w:sz w:val="24"/>
          <w:szCs w:val="24"/>
        </w:rPr>
        <w:t xml:space="preserve">C1.2 </w:t>
      </w:r>
    </w:p>
    <w:p w:rsidR="008137DA" w:rsidRDefault="008137DA" w:rsidP="00334733">
      <w:pPr>
        <w:tabs>
          <w:tab w:val="left" w:pos="1709"/>
        </w:tabs>
        <w:jc w:val="both"/>
        <w:rPr>
          <w:rFonts w:ascii="Arial" w:hAnsi="Arial" w:cs="Arial"/>
          <w:sz w:val="24"/>
          <w:szCs w:val="24"/>
        </w:rPr>
      </w:pPr>
    </w:p>
    <w:p w:rsidR="008137DA" w:rsidRDefault="008137DA" w:rsidP="00334733">
      <w:pPr>
        <w:tabs>
          <w:tab w:val="left" w:pos="1709"/>
        </w:tabs>
        <w:jc w:val="both"/>
        <w:rPr>
          <w:rFonts w:ascii="Arial" w:hAnsi="Arial" w:cs="Arial"/>
          <w:sz w:val="24"/>
          <w:szCs w:val="24"/>
        </w:rPr>
      </w:pPr>
      <w:r>
        <w:rPr>
          <w:rFonts w:ascii="Arial" w:hAnsi="Arial" w:cs="Arial"/>
          <w:sz w:val="24"/>
          <w:szCs w:val="24"/>
        </w:rPr>
        <w:t>Recherche</w:t>
      </w:r>
      <w:r w:rsidR="00EC39F8">
        <w:rPr>
          <w:rFonts w:ascii="Arial" w:hAnsi="Arial" w:cs="Arial"/>
          <w:sz w:val="24"/>
          <w:szCs w:val="24"/>
        </w:rPr>
        <w:t>r</w:t>
      </w:r>
      <w:r>
        <w:rPr>
          <w:rFonts w:ascii="Arial" w:hAnsi="Arial" w:cs="Arial"/>
          <w:sz w:val="24"/>
          <w:szCs w:val="24"/>
        </w:rPr>
        <w:t xml:space="preserve"> </w:t>
      </w:r>
      <w:r w:rsidR="00EC39F8">
        <w:rPr>
          <w:rFonts w:ascii="Arial" w:hAnsi="Arial" w:cs="Arial"/>
          <w:sz w:val="24"/>
          <w:szCs w:val="24"/>
        </w:rPr>
        <w:t>l</w:t>
      </w:r>
      <w:r>
        <w:rPr>
          <w:rFonts w:ascii="Arial" w:hAnsi="Arial" w:cs="Arial"/>
          <w:sz w:val="24"/>
          <w:szCs w:val="24"/>
        </w:rPr>
        <w:t>’équivalence de norme AWS/ISO et analyse</w:t>
      </w:r>
      <w:r w:rsidR="00EC39F8">
        <w:rPr>
          <w:rFonts w:ascii="Arial" w:hAnsi="Arial" w:cs="Arial"/>
          <w:sz w:val="24"/>
          <w:szCs w:val="24"/>
        </w:rPr>
        <w:t>r</w:t>
      </w:r>
      <w:r>
        <w:rPr>
          <w:rFonts w:ascii="Arial" w:hAnsi="Arial" w:cs="Arial"/>
          <w:sz w:val="24"/>
          <w:szCs w:val="24"/>
        </w:rPr>
        <w:t xml:space="preserve"> la désignation des matériaux constitutifs de la cuve. </w:t>
      </w:r>
    </w:p>
    <w:p w:rsidR="008137DA" w:rsidRDefault="008137DA" w:rsidP="00334733">
      <w:pPr>
        <w:tabs>
          <w:tab w:val="left" w:pos="1709"/>
        </w:tabs>
        <w:jc w:val="both"/>
        <w:rPr>
          <w:rFonts w:ascii="Arial" w:hAnsi="Arial" w:cs="Arial"/>
          <w:sz w:val="24"/>
          <w:szCs w:val="24"/>
        </w:rPr>
      </w:pPr>
    </w:p>
    <w:p w:rsidR="008137DA" w:rsidRDefault="00EC39F8" w:rsidP="00334733">
      <w:pPr>
        <w:tabs>
          <w:tab w:val="left" w:pos="1709"/>
        </w:tabs>
        <w:jc w:val="both"/>
        <w:rPr>
          <w:rFonts w:ascii="Arial" w:hAnsi="Arial" w:cs="Arial"/>
          <w:sz w:val="24"/>
          <w:szCs w:val="24"/>
        </w:rPr>
      </w:pPr>
      <w:r>
        <w:rPr>
          <w:rFonts w:ascii="Arial" w:hAnsi="Arial" w:cs="Arial"/>
          <w:sz w:val="24"/>
          <w:szCs w:val="24"/>
        </w:rPr>
        <w:t xml:space="preserve">Rechercher et </w:t>
      </w:r>
      <w:r w:rsidR="008137DA">
        <w:rPr>
          <w:rFonts w:ascii="Arial" w:hAnsi="Arial" w:cs="Arial"/>
          <w:sz w:val="24"/>
          <w:szCs w:val="24"/>
        </w:rPr>
        <w:t>Indiquer l’équivalence ISO po</w:t>
      </w:r>
      <w:r w:rsidR="004A7DE9">
        <w:rPr>
          <w:rFonts w:ascii="Arial" w:hAnsi="Arial" w:cs="Arial"/>
          <w:sz w:val="24"/>
          <w:szCs w:val="24"/>
        </w:rPr>
        <w:t>ur le matériau suivant (voir DR</w:t>
      </w:r>
      <w:r w:rsidR="008137DA">
        <w:rPr>
          <w:rFonts w:ascii="Arial" w:hAnsi="Arial" w:cs="Arial"/>
          <w:sz w:val="24"/>
          <w:szCs w:val="24"/>
        </w:rPr>
        <w:t>11) :</w:t>
      </w:r>
    </w:p>
    <w:p w:rsidR="00950A2B" w:rsidRDefault="00950A2B" w:rsidP="00334733">
      <w:pPr>
        <w:tabs>
          <w:tab w:val="left" w:pos="1709"/>
        </w:tabs>
        <w:jc w:val="both"/>
        <w:rPr>
          <w:rFonts w:ascii="Arial" w:hAnsi="Arial" w:cs="Arial"/>
          <w:sz w:val="24"/>
          <w:szCs w:val="24"/>
        </w:rPr>
      </w:pPr>
    </w:p>
    <w:p w:rsidR="00950A2B" w:rsidRDefault="00950A2B" w:rsidP="00334733">
      <w:pPr>
        <w:tabs>
          <w:tab w:val="left" w:pos="1709"/>
        </w:tabs>
        <w:jc w:val="both"/>
        <w:rPr>
          <w:rFonts w:ascii="Arial" w:hAnsi="Arial" w:cs="Arial"/>
          <w:sz w:val="24"/>
          <w:szCs w:val="24"/>
        </w:rPr>
      </w:pPr>
    </w:p>
    <w:p w:rsidR="00950A2B" w:rsidRDefault="00950A2B" w:rsidP="00334733">
      <w:pPr>
        <w:tabs>
          <w:tab w:val="left" w:pos="1709"/>
        </w:tabs>
        <w:jc w:val="both"/>
        <w:rPr>
          <w:rFonts w:ascii="Arial" w:hAnsi="Arial" w:cs="Arial"/>
          <w:sz w:val="24"/>
          <w:szCs w:val="24"/>
        </w:rPr>
      </w:pPr>
      <w:r>
        <w:rPr>
          <w:rFonts w:ascii="Arial" w:hAnsi="Arial" w:cs="Arial"/>
          <w:sz w:val="24"/>
          <w:szCs w:val="24"/>
        </w:rPr>
        <w:tab/>
        <w:t>316L :…</w:t>
      </w:r>
      <w:r w:rsidR="000341DB" w:rsidRPr="000341DB">
        <w:rPr>
          <w:rFonts w:ascii="Arial" w:hAnsi="Arial" w:cs="Arial"/>
          <w:b/>
          <w:sz w:val="24"/>
          <w:szCs w:val="24"/>
          <w:u w:val="single"/>
        </w:rPr>
        <w:t xml:space="preserve"> </w:t>
      </w:r>
      <w:r w:rsidR="000341DB" w:rsidRPr="000341DB">
        <w:rPr>
          <w:rFonts w:ascii="Arial" w:hAnsi="Arial" w:cs="Arial"/>
          <w:b/>
          <w:color w:val="FF0000"/>
          <w:sz w:val="24"/>
          <w:szCs w:val="24"/>
          <w:u w:val="single"/>
        </w:rPr>
        <w:t xml:space="preserve">X2 </w:t>
      </w:r>
      <w:proofErr w:type="spellStart"/>
      <w:r w:rsidR="000341DB" w:rsidRPr="000341DB">
        <w:rPr>
          <w:rFonts w:ascii="Arial" w:hAnsi="Arial" w:cs="Arial"/>
          <w:b/>
          <w:color w:val="FF0000"/>
          <w:sz w:val="24"/>
          <w:szCs w:val="24"/>
          <w:u w:val="single"/>
        </w:rPr>
        <w:t>CrNiMo</w:t>
      </w:r>
      <w:proofErr w:type="spellEnd"/>
      <w:r w:rsidR="000341DB" w:rsidRPr="000341DB">
        <w:rPr>
          <w:rFonts w:ascii="Arial" w:hAnsi="Arial" w:cs="Arial"/>
          <w:b/>
          <w:color w:val="FF0000"/>
          <w:sz w:val="24"/>
          <w:szCs w:val="24"/>
          <w:u w:val="single"/>
        </w:rPr>
        <w:t xml:space="preserve"> 17-12-02</w:t>
      </w:r>
      <w:r w:rsidR="000341DB">
        <w:rPr>
          <w:rFonts w:ascii="Arial" w:hAnsi="Arial" w:cs="Arial"/>
          <w:b/>
          <w:sz w:val="24"/>
          <w:szCs w:val="24"/>
          <w:u w:val="single"/>
        </w:rPr>
        <w:t> </w:t>
      </w:r>
      <w:r>
        <w:rPr>
          <w:rFonts w:ascii="Arial" w:hAnsi="Arial" w:cs="Arial"/>
          <w:sz w:val="24"/>
          <w:szCs w:val="24"/>
        </w:rPr>
        <w:t>………………………………….</w:t>
      </w:r>
    </w:p>
    <w:p w:rsidR="00950A2B" w:rsidRDefault="00950A2B" w:rsidP="00334733">
      <w:pPr>
        <w:tabs>
          <w:tab w:val="left" w:pos="1709"/>
        </w:tabs>
        <w:jc w:val="both"/>
        <w:rPr>
          <w:rFonts w:ascii="Arial" w:hAnsi="Arial" w:cs="Arial"/>
          <w:sz w:val="24"/>
          <w:szCs w:val="24"/>
        </w:rPr>
      </w:pPr>
      <w:r>
        <w:rPr>
          <w:rFonts w:ascii="Arial" w:hAnsi="Arial" w:cs="Arial"/>
          <w:sz w:val="24"/>
          <w:szCs w:val="24"/>
        </w:rPr>
        <w:tab/>
      </w:r>
    </w:p>
    <w:p w:rsidR="00950A2B" w:rsidRDefault="00950A2B" w:rsidP="00334733">
      <w:pPr>
        <w:tabs>
          <w:tab w:val="left" w:pos="1709"/>
        </w:tabs>
        <w:jc w:val="both"/>
        <w:rPr>
          <w:rFonts w:ascii="Arial" w:hAnsi="Arial" w:cs="Arial"/>
          <w:sz w:val="24"/>
          <w:szCs w:val="24"/>
        </w:rPr>
      </w:pPr>
    </w:p>
    <w:p w:rsidR="00950A2B" w:rsidRDefault="00950A2B" w:rsidP="00334733">
      <w:pPr>
        <w:tabs>
          <w:tab w:val="left" w:pos="1709"/>
        </w:tabs>
        <w:jc w:val="both"/>
        <w:rPr>
          <w:rFonts w:ascii="Arial" w:hAnsi="Arial" w:cs="Arial"/>
          <w:sz w:val="24"/>
          <w:szCs w:val="24"/>
        </w:rPr>
      </w:pPr>
      <w:r>
        <w:rPr>
          <w:rFonts w:ascii="Arial" w:hAnsi="Arial" w:cs="Arial"/>
          <w:sz w:val="24"/>
          <w:szCs w:val="24"/>
        </w:rPr>
        <w:t>Décoder la désignation de ce matériau (en précisant le pourcentage des éléments d’addition) :</w:t>
      </w:r>
    </w:p>
    <w:p w:rsidR="00950A2B" w:rsidRDefault="00950A2B" w:rsidP="00334733">
      <w:pPr>
        <w:tabs>
          <w:tab w:val="left" w:pos="1709"/>
        </w:tabs>
        <w:jc w:val="both"/>
        <w:rPr>
          <w:rFonts w:ascii="Arial" w:hAnsi="Arial" w:cs="Arial"/>
          <w:sz w:val="24"/>
          <w:szCs w:val="24"/>
        </w:rPr>
      </w:pPr>
    </w:p>
    <w:p w:rsidR="00950A2B" w:rsidRDefault="000341DB" w:rsidP="00334733">
      <w:pPr>
        <w:tabs>
          <w:tab w:val="left" w:pos="1709"/>
        </w:tabs>
        <w:jc w:val="both"/>
        <w:rPr>
          <w:rFonts w:ascii="Arial" w:hAnsi="Arial" w:cs="Arial"/>
          <w:sz w:val="24"/>
          <w:szCs w:val="24"/>
        </w:rPr>
      </w:pPr>
      <w:r w:rsidRPr="00CB53DA">
        <w:rPr>
          <w:rFonts w:ascii="Arial" w:hAnsi="Arial" w:cs="Arial"/>
          <w:color w:val="FF0000"/>
          <w:sz w:val="24"/>
          <w:szCs w:val="24"/>
        </w:rPr>
        <w:t>Acier Fortement allié avec 0.02% de carbone, 17% de chrome, 12% de nickel, 2%               molybdène</w:t>
      </w:r>
      <w:r>
        <w:rPr>
          <w:rFonts w:ascii="Arial" w:hAnsi="Arial" w:cs="Arial"/>
          <w:sz w:val="24"/>
          <w:szCs w:val="24"/>
        </w:rPr>
        <w:t xml:space="preserve"> </w:t>
      </w:r>
    </w:p>
    <w:p w:rsidR="00950A2B" w:rsidRDefault="00950A2B" w:rsidP="00334733">
      <w:pPr>
        <w:tabs>
          <w:tab w:val="left" w:pos="1709"/>
        </w:tabs>
        <w:jc w:val="both"/>
        <w:rPr>
          <w:rFonts w:ascii="Arial" w:hAnsi="Arial" w:cs="Arial"/>
          <w:sz w:val="24"/>
          <w:szCs w:val="24"/>
        </w:rPr>
      </w:pPr>
    </w:p>
    <w:p w:rsidR="008137DA" w:rsidRDefault="008137DA" w:rsidP="00334733">
      <w:pPr>
        <w:tabs>
          <w:tab w:val="left" w:pos="1709"/>
        </w:tabs>
        <w:jc w:val="both"/>
        <w:rPr>
          <w:rFonts w:ascii="Arial" w:hAnsi="Arial" w:cs="Arial"/>
          <w:sz w:val="24"/>
          <w:szCs w:val="24"/>
        </w:rPr>
      </w:pPr>
      <w:r>
        <w:rPr>
          <w:rFonts w:ascii="Arial" w:hAnsi="Arial" w:cs="Arial"/>
          <w:sz w:val="24"/>
          <w:szCs w:val="24"/>
        </w:rPr>
        <w:t>Le client n’a pas fixé de conditions particulières sur le choix de la q</w:t>
      </w:r>
      <w:r w:rsidRPr="00700B36">
        <w:rPr>
          <w:rFonts w:ascii="Arial" w:hAnsi="Arial" w:cs="Arial"/>
          <w:sz w:val="24"/>
          <w:szCs w:val="24"/>
        </w:rPr>
        <w:t xml:space="preserve">ualité </w:t>
      </w:r>
      <w:r>
        <w:rPr>
          <w:rFonts w:ascii="Arial" w:hAnsi="Arial" w:cs="Arial"/>
          <w:sz w:val="24"/>
          <w:szCs w:val="24"/>
        </w:rPr>
        <w:t>du matériau S235. Déterminer quelle q</w:t>
      </w:r>
      <w:r w:rsidRPr="00700B36">
        <w:rPr>
          <w:rFonts w:ascii="Arial" w:hAnsi="Arial" w:cs="Arial"/>
          <w:sz w:val="24"/>
          <w:szCs w:val="24"/>
        </w:rPr>
        <w:t>ualité</w:t>
      </w:r>
      <w:r>
        <w:rPr>
          <w:rFonts w:ascii="Arial" w:hAnsi="Arial" w:cs="Arial"/>
          <w:sz w:val="24"/>
          <w:szCs w:val="24"/>
        </w:rPr>
        <w:t xml:space="preserve"> de matériau doit être cho</w:t>
      </w:r>
      <w:r w:rsidR="004A7DE9">
        <w:rPr>
          <w:rFonts w:ascii="Arial" w:hAnsi="Arial" w:cs="Arial"/>
          <w:sz w:val="24"/>
          <w:szCs w:val="24"/>
        </w:rPr>
        <w:t>isie (voir mise en situation DT1/10 et DR</w:t>
      </w:r>
      <w:r>
        <w:rPr>
          <w:rFonts w:ascii="Arial" w:hAnsi="Arial" w:cs="Arial"/>
          <w:sz w:val="24"/>
          <w:szCs w:val="24"/>
        </w:rPr>
        <w:t xml:space="preserve">11). </w:t>
      </w:r>
    </w:p>
    <w:p w:rsidR="008137DA" w:rsidRDefault="008137DA" w:rsidP="00334733">
      <w:pPr>
        <w:tabs>
          <w:tab w:val="left" w:pos="1709"/>
        </w:tabs>
        <w:jc w:val="both"/>
        <w:rPr>
          <w:rFonts w:ascii="Arial" w:hAnsi="Arial" w:cs="Arial"/>
          <w:sz w:val="24"/>
          <w:szCs w:val="24"/>
        </w:rPr>
      </w:pPr>
      <w:r>
        <w:rPr>
          <w:rFonts w:ascii="Arial" w:hAnsi="Arial" w:cs="Arial"/>
          <w:sz w:val="24"/>
          <w:szCs w:val="24"/>
        </w:rPr>
        <w:t xml:space="preserve">Justifier votre réponse. </w:t>
      </w:r>
    </w:p>
    <w:p w:rsidR="00950A2B" w:rsidRDefault="00950A2B" w:rsidP="00334733">
      <w:pPr>
        <w:tabs>
          <w:tab w:val="left" w:pos="1709"/>
        </w:tabs>
        <w:jc w:val="both"/>
        <w:rPr>
          <w:rFonts w:ascii="Arial" w:hAnsi="Arial" w:cs="Arial"/>
          <w:sz w:val="24"/>
          <w:szCs w:val="24"/>
        </w:rPr>
      </w:pPr>
    </w:p>
    <w:p w:rsidR="00950A2B" w:rsidRDefault="00950A2B" w:rsidP="00334733">
      <w:pPr>
        <w:tabs>
          <w:tab w:val="left" w:pos="1709"/>
        </w:tabs>
        <w:jc w:val="both"/>
        <w:rPr>
          <w:rFonts w:ascii="Arial" w:hAnsi="Arial" w:cs="Arial"/>
          <w:sz w:val="24"/>
          <w:szCs w:val="24"/>
        </w:rPr>
      </w:pPr>
      <w:r>
        <w:rPr>
          <w:rFonts w:ascii="Arial" w:hAnsi="Arial" w:cs="Arial"/>
          <w:sz w:val="24"/>
          <w:szCs w:val="24"/>
        </w:rPr>
        <w:tab/>
      </w:r>
      <w:r w:rsidR="000341DB" w:rsidRPr="005E32FC">
        <w:rPr>
          <w:rFonts w:ascii="Arial" w:hAnsi="Arial" w:cs="Arial"/>
          <w:b/>
          <w:color w:val="FF0000"/>
          <w:sz w:val="24"/>
          <w:szCs w:val="24"/>
          <w:u w:val="single"/>
        </w:rPr>
        <w:t>S235 J0</w:t>
      </w:r>
      <w:r w:rsidR="000341DB" w:rsidRPr="005E32FC">
        <w:rPr>
          <w:rFonts w:ascii="Arial" w:hAnsi="Arial" w:cs="Arial"/>
          <w:b/>
          <w:sz w:val="24"/>
          <w:szCs w:val="24"/>
        </w:rPr>
        <w:t xml:space="preserve"> </w:t>
      </w:r>
      <w:r w:rsidR="005E32FC" w:rsidRPr="005E32FC">
        <w:rPr>
          <w:rFonts w:ascii="Arial" w:hAnsi="Arial" w:cs="Arial"/>
          <w:b/>
          <w:sz w:val="24"/>
          <w:szCs w:val="24"/>
        </w:rPr>
        <w:t xml:space="preserve"> </w:t>
      </w:r>
      <w:r w:rsidR="000341DB" w:rsidRPr="00A93599">
        <w:rPr>
          <w:rFonts w:ascii="Arial" w:hAnsi="Arial" w:cs="Arial"/>
          <w:color w:val="FF0000"/>
          <w:sz w:val="24"/>
          <w:szCs w:val="24"/>
        </w:rPr>
        <w:t>Acier d’usage général de limite élastique 235 MPA,  JO= Résistance à la rupture fragile à 0°</w:t>
      </w:r>
    </w:p>
    <w:p w:rsidR="00950A2B" w:rsidRDefault="00950A2B" w:rsidP="00950A2B">
      <w:pPr>
        <w:tabs>
          <w:tab w:val="left" w:pos="1709"/>
        </w:tabs>
        <w:rPr>
          <w:rFonts w:ascii="Arial" w:hAnsi="Arial" w:cs="Arial"/>
          <w:sz w:val="24"/>
          <w:szCs w:val="24"/>
        </w:rPr>
      </w:pPr>
    </w:p>
    <w:p w:rsidR="00040176" w:rsidRDefault="00040176" w:rsidP="00950A2B">
      <w:pPr>
        <w:tabs>
          <w:tab w:val="left" w:pos="1709"/>
        </w:tabs>
        <w:rPr>
          <w:rFonts w:ascii="Arial" w:hAnsi="Arial" w:cs="Arial"/>
          <w:sz w:val="24"/>
          <w:szCs w:val="24"/>
        </w:rPr>
      </w:pPr>
    </w:p>
    <w:p w:rsidR="00040176" w:rsidRDefault="00040176" w:rsidP="00950A2B">
      <w:pPr>
        <w:tabs>
          <w:tab w:val="left" w:pos="1709"/>
        </w:tabs>
        <w:rPr>
          <w:rFonts w:ascii="Arial" w:hAnsi="Arial" w:cs="Arial"/>
          <w:sz w:val="24"/>
          <w:szCs w:val="24"/>
        </w:rPr>
      </w:pPr>
    </w:p>
    <w:p w:rsidR="00040176" w:rsidRDefault="00040176" w:rsidP="00950A2B">
      <w:pPr>
        <w:tabs>
          <w:tab w:val="left" w:pos="1709"/>
        </w:tabs>
        <w:rPr>
          <w:rFonts w:ascii="Arial" w:hAnsi="Arial" w:cs="Arial"/>
          <w:sz w:val="24"/>
          <w:szCs w:val="24"/>
        </w:rPr>
      </w:pPr>
    </w:p>
    <w:p w:rsidR="00040176" w:rsidRDefault="00040176" w:rsidP="00950A2B">
      <w:pPr>
        <w:tabs>
          <w:tab w:val="left" w:pos="1709"/>
        </w:tabs>
        <w:rPr>
          <w:rFonts w:ascii="Arial" w:hAnsi="Arial" w:cs="Arial"/>
          <w:sz w:val="24"/>
          <w:szCs w:val="24"/>
        </w:rPr>
      </w:pPr>
    </w:p>
    <w:p w:rsidR="00040176" w:rsidRDefault="00040176" w:rsidP="00950A2B">
      <w:pPr>
        <w:tabs>
          <w:tab w:val="left" w:pos="1709"/>
        </w:tabs>
        <w:rPr>
          <w:rFonts w:ascii="Arial" w:hAnsi="Arial" w:cs="Arial"/>
          <w:sz w:val="24"/>
          <w:szCs w:val="24"/>
        </w:rPr>
      </w:pPr>
    </w:p>
    <w:p w:rsidR="00040176" w:rsidRDefault="00040176" w:rsidP="00950A2B">
      <w:pPr>
        <w:tabs>
          <w:tab w:val="left" w:pos="1709"/>
        </w:tabs>
        <w:rPr>
          <w:rFonts w:ascii="Arial" w:hAnsi="Arial" w:cs="Arial"/>
          <w:sz w:val="24"/>
          <w:szCs w:val="24"/>
        </w:rPr>
      </w:pPr>
    </w:p>
    <w:p w:rsidR="00040176" w:rsidRDefault="00040176" w:rsidP="00950A2B">
      <w:pPr>
        <w:tabs>
          <w:tab w:val="left" w:pos="1709"/>
        </w:tabs>
        <w:rPr>
          <w:rFonts w:ascii="Arial" w:hAnsi="Arial" w:cs="Arial"/>
          <w:sz w:val="24"/>
          <w:szCs w:val="24"/>
        </w:rPr>
      </w:pPr>
    </w:p>
    <w:p w:rsidR="00040176" w:rsidRDefault="00040176" w:rsidP="00950A2B">
      <w:pPr>
        <w:tabs>
          <w:tab w:val="left" w:pos="1709"/>
        </w:tabs>
        <w:rPr>
          <w:rFonts w:ascii="Arial" w:hAnsi="Arial" w:cs="Arial"/>
          <w:sz w:val="24"/>
          <w:szCs w:val="24"/>
        </w:rPr>
      </w:pPr>
    </w:p>
    <w:tbl>
      <w:tblPr>
        <w:tblW w:w="10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6"/>
        <w:gridCol w:w="5476"/>
        <w:gridCol w:w="863"/>
        <w:gridCol w:w="851"/>
        <w:gridCol w:w="1121"/>
        <w:gridCol w:w="820"/>
      </w:tblGrid>
      <w:tr w:rsidR="00EC39F8" w:rsidTr="00040176">
        <w:trPr>
          <w:trHeight w:val="247"/>
          <w:jc w:val="center"/>
        </w:trPr>
        <w:tc>
          <w:tcPr>
            <w:tcW w:w="7222" w:type="dxa"/>
            <w:gridSpan w:val="2"/>
          </w:tcPr>
          <w:p w:rsidR="00EC39F8" w:rsidRPr="00E525B6" w:rsidRDefault="00EC39F8" w:rsidP="00F4617A">
            <w:pPr>
              <w:jc w:val="center"/>
              <w:rPr>
                <w:rFonts w:ascii="Arial" w:hAnsi="Arial" w:cs="Arial"/>
                <w:b/>
                <w:sz w:val="28"/>
                <w:szCs w:val="28"/>
              </w:rPr>
            </w:pPr>
            <w:r w:rsidRPr="00E525B6">
              <w:rPr>
                <w:rFonts w:ascii="Arial" w:hAnsi="Arial" w:cs="Arial"/>
                <w:b/>
                <w:sz w:val="28"/>
                <w:szCs w:val="28"/>
              </w:rPr>
              <w:t>compétences</w:t>
            </w:r>
          </w:p>
        </w:tc>
        <w:tc>
          <w:tcPr>
            <w:tcW w:w="863" w:type="dxa"/>
            <w:shd w:val="clear" w:color="auto" w:fill="FF0000"/>
          </w:tcPr>
          <w:p w:rsidR="00EC39F8" w:rsidRPr="00E525B6" w:rsidRDefault="00EC39F8" w:rsidP="00F4617A">
            <w:pPr>
              <w:jc w:val="center"/>
              <w:rPr>
                <w:rFonts w:ascii="Arial" w:hAnsi="Arial" w:cs="Arial"/>
                <w:b/>
                <w:sz w:val="28"/>
                <w:szCs w:val="28"/>
              </w:rPr>
            </w:pPr>
            <w:r w:rsidRPr="00E525B6">
              <w:rPr>
                <w:rFonts w:ascii="Arial" w:hAnsi="Arial" w:cs="Arial"/>
                <w:b/>
                <w:sz w:val="28"/>
                <w:szCs w:val="28"/>
              </w:rPr>
              <w:t>0</w:t>
            </w:r>
          </w:p>
        </w:tc>
        <w:tc>
          <w:tcPr>
            <w:tcW w:w="851" w:type="dxa"/>
            <w:shd w:val="clear" w:color="auto" w:fill="FFFF00"/>
          </w:tcPr>
          <w:p w:rsidR="00EC39F8" w:rsidRPr="00E525B6" w:rsidRDefault="00EC39F8" w:rsidP="00F4617A">
            <w:pPr>
              <w:jc w:val="center"/>
              <w:rPr>
                <w:rFonts w:ascii="Arial" w:hAnsi="Arial" w:cs="Arial"/>
                <w:b/>
                <w:sz w:val="28"/>
                <w:szCs w:val="28"/>
              </w:rPr>
            </w:pPr>
            <w:r w:rsidRPr="00E525B6">
              <w:rPr>
                <w:rFonts w:ascii="Arial" w:hAnsi="Arial" w:cs="Arial"/>
                <w:b/>
                <w:sz w:val="28"/>
                <w:szCs w:val="28"/>
              </w:rPr>
              <w:t>1/3</w:t>
            </w:r>
          </w:p>
        </w:tc>
        <w:tc>
          <w:tcPr>
            <w:tcW w:w="1121" w:type="dxa"/>
            <w:tcBorders>
              <w:bottom w:val="single" w:sz="4" w:space="0" w:color="000000"/>
            </w:tcBorders>
            <w:shd w:val="clear" w:color="auto" w:fill="92D050"/>
          </w:tcPr>
          <w:p w:rsidR="00EC39F8" w:rsidRPr="00E525B6" w:rsidRDefault="00EC39F8" w:rsidP="00F4617A">
            <w:pPr>
              <w:jc w:val="center"/>
              <w:rPr>
                <w:rFonts w:ascii="Arial" w:hAnsi="Arial" w:cs="Arial"/>
                <w:b/>
                <w:sz w:val="28"/>
                <w:szCs w:val="28"/>
              </w:rPr>
            </w:pPr>
            <w:r w:rsidRPr="00E525B6">
              <w:rPr>
                <w:rFonts w:ascii="Arial" w:hAnsi="Arial" w:cs="Arial"/>
                <w:b/>
                <w:sz w:val="28"/>
                <w:szCs w:val="28"/>
              </w:rPr>
              <w:t>2/3</w:t>
            </w:r>
          </w:p>
        </w:tc>
        <w:tc>
          <w:tcPr>
            <w:tcW w:w="820" w:type="dxa"/>
            <w:shd w:val="clear" w:color="auto" w:fill="00B050"/>
          </w:tcPr>
          <w:p w:rsidR="00EC39F8" w:rsidRPr="00E525B6" w:rsidRDefault="00EC39F8" w:rsidP="00F4617A">
            <w:pPr>
              <w:jc w:val="center"/>
              <w:rPr>
                <w:rFonts w:ascii="Arial" w:hAnsi="Arial" w:cs="Arial"/>
                <w:b/>
                <w:sz w:val="28"/>
                <w:szCs w:val="28"/>
              </w:rPr>
            </w:pPr>
            <w:r w:rsidRPr="00E525B6">
              <w:rPr>
                <w:rFonts w:ascii="Arial" w:hAnsi="Arial" w:cs="Arial"/>
                <w:b/>
                <w:sz w:val="28"/>
                <w:szCs w:val="28"/>
              </w:rPr>
              <w:t>3/3</w:t>
            </w:r>
          </w:p>
        </w:tc>
      </w:tr>
      <w:tr w:rsidR="00EC39F8" w:rsidTr="00040176">
        <w:trPr>
          <w:trHeight w:val="453"/>
          <w:jc w:val="center"/>
        </w:trPr>
        <w:tc>
          <w:tcPr>
            <w:tcW w:w="1746" w:type="dxa"/>
          </w:tcPr>
          <w:p w:rsidR="00EC39F8" w:rsidRPr="00E525B6" w:rsidRDefault="00EC39F8" w:rsidP="00F4617A">
            <w:pPr>
              <w:jc w:val="center"/>
              <w:rPr>
                <w:rFonts w:ascii="Arial" w:hAnsi="Arial" w:cs="Arial"/>
                <w:b/>
                <w:sz w:val="28"/>
                <w:szCs w:val="28"/>
              </w:rPr>
            </w:pPr>
            <w:r w:rsidRPr="00E525B6">
              <w:rPr>
                <w:rFonts w:ascii="Arial" w:hAnsi="Arial" w:cs="Arial"/>
                <w:b/>
                <w:sz w:val="28"/>
                <w:szCs w:val="28"/>
              </w:rPr>
              <w:t>C1</w:t>
            </w:r>
            <w:r>
              <w:rPr>
                <w:rFonts w:ascii="Arial" w:hAnsi="Arial" w:cs="Arial"/>
                <w:b/>
                <w:sz w:val="28"/>
                <w:szCs w:val="28"/>
              </w:rPr>
              <w:t>2</w:t>
            </w:r>
          </w:p>
        </w:tc>
        <w:tc>
          <w:tcPr>
            <w:tcW w:w="5476" w:type="dxa"/>
          </w:tcPr>
          <w:p w:rsidR="00EC39F8" w:rsidRPr="00EF5AAA" w:rsidRDefault="00EC39F8" w:rsidP="00334733">
            <w:pPr>
              <w:jc w:val="both"/>
              <w:rPr>
                <w:rFonts w:ascii="Arial" w:hAnsi="Arial" w:cs="Arial"/>
                <w:b/>
              </w:rPr>
            </w:pPr>
            <w:r w:rsidRPr="002C119A">
              <w:rPr>
                <w:rFonts w:ascii="Arial" w:hAnsi="Arial" w:cs="Arial"/>
                <w:b/>
              </w:rPr>
              <w:t>Décoder les documents opératoire</w:t>
            </w:r>
            <w:r w:rsidR="00334733">
              <w:rPr>
                <w:rFonts w:ascii="Arial" w:hAnsi="Arial" w:cs="Arial"/>
                <w:b/>
              </w:rPr>
              <w:t>s liés aux joints soudés (DMOS,</w:t>
            </w:r>
            <w:r w:rsidRPr="002C119A">
              <w:rPr>
                <w:rFonts w:ascii="Arial" w:hAnsi="Arial" w:cs="Arial"/>
                <w:b/>
              </w:rPr>
              <w:t>…).</w:t>
            </w:r>
          </w:p>
        </w:tc>
        <w:tc>
          <w:tcPr>
            <w:tcW w:w="863" w:type="dxa"/>
          </w:tcPr>
          <w:p w:rsidR="00EC39F8" w:rsidRPr="00E525B6" w:rsidRDefault="00EC39F8" w:rsidP="00F4617A">
            <w:pPr>
              <w:jc w:val="center"/>
              <w:rPr>
                <w:rFonts w:ascii="Arial" w:hAnsi="Arial" w:cs="Arial"/>
                <w:b/>
                <w:sz w:val="28"/>
                <w:szCs w:val="28"/>
              </w:rPr>
            </w:pPr>
          </w:p>
        </w:tc>
        <w:tc>
          <w:tcPr>
            <w:tcW w:w="851" w:type="dxa"/>
          </w:tcPr>
          <w:p w:rsidR="00EC39F8" w:rsidRPr="00E525B6" w:rsidRDefault="00EC39F8" w:rsidP="00F4617A">
            <w:pPr>
              <w:jc w:val="center"/>
              <w:rPr>
                <w:rFonts w:ascii="Arial" w:hAnsi="Arial" w:cs="Arial"/>
                <w:b/>
                <w:sz w:val="28"/>
                <w:szCs w:val="28"/>
              </w:rPr>
            </w:pPr>
          </w:p>
        </w:tc>
        <w:tc>
          <w:tcPr>
            <w:tcW w:w="1121" w:type="dxa"/>
            <w:shd w:val="clear" w:color="auto" w:fill="auto"/>
          </w:tcPr>
          <w:p w:rsidR="00EC39F8" w:rsidRPr="00E525B6" w:rsidRDefault="00EC39F8" w:rsidP="00F4617A">
            <w:pPr>
              <w:jc w:val="center"/>
              <w:rPr>
                <w:rFonts w:ascii="Arial" w:hAnsi="Arial" w:cs="Arial"/>
                <w:b/>
                <w:sz w:val="28"/>
                <w:szCs w:val="28"/>
              </w:rPr>
            </w:pPr>
          </w:p>
        </w:tc>
        <w:tc>
          <w:tcPr>
            <w:tcW w:w="820" w:type="dxa"/>
          </w:tcPr>
          <w:p w:rsidR="00EC39F8" w:rsidRPr="00E525B6" w:rsidRDefault="00EC39F8" w:rsidP="00F4617A">
            <w:pPr>
              <w:jc w:val="center"/>
              <w:rPr>
                <w:rFonts w:ascii="Arial" w:hAnsi="Arial" w:cs="Arial"/>
                <w:b/>
                <w:sz w:val="28"/>
                <w:szCs w:val="28"/>
              </w:rPr>
            </w:pPr>
          </w:p>
        </w:tc>
      </w:tr>
    </w:tbl>
    <w:p w:rsidR="00EC39F8" w:rsidRDefault="00EC39F8" w:rsidP="00950A2B">
      <w:pPr>
        <w:tabs>
          <w:tab w:val="left" w:pos="1709"/>
        </w:tabs>
        <w:rPr>
          <w:rFonts w:ascii="Arial" w:hAnsi="Arial" w:cs="Arial"/>
          <w:sz w:val="24"/>
          <w:szCs w:val="24"/>
        </w:rPr>
      </w:pPr>
    </w:p>
    <w:p w:rsidR="007D179D" w:rsidRDefault="007D179D" w:rsidP="007D179D">
      <w:pPr>
        <w:tabs>
          <w:tab w:val="left" w:pos="1709"/>
        </w:tabs>
        <w:rPr>
          <w:rFonts w:ascii="Arial" w:hAnsi="Arial" w:cs="Arial"/>
          <w:b/>
          <w:sz w:val="28"/>
          <w:szCs w:val="28"/>
        </w:rPr>
      </w:pPr>
      <w:r w:rsidRPr="002A59EE">
        <w:rPr>
          <w:rFonts w:ascii="Arial" w:hAnsi="Arial" w:cs="Arial"/>
          <w:b/>
          <w:sz w:val="28"/>
          <w:szCs w:val="28"/>
          <w:u w:val="single"/>
        </w:rPr>
        <w:t xml:space="preserve">Deuxième partie : Analyse et exploitation des </w:t>
      </w:r>
      <w:r>
        <w:rPr>
          <w:rFonts w:ascii="Arial" w:hAnsi="Arial" w:cs="Arial"/>
          <w:b/>
          <w:sz w:val="28"/>
          <w:szCs w:val="28"/>
          <w:u w:val="single"/>
        </w:rPr>
        <w:t>d</w:t>
      </w:r>
      <w:r w:rsidRPr="002A59EE">
        <w:rPr>
          <w:rFonts w:ascii="Arial" w:hAnsi="Arial" w:cs="Arial"/>
          <w:b/>
          <w:sz w:val="28"/>
          <w:szCs w:val="28"/>
          <w:u w:val="single"/>
        </w:rPr>
        <w:t>escriptifs d</w:t>
      </w:r>
      <w:r>
        <w:rPr>
          <w:rFonts w:ascii="Arial" w:hAnsi="Arial" w:cs="Arial"/>
          <w:b/>
          <w:sz w:val="28"/>
          <w:szCs w:val="28"/>
          <w:u w:val="single"/>
        </w:rPr>
        <w:t>e mode opératoire de soudage</w:t>
      </w:r>
      <w:r w:rsidRPr="00352B7E">
        <w:rPr>
          <w:rFonts w:ascii="Arial" w:hAnsi="Arial" w:cs="Arial"/>
          <w:b/>
          <w:sz w:val="28"/>
          <w:szCs w:val="28"/>
        </w:rPr>
        <w:t>.</w:t>
      </w:r>
    </w:p>
    <w:p w:rsidR="002D5E20" w:rsidRDefault="002D5E20" w:rsidP="007D179D">
      <w:pPr>
        <w:tabs>
          <w:tab w:val="left" w:pos="1709"/>
        </w:tabs>
        <w:rPr>
          <w:rFonts w:ascii="Arial" w:hAnsi="Arial" w:cs="Arial"/>
          <w:b/>
          <w:sz w:val="28"/>
          <w:szCs w:val="28"/>
          <w:u w:val="single"/>
        </w:rPr>
      </w:pPr>
    </w:p>
    <w:p w:rsidR="0085070B" w:rsidRPr="002A59EE" w:rsidRDefault="0085070B" w:rsidP="007D179D">
      <w:pPr>
        <w:tabs>
          <w:tab w:val="left" w:pos="1709"/>
        </w:tabs>
        <w:rPr>
          <w:rFonts w:ascii="Arial" w:hAnsi="Arial" w:cs="Arial"/>
          <w:b/>
          <w:sz w:val="28"/>
          <w:szCs w:val="28"/>
          <w:u w:val="single"/>
        </w:rPr>
      </w:pPr>
    </w:p>
    <w:p w:rsidR="007D179D" w:rsidRDefault="007D179D" w:rsidP="0085070B">
      <w:pPr>
        <w:tabs>
          <w:tab w:val="left" w:pos="1709"/>
        </w:tabs>
        <w:jc w:val="both"/>
        <w:rPr>
          <w:rFonts w:ascii="Arial" w:hAnsi="Arial" w:cs="Arial"/>
          <w:i/>
          <w:sz w:val="24"/>
          <w:szCs w:val="24"/>
        </w:rPr>
      </w:pPr>
      <w:r w:rsidRPr="00957BEE">
        <w:rPr>
          <w:rFonts w:ascii="Arial" w:hAnsi="Arial" w:cs="Arial"/>
          <w:sz w:val="24"/>
          <w:szCs w:val="24"/>
          <w:u w:val="single"/>
        </w:rPr>
        <w:t>Problématique</w:t>
      </w:r>
      <w:r w:rsidRPr="00352B7E">
        <w:rPr>
          <w:rFonts w:ascii="Arial" w:hAnsi="Arial" w:cs="Arial"/>
          <w:sz w:val="24"/>
          <w:szCs w:val="24"/>
        </w:rPr>
        <w:t> :</w:t>
      </w:r>
      <w:r>
        <w:rPr>
          <w:rFonts w:ascii="Arial" w:hAnsi="Arial" w:cs="Arial"/>
          <w:sz w:val="24"/>
          <w:szCs w:val="24"/>
        </w:rPr>
        <w:t xml:space="preserve"> Afin d</w:t>
      </w:r>
      <w:r w:rsidR="0085070B">
        <w:rPr>
          <w:rFonts w:ascii="Arial" w:hAnsi="Arial" w:cs="Arial"/>
          <w:sz w:val="24"/>
          <w:szCs w:val="24"/>
        </w:rPr>
        <w:t xml:space="preserve">’organiser la production de 50 « CUVES de STOCKAGE », </w:t>
      </w:r>
      <w:r>
        <w:rPr>
          <w:rFonts w:ascii="Arial" w:hAnsi="Arial" w:cs="Arial"/>
          <w:sz w:val="24"/>
          <w:szCs w:val="24"/>
        </w:rPr>
        <w:t>analyser les documents du cahier de soudage.</w:t>
      </w:r>
      <w:r w:rsidRPr="00921516">
        <w:rPr>
          <w:rFonts w:ascii="Arial" w:hAnsi="Arial" w:cs="Arial"/>
          <w:i/>
          <w:sz w:val="24"/>
          <w:szCs w:val="24"/>
        </w:rPr>
        <w:t xml:space="preserve"> </w:t>
      </w:r>
    </w:p>
    <w:p w:rsidR="0085070B" w:rsidRDefault="0085070B" w:rsidP="0085070B">
      <w:pPr>
        <w:tabs>
          <w:tab w:val="left" w:pos="1709"/>
        </w:tabs>
        <w:jc w:val="both"/>
        <w:rPr>
          <w:rFonts w:ascii="Arial" w:hAnsi="Arial" w:cs="Arial"/>
          <w:sz w:val="24"/>
          <w:szCs w:val="24"/>
        </w:rPr>
      </w:pPr>
    </w:p>
    <w:p w:rsidR="00F871AC" w:rsidRDefault="00F871AC" w:rsidP="007D179D">
      <w:pPr>
        <w:tabs>
          <w:tab w:val="left" w:pos="1709"/>
        </w:tabs>
        <w:rPr>
          <w:rFonts w:ascii="Arial" w:hAnsi="Arial" w:cs="Arial"/>
          <w:sz w:val="24"/>
          <w:szCs w:val="24"/>
        </w:rPr>
      </w:pPr>
    </w:p>
    <w:p w:rsidR="00F871AC" w:rsidRDefault="007D179D" w:rsidP="00352B7E">
      <w:pPr>
        <w:tabs>
          <w:tab w:val="left" w:pos="1709"/>
        </w:tabs>
        <w:jc w:val="both"/>
        <w:rPr>
          <w:rFonts w:ascii="Arial" w:hAnsi="Arial" w:cs="Arial"/>
          <w:sz w:val="24"/>
          <w:szCs w:val="24"/>
        </w:rPr>
      </w:pPr>
      <w:r>
        <w:rPr>
          <w:rFonts w:ascii="Arial" w:hAnsi="Arial" w:cs="Arial"/>
          <w:b/>
          <w:sz w:val="24"/>
          <w:szCs w:val="24"/>
          <w:u w:val="single"/>
        </w:rPr>
        <w:t>Question 1</w:t>
      </w:r>
      <w:r w:rsidRPr="00352B7E">
        <w:rPr>
          <w:rFonts w:ascii="Arial" w:hAnsi="Arial" w:cs="Arial"/>
          <w:b/>
          <w:sz w:val="24"/>
          <w:szCs w:val="24"/>
        </w:rPr>
        <w:t> :</w:t>
      </w:r>
      <w:r>
        <w:rPr>
          <w:rFonts w:ascii="Arial" w:hAnsi="Arial" w:cs="Arial"/>
          <w:sz w:val="24"/>
          <w:szCs w:val="24"/>
        </w:rPr>
        <w:t xml:space="preserve"> </w:t>
      </w:r>
      <w:r w:rsidR="00F871AC" w:rsidRPr="00921516">
        <w:rPr>
          <w:rFonts w:ascii="Arial" w:hAnsi="Arial" w:cs="Arial"/>
          <w:i/>
          <w:sz w:val="24"/>
          <w:szCs w:val="24"/>
        </w:rPr>
        <w:t>C1.1</w:t>
      </w:r>
    </w:p>
    <w:p w:rsidR="00F871AC" w:rsidRDefault="00F871AC" w:rsidP="00352B7E">
      <w:pPr>
        <w:tabs>
          <w:tab w:val="left" w:pos="1709"/>
        </w:tabs>
        <w:jc w:val="both"/>
        <w:rPr>
          <w:rFonts w:ascii="Arial" w:hAnsi="Arial" w:cs="Arial"/>
          <w:sz w:val="24"/>
          <w:szCs w:val="24"/>
        </w:rPr>
      </w:pPr>
    </w:p>
    <w:p w:rsidR="007D179D" w:rsidRDefault="00334733" w:rsidP="00352B7E">
      <w:pPr>
        <w:tabs>
          <w:tab w:val="left" w:pos="1709"/>
        </w:tabs>
        <w:jc w:val="both"/>
        <w:rPr>
          <w:rFonts w:ascii="Arial" w:hAnsi="Arial" w:cs="Arial"/>
          <w:sz w:val="24"/>
          <w:szCs w:val="24"/>
        </w:rPr>
      </w:pPr>
      <w:r>
        <w:rPr>
          <w:rFonts w:ascii="Arial" w:hAnsi="Arial" w:cs="Arial"/>
          <w:sz w:val="24"/>
          <w:szCs w:val="24"/>
        </w:rPr>
        <w:t>À</w:t>
      </w:r>
      <w:r w:rsidR="0085070B">
        <w:rPr>
          <w:rFonts w:ascii="Arial" w:hAnsi="Arial" w:cs="Arial"/>
          <w:sz w:val="24"/>
          <w:szCs w:val="24"/>
        </w:rPr>
        <w:t xml:space="preserve"> l’aide des</w:t>
      </w:r>
      <w:r w:rsidR="004A7DE9">
        <w:rPr>
          <w:rFonts w:ascii="Arial" w:hAnsi="Arial" w:cs="Arial"/>
          <w:sz w:val="24"/>
          <w:szCs w:val="24"/>
        </w:rPr>
        <w:t xml:space="preserve"> DT</w:t>
      </w:r>
      <w:r w:rsidR="007D179D">
        <w:rPr>
          <w:rFonts w:ascii="Arial" w:hAnsi="Arial" w:cs="Arial"/>
          <w:sz w:val="24"/>
          <w:szCs w:val="24"/>
        </w:rPr>
        <w:t>7/10</w:t>
      </w:r>
      <w:r w:rsidR="004A7DE9">
        <w:rPr>
          <w:rFonts w:ascii="Arial" w:hAnsi="Arial" w:cs="Arial"/>
          <w:sz w:val="24"/>
          <w:szCs w:val="24"/>
        </w:rPr>
        <w:t xml:space="preserve"> à DT</w:t>
      </w:r>
      <w:r w:rsidR="0085070B">
        <w:rPr>
          <w:rFonts w:ascii="Arial" w:hAnsi="Arial" w:cs="Arial"/>
          <w:sz w:val="24"/>
          <w:szCs w:val="24"/>
        </w:rPr>
        <w:t xml:space="preserve">10/10, </w:t>
      </w:r>
      <w:r>
        <w:rPr>
          <w:rFonts w:ascii="Arial" w:hAnsi="Arial" w:cs="Arial"/>
          <w:sz w:val="24"/>
          <w:szCs w:val="24"/>
        </w:rPr>
        <w:t>repérer</w:t>
      </w:r>
      <w:r w:rsidR="0085070B">
        <w:rPr>
          <w:rFonts w:ascii="Arial" w:hAnsi="Arial" w:cs="Arial"/>
          <w:sz w:val="24"/>
          <w:szCs w:val="24"/>
        </w:rPr>
        <w:t xml:space="preserve"> les DMOS dans</w:t>
      </w:r>
      <w:r w:rsidR="007D179D">
        <w:rPr>
          <w:rFonts w:ascii="Arial" w:hAnsi="Arial" w:cs="Arial"/>
          <w:sz w:val="24"/>
          <w:szCs w:val="24"/>
        </w:rPr>
        <w:t xml:space="preserve"> le tableau ci-dessous</w:t>
      </w:r>
      <w:r w:rsidR="0085070B">
        <w:rPr>
          <w:rFonts w:ascii="Arial" w:hAnsi="Arial" w:cs="Arial"/>
          <w:sz w:val="24"/>
          <w:szCs w:val="24"/>
        </w:rPr>
        <w:t xml:space="preserve"> pour chaque soudure</w:t>
      </w:r>
      <w:r>
        <w:rPr>
          <w:rFonts w:ascii="Arial" w:hAnsi="Arial" w:cs="Arial"/>
          <w:sz w:val="24"/>
          <w:szCs w:val="24"/>
        </w:rPr>
        <w:t>.</w:t>
      </w:r>
    </w:p>
    <w:p w:rsidR="00950A2B" w:rsidRDefault="00950A2B" w:rsidP="00950A2B">
      <w:pPr>
        <w:tabs>
          <w:tab w:val="left" w:pos="1709"/>
        </w:tabs>
        <w:rPr>
          <w:rFonts w:ascii="Arial" w:hAnsi="Arial" w:cs="Arial"/>
          <w:sz w:val="24"/>
          <w:szCs w:val="24"/>
        </w:rPr>
      </w:pPr>
    </w:p>
    <w:p w:rsidR="007D179D" w:rsidRDefault="007D179D" w:rsidP="00950A2B">
      <w:pPr>
        <w:rPr>
          <w:rFonts w:ascii="Arial" w:hAnsi="Arial" w:cs="Arial"/>
          <w:sz w:val="24"/>
          <w:szCs w:val="24"/>
        </w:rPr>
      </w:pPr>
    </w:p>
    <w:tbl>
      <w:tblPr>
        <w:tblpPr w:leftFromText="141" w:rightFromText="141" w:vertAnchor="text" w:horzAnchor="margin" w:tblpXSpec="center" w:tblpY="482"/>
        <w:tblW w:w="1080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1766"/>
        <w:gridCol w:w="565"/>
        <w:gridCol w:w="565"/>
        <w:gridCol w:w="565"/>
        <w:gridCol w:w="565"/>
        <w:gridCol w:w="565"/>
        <w:gridCol w:w="565"/>
        <w:gridCol w:w="565"/>
        <w:gridCol w:w="565"/>
        <w:gridCol w:w="565"/>
        <w:gridCol w:w="565"/>
        <w:gridCol w:w="565"/>
        <w:gridCol w:w="565"/>
        <w:gridCol w:w="565"/>
        <w:gridCol w:w="565"/>
        <w:gridCol w:w="565"/>
        <w:gridCol w:w="565"/>
      </w:tblGrid>
      <w:tr w:rsidR="007D179D" w:rsidTr="000236E2">
        <w:trPr>
          <w:trHeight w:val="1110"/>
        </w:trPr>
        <w:tc>
          <w:tcPr>
            <w:tcW w:w="1766"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Repère des soudures</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S1</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S2</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S3</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S4</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S5</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S6</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S7</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S8</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S9</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S10</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S11</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S12</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S13</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S14</w:t>
            </w:r>
          </w:p>
        </w:tc>
        <w:tc>
          <w:tcPr>
            <w:tcW w:w="565" w:type="dxa"/>
            <w:vAlign w:val="center"/>
          </w:tcPr>
          <w:p w:rsidR="007D179D" w:rsidRPr="008C6E81" w:rsidRDefault="007D179D" w:rsidP="007D179D">
            <w:pPr>
              <w:tabs>
                <w:tab w:val="left" w:pos="1709"/>
              </w:tabs>
              <w:jc w:val="center"/>
              <w:rPr>
                <w:rFonts w:ascii="Arial" w:hAnsi="Arial" w:cs="Arial"/>
                <w:b/>
              </w:rPr>
            </w:pPr>
            <w:r w:rsidRPr="008C6E81">
              <w:rPr>
                <w:rFonts w:ascii="Arial" w:hAnsi="Arial" w:cs="Arial"/>
                <w:b/>
              </w:rPr>
              <w:t>S15</w:t>
            </w:r>
          </w:p>
        </w:tc>
        <w:tc>
          <w:tcPr>
            <w:tcW w:w="565" w:type="dxa"/>
            <w:vAlign w:val="center"/>
          </w:tcPr>
          <w:p w:rsidR="007D179D" w:rsidRPr="008C6E81" w:rsidRDefault="007D179D" w:rsidP="007D179D">
            <w:pPr>
              <w:tabs>
                <w:tab w:val="left" w:pos="1709"/>
              </w:tabs>
              <w:jc w:val="center"/>
              <w:rPr>
                <w:rFonts w:ascii="Arial" w:hAnsi="Arial" w:cs="Arial"/>
                <w:b/>
              </w:rPr>
            </w:pPr>
            <w:r>
              <w:rPr>
                <w:rFonts w:ascii="Arial" w:hAnsi="Arial" w:cs="Arial"/>
                <w:b/>
              </w:rPr>
              <w:t>S16</w:t>
            </w:r>
          </w:p>
        </w:tc>
      </w:tr>
      <w:tr w:rsidR="007D179D" w:rsidTr="000236E2">
        <w:trPr>
          <w:trHeight w:val="1110"/>
        </w:trPr>
        <w:tc>
          <w:tcPr>
            <w:tcW w:w="1766"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Numéro de DMOS</w:t>
            </w: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D-1</w:t>
            </w: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D-2</w:t>
            </w: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D-2</w:t>
            </w: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D-3</w:t>
            </w: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D-5</w:t>
            </w: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D-5</w:t>
            </w: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D-4</w:t>
            </w: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D-2</w:t>
            </w: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D-2</w:t>
            </w: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D-2</w:t>
            </w: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D-2</w:t>
            </w:r>
          </w:p>
        </w:tc>
        <w:tc>
          <w:tcPr>
            <w:tcW w:w="565" w:type="dxa"/>
            <w:shd w:val="clear" w:color="auto" w:fill="auto"/>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D-5</w:t>
            </w:r>
          </w:p>
        </w:tc>
        <w:tc>
          <w:tcPr>
            <w:tcW w:w="565" w:type="dxa"/>
            <w:shd w:val="clear" w:color="auto" w:fill="000000" w:themeFill="text1"/>
            <w:vAlign w:val="center"/>
          </w:tcPr>
          <w:p w:rsidR="007D179D" w:rsidRPr="008C6E81" w:rsidRDefault="007D179D" w:rsidP="007D179D">
            <w:pPr>
              <w:tabs>
                <w:tab w:val="left" w:pos="1709"/>
              </w:tabs>
              <w:jc w:val="center"/>
              <w:rPr>
                <w:rFonts w:ascii="Arial" w:hAnsi="Arial" w:cs="Arial"/>
                <w:b/>
                <w:sz w:val="24"/>
                <w:szCs w:val="24"/>
              </w:rPr>
            </w:pPr>
          </w:p>
        </w:tc>
        <w:tc>
          <w:tcPr>
            <w:tcW w:w="565" w:type="dxa"/>
            <w:vAlign w:val="center"/>
          </w:tcPr>
          <w:p w:rsidR="007D179D" w:rsidRPr="008C6E81" w:rsidRDefault="007D179D" w:rsidP="007D179D">
            <w:pPr>
              <w:tabs>
                <w:tab w:val="left" w:pos="1709"/>
              </w:tabs>
              <w:jc w:val="center"/>
              <w:rPr>
                <w:rFonts w:ascii="Arial" w:hAnsi="Arial" w:cs="Arial"/>
                <w:b/>
                <w:sz w:val="24"/>
                <w:szCs w:val="24"/>
              </w:rPr>
            </w:pPr>
            <w:r>
              <w:rPr>
                <w:rFonts w:ascii="Arial" w:hAnsi="Arial" w:cs="Arial"/>
                <w:b/>
                <w:sz w:val="24"/>
                <w:szCs w:val="24"/>
              </w:rPr>
              <w:t>D-6</w:t>
            </w:r>
          </w:p>
        </w:tc>
        <w:tc>
          <w:tcPr>
            <w:tcW w:w="565" w:type="dxa"/>
            <w:shd w:val="clear" w:color="auto" w:fill="000000" w:themeFill="text1"/>
            <w:vAlign w:val="center"/>
          </w:tcPr>
          <w:p w:rsidR="007D179D" w:rsidRPr="008C6E81" w:rsidRDefault="007D179D" w:rsidP="007D179D">
            <w:pPr>
              <w:tabs>
                <w:tab w:val="left" w:pos="1709"/>
              </w:tabs>
              <w:jc w:val="center"/>
              <w:rPr>
                <w:rFonts w:ascii="Arial" w:hAnsi="Arial" w:cs="Arial"/>
                <w:b/>
                <w:sz w:val="24"/>
                <w:szCs w:val="24"/>
                <w:highlight w:val="black"/>
              </w:rPr>
            </w:pPr>
          </w:p>
        </w:tc>
        <w:tc>
          <w:tcPr>
            <w:tcW w:w="565" w:type="dxa"/>
            <w:shd w:val="clear" w:color="auto" w:fill="auto"/>
            <w:vAlign w:val="center"/>
          </w:tcPr>
          <w:p w:rsidR="007D179D" w:rsidRPr="008C6E81" w:rsidRDefault="007D179D" w:rsidP="007D179D">
            <w:pPr>
              <w:tabs>
                <w:tab w:val="left" w:pos="1709"/>
              </w:tabs>
              <w:jc w:val="center"/>
              <w:rPr>
                <w:rFonts w:ascii="Arial" w:hAnsi="Arial" w:cs="Arial"/>
                <w:b/>
                <w:sz w:val="24"/>
                <w:szCs w:val="24"/>
                <w:highlight w:val="black"/>
              </w:rPr>
            </w:pPr>
            <w:r>
              <w:rPr>
                <w:rFonts w:ascii="Arial" w:hAnsi="Arial" w:cs="Arial"/>
                <w:b/>
                <w:sz w:val="24"/>
                <w:szCs w:val="24"/>
              </w:rPr>
              <w:t>D-1</w:t>
            </w:r>
          </w:p>
        </w:tc>
      </w:tr>
    </w:tbl>
    <w:p w:rsidR="007D179D" w:rsidRDefault="007D179D" w:rsidP="00950A2B">
      <w:pPr>
        <w:rPr>
          <w:rFonts w:ascii="Arial" w:hAnsi="Arial" w:cs="Arial"/>
          <w:sz w:val="24"/>
          <w:szCs w:val="24"/>
        </w:rPr>
      </w:pPr>
    </w:p>
    <w:p w:rsidR="007D179D" w:rsidRDefault="007D179D" w:rsidP="00950A2B">
      <w:pPr>
        <w:rPr>
          <w:rFonts w:ascii="Arial" w:hAnsi="Arial" w:cs="Arial"/>
          <w:sz w:val="24"/>
          <w:szCs w:val="24"/>
        </w:rPr>
      </w:pPr>
    </w:p>
    <w:p w:rsidR="000236E2" w:rsidRDefault="000236E2" w:rsidP="00950A2B">
      <w:pPr>
        <w:rPr>
          <w:rFonts w:ascii="Arial" w:hAnsi="Arial" w:cs="Arial"/>
          <w:sz w:val="24"/>
          <w:szCs w:val="24"/>
        </w:rPr>
      </w:pPr>
    </w:p>
    <w:p w:rsidR="000236E2" w:rsidRDefault="000236E2"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236E2" w:rsidRPr="0054286A" w:rsidRDefault="000236E2" w:rsidP="00950A2B">
      <w:pPr>
        <w:rPr>
          <w:rFonts w:ascii="Arial" w:hAnsi="Arial" w:cs="Arial"/>
          <w:sz w:val="24"/>
          <w:szCs w:val="24"/>
        </w:rPr>
      </w:pPr>
    </w:p>
    <w:tbl>
      <w:tblPr>
        <w:tblW w:w="10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6"/>
        <w:gridCol w:w="5476"/>
        <w:gridCol w:w="863"/>
        <w:gridCol w:w="851"/>
        <w:gridCol w:w="1121"/>
        <w:gridCol w:w="820"/>
      </w:tblGrid>
      <w:tr w:rsidR="0085070B" w:rsidTr="00040176">
        <w:trPr>
          <w:trHeight w:val="247"/>
          <w:jc w:val="center"/>
        </w:trPr>
        <w:tc>
          <w:tcPr>
            <w:tcW w:w="7222" w:type="dxa"/>
            <w:gridSpan w:val="2"/>
          </w:tcPr>
          <w:p w:rsidR="0085070B" w:rsidRPr="00E525B6" w:rsidRDefault="0085070B" w:rsidP="00F4617A">
            <w:pPr>
              <w:jc w:val="center"/>
              <w:rPr>
                <w:rFonts w:ascii="Arial" w:hAnsi="Arial" w:cs="Arial"/>
                <w:b/>
                <w:sz w:val="28"/>
                <w:szCs w:val="28"/>
              </w:rPr>
            </w:pPr>
            <w:r w:rsidRPr="00E525B6">
              <w:rPr>
                <w:rFonts w:ascii="Arial" w:hAnsi="Arial" w:cs="Arial"/>
                <w:b/>
                <w:sz w:val="28"/>
                <w:szCs w:val="28"/>
              </w:rPr>
              <w:t>compétences</w:t>
            </w:r>
          </w:p>
        </w:tc>
        <w:tc>
          <w:tcPr>
            <w:tcW w:w="863" w:type="dxa"/>
            <w:shd w:val="clear" w:color="auto" w:fill="FF0000"/>
          </w:tcPr>
          <w:p w:rsidR="0085070B" w:rsidRPr="00E525B6" w:rsidRDefault="0085070B" w:rsidP="00F4617A">
            <w:pPr>
              <w:jc w:val="center"/>
              <w:rPr>
                <w:rFonts w:ascii="Arial" w:hAnsi="Arial" w:cs="Arial"/>
                <w:b/>
                <w:sz w:val="28"/>
                <w:szCs w:val="28"/>
              </w:rPr>
            </w:pPr>
            <w:r w:rsidRPr="00E525B6">
              <w:rPr>
                <w:rFonts w:ascii="Arial" w:hAnsi="Arial" w:cs="Arial"/>
                <w:b/>
                <w:sz w:val="28"/>
                <w:szCs w:val="28"/>
              </w:rPr>
              <w:t>0</w:t>
            </w:r>
          </w:p>
        </w:tc>
        <w:tc>
          <w:tcPr>
            <w:tcW w:w="851" w:type="dxa"/>
            <w:shd w:val="clear" w:color="auto" w:fill="FFFF00"/>
          </w:tcPr>
          <w:p w:rsidR="0085070B" w:rsidRPr="00E525B6" w:rsidRDefault="0085070B" w:rsidP="00F4617A">
            <w:pPr>
              <w:jc w:val="center"/>
              <w:rPr>
                <w:rFonts w:ascii="Arial" w:hAnsi="Arial" w:cs="Arial"/>
                <w:b/>
                <w:sz w:val="28"/>
                <w:szCs w:val="28"/>
              </w:rPr>
            </w:pPr>
            <w:r w:rsidRPr="00E525B6">
              <w:rPr>
                <w:rFonts w:ascii="Arial" w:hAnsi="Arial" w:cs="Arial"/>
                <w:b/>
                <w:sz w:val="28"/>
                <w:szCs w:val="28"/>
              </w:rPr>
              <w:t>1/3</w:t>
            </w:r>
          </w:p>
        </w:tc>
        <w:tc>
          <w:tcPr>
            <w:tcW w:w="1121" w:type="dxa"/>
            <w:tcBorders>
              <w:bottom w:val="single" w:sz="4" w:space="0" w:color="000000"/>
            </w:tcBorders>
            <w:shd w:val="clear" w:color="auto" w:fill="92D050"/>
          </w:tcPr>
          <w:p w:rsidR="0085070B" w:rsidRPr="00E525B6" w:rsidRDefault="0085070B" w:rsidP="00F4617A">
            <w:pPr>
              <w:jc w:val="center"/>
              <w:rPr>
                <w:rFonts w:ascii="Arial" w:hAnsi="Arial" w:cs="Arial"/>
                <w:b/>
                <w:sz w:val="28"/>
                <w:szCs w:val="28"/>
              </w:rPr>
            </w:pPr>
            <w:r w:rsidRPr="00E525B6">
              <w:rPr>
                <w:rFonts w:ascii="Arial" w:hAnsi="Arial" w:cs="Arial"/>
                <w:b/>
                <w:sz w:val="28"/>
                <w:szCs w:val="28"/>
              </w:rPr>
              <w:t>2/3</w:t>
            </w:r>
          </w:p>
        </w:tc>
        <w:tc>
          <w:tcPr>
            <w:tcW w:w="820" w:type="dxa"/>
            <w:shd w:val="clear" w:color="auto" w:fill="00B050"/>
          </w:tcPr>
          <w:p w:rsidR="0085070B" w:rsidRPr="00E525B6" w:rsidRDefault="0085070B" w:rsidP="00F4617A">
            <w:pPr>
              <w:jc w:val="center"/>
              <w:rPr>
                <w:rFonts w:ascii="Arial" w:hAnsi="Arial" w:cs="Arial"/>
                <w:b/>
                <w:sz w:val="28"/>
                <w:szCs w:val="28"/>
              </w:rPr>
            </w:pPr>
            <w:r w:rsidRPr="00E525B6">
              <w:rPr>
                <w:rFonts w:ascii="Arial" w:hAnsi="Arial" w:cs="Arial"/>
                <w:b/>
                <w:sz w:val="28"/>
                <w:szCs w:val="28"/>
              </w:rPr>
              <w:t>3/3</w:t>
            </w:r>
          </w:p>
        </w:tc>
      </w:tr>
      <w:tr w:rsidR="0085070B" w:rsidTr="00040176">
        <w:trPr>
          <w:trHeight w:val="453"/>
          <w:jc w:val="center"/>
        </w:trPr>
        <w:tc>
          <w:tcPr>
            <w:tcW w:w="1746" w:type="dxa"/>
          </w:tcPr>
          <w:p w:rsidR="0085070B" w:rsidRPr="00E525B6" w:rsidRDefault="0085070B" w:rsidP="00F4617A">
            <w:pPr>
              <w:jc w:val="center"/>
              <w:rPr>
                <w:rFonts w:ascii="Arial" w:hAnsi="Arial" w:cs="Arial"/>
                <w:b/>
                <w:sz w:val="28"/>
                <w:szCs w:val="28"/>
              </w:rPr>
            </w:pPr>
            <w:r w:rsidRPr="00E525B6">
              <w:rPr>
                <w:rFonts w:ascii="Arial" w:hAnsi="Arial" w:cs="Arial"/>
                <w:b/>
                <w:sz w:val="28"/>
                <w:szCs w:val="28"/>
              </w:rPr>
              <w:t>C1</w:t>
            </w:r>
            <w:r>
              <w:rPr>
                <w:rFonts w:ascii="Arial" w:hAnsi="Arial" w:cs="Arial"/>
                <w:b/>
                <w:sz w:val="28"/>
                <w:szCs w:val="28"/>
              </w:rPr>
              <w:t>1</w:t>
            </w:r>
          </w:p>
        </w:tc>
        <w:tc>
          <w:tcPr>
            <w:tcW w:w="5476" w:type="dxa"/>
          </w:tcPr>
          <w:p w:rsidR="0085070B" w:rsidRPr="00EF5AAA" w:rsidRDefault="0085070B" w:rsidP="00334733">
            <w:pPr>
              <w:jc w:val="both"/>
              <w:rPr>
                <w:rFonts w:ascii="Arial" w:hAnsi="Arial" w:cs="Arial"/>
                <w:b/>
              </w:rPr>
            </w:pPr>
            <w:r w:rsidRPr="00556BDD">
              <w:rPr>
                <w:rStyle w:val="markedcontent"/>
                <w:rFonts w:ascii="Arial" w:hAnsi="Arial" w:cs="Arial"/>
                <w:b/>
              </w:rPr>
              <w:t>Sélectionner les documents correspondants aux opérations de soudage à réaliser.</w:t>
            </w:r>
          </w:p>
        </w:tc>
        <w:tc>
          <w:tcPr>
            <w:tcW w:w="863" w:type="dxa"/>
          </w:tcPr>
          <w:p w:rsidR="0085070B" w:rsidRPr="00E525B6" w:rsidRDefault="0085070B" w:rsidP="00F4617A">
            <w:pPr>
              <w:jc w:val="center"/>
              <w:rPr>
                <w:rFonts w:ascii="Arial" w:hAnsi="Arial" w:cs="Arial"/>
                <w:b/>
                <w:sz w:val="28"/>
                <w:szCs w:val="28"/>
              </w:rPr>
            </w:pPr>
          </w:p>
        </w:tc>
        <w:tc>
          <w:tcPr>
            <w:tcW w:w="851" w:type="dxa"/>
          </w:tcPr>
          <w:p w:rsidR="0085070B" w:rsidRPr="00E525B6" w:rsidRDefault="0085070B" w:rsidP="00F4617A">
            <w:pPr>
              <w:jc w:val="center"/>
              <w:rPr>
                <w:rFonts w:ascii="Arial" w:hAnsi="Arial" w:cs="Arial"/>
                <w:b/>
                <w:sz w:val="28"/>
                <w:szCs w:val="28"/>
              </w:rPr>
            </w:pPr>
          </w:p>
        </w:tc>
        <w:tc>
          <w:tcPr>
            <w:tcW w:w="1121" w:type="dxa"/>
            <w:shd w:val="clear" w:color="auto" w:fill="auto"/>
          </w:tcPr>
          <w:p w:rsidR="0085070B" w:rsidRPr="00E525B6" w:rsidRDefault="0085070B" w:rsidP="00F4617A">
            <w:pPr>
              <w:jc w:val="center"/>
              <w:rPr>
                <w:rFonts w:ascii="Arial" w:hAnsi="Arial" w:cs="Arial"/>
                <w:b/>
                <w:sz w:val="28"/>
                <w:szCs w:val="28"/>
              </w:rPr>
            </w:pPr>
          </w:p>
        </w:tc>
        <w:tc>
          <w:tcPr>
            <w:tcW w:w="820" w:type="dxa"/>
          </w:tcPr>
          <w:p w:rsidR="0085070B" w:rsidRPr="00E525B6" w:rsidRDefault="0085070B" w:rsidP="00F4617A">
            <w:pPr>
              <w:jc w:val="center"/>
              <w:rPr>
                <w:rFonts w:ascii="Arial" w:hAnsi="Arial" w:cs="Arial"/>
                <w:b/>
                <w:sz w:val="28"/>
                <w:szCs w:val="28"/>
              </w:rPr>
            </w:pPr>
          </w:p>
        </w:tc>
      </w:tr>
    </w:tbl>
    <w:p w:rsidR="005E32FC" w:rsidRDefault="005E32FC" w:rsidP="00950A2B">
      <w:pPr>
        <w:rPr>
          <w:rFonts w:ascii="Arial" w:hAnsi="Arial" w:cs="Arial"/>
          <w:sz w:val="24"/>
          <w:szCs w:val="24"/>
        </w:rPr>
      </w:pPr>
    </w:p>
    <w:p w:rsidR="007D179D" w:rsidRPr="00352B7E" w:rsidRDefault="004A7DE9" w:rsidP="00334733">
      <w:pPr>
        <w:jc w:val="both"/>
        <w:rPr>
          <w:rFonts w:ascii="Arial" w:hAnsi="Arial" w:cs="Arial"/>
          <w:b/>
          <w:sz w:val="28"/>
          <w:szCs w:val="28"/>
        </w:rPr>
      </w:pPr>
      <w:r>
        <w:rPr>
          <w:rFonts w:ascii="Arial" w:hAnsi="Arial" w:cs="Arial"/>
          <w:b/>
          <w:sz w:val="28"/>
          <w:szCs w:val="28"/>
          <w:u w:val="single"/>
        </w:rPr>
        <w:t>Troisième partie : É</w:t>
      </w:r>
      <w:r w:rsidR="007D179D" w:rsidRPr="002A4617">
        <w:rPr>
          <w:rFonts w:ascii="Arial" w:hAnsi="Arial" w:cs="Arial"/>
          <w:b/>
          <w:sz w:val="28"/>
          <w:szCs w:val="28"/>
          <w:u w:val="single"/>
        </w:rPr>
        <w:t>laboration d’un Descriptif de Mode Opératoire de Soudage</w:t>
      </w:r>
      <w:r w:rsidR="00352B7E">
        <w:rPr>
          <w:rFonts w:ascii="Arial" w:hAnsi="Arial" w:cs="Arial"/>
          <w:b/>
          <w:sz w:val="28"/>
          <w:szCs w:val="28"/>
        </w:rPr>
        <w:t>.</w:t>
      </w:r>
    </w:p>
    <w:p w:rsidR="007D179D" w:rsidRPr="002A4617" w:rsidRDefault="007D179D" w:rsidP="00334733">
      <w:pPr>
        <w:jc w:val="both"/>
        <w:rPr>
          <w:rFonts w:ascii="Arial" w:hAnsi="Arial" w:cs="Arial"/>
          <w:sz w:val="24"/>
          <w:szCs w:val="24"/>
          <w:u w:val="single"/>
        </w:rPr>
      </w:pPr>
    </w:p>
    <w:p w:rsidR="007D179D" w:rsidRDefault="007D179D" w:rsidP="00334733">
      <w:pPr>
        <w:jc w:val="both"/>
        <w:rPr>
          <w:rFonts w:ascii="Arial" w:hAnsi="Arial" w:cs="Arial"/>
          <w:sz w:val="24"/>
          <w:szCs w:val="24"/>
        </w:rPr>
      </w:pPr>
      <w:r w:rsidRPr="00244746">
        <w:rPr>
          <w:rFonts w:ascii="Arial" w:hAnsi="Arial" w:cs="Arial"/>
          <w:sz w:val="24"/>
          <w:szCs w:val="24"/>
          <w:u w:val="single"/>
        </w:rPr>
        <w:t>Problématique :</w:t>
      </w:r>
      <w:r>
        <w:rPr>
          <w:rFonts w:ascii="Arial" w:hAnsi="Arial" w:cs="Arial"/>
          <w:sz w:val="24"/>
          <w:szCs w:val="24"/>
        </w:rPr>
        <w:t xml:space="preserve"> Dans le cadre de la préparation de la fabrication de la « Cuve de stockage », compléter le DMOS se rapportant à l’opération de soudage S15 (assemblage du</w:t>
      </w:r>
      <w:r w:rsidR="004A7DE9">
        <w:rPr>
          <w:rFonts w:ascii="Arial" w:hAnsi="Arial" w:cs="Arial"/>
          <w:sz w:val="24"/>
          <w:szCs w:val="24"/>
        </w:rPr>
        <w:t xml:space="preserve"> repère du sous ensemble SE4 DT</w:t>
      </w:r>
      <w:r>
        <w:rPr>
          <w:rFonts w:ascii="Arial" w:hAnsi="Arial" w:cs="Arial"/>
          <w:sz w:val="24"/>
          <w:szCs w:val="24"/>
        </w:rPr>
        <w:t xml:space="preserve">6/10 et </w:t>
      </w:r>
      <w:r w:rsidR="004A7DE9">
        <w:rPr>
          <w:rFonts w:ascii="Arial" w:hAnsi="Arial" w:cs="Arial"/>
          <w:sz w:val="24"/>
          <w:szCs w:val="24"/>
        </w:rPr>
        <w:t>DT</w:t>
      </w:r>
      <w:r>
        <w:rPr>
          <w:rFonts w:ascii="Arial" w:hAnsi="Arial" w:cs="Arial"/>
          <w:sz w:val="24"/>
          <w:szCs w:val="24"/>
        </w:rPr>
        <w:t>7/10).</w:t>
      </w:r>
    </w:p>
    <w:p w:rsidR="007D179D" w:rsidRPr="0085070B" w:rsidRDefault="007D179D" w:rsidP="00334733">
      <w:pPr>
        <w:jc w:val="both"/>
        <w:rPr>
          <w:rFonts w:ascii="Arial" w:hAnsi="Arial" w:cs="Arial"/>
          <w:b/>
          <w:sz w:val="24"/>
          <w:szCs w:val="24"/>
          <w:u w:val="single"/>
        </w:rPr>
      </w:pPr>
      <w:r>
        <w:rPr>
          <w:rFonts w:ascii="Arial" w:hAnsi="Arial" w:cs="Arial"/>
          <w:b/>
          <w:sz w:val="24"/>
          <w:szCs w:val="24"/>
          <w:u w:val="single"/>
        </w:rPr>
        <w:t>La soudure</w:t>
      </w:r>
      <w:r w:rsidRPr="00D21C6B">
        <w:rPr>
          <w:rFonts w:ascii="Arial" w:hAnsi="Arial" w:cs="Arial"/>
          <w:b/>
          <w:sz w:val="24"/>
          <w:szCs w:val="24"/>
          <w:u w:val="single"/>
        </w:rPr>
        <w:t xml:space="preserve"> se fera en position à plat</w:t>
      </w:r>
      <w:r w:rsidRPr="00352B7E">
        <w:rPr>
          <w:rFonts w:ascii="Arial" w:hAnsi="Arial" w:cs="Arial"/>
          <w:b/>
          <w:sz w:val="24"/>
          <w:szCs w:val="24"/>
        </w:rPr>
        <w:t>.</w:t>
      </w:r>
      <w:r w:rsidRPr="00700B36">
        <w:rPr>
          <w:rFonts w:ascii="Arial" w:hAnsi="Arial" w:cs="Arial"/>
          <w:i/>
          <w:sz w:val="24"/>
          <w:szCs w:val="24"/>
        </w:rPr>
        <w:t xml:space="preserve"> </w:t>
      </w:r>
    </w:p>
    <w:p w:rsidR="007D179D" w:rsidRDefault="007D179D" w:rsidP="00334733">
      <w:pPr>
        <w:jc w:val="both"/>
        <w:rPr>
          <w:rFonts w:ascii="Arial" w:hAnsi="Arial" w:cs="Arial"/>
          <w:sz w:val="24"/>
          <w:szCs w:val="24"/>
        </w:rPr>
      </w:pPr>
    </w:p>
    <w:p w:rsidR="007D179D" w:rsidRDefault="007D179D" w:rsidP="00334733">
      <w:pPr>
        <w:jc w:val="both"/>
        <w:rPr>
          <w:rFonts w:ascii="Arial" w:hAnsi="Arial" w:cs="Arial"/>
          <w:sz w:val="24"/>
          <w:szCs w:val="24"/>
        </w:rPr>
      </w:pPr>
    </w:p>
    <w:p w:rsidR="00137AD6" w:rsidRDefault="007D179D" w:rsidP="00334733">
      <w:pPr>
        <w:jc w:val="both"/>
        <w:rPr>
          <w:rFonts w:ascii="Arial" w:eastAsia="Malgun Gothic" w:hAnsi="Arial" w:cs="Arial"/>
          <w:sz w:val="24"/>
          <w:szCs w:val="24"/>
        </w:rPr>
      </w:pPr>
      <w:r>
        <w:rPr>
          <w:rFonts w:ascii="Arial" w:eastAsia="Malgun Gothic" w:hAnsi="Arial" w:cs="Arial"/>
          <w:b/>
          <w:sz w:val="24"/>
          <w:szCs w:val="24"/>
          <w:u w:val="single"/>
        </w:rPr>
        <w:t>Question 1</w:t>
      </w:r>
      <w:r w:rsidRPr="00352B7E">
        <w:rPr>
          <w:rFonts w:ascii="Arial" w:eastAsia="Malgun Gothic" w:hAnsi="Arial" w:cs="Arial"/>
          <w:b/>
          <w:sz w:val="24"/>
          <w:szCs w:val="24"/>
        </w:rPr>
        <w:t> :</w:t>
      </w:r>
      <w:r>
        <w:rPr>
          <w:rFonts w:ascii="Arial" w:eastAsia="Malgun Gothic" w:hAnsi="Arial" w:cs="Arial"/>
          <w:sz w:val="24"/>
          <w:szCs w:val="24"/>
        </w:rPr>
        <w:t xml:space="preserve"> </w:t>
      </w:r>
      <w:r w:rsidR="00137AD6" w:rsidRPr="00700B36">
        <w:rPr>
          <w:rFonts w:ascii="Arial" w:hAnsi="Arial" w:cs="Arial"/>
          <w:i/>
          <w:sz w:val="24"/>
          <w:szCs w:val="24"/>
        </w:rPr>
        <w:t>C2.1</w:t>
      </w:r>
    </w:p>
    <w:p w:rsidR="00137AD6" w:rsidRDefault="00137AD6" w:rsidP="00334733">
      <w:pPr>
        <w:jc w:val="both"/>
        <w:rPr>
          <w:rFonts w:ascii="Arial" w:eastAsia="Malgun Gothic" w:hAnsi="Arial" w:cs="Arial"/>
          <w:sz w:val="24"/>
          <w:szCs w:val="24"/>
        </w:rPr>
      </w:pPr>
    </w:p>
    <w:p w:rsidR="007D179D" w:rsidRPr="002A4617" w:rsidRDefault="007D179D" w:rsidP="00334733">
      <w:pPr>
        <w:jc w:val="both"/>
        <w:rPr>
          <w:rFonts w:ascii="Arial" w:eastAsia="Malgun Gothic" w:hAnsi="Arial" w:cs="Arial"/>
          <w:sz w:val="24"/>
          <w:szCs w:val="24"/>
        </w:rPr>
      </w:pPr>
      <w:r>
        <w:rPr>
          <w:rFonts w:ascii="Arial" w:eastAsia="Malgun Gothic" w:hAnsi="Arial" w:cs="Arial"/>
          <w:sz w:val="24"/>
          <w:szCs w:val="24"/>
        </w:rPr>
        <w:t>Choisir</w:t>
      </w:r>
      <w:r w:rsidRPr="002A4617">
        <w:rPr>
          <w:rFonts w:ascii="Arial" w:eastAsia="Malgun Gothic" w:hAnsi="Arial" w:cs="Arial"/>
          <w:sz w:val="24"/>
          <w:szCs w:val="24"/>
        </w:rPr>
        <w:t xml:space="preserve"> u</w:t>
      </w:r>
      <w:r>
        <w:rPr>
          <w:rFonts w:ascii="Arial" w:eastAsia="Malgun Gothic" w:hAnsi="Arial" w:cs="Arial"/>
          <w:sz w:val="24"/>
          <w:szCs w:val="24"/>
        </w:rPr>
        <w:t>n</w:t>
      </w:r>
      <w:r w:rsidRPr="002A4617">
        <w:rPr>
          <w:rFonts w:ascii="Arial" w:eastAsia="Malgun Gothic" w:hAnsi="Arial" w:cs="Arial"/>
          <w:sz w:val="24"/>
          <w:szCs w:val="24"/>
        </w:rPr>
        <w:t xml:space="preserve"> métal d’apport.</w:t>
      </w:r>
    </w:p>
    <w:p w:rsidR="007D179D" w:rsidRDefault="007D179D" w:rsidP="00334733">
      <w:pPr>
        <w:jc w:val="both"/>
        <w:rPr>
          <w:rFonts w:ascii="Arial" w:eastAsia="Malgun Gothic" w:hAnsi="Arial" w:cs="Arial"/>
          <w:sz w:val="24"/>
          <w:szCs w:val="24"/>
        </w:rPr>
      </w:pPr>
    </w:p>
    <w:p w:rsidR="007D179D" w:rsidRDefault="0085070B" w:rsidP="00334733">
      <w:pPr>
        <w:jc w:val="both"/>
        <w:rPr>
          <w:rFonts w:ascii="Arial" w:eastAsia="Malgun Gothic" w:hAnsi="Arial" w:cs="Arial"/>
          <w:b/>
          <w:sz w:val="24"/>
          <w:szCs w:val="24"/>
        </w:rPr>
      </w:pPr>
      <w:r>
        <w:rPr>
          <w:rFonts w:ascii="Arial" w:eastAsia="Malgun Gothic" w:hAnsi="Arial" w:cs="Arial"/>
          <w:sz w:val="24"/>
          <w:szCs w:val="24"/>
        </w:rPr>
        <w:t>-</w:t>
      </w:r>
      <w:r w:rsidR="00334733">
        <w:rPr>
          <w:rFonts w:ascii="Arial" w:eastAsia="Malgun Gothic" w:hAnsi="Arial" w:cs="Arial"/>
          <w:sz w:val="24"/>
          <w:szCs w:val="24"/>
        </w:rPr>
        <w:t xml:space="preserve"> </w:t>
      </w:r>
      <w:r w:rsidR="007D179D">
        <w:rPr>
          <w:rFonts w:ascii="Arial" w:eastAsia="Malgun Gothic" w:hAnsi="Arial" w:cs="Arial"/>
          <w:sz w:val="24"/>
          <w:szCs w:val="24"/>
        </w:rPr>
        <w:t xml:space="preserve">La société </w:t>
      </w:r>
      <w:r w:rsidR="007D179D" w:rsidRPr="00C03CB5">
        <w:rPr>
          <w:rFonts w:ascii="Arial" w:eastAsia="Malgun Gothic" w:hAnsi="Arial" w:cs="Arial"/>
          <w:b/>
          <w:sz w:val="24"/>
          <w:szCs w:val="24"/>
        </w:rPr>
        <w:t>SONATECH</w:t>
      </w:r>
      <w:r w:rsidR="007D179D">
        <w:rPr>
          <w:rFonts w:ascii="Arial" w:eastAsia="Malgun Gothic" w:hAnsi="Arial" w:cs="Arial"/>
          <w:sz w:val="24"/>
          <w:szCs w:val="24"/>
        </w:rPr>
        <w:t xml:space="preserve"> dispose de différents métaux d’apport de la marque </w:t>
      </w:r>
      <w:r w:rsidR="007D179D" w:rsidRPr="00F75D32">
        <w:rPr>
          <w:rFonts w:ascii="Arial" w:eastAsia="Malgun Gothic" w:hAnsi="Arial" w:cs="Arial"/>
          <w:b/>
          <w:sz w:val="24"/>
          <w:szCs w:val="24"/>
        </w:rPr>
        <w:t>LINCOLN ETLECTRIC</w:t>
      </w:r>
      <w:r w:rsidR="007D179D">
        <w:rPr>
          <w:rFonts w:ascii="Arial" w:eastAsia="Malgun Gothic" w:hAnsi="Arial" w:cs="Arial"/>
          <w:b/>
          <w:sz w:val="24"/>
          <w:szCs w:val="24"/>
        </w:rPr>
        <w:t>.</w:t>
      </w:r>
    </w:p>
    <w:p w:rsidR="00950A2B" w:rsidRDefault="0085070B" w:rsidP="00334733">
      <w:pPr>
        <w:jc w:val="both"/>
        <w:rPr>
          <w:rFonts w:ascii="Arial" w:eastAsia="Malgun Gothic" w:hAnsi="Arial" w:cs="Arial"/>
          <w:sz w:val="24"/>
          <w:szCs w:val="24"/>
        </w:rPr>
      </w:pPr>
      <w:r>
        <w:rPr>
          <w:rFonts w:ascii="Arial" w:eastAsia="Malgun Gothic" w:hAnsi="Arial" w:cs="Arial"/>
          <w:sz w:val="24"/>
          <w:szCs w:val="24"/>
        </w:rPr>
        <w:t>-</w:t>
      </w:r>
      <w:r w:rsidR="00334733">
        <w:rPr>
          <w:rFonts w:ascii="Arial" w:eastAsia="Malgun Gothic" w:hAnsi="Arial" w:cs="Arial"/>
          <w:sz w:val="24"/>
          <w:szCs w:val="24"/>
        </w:rPr>
        <w:t xml:space="preserve"> </w:t>
      </w:r>
      <w:r>
        <w:rPr>
          <w:rFonts w:ascii="Arial" w:eastAsia="Malgun Gothic" w:hAnsi="Arial" w:cs="Arial"/>
          <w:sz w:val="24"/>
          <w:szCs w:val="24"/>
        </w:rPr>
        <w:t>Afin d’avoir une bonne soudabilité, il est nécessaire d’avoir une constitution du joint so</w:t>
      </w:r>
      <w:r w:rsidR="004A7DE9">
        <w:rPr>
          <w:rFonts w:ascii="Arial" w:eastAsia="Malgun Gothic" w:hAnsi="Arial" w:cs="Arial"/>
          <w:sz w:val="24"/>
          <w:szCs w:val="24"/>
        </w:rPr>
        <w:t>u</w:t>
      </w:r>
      <w:r>
        <w:rPr>
          <w:rFonts w:ascii="Arial" w:eastAsia="Malgun Gothic" w:hAnsi="Arial" w:cs="Arial"/>
          <w:sz w:val="24"/>
          <w:szCs w:val="24"/>
        </w:rPr>
        <w:t>dé à hauteur de 5 % de ferrite résiduel.</w:t>
      </w:r>
    </w:p>
    <w:p w:rsidR="0085070B" w:rsidRDefault="0085070B" w:rsidP="00334733">
      <w:pPr>
        <w:jc w:val="both"/>
        <w:rPr>
          <w:rFonts w:ascii="Arial" w:hAnsi="Arial" w:cs="Arial"/>
          <w:sz w:val="24"/>
          <w:szCs w:val="24"/>
        </w:rPr>
      </w:pPr>
      <w:r>
        <w:rPr>
          <w:rFonts w:ascii="Arial" w:hAnsi="Arial" w:cs="Arial"/>
          <w:sz w:val="24"/>
          <w:szCs w:val="24"/>
        </w:rPr>
        <w:t>-</w:t>
      </w:r>
      <w:r w:rsidR="00334733">
        <w:rPr>
          <w:rFonts w:ascii="Arial" w:hAnsi="Arial" w:cs="Arial"/>
          <w:sz w:val="24"/>
          <w:szCs w:val="24"/>
        </w:rPr>
        <w:t xml:space="preserve"> </w:t>
      </w:r>
      <w:r>
        <w:rPr>
          <w:rFonts w:ascii="Arial" w:hAnsi="Arial" w:cs="Arial"/>
          <w:sz w:val="24"/>
          <w:szCs w:val="24"/>
        </w:rPr>
        <w:t>Le point carré représente la constitutio</w:t>
      </w:r>
      <w:r w:rsidR="004A7DE9">
        <w:rPr>
          <w:rFonts w:ascii="Arial" w:hAnsi="Arial" w:cs="Arial"/>
          <w:sz w:val="24"/>
          <w:szCs w:val="24"/>
        </w:rPr>
        <w:t>n du joint soudé (DR13/15 et DR</w:t>
      </w:r>
      <w:r>
        <w:rPr>
          <w:rFonts w:ascii="Arial" w:hAnsi="Arial" w:cs="Arial"/>
          <w:sz w:val="24"/>
          <w:szCs w:val="24"/>
        </w:rPr>
        <w:t>14/15)</w:t>
      </w:r>
    </w:p>
    <w:p w:rsidR="00950A2B" w:rsidRPr="00D21C6B" w:rsidRDefault="00950A2B" w:rsidP="00334733">
      <w:pPr>
        <w:jc w:val="both"/>
        <w:rPr>
          <w:rFonts w:ascii="Arial" w:hAnsi="Arial" w:cs="Arial"/>
          <w:sz w:val="24"/>
          <w:szCs w:val="24"/>
        </w:rPr>
      </w:pPr>
    </w:p>
    <w:p w:rsidR="00950A2B" w:rsidRDefault="00950A2B" w:rsidP="00950A2B">
      <w:pPr>
        <w:rPr>
          <w:rFonts w:ascii="Arial" w:hAnsi="Arial" w:cs="Arial"/>
          <w:sz w:val="24"/>
          <w:szCs w:val="24"/>
        </w:rPr>
      </w:pPr>
      <w:bookmarkStart w:id="1" w:name="_Hlk121476054"/>
    </w:p>
    <w:p w:rsidR="000236E2" w:rsidRDefault="000236E2" w:rsidP="00950A2B">
      <w:pPr>
        <w:rPr>
          <w:rFonts w:ascii="Arial" w:hAnsi="Arial" w:cs="Arial"/>
          <w:sz w:val="24"/>
          <w:szCs w:val="24"/>
        </w:rPr>
      </w:pPr>
    </w:p>
    <w:bookmarkEnd w:id="1"/>
    <w:p w:rsidR="00950A2B" w:rsidRDefault="0046478A" w:rsidP="00950A2B">
      <w:pPr>
        <w:rPr>
          <w:rFonts w:ascii="Arial" w:hAnsi="Arial" w:cs="Arial"/>
          <w:sz w:val="24"/>
          <w:szCs w:val="24"/>
        </w:rPr>
      </w:pPr>
      <w:r>
        <w:rPr>
          <w:rFonts w:ascii="Arial" w:hAnsi="Arial" w:cs="Arial"/>
          <w:sz w:val="24"/>
          <w:szCs w:val="24"/>
        </w:rPr>
        <w:t>M</w:t>
      </w:r>
      <w:r w:rsidR="00950A2B">
        <w:rPr>
          <w:rFonts w:ascii="Arial" w:hAnsi="Arial" w:cs="Arial"/>
          <w:sz w:val="24"/>
          <w:szCs w:val="24"/>
        </w:rPr>
        <w:t xml:space="preserve">étal d’apport </w:t>
      </w:r>
      <w:r w:rsidR="00334733">
        <w:rPr>
          <w:rFonts w:ascii="Arial" w:hAnsi="Arial" w:cs="Arial"/>
          <w:sz w:val="24"/>
          <w:szCs w:val="24"/>
        </w:rPr>
        <w:t>retenu :</w:t>
      </w:r>
    </w:p>
    <w:p w:rsidR="00950A2B" w:rsidRDefault="00950A2B" w:rsidP="00950A2B">
      <w:pPr>
        <w:rPr>
          <w:rFonts w:ascii="Arial" w:hAnsi="Arial" w:cs="Arial"/>
          <w:sz w:val="24"/>
          <w:szCs w:val="24"/>
        </w:rPr>
      </w:pPr>
    </w:p>
    <w:p w:rsidR="00950A2B" w:rsidRDefault="00950A2B" w:rsidP="00950A2B">
      <w:pPr>
        <w:rPr>
          <w:rFonts w:ascii="Arial" w:hAnsi="Arial" w:cs="Arial"/>
          <w:sz w:val="24"/>
          <w:szCs w:val="24"/>
        </w:rPr>
      </w:pPr>
      <w:r>
        <w:rPr>
          <w:rFonts w:ascii="Arial" w:hAnsi="Arial" w:cs="Arial"/>
          <w:sz w:val="24"/>
          <w:szCs w:val="24"/>
        </w:rPr>
        <w:tab/>
        <w:t>……………</w:t>
      </w:r>
      <w:r w:rsidR="00463C9E" w:rsidRPr="00463C9E">
        <w:rPr>
          <w:rFonts w:ascii="Arial" w:hAnsi="Arial" w:cs="Arial"/>
          <w:color w:val="FF0000"/>
          <w:sz w:val="24"/>
          <w:szCs w:val="24"/>
        </w:rPr>
        <w:t xml:space="preserve"> </w:t>
      </w:r>
      <w:r w:rsidR="00463C9E" w:rsidRPr="00EE251E">
        <w:rPr>
          <w:rFonts w:ascii="Arial" w:hAnsi="Arial" w:cs="Arial"/>
          <w:color w:val="FF0000"/>
          <w:sz w:val="24"/>
          <w:szCs w:val="24"/>
        </w:rPr>
        <w:t>LNM 309LSI</w:t>
      </w:r>
      <w:r w:rsidR="00463C9E">
        <w:rPr>
          <w:rFonts w:ascii="Arial" w:hAnsi="Arial" w:cs="Arial"/>
          <w:sz w:val="24"/>
          <w:szCs w:val="24"/>
        </w:rPr>
        <w:t xml:space="preserve"> </w:t>
      </w:r>
      <w:r>
        <w:rPr>
          <w:rFonts w:ascii="Arial" w:hAnsi="Arial" w:cs="Arial"/>
          <w:sz w:val="24"/>
          <w:szCs w:val="24"/>
        </w:rPr>
        <w:t>………………………………………………………………………………..</w:t>
      </w:r>
    </w:p>
    <w:p w:rsidR="00950A2B" w:rsidRDefault="00950A2B" w:rsidP="00950A2B">
      <w:pPr>
        <w:rPr>
          <w:rFonts w:ascii="Arial" w:hAnsi="Arial" w:cs="Arial"/>
          <w:sz w:val="24"/>
          <w:szCs w:val="24"/>
        </w:rPr>
      </w:pPr>
    </w:p>
    <w:p w:rsidR="007D179D" w:rsidRDefault="007D179D"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p w:rsidR="00040176" w:rsidRDefault="00040176" w:rsidP="00950A2B">
      <w:pPr>
        <w:rPr>
          <w:rFonts w:ascii="Arial" w:hAnsi="Arial" w:cs="Arial"/>
          <w:sz w:val="24"/>
          <w:szCs w:val="24"/>
        </w:rPr>
      </w:pPr>
    </w:p>
    <w:tbl>
      <w:tblPr>
        <w:tblW w:w="110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6508"/>
        <w:gridCol w:w="863"/>
        <w:gridCol w:w="851"/>
        <w:gridCol w:w="1121"/>
        <w:gridCol w:w="820"/>
      </w:tblGrid>
      <w:tr w:rsidR="0046478A" w:rsidTr="0046478A">
        <w:trPr>
          <w:trHeight w:val="247"/>
          <w:jc w:val="center"/>
        </w:trPr>
        <w:tc>
          <w:tcPr>
            <w:tcW w:w="7359" w:type="dxa"/>
            <w:gridSpan w:val="2"/>
          </w:tcPr>
          <w:p w:rsidR="0046478A" w:rsidRPr="00E525B6" w:rsidRDefault="0046478A" w:rsidP="0046478A">
            <w:pPr>
              <w:jc w:val="center"/>
              <w:rPr>
                <w:rFonts w:ascii="Arial" w:hAnsi="Arial" w:cs="Arial"/>
                <w:b/>
                <w:sz w:val="28"/>
                <w:szCs w:val="28"/>
              </w:rPr>
            </w:pPr>
            <w:r w:rsidRPr="00E525B6">
              <w:rPr>
                <w:rFonts w:ascii="Arial" w:hAnsi="Arial" w:cs="Arial"/>
                <w:b/>
                <w:sz w:val="28"/>
                <w:szCs w:val="28"/>
              </w:rPr>
              <w:t>compétences</w:t>
            </w:r>
          </w:p>
        </w:tc>
        <w:tc>
          <w:tcPr>
            <w:tcW w:w="863" w:type="dxa"/>
            <w:shd w:val="clear" w:color="auto" w:fill="FF0000"/>
          </w:tcPr>
          <w:p w:rsidR="0046478A" w:rsidRPr="00E525B6" w:rsidRDefault="0046478A" w:rsidP="0046478A">
            <w:pPr>
              <w:jc w:val="center"/>
              <w:rPr>
                <w:rFonts w:ascii="Arial" w:hAnsi="Arial" w:cs="Arial"/>
                <w:b/>
                <w:sz w:val="28"/>
                <w:szCs w:val="28"/>
              </w:rPr>
            </w:pPr>
            <w:r w:rsidRPr="00E525B6">
              <w:rPr>
                <w:rFonts w:ascii="Arial" w:hAnsi="Arial" w:cs="Arial"/>
                <w:b/>
                <w:sz w:val="28"/>
                <w:szCs w:val="28"/>
              </w:rPr>
              <w:t>0</w:t>
            </w:r>
          </w:p>
        </w:tc>
        <w:tc>
          <w:tcPr>
            <w:tcW w:w="851" w:type="dxa"/>
            <w:shd w:val="clear" w:color="auto" w:fill="FFFF00"/>
          </w:tcPr>
          <w:p w:rsidR="0046478A" w:rsidRPr="00E525B6" w:rsidRDefault="0046478A" w:rsidP="0046478A">
            <w:pPr>
              <w:jc w:val="center"/>
              <w:rPr>
                <w:rFonts w:ascii="Arial" w:hAnsi="Arial" w:cs="Arial"/>
                <w:b/>
                <w:sz w:val="28"/>
                <w:szCs w:val="28"/>
              </w:rPr>
            </w:pPr>
            <w:r w:rsidRPr="00E525B6">
              <w:rPr>
                <w:rFonts w:ascii="Arial" w:hAnsi="Arial" w:cs="Arial"/>
                <w:b/>
                <w:sz w:val="28"/>
                <w:szCs w:val="28"/>
              </w:rPr>
              <w:t>1/3</w:t>
            </w:r>
          </w:p>
        </w:tc>
        <w:tc>
          <w:tcPr>
            <w:tcW w:w="1121" w:type="dxa"/>
            <w:tcBorders>
              <w:bottom w:val="single" w:sz="4" w:space="0" w:color="000000"/>
            </w:tcBorders>
            <w:shd w:val="clear" w:color="auto" w:fill="92D050"/>
          </w:tcPr>
          <w:p w:rsidR="0046478A" w:rsidRPr="00E525B6" w:rsidRDefault="0046478A" w:rsidP="0046478A">
            <w:pPr>
              <w:jc w:val="center"/>
              <w:rPr>
                <w:rFonts w:ascii="Arial" w:hAnsi="Arial" w:cs="Arial"/>
                <w:b/>
                <w:sz w:val="28"/>
                <w:szCs w:val="28"/>
              </w:rPr>
            </w:pPr>
            <w:r w:rsidRPr="00E525B6">
              <w:rPr>
                <w:rFonts w:ascii="Arial" w:hAnsi="Arial" w:cs="Arial"/>
                <w:b/>
                <w:sz w:val="28"/>
                <w:szCs w:val="28"/>
              </w:rPr>
              <w:t>2/3</w:t>
            </w:r>
          </w:p>
        </w:tc>
        <w:tc>
          <w:tcPr>
            <w:tcW w:w="820" w:type="dxa"/>
            <w:shd w:val="clear" w:color="auto" w:fill="00B050"/>
          </w:tcPr>
          <w:p w:rsidR="0046478A" w:rsidRPr="00E525B6" w:rsidRDefault="0046478A" w:rsidP="0046478A">
            <w:pPr>
              <w:jc w:val="center"/>
              <w:rPr>
                <w:rFonts w:ascii="Arial" w:hAnsi="Arial" w:cs="Arial"/>
                <w:b/>
                <w:sz w:val="28"/>
                <w:szCs w:val="28"/>
              </w:rPr>
            </w:pPr>
            <w:r w:rsidRPr="00E525B6">
              <w:rPr>
                <w:rFonts w:ascii="Arial" w:hAnsi="Arial" w:cs="Arial"/>
                <w:b/>
                <w:sz w:val="28"/>
                <w:szCs w:val="28"/>
              </w:rPr>
              <w:t>3/3</w:t>
            </w:r>
          </w:p>
        </w:tc>
      </w:tr>
      <w:tr w:rsidR="0046478A" w:rsidTr="0046478A">
        <w:trPr>
          <w:trHeight w:val="453"/>
          <w:jc w:val="center"/>
        </w:trPr>
        <w:tc>
          <w:tcPr>
            <w:tcW w:w="851" w:type="dxa"/>
          </w:tcPr>
          <w:p w:rsidR="0046478A" w:rsidRPr="00E525B6" w:rsidRDefault="0046478A" w:rsidP="0046478A">
            <w:pPr>
              <w:jc w:val="center"/>
              <w:rPr>
                <w:rFonts w:ascii="Arial" w:hAnsi="Arial" w:cs="Arial"/>
                <w:b/>
                <w:sz w:val="28"/>
                <w:szCs w:val="28"/>
              </w:rPr>
            </w:pPr>
            <w:r>
              <w:rPr>
                <w:rFonts w:ascii="Arial" w:hAnsi="Arial" w:cs="Arial"/>
                <w:b/>
                <w:sz w:val="28"/>
                <w:szCs w:val="28"/>
              </w:rPr>
              <w:t>C21</w:t>
            </w:r>
          </w:p>
        </w:tc>
        <w:tc>
          <w:tcPr>
            <w:tcW w:w="6508" w:type="dxa"/>
          </w:tcPr>
          <w:p w:rsidR="0046478A" w:rsidRPr="00EF5AAA" w:rsidRDefault="0046478A" w:rsidP="00334733">
            <w:pPr>
              <w:jc w:val="both"/>
              <w:rPr>
                <w:rFonts w:ascii="Arial" w:hAnsi="Arial" w:cs="Arial"/>
                <w:b/>
              </w:rPr>
            </w:pPr>
            <w:r w:rsidRPr="00066D9F">
              <w:rPr>
                <w:rFonts w:ascii="Arial" w:hAnsi="Arial" w:cs="Arial"/>
                <w:b/>
              </w:rPr>
              <w:t xml:space="preserve">Déterminer les paramètres caractéristiques </w:t>
            </w:r>
            <w:r w:rsidR="00334733">
              <w:rPr>
                <w:rFonts w:ascii="Arial" w:hAnsi="Arial" w:cs="Arial"/>
                <w:b/>
              </w:rPr>
              <w:t>(intensité, tension, vitesse,</w:t>
            </w:r>
            <w:r w:rsidRPr="00066D9F">
              <w:rPr>
                <w:rFonts w:ascii="Arial" w:hAnsi="Arial" w:cs="Arial"/>
                <w:b/>
              </w:rPr>
              <w:t>…) définissant une opération de soudage.</w:t>
            </w:r>
          </w:p>
        </w:tc>
        <w:tc>
          <w:tcPr>
            <w:tcW w:w="863" w:type="dxa"/>
          </w:tcPr>
          <w:p w:rsidR="0046478A" w:rsidRPr="00E525B6" w:rsidRDefault="0046478A" w:rsidP="0046478A">
            <w:pPr>
              <w:jc w:val="center"/>
              <w:rPr>
                <w:rFonts w:ascii="Arial" w:hAnsi="Arial" w:cs="Arial"/>
                <w:b/>
                <w:sz w:val="28"/>
                <w:szCs w:val="28"/>
              </w:rPr>
            </w:pPr>
          </w:p>
        </w:tc>
        <w:tc>
          <w:tcPr>
            <w:tcW w:w="851" w:type="dxa"/>
          </w:tcPr>
          <w:p w:rsidR="0046478A" w:rsidRPr="00E525B6" w:rsidRDefault="0046478A" w:rsidP="0046478A">
            <w:pPr>
              <w:jc w:val="center"/>
              <w:rPr>
                <w:rFonts w:ascii="Arial" w:hAnsi="Arial" w:cs="Arial"/>
                <w:b/>
                <w:sz w:val="28"/>
                <w:szCs w:val="28"/>
              </w:rPr>
            </w:pPr>
          </w:p>
        </w:tc>
        <w:tc>
          <w:tcPr>
            <w:tcW w:w="1121" w:type="dxa"/>
            <w:shd w:val="clear" w:color="auto" w:fill="auto"/>
          </w:tcPr>
          <w:p w:rsidR="0046478A" w:rsidRPr="00E525B6" w:rsidRDefault="0046478A" w:rsidP="0046478A">
            <w:pPr>
              <w:jc w:val="center"/>
              <w:rPr>
                <w:rFonts w:ascii="Arial" w:hAnsi="Arial" w:cs="Arial"/>
                <w:b/>
                <w:sz w:val="28"/>
                <w:szCs w:val="28"/>
              </w:rPr>
            </w:pPr>
          </w:p>
        </w:tc>
        <w:tc>
          <w:tcPr>
            <w:tcW w:w="820" w:type="dxa"/>
          </w:tcPr>
          <w:p w:rsidR="0046478A" w:rsidRPr="00E525B6" w:rsidRDefault="0046478A" w:rsidP="0046478A">
            <w:pPr>
              <w:jc w:val="center"/>
              <w:rPr>
                <w:rFonts w:ascii="Arial" w:hAnsi="Arial" w:cs="Arial"/>
                <w:b/>
                <w:sz w:val="28"/>
                <w:szCs w:val="28"/>
              </w:rPr>
            </w:pPr>
          </w:p>
        </w:tc>
      </w:tr>
    </w:tbl>
    <w:p w:rsidR="000236E2" w:rsidRDefault="000236E2" w:rsidP="0046478A">
      <w:pPr>
        <w:rPr>
          <w:rFonts w:ascii="Arial" w:hAnsi="Arial" w:cs="Arial"/>
          <w:b/>
          <w:sz w:val="24"/>
          <w:szCs w:val="24"/>
          <w:u w:val="single"/>
        </w:rPr>
      </w:pPr>
    </w:p>
    <w:p w:rsidR="00137AD6" w:rsidRDefault="007D179D" w:rsidP="0046478A">
      <w:pPr>
        <w:rPr>
          <w:rFonts w:ascii="Arial" w:hAnsi="Arial" w:cs="Arial"/>
          <w:i/>
          <w:sz w:val="24"/>
          <w:szCs w:val="24"/>
        </w:rPr>
      </w:pPr>
      <w:r w:rsidRPr="00677641">
        <w:rPr>
          <w:rFonts w:ascii="Arial" w:hAnsi="Arial" w:cs="Arial"/>
          <w:b/>
          <w:sz w:val="24"/>
          <w:szCs w:val="24"/>
          <w:u w:val="single"/>
        </w:rPr>
        <w:t xml:space="preserve">Question </w:t>
      </w:r>
      <w:r>
        <w:rPr>
          <w:rFonts w:ascii="Arial" w:hAnsi="Arial" w:cs="Arial"/>
          <w:b/>
          <w:sz w:val="24"/>
          <w:szCs w:val="24"/>
          <w:u w:val="single"/>
        </w:rPr>
        <w:t>2</w:t>
      </w:r>
      <w:r w:rsidRPr="00677641">
        <w:rPr>
          <w:rFonts w:ascii="Arial" w:hAnsi="Arial" w:cs="Arial"/>
          <w:b/>
          <w:sz w:val="24"/>
          <w:szCs w:val="24"/>
          <w:u w:val="single"/>
        </w:rPr>
        <w:t> :</w:t>
      </w:r>
      <w:r>
        <w:rPr>
          <w:rFonts w:ascii="Arial" w:hAnsi="Arial" w:cs="Arial"/>
          <w:sz w:val="24"/>
          <w:szCs w:val="24"/>
        </w:rPr>
        <w:t xml:space="preserve"> </w:t>
      </w:r>
      <w:r w:rsidR="00137AD6" w:rsidRPr="00D6201D">
        <w:rPr>
          <w:rFonts w:ascii="Arial" w:hAnsi="Arial" w:cs="Arial"/>
          <w:i/>
          <w:sz w:val="24"/>
          <w:szCs w:val="24"/>
        </w:rPr>
        <w:t>C2.4</w:t>
      </w:r>
    </w:p>
    <w:p w:rsidR="00334733" w:rsidRDefault="00334733" w:rsidP="0046478A">
      <w:pPr>
        <w:rPr>
          <w:rFonts w:ascii="Arial" w:hAnsi="Arial" w:cs="Arial"/>
          <w:sz w:val="24"/>
          <w:szCs w:val="24"/>
        </w:rPr>
      </w:pPr>
    </w:p>
    <w:p w:rsidR="007D179D" w:rsidRPr="0046478A" w:rsidRDefault="007D179D" w:rsidP="00334733">
      <w:pPr>
        <w:jc w:val="both"/>
        <w:rPr>
          <w:rFonts w:ascii="Arial" w:hAnsi="Arial" w:cs="Arial"/>
          <w:sz w:val="24"/>
          <w:szCs w:val="24"/>
        </w:rPr>
      </w:pPr>
      <w:r w:rsidRPr="008776F3">
        <w:rPr>
          <w:rFonts w:ascii="Arial" w:hAnsi="Arial" w:cs="Arial"/>
          <w:sz w:val="24"/>
          <w:szCs w:val="24"/>
        </w:rPr>
        <w:t>Réd</w:t>
      </w:r>
      <w:r w:rsidR="0046478A">
        <w:rPr>
          <w:rFonts w:ascii="Arial" w:hAnsi="Arial" w:cs="Arial"/>
          <w:sz w:val="24"/>
          <w:szCs w:val="24"/>
        </w:rPr>
        <w:t>iger</w:t>
      </w:r>
      <w:r w:rsidRPr="008776F3">
        <w:rPr>
          <w:rFonts w:ascii="Arial" w:hAnsi="Arial" w:cs="Arial"/>
          <w:sz w:val="24"/>
          <w:szCs w:val="24"/>
        </w:rPr>
        <w:t xml:space="preserve"> </w:t>
      </w:r>
      <w:r w:rsidR="0046478A">
        <w:rPr>
          <w:rFonts w:ascii="Arial" w:hAnsi="Arial" w:cs="Arial"/>
          <w:sz w:val="24"/>
          <w:szCs w:val="24"/>
        </w:rPr>
        <w:t>le</w:t>
      </w:r>
      <w:r w:rsidRPr="008776F3">
        <w:rPr>
          <w:rFonts w:ascii="Arial" w:hAnsi="Arial" w:cs="Arial"/>
          <w:sz w:val="24"/>
          <w:szCs w:val="24"/>
        </w:rPr>
        <w:t xml:space="preserve"> DMOS D-7</w:t>
      </w:r>
      <w:r>
        <w:rPr>
          <w:rFonts w:ascii="Arial" w:hAnsi="Arial" w:cs="Arial"/>
          <w:sz w:val="24"/>
          <w:szCs w:val="24"/>
        </w:rPr>
        <w:t>.</w:t>
      </w:r>
      <w:r w:rsidR="0046478A">
        <w:rPr>
          <w:rFonts w:ascii="Arial" w:hAnsi="Arial" w:cs="Arial"/>
          <w:sz w:val="24"/>
          <w:szCs w:val="24"/>
        </w:rPr>
        <w:t xml:space="preserve"> </w:t>
      </w:r>
    </w:p>
    <w:p w:rsidR="0046478A" w:rsidRPr="008776F3" w:rsidRDefault="0046478A" w:rsidP="00334733">
      <w:pPr>
        <w:jc w:val="both"/>
        <w:rPr>
          <w:rFonts w:ascii="Arial" w:hAnsi="Arial" w:cs="Arial"/>
          <w:sz w:val="24"/>
          <w:szCs w:val="24"/>
        </w:rPr>
      </w:pPr>
      <w:r>
        <w:rPr>
          <w:rFonts w:ascii="Arial" w:hAnsi="Arial" w:cs="Arial"/>
          <w:sz w:val="24"/>
          <w:szCs w:val="24"/>
        </w:rPr>
        <w:t>Compléter les cases grisées du DMOS de la soud</w:t>
      </w:r>
      <w:r w:rsidR="004A7DE9">
        <w:rPr>
          <w:rFonts w:ascii="Arial" w:hAnsi="Arial" w:cs="Arial"/>
          <w:sz w:val="24"/>
          <w:szCs w:val="24"/>
        </w:rPr>
        <w:t>ure S15 à l’aide du DR1/15 à DR8/15 et du DT</w:t>
      </w:r>
      <w:r>
        <w:rPr>
          <w:rFonts w:ascii="Arial" w:hAnsi="Arial" w:cs="Arial"/>
          <w:sz w:val="24"/>
          <w:szCs w:val="24"/>
        </w:rPr>
        <w:t>6/10.</w:t>
      </w:r>
      <w:r w:rsidRPr="0046478A">
        <w:rPr>
          <w:rFonts w:ascii="Arial" w:hAnsi="Arial" w:cs="Arial"/>
          <w:i/>
          <w:sz w:val="24"/>
          <w:szCs w:val="24"/>
        </w:rPr>
        <w:t xml:space="preserve"> </w:t>
      </w:r>
    </w:p>
    <w:p w:rsidR="00950A2B" w:rsidRDefault="005862AB" w:rsidP="00950A2B">
      <w:pPr>
        <w:rPr>
          <w:rFonts w:ascii="Arial" w:hAnsi="Arial" w:cs="Arial"/>
          <w:b/>
          <w:sz w:val="24"/>
          <w:szCs w:val="24"/>
          <w:u w:val="single"/>
        </w:rPr>
      </w:pPr>
      <w:r w:rsidRPr="00520318">
        <w:rPr>
          <w:noProof/>
          <w:lang w:eastAsia="fr-FR"/>
        </w:rPr>
        <w:drawing>
          <wp:inline distT="0" distB="0" distL="0" distR="0" wp14:anchorId="649D5BE3" wp14:editId="03DB0D27">
            <wp:extent cx="6858635" cy="57435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28A0092B-C50C-407E-A947-70E740481C1C}">
                          <a14:useLocalDpi xmlns:a14="http://schemas.microsoft.com/office/drawing/2010/main" val="0"/>
                        </a:ext>
                      </a:extLst>
                    </a:blip>
                    <a:srcRect l="-416" t="-250" r="414" b="24812"/>
                    <a:stretch/>
                  </pic:blipFill>
                  <pic:spPr bwMode="auto">
                    <a:xfrm>
                      <a:off x="0" y="0"/>
                      <a:ext cx="6865521" cy="5749342"/>
                    </a:xfrm>
                    <a:prstGeom prst="rect">
                      <a:avLst/>
                    </a:prstGeom>
                    <a:noFill/>
                    <a:ln>
                      <a:noFill/>
                    </a:ln>
                    <a:extLst>
                      <a:ext uri="{53640926-AAD7-44D8-BBD7-CCE9431645EC}">
                        <a14:shadowObscured xmlns:a14="http://schemas.microsoft.com/office/drawing/2010/main"/>
                      </a:ext>
                    </a:extLst>
                  </pic:spPr>
                </pic:pic>
              </a:graphicData>
            </a:graphic>
          </wp:inline>
        </w:drawing>
      </w:r>
    </w:p>
    <w:p w:rsidR="00040176" w:rsidRPr="000236E2" w:rsidRDefault="00FE378C" w:rsidP="00863732">
      <w:pPr>
        <w:rPr>
          <w:rFonts w:ascii="Arial" w:hAnsi="Arial" w:cs="Arial"/>
          <w:sz w:val="24"/>
          <w:szCs w:val="24"/>
        </w:rPr>
      </w:pPr>
      <w:r w:rsidRPr="00520318">
        <w:rPr>
          <w:noProof/>
          <w:lang w:eastAsia="fr-FR"/>
        </w:rPr>
        <w:drawing>
          <wp:inline distT="0" distB="0" distL="0" distR="0">
            <wp:extent cx="6858000" cy="317438"/>
            <wp:effectExtent l="0" t="0" r="0"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28A0092B-C50C-407E-A947-70E740481C1C}">
                          <a14:useLocalDpi xmlns:a14="http://schemas.microsoft.com/office/drawing/2010/main" val="0"/>
                        </a:ext>
                      </a:extLst>
                    </a:blip>
                    <a:srcRect t="95830"/>
                    <a:stretch/>
                  </pic:blipFill>
                  <pic:spPr bwMode="auto">
                    <a:xfrm>
                      <a:off x="0" y="0"/>
                      <a:ext cx="6865435" cy="317782"/>
                    </a:xfrm>
                    <a:prstGeom prst="rect">
                      <a:avLst/>
                    </a:prstGeom>
                    <a:noFill/>
                    <a:ln>
                      <a:noFill/>
                    </a:ln>
                    <a:extLst>
                      <a:ext uri="{53640926-AAD7-44D8-BBD7-CCE9431645EC}">
                        <a14:shadowObscured xmlns:a14="http://schemas.microsoft.com/office/drawing/2010/main"/>
                      </a:ext>
                    </a:extLst>
                  </pic:spPr>
                </pic:pic>
              </a:graphicData>
            </a:graphic>
          </wp:inline>
        </w:drawing>
      </w:r>
    </w:p>
    <w:p w:rsidR="000236E2" w:rsidRDefault="000236E2" w:rsidP="00863732">
      <w:pPr>
        <w:rPr>
          <w:rFonts w:ascii="Arial" w:hAnsi="Arial" w:cs="Arial"/>
          <w:b/>
          <w:sz w:val="28"/>
          <w:szCs w:val="28"/>
          <w:u w:val="single"/>
        </w:rPr>
      </w:pPr>
    </w:p>
    <w:tbl>
      <w:tblPr>
        <w:tblpPr w:leftFromText="141" w:rightFromText="141" w:vertAnchor="text" w:horzAnchor="margin" w:tblpY="-45"/>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6508"/>
        <w:gridCol w:w="863"/>
        <w:gridCol w:w="851"/>
        <w:gridCol w:w="1121"/>
        <w:gridCol w:w="716"/>
      </w:tblGrid>
      <w:tr w:rsidR="000236E2" w:rsidTr="00040176">
        <w:trPr>
          <w:trHeight w:val="247"/>
        </w:trPr>
        <w:tc>
          <w:tcPr>
            <w:tcW w:w="7359" w:type="dxa"/>
            <w:gridSpan w:val="2"/>
          </w:tcPr>
          <w:p w:rsidR="000236E2" w:rsidRPr="00E525B6" w:rsidRDefault="000236E2" w:rsidP="000236E2">
            <w:pPr>
              <w:jc w:val="center"/>
              <w:rPr>
                <w:rFonts w:ascii="Arial" w:hAnsi="Arial" w:cs="Arial"/>
                <w:b/>
                <w:sz w:val="28"/>
                <w:szCs w:val="28"/>
              </w:rPr>
            </w:pPr>
            <w:r w:rsidRPr="00E525B6">
              <w:rPr>
                <w:rFonts w:ascii="Arial" w:hAnsi="Arial" w:cs="Arial"/>
                <w:b/>
                <w:sz w:val="28"/>
                <w:szCs w:val="28"/>
              </w:rPr>
              <w:t>compétences</w:t>
            </w:r>
          </w:p>
        </w:tc>
        <w:tc>
          <w:tcPr>
            <w:tcW w:w="863" w:type="dxa"/>
            <w:shd w:val="clear" w:color="auto" w:fill="FF0000"/>
          </w:tcPr>
          <w:p w:rsidR="000236E2" w:rsidRPr="00E525B6" w:rsidRDefault="000236E2" w:rsidP="000236E2">
            <w:pPr>
              <w:jc w:val="center"/>
              <w:rPr>
                <w:rFonts w:ascii="Arial" w:hAnsi="Arial" w:cs="Arial"/>
                <w:b/>
                <w:sz w:val="28"/>
                <w:szCs w:val="28"/>
              </w:rPr>
            </w:pPr>
            <w:r w:rsidRPr="00E525B6">
              <w:rPr>
                <w:rFonts w:ascii="Arial" w:hAnsi="Arial" w:cs="Arial"/>
                <w:b/>
                <w:sz w:val="28"/>
                <w:szCs w:val="28"/>
              </w:rPr>
              <w:t>0</w:t>
            </w:r>
          </w:p>
        </w:tc>
        <w:tc>
          <w:tcPr>
            <w:tcW w:w="851" w:type="dxa"/>
            <w:shd w:val="clear" w:color="auto" w:fill="FFFF00"/>
          </w:tcPr>
          <w:p w:rsidR="000236E2" w:rsidRPr="00E525B6" w:rsidRDefault="000236E2" w:rsidP="000236E2">
            <w:pPr>
              <w:jc w:val="center"/>
              <w:rPr>
                <w:rFonts w:ascii="Arial" w:hAnsi="Arial" w:cs="Arial"/>
                <w:b/>
                <w:sz w:val="28"/>
                <w:szCs w:val="28"/>
              </w:rPr>
            </w:pPr>
            <w:r w:rsidRPr="00E525B6">
              <w:rPr>
                <w:rFonts w:ascii="Arial" w:hAnsi="Arial" w:cs="Arial"/>
                <w:b/>
                <w:sz w:val="28"/>
                <w:szCs w:val="28"/>
              </w:rPr>
              <w:t>1/3</w:t>
            </w:r>
          </w:p>
        </w:tc>
        <w:tc>
          <w:tcPr>
            <w:tcW w:w="1121" w:type="dxa"/>
            <w:tcBorders>
              <w:bottom w:val="single" w:sz="4" w:space="0" w:color="000000"/>
            </w:tcBorders>
            <w:shd w:val="clear" w:color="auto" w:fill="92D050"/>
          </w:tcPr>
          <w:p w:rsidR="000236E2" w:rsidRPr="00E525B6" w:rsidRDefault="000236E2" w:rsidP="000236E2">
            <w:pPr>
              <w:jc w:val="center"/>
              <w:rPr>
                <w:rFonts w:ascii="Arial" w:hAnsi="Arial" w:cs="Arial"/>
                <w:b/>
                <w:sz w:val="28"/>
                <w:szCs w:val="28"/>
              </w:rPr>
            </w:pPr>
            <w:r w:rsidRPr="00E525B6">
              <w:rPr>
                <w:rFonts w:ascii="Arial" w:hAnsi="Arial" w:cs="Arial"/>
                <w:b/>
                <w:sz w:val="28"/>
                <w:szCs w:val="28"/>
              </w:rPr>
              <w:t>2/3</w:t>
            </w:r>
          </w:p>
        </w:tc>
        <w:tc>
          <w:tcPr>
            <w:tcW w:w="716" w:type="dxa"/>
            <w:shd w:val="clear" w:color="auto" w:fill="00B050"/>
          </w:tcPr>
          <w:p w:rsidR="000236E2" w:rsidRPr="00E525B6" w:rsidRDefault="000236E2" w:rsidP="000236E2">
            <w:pPr>
              <w:jc w:val="center"/>
              <w:rPr>
                <w:rFonts w:ascii="Arial" w:hAnsi="Arial" w:cs="Arial"/>
                <w:b/>
                <w:sz w:val="28"/>
                <w:szCs w:val="28"/>
              </w:rPr>
            </w:pPr>
            <w:r w:rsidRPr="00E525B6">
              <w:rPr>
                <w:rFonts w:ascii="Arial" w:hAnsi="Arial" w:cs="Arial"/>
                <w:b/>
                <w:sz w:val="28"/>
                <w:szCs w:val="28"/>
              </w:rPr>
              <w:t>3/3</w:t>
            </w:r>
          </w:p>
        </w:tc>
      </w:tr>
      <w:tr w:rsidR="000236E2" w:rsidTr="00040176">
        <w:trPr>
          <w:trHeight w:val="453"/>
        </w:trPr>
        <w:tc>
          <w:tcPr>
            <w:tcW w:w="851" w:type="dxa"/>
          </w:tcPr>
          <w:p w:rsidR="000236E2" w:rsidRPr="00E525B6" w:rsidRDefault="000236E2" w:rsidP="000236E2">
            <w:pPr>
              <w:jc w:val="center"/>
              <w:rPr>
                <w:rFonts w:ascii="Arial" w:hAnsi="Arial" w:cs="Arial"/>
                <w:b/>
                <w:sz w:val="28"/>
                <w:szCs w:val="28"/>
              </w:rPr>
            </w:pPr>
            <w:r>
              <w:rPr>
                <w:rFonts w:ascii="Arial" w:hAnsi="Arial" w:cs="Arial"/>
                <w:b/>
                <w:sz w:val="28"/>
                <w:szCs w:val="28"/>
              </w:rPr>
              <w:t>C24</w:t>
            </w:r>
          </w:p>
        </w:tc>
        <w:tc>
          <w:tcPr>
            <w:tcW w:w="6508" w:type="dxa"/>
          </w:tcPr>
          <w:p w:rsidR="000236E2" w:rsidRPr="00EF5AAA" w:rsidRDefault="000236E2" w:rsidP="000236E2">
            <w:pPr>
              <w:rPr>
                <w:rFonts w:ascii="Arial" w:hAnsi="Arial" w:cs="Arial"/>
                <w:b/>
              </w:rPr>
            </w:pPr>
            <w:r w:rsidRPr="008A27B2">
              <w:rPr>
                <w:rFonts w:ascii="Arial" w:hAnsi="Arial" w:cs="Arial"/>
                <w:b/>
              </w:rPr>
              <w:t>Signaler d’éventuelles anomalies du DMOS (paramètres, jeu de soudage, géométrie du joint, …)</w:t>
            </w:r>
          </w:p>
        </w:tc>
        <w:tc>
          <w:tcPr>
            <w:tcW w:w="863" w:type="dxa"/>
          </w:tcPr>
          <w:p w:rsidR="000236E2" w:rsidRPr="00E525B6" w:rsidRDefault="000236E2" w:rsidP="000236E2">
            <w:pPr>
              <w:jc w:val="center"/>
              <w:rPr>
                <w:rFonts w:ascii="Arial" w:hAnsi="Arial" w:cs="Arial"/>
                <w:b/>
                <w:sz w:val="28"/>
                <w:szCs w:val="28"/>
              </w:rPr>
            </w:pPr>
          </w:p>
        </w:tc>
        <w:tc>
          <w:tcPr>
            <w:tcW w:w="851" w:type="dxa"/>
          </w:tcPr>
          <w:p w:rsidR="000236E2" w:rsidRPr="00E525B6" w:rsidRDefault="000236E2" w:rsidP="000236E2">
            <w:pPr>
              <w:jc w:val="center"/>
              <w:rPr>
                <w:rFonts w:ascii="Arial" w:hAnsi="Arial" w:cs="Arial"/>
                <w:b/>
                <w:sz w:val="28"/>
                <w:szCs w:val="28"/>
              </w:rPr>
            </w:pPr>
          </w:p>
        </w:tc>
        <w:tc>
          <w:tcPr>
            <w:tcW w:w="1121" w:type="dxa"/>
            <w:shd w:val="clear" w:color="auto" w:fill="auto"/>
          </w:tcPr>
          <w:p w:rsidR="000236E2" w:rsidRPr="00E525B6" w:rsidRDefault="000236E2" w:rsidP="000236E2">
            <w:pPr>
              <w:jc w:val="center"/>
              <w:rPr>
                <w:rFonts w:ascii="Arial" w:hAnsi="Arial" w:cs="Arial"/>
                <w:b/>
                <w:sz w:val="28"/>
                <w:szCs w:val="28"/>
              </w:rPr>
            </w:pPr>
          </w:p>
        </w:tc>
        <w:tc>
          <w:tcPr>
            <w:tcW w:w="716" w:type="dxa"/>
          </w:tcPr>
          <w:p w:rsidR="000236E2" w:rsidRPr="00E525B6" w:rsidRDefault="000236E2" w:rsidP="000236E2">
            <w:pPr>
              <w:jc w:val="center"/>
              <w:rPr>
                <w:rFonts w:ascii="Arial" w:hAnsi="Arial" w:cs="Arial"/>
                <w:b/>
                <w:sz w:val="28"/>
                <w:szCs w:val="28"/>
              </w:rPr>
            </w:pPr>
          </w:p>
        </w:tc>
      </w:tr>
    </w:tbl>
    <w:p w:rsidR="00863732" w:rsidRDefault="00863732" w:rsidP="00334733">
      <w:pPr>
        <w:suppressAutoHyphens w:val="0"/>
        <w:jc w:val="both"/>
        <w:rPr>
          <w:rFonts w:ascii="Arial" w:hAnsi="Arial" w:cs="Arial"/>
          <w:b/>
          <w:sz w:val="28"/>
          <w:szCs w:val="28"/>
        </w:rPr>
      </w:pPr>
      <w:r w:rsidRPr="008776F3">
        <w:rPr>
          <w:rFonts w:ascii="Arial" w:hAnsi="Arial" w:cs="Arial"/>
          <w:b/>
          <w:sz w:val="28"/>
          <w:szCs w:val="28"/>
          <w:u w:val="single"/>
        </w:rPr>
        <w:t>Quatrième partie : Contrôle de la soudure S1</w:t>
      </w:r>
      <w:r w:rsidRPr="007B7FB3">
        <w:rPr>
          <w:rFonts w:ascii="Arial" w:hAnsi="Arial" w:cs="Arial"/>
          <w:b/>
          <w:sz w:val="28"/>
          <w:szCs w:val="28"/>
        </w:rPr>
        <w:t>.</w:t>
      </w:r>
    </w:p>
    <w:p w:rsidR="00137AD6" w:rsidRPr="008776F3" w:rsidRDefault="00137AD6" w:rsidP="00334733">
      <w:pPr>
        <w:suppressAutoHyphens w:val="0"/>
        <w:jc w:val="both"/>
        <w:rPr>
          <w:rFonts w:ascii="Arial" w:hAnsi="Arial" w:cs="Arial"/>
          <w:b/>
          <w:sz w:val="28"/>
          <w:szCs w:val="28"/>
          <w:u w:val="single"/>
        </w:rPr>
      </w:pPr>
    </w:p>
    <w:p w:rsidR="00863732" w:rsidRPr="002D74D7" w:rsidRDefault="00863732" w:rsidP="00334733">
      <w:pPr>
        <w:jc w:val="both"/>
        <w:rPr>
          <w:rFonts w:ascii="Arial" w:hAnsi="Arial" w:cs="Arial"/>
          <w:sz w:val="24"/>
          <w:szCs w:val="24"/>
        </w:rPr>
      </w:pPr>
      <w:r w:rsidRPr="00213770">
        <w:rPr>
          <w:rFonts w:ascii="Arial" w:hAnsi="Arial" w:cs="Arial"/>
          <w:sz w:val="24"/>
          <w:szCs w:val="24"/>
          <w:u w:val="single"/>
        </w:rPr>
        <w:t>Problématique :</w:t>
      </w:r>
      <w:r>
        <w:rPr>
          <w:rFonts w:ascii="Arial" w:hAnsi="Arial" w:cs="Arial"/>
          <w:sz w:val="24"/>
          <w:szCs w:val="24"/>
        </w:rPr>
        <w:t xml:space="preserve"> Valider les paramètres de DMOS D-1.</w:t>
      </w:r>
      <w:r w:rsidRPr="00D916E8">
        <w:rPr>
          <w:rFonts w:ascii="Arial" w:hAnsi="Arial" w:cs="Arial"/>
          <w:i/>
          <w:sz w:val="24"/>
          <w:szCs w:val="24"/>
        </w:rPr>
        <w:t xml:space="preserve"> </w:t>
      </w:r>
    </w:p>
    <w:p w:rsidR="00863732" w:rsidRDefault="00863732" w:rsidP="00334733">
      <w:pPr>
        <w:jc w:val="both"/>
        <w:rPr>
          <w:rFonts w:ascii="Arial" w:hAnsi="Arial" w:cs="Arial"/>
          <w:i/>
          <w:sz w:val="24"/>
          <w:szCs w:val="24"/>
        </w:rPr>
      </w:pPr>
    </w:p>
    <w:p w:rsidR="00137AD6" w:rsidRDefault="00863732" w:rsidP="00334733">
      <w:pPr>
        <w:tabs>
          <w:tab w:val="left" w:pos="1014"/>
        </w:tabs>
        <w:jc w:val="both"/>
        <w:rPr>
          <w:rFonts w:ascii="Arial" w:hAnsi="Arial" w:cs="Arial"/>
          <w:sz w:val="24"/>
          <w:szCs w:val="24"/>
        </w:rPr>
      </w:pPr>
      <w:r w:rsidRPr="00A95FDA">
        <w:rPr>
          <w:rFonts w:ascii="Arial" w:hAnsi="Arial" w:cs="Arial"/>
          <w:b/>
          <w:sz w:val="24"/>
          <w:szCs w:val="24"/>
          <w:u w:val="single"/>
        </w:rPr>
        <w:t xml:space="preserve">Question </w:t>
      </w:r>
      <w:r>
        <w:rPr>
          <w:rFonts w:ascii="Arial" w:hAnsi="Arial" w:cs="Arial"/>
          <w:b/>
          <w:sz w:val="24"/>
          <w:szCs w:val="24"/>
          <w:u w:val="single"/>
        </w:rPr>
        <w:t>1</w:t>
      </w:r>
      <w:r w:rsidRPr="007B7FB3">
        <w:rPr>
          <w:rFonts w:ascii="Arial" w:hAnsi="Arial" w:cs="Arial"/>
          <w:b/>
          <w:sz w:val="24"/>
          <w:szCs w:val="24"/>
        </w:rPr>
        <w:t> :</w:t>
      </w:r>
      <w:r>
        <w:rPr>
          <w:rFonts w:ascii="Arial" w:hAnsi="Arial" w:cs="Arial"/>
          <w:sz w:val="24"/>
          <w:szCs w:val="24"/>
        </w:rPr>
        <w:t xml:space="preserve"> </w:t>
      </w:r>
      <w:r w:rsidR="00137AD6" w:rsidRPr="00D916E8">
        <w:rPr>
          <w:rFonts w:ascii="Arial" w:hAnsi="Arial" w:cs="Arial"/>
          <w:i/>
          <w:sz w:val="24"/>
          <w:szCs w:val="24"/>
        </w:rPr>
        <w:t xml:space="preserve">C2.3 </w:t>
      </w:r>
    </w:p>
    <w:p w:rsidR="00137AD6" w:rsidRDefault="00137AD6" w:rsidP="00334733">
      <w:pPr>
        <w:tabs>
          <w:tab w:val="left" w:pos="1014"/>
        </w:tabs>
        <w:jc w:val="both"/>
        <w:rPr>
          <w:rFonts w:ascii="Arial" w:hAnsi="Arial" w:cs="Arial"/>
          <w:sz w:val="24"/>
          <w:szCs w:val="24"/>
        </w:rPr>
      </w:pPr>
    </w:p>
    <w:p w:rsidR="00863732" w:rsidRDefault="00334733" w:rsidP="00334733">
      <w:pPr>
        <w:tabs>
          <w:tab w:val="left" w:pos="1014"/>
        </w:tabs>
        <w:jc w:val="both"/>
        <w:rPr>
          <w:rFonts w:ascii="Arial" w:hAnsi="Arial" w:cs="Arial"/>
          <w:sz w:val="24"/>
          <w:szCs w:val="24"/>
        </w:rPr>
      </w:pPr>
      <w:r>
        <w:rPr>
          <w:rFonts w:ascii="Arial" w:hAnsi="Arial" w:cs="Arial"/>
          <w:sz w:val="24"/>
          <w:szCs w:val="24"/>
        </w:rPr>
        <w:t>À</w:t>
      </w:r>
      <w:r w:rsidR="00863732">
        <w:rPr>
          <w:rFonts w:ascii="Arial" w:hAnsi="Arial" w:cs="Arial"/>
          <w:sz w:val="24"/>
          <w:szCs w:val="24"/>
        </w:rPr>
        <w:t xml:space="preserve"> partir des extraits de la norme NF En ISO 5173, vous devez exécuter un contrôle destructif par essai de pliage. Pour mettre en œuvre cet essai vous devez déterminer les paramètres de réglages de l’outil de p</w:t>
      </w:r>
      <w:r w:rsidR="00BA6B13">
        <w:rPr>
          <w:rFonts w:ascii="Arial" w:hAnsi="Arial" w:cs="Arial"/>
          <w:sz w:val="24"/>
          <w:szCs w:val="24"/>
        </w:rPr>
        <w:t>liage en complétant le tableau ci-</w:t>
      </w:r>
      <w:r w:rsidR="00863732">
        <w:rPr>
          <w:rFonts w:ascii="Arial" w:hAnsi="Arial" w:cs="Arial"/>
          <w:sz w:val="24"/>
          <w:szCs w:val="24"/>
        </w:rPr>
        <w:t>dessous.</w:t>
      </w:r>
    </w:p>
    <w:p w:rsidR="00BC0A01" w:rsidRDefault="00BC0A01" w:rsidP="00334733">
      <w:pPr>
        <w:jc w:val="both"/>
        <w:rPr>
          <w:rFonts w:ascii="Arial" w:hAnsi="Arial" w:cs="Arial"/>
          <w:sz w:val="24"/>
          <w:szCs w:val="24"/>
        </w:rPr>
      </w:pPr>
    </w:p>
    <w:p w:rsidR="00950A2B" w:rsidRPr="00BC0A01" w:rsidRDefault="00950A2B" w:rsidP="00334733">
      <w:pPr>
        <w:tabs>
          <w:tab w:val="left" w:pos="1014"/>
        </w:tabs>
        <w:jc w:val="center"/>
        <w:rPr>
          <w:rFonts w:ascii="Arial" w:hAnsi="Arial" w:cs="Arial"/>
          <w:sz w:val="24"/>
          <w:szCs w:val="24"/>
        </w:rPr>
      </w:pPr>
      <w:r w:rsidRPr="00B41880">
        <w:rPr>
          <w:rFonts w:ascii="Arial" w:hAnsi="Arial" w:cs="Arial"/>
          <w:b/>
          <w:sz w:val="28"/>
          <w:szCs w:val="28"/>
        </w:rPr>
        <w:t>Outil pour les essais de pliage monté</w:t>
      </w:r>
    </w:p>
    <w:p w:rsidR="00950A2B" w:rsidRPr="00B41880" w:rsidRDefault="00950A2B" w:rsidP="00334733">
      <w:pPr>
        <w:tabs>
          <w:tab w:val="left" w:pos="1014"/>
        </w:tabs>
        <w:jc w:val="center"/>
        <w:rPr>
          <w:rFonts w:ascii="Arial" w:hAnsi="Arial" w:cs="Arial"/>
          <w:b/>
          <w:sz w:val="28"/>
          <w:szCs w:val="28"/>
        </w:rPr>
      </w:pPr>
      <w:proofErr w:type="gramStart"/>
      <w:r w:rsidRPr="00B41880">
        <w:rPr>
          <w:rFonts w:ascii="Arial" w:hAnsi="Arial" w:cs="Arial"/>
          <w:b/>
          <w:sz w:val="28"/>
          <w:szCs w:val="28"/>
        </w:rPr>
        <w:t>sur</w:t>
      </w:r>
      <w:proofErr w:type="gramEnd"/>
      <w:r w:rsidRPr="00B41880">
        <w:rPr>
          <w:rFonts w:ascii="Arial" w:hAnsi="Arial" w:cs="Arial"/>
          <w:b/>
          <w:sz w:val="28"/>
          <w:szCs w:val="28"/>
        </w:rPr>
        <w:t xml:space="preserve"> presse hydraulique</w:t>
      </w:r>
    </w:p>
    <w:p w:rsidR="00950A2B" w:rsidRDefault="00922638" w:rsidP="00950A2B">
      <w:pPr>
        <w:tabs>
          <w:tab w:val="left" w:pos="1014"/>
        </w:tabs>
        <w:rPr>
          <w:rFonts w:ascii="Arial" w:hAnsi="Arial" w:cs="Arial"/>
          <w:sz w:val="24"/>
          <w:szCs w:val="24"/>
        </w:rPr>
      </w:pPr>
      <w:r>
        <w:rPr>
          <w:rFonts w:ascii="Arial" w:hAnsi="Arial" w:cs="Arial"/>
          <w:noProof/>
          <w:sz w:val="24"/>
          <w:szCs w:val="24"/>
          <w:lang w:eastAsia="fr-FR"/>
        </w:rPr>
        <w:drawing>
          <wp:anchor distT="0" distB="0" distL="114300" distR="114300" simplePos="0" relativeHeight="251684864" behindDoc="1" locked="0" layoutInCell="1" allowOverlap="1">
            <wp:simplePos x="0" y="0"/>
            <wp:positionH relativeFrom="page">
              <wp:posOffset>2333625</wp:posOffset>
            </wp:positionH>
            <wp:positionV relativeFrom="paragraph">
              <wp:posOffset>118745</wp:posOffset>
            </wp:positionV>
            <wp:extent cx="3327193" cy="2666951"/>
            <wp:effectExtent l="0" t="0" r="0" b="635"/>
            <wp:wrapNone/>
            <wp:docPr id="32"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cstate="print">
                      <a:clrChange>
                        <a:clrFrom>
                          <a:srgbClr val="E6E6DB"/>
                        </a:clrFrom>
                        <a:clrTo>
                          <a:srgbClr val="E6E6DB">
                            <a:alpha val="0"/>
                          </a:srgbClr>
                        </a:clrTo>
                      </a:clrChange>
                    </a:blip>
                    <a:srcRect/>
                    <a:stretch>
                      <a:fillRect/>
                    </a:stretch>
                  </pic:blipFill>
                  <pic:spPr bwMode="auto">
                    <a:xfrm>
                      <a:off x="0" y="0"/>
                      <a:ext cx="3342389" cy="267913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50A2B" w:rsidRDefault="00950A2B" w:rsidP="00950A2B">
      <w:pPr>
        <w:tabs>
          <w:tab w:val="left" w:pos="1014"/>
        </w:tabs>
        <w:rPr>
          <w:rFonts w:ascii="Arial" w:hAnsi="Arial" w:cs="Arial"/>
          <w:sz w:val="24"/>
          <w:szCs w:val="24"/>
        </w:rPr>
      </w:pPr>
    </w:p>
    <w:p w:rsidR="00950A2B" w:rsidRDefault="00950A2B" w:rsidP="00950A2B">
      <w:pPr>
        <w:tabs>
          <w:tab w:val="left" w:pos="1014"/>
        </w:tabs>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Pr="00FF7600" w:rsidRDefault="00950A2B" w:rsidP="00950A2B">
      <w:pPr>
        <w:rPr>
          <w:rFonts w:ascii="Arial" w:hAnsi="Arial" w:cs="Arial"/>
          <w:sz w:val="24"/>
          <w:szCs w:val="24"/>
        </w:rPr>
      </w:pPr>
    </w:p>
    <w:p w:rsidR="00950A2B" w:rsidRDefault="00950A2B" w:rsidP="00950A2B">
      <w:pPr>
        <w:tabs>
          <w:tab w:val="left" w:pos="1596"/>
        </w:tabs>
        <w:jc w:val="center"/>
        <w:rPr>
          <w:rFonts w:ascii="Arial" w:hAnsi="Arial" w:cs="Arial"/>
          <w:b/>
          <w:sz w:val="24"/>
          <w:szCs w:val="24"/>
        </w:rPr>
      </w:pPr>
      <w:r w:rsidRPr="00FF7600">
        <w:rPr>
          <w:rFonts w:ascii="Arial" w:hAnsi="Arial" w:cs="Arial"/>
          <w:b/>
          <w:sz w:val="24"/>
          <w:szCs w:val="24"/>
        </w:rPr>
        <w:t>Outillage pour réaliser l’essai de pliage</w:t>
      </w:r>
    </w:p>
    <w:p w:rsidR="00950A2B" w:rsidRDefault="00950A2B" w:rsidP="00950A2B">
      <w:pPr>
        <w:tabs>
          <w:tab w:val="left" w:pos="1596"/>
        </w:tabs>
        <w:rPr>
          <w:rFonts w:ascii="Arial" w:hAnsi="Arial" w:cs="Arial"/>
          <w:sz w:val="24"/>
          <w:szCs w:val="24"/>
        </w:rPr>
      </w:pPr>
    </w:p>
    <w:tbl>
      <w:tblPr>
        <w:tblW w:w="9732"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2000"/>
        <w:gridCol w:w="3717"/>
        <w:gridCol w:w="4015"/>
      </w:tblGrid>
      <w:tr w:rsidR="00517194" w:rsidTr="008576A9">
        <w:trPr>
          <w:trHeight w:val="557"/>
          <w:jc w:val="center"/>
        </w:trPr>
        <w:tc>
          <w:tcPr>
            <w:tcW w:w="2000" w:type="dxa"/>
            <w:vAlign w:val="center"/>
          </w:tcPr>
          <w:p w:rsidR="00517194" w:rsidRDefault="00517194" w:rsidP="00950A2B">
            <w:pPr>
              <w:tabs>
                <w:tab w:val="left" w:pos="1596"/>
              </w:tabs>
              <w:jc w:val="center"/>
              <w:rPr>
                <w:rFonts w:ascii="Arial" w:hAnsi="Arial" w:cs="Arial"/>
                <w:sz w:val="24"/>
                <w:szCs w:val="24"/>
              </w:rPr>
            </w:pPr>
            <w:r>
              <w:rPr>
                <w:rFonts w:ascii="Arial" w:hAnsi="Arial" w:cs="Arial"/>
                <w:sz w:val="24"/>
                <w:szCs w:val="24"/>
              </w:rPr>
              <w:t>Désignation des réglages</w:t>
            </w:r>
          </w:p>
        </w:tc>
        <w:tc>
          <w:tcPr>
            <w:tcW w:w="3717" w:type="dxa"/>
            <w:tcBorders>
              <w:bottom w:val="single" w:sz="18" w:space="0" w:color="auto"/>
            </w:tcBorders>
            <w:vAlign w:val="center"/>
          </w:tcPr>
          <w:p w:rsidR="00517194" w:rsidRDefault="005862AB" w:rsidP="00950A2B">
            <w:pPr>
              <w:tabs>
                <w:tab w:val="left" w:pos="1596"/>
              </w:tabs>
              <w:jc w:val="center"/>
              <w:rPr>
                <w:rFonts w:ascii="Arial" w:hAnsi="Arial" w:cs="Arial"/>
                <w:sz w:val="24"/>
                <w:szCs w:val="24"/>
              </w:rPr>
            </w:pPr>
            <w:r>
              <w:rPr>
                <w:rFonts w:ascii="Arial" w:hAnsi="Arial" w:cs="Arial"/>
                <w:sz w:val="24"/>
                <w:szCs w:val="24"/>
              </w:rPr>
              <w:t>Calculs</w:t>
            </w:r>
          </w:p>
        </w:tc>
        <w:tc>
          <w:tcPr>
            <w:tcW w:w="4015" w:type="dxa"/>
            <w:vAlign w:val="center"/>
          </w:tcPr>
          <w:p w:rsidR="00517194" w:rsidRDefault="00517194" w:rsidP="00950A2B">
            <w:pPr>
              <w:tabs>
                <w:tab w:val="left" w:pos="1596"/>
              </w:tabs>
              <w:jc w:val="center"/>
              <w:rPr>
                <w:rFonts w:ascii="Arial" w:hAnsi="Arial" w:cs="Arial"/>
                <w:sz w:val="24"/>
                <w:szCs w:val="24"/>
              </w:rPr>
            </w:pPr>
            <w:r>
              <w:rPr>
                <w:rFonts w:ascii="Arial" w:hAnsi="Arial" w:cs="Arial"/>
                <w:sz w:val="24"/>
                <w:szCs w:val="24"/>
              </w:rPr>
              <w:t>Valeurs en mm</w:t>
            </w:r>
          </w:p>
        </w:tc>
      </w:tr>
      <w:tr w:rsidR="005862AB" w:rsidTr="008576A9">
        <w:trPr>
          <w:trHeight w:val="557"/>
          <w:jc w:val="center"/>
        </w:trPr>
        <w:tc>
          <w:tcPr>
            <w:tcW w:w="2000" w:type="dxa"/>
            <w:vAlign w:val="center"/>
          </w:tcPr>
          <w:p w:rsidR="005862AB" w:rsidRDefault="005862AB" w:rsidP="00950A2B">
            <w:pPr>
              <w:tabs>
                <w:tab w:val="left" w:pos="1596"/>
              </w:tabs>
              <w:jc w:val="center"/>
              <w:rPr>
                <w:rFonts w:ascii="Arial" w:hAnsi="Arial" w:cs="Arial"/>
                <w:sz w:val="24"/>
                <w:szCs w:val="24"/>
              </w:rPr>
            </w:pPr>
            <w:r>
              <w:rPr>
                <w:rFonts w:ascii="Arial" w:hAnsi="Arial" w:cs="Arial"/>
                <w:sz w:val="24"/>
                <w:szCs w:val="24"/>
              </w:rPr>
              <w:t xml:space="preserve">Epaisseur  </w:t>
            </w:r>
          </w:p>
        </w:tc>
        <w:tc>
          <w:tcPr>
            <w:tcW w:w="3717" w:type="dxa"/>
            <w:tcBorders>
              <w:tr2bl w:val="single" w:sz="4" w:space="0" w:color="auto"/>
            </w:tcBorders>
            <w:vAlign w:val="center"/>
          </w:tcPr>
          <w:p w:rsidR="005862AB" w:rsidRDefault="005862AB" w:rsidP="00950A2B">
            <w:pPr>
              <w:tabs>
                <w:tab w:val="left" w:pos="1596"/>
              </w:tabs>
              <w:jc w:val="center"/>
              <w:rPr>
                <w:rFonts w:ascii="Arial" w:hAnsi="Arial" w:cs="Arial"/>
                <w:sz w:val="24"/>
                <w:szCs w:val="24"/>
              </w:rPr>
            </w:pPr>
          </w:p>
        </w:tc>
        <w:tc>
          <w:tcPr>
            <w:tcW w:w="4015" w:type="dxa"/>
            <w:vAlign w:val="center"/>
          </w:tcPr>
          <w:p w:rsidR="005862AB" w:rsidRPr="008576A9" w:rsidRDefault="008576A9" w:rsidP="00950A2B">
            <w:pPr>
              <w:tabs>
                <w:tab w:val="left" w:pos="1596"/>
              </w:tabs>
              <w:jc w:val="center"/>
              <w:rPr>
                <w:rFonts w:ascii="Arial" w:hAnsi="Arial" w:cs="Arial"/>
                <w:sz w:val="36"/>
                <w:szCs w:val="24"/>
              </w:rPr>
            </w:pPr>
            <w:r w:rsidRPr="008576A9">
              <w:rPr>
                <w:rFonts w:ascii="Arial" w:hAnsi="Arial" w:cs="Arial"/>
                <w:color w:val="FF0000"/>
                <w:sz w:val="36"/>
                <w:szCs w:val="24"/>
              </w:rPr>
              <w:t>8</w:t>
            </w:r>
          </w:p>
        </w:tc>
      </w:tr>
      <w:tr w:rsidR="00517194" w:rsidTr="008576A9">
        <w:trPr>
          <w:trHeight w:val="557"/>
          <w:jc w:val="center"/>
        </w:trPr>
        <w:tc>
          <w:tcPr>
            <w:tcW w:w="2000" w:type="dxa"/>
            <w:vAlign w:val="center"/>
          </w:tcPr>
          <w:p w:rsidR="00517194" w:rsidRDefault="00517194" w:rsidP="00950A2B">
            <w:pPr>
              <w:tabs>
                <w:tab w:val="left" w:pos="1596"/>
              </w:tabs>
              <w:jc w:val="center"/>
              <w:rPr>
                <w:rFonts w:ascii="Arial" w:hAnsi="Arial" w:cs="Arial"/>
                <w:sz w:val="24"/>
                <w:szCs w:val="24"/>
              </w:rPr>
            </w:pPr>
            <w:proofErr w:type="spellStart"/>
            <w:r>
              <w:rPr>
                <w:rFonts w:ascii="Arial" w:hAnsi="Arial" w:cs="Arial"/>
                <w:sz w:val="24"/>
                <w:szCs w:val="24"/>
              </w:rPr>
              <w:t>Rp</w:t>
            </w:r>
            <w:proofErr w:type="spellEnd"/>
          </w:p>
        </w:tc>
        <w:tc>
          <w:tcPr>
            <w:tcW w:w="3717" w:type="dxa"/>
            <w:vAlign w:val="center"/>
          </w:tcPr>
          <w:p w:rsidR="00517194" w:rsidRPr="008576A9" w:rsidRDefault="008576A9" w:rsidP="00CA3547">
            <w:pPr>
              <w:tabs>
                <w:tab w:val="left" w:pos="1596"/>
              </w:tabs>
              <w:jc w:val="center"/>
              <w:rPr>
                <w:rFonts w:ascii="Arial" w:hAnsi="Arial" w:cs="Arial"/>
                <w:color w:val="FF0000"/>
                <w:sz w:val="32"/>
                <w:szCs w:val="24"/>
              </w:rPr>
            </w:pPr>
            <w:r w:rsidRPr="008576A9">
              <w:rPr>
                <w:rFonts w:ascii="Arial" w:hAnsi="Arial" w:cs="Arial"/>
                <w:color w:val="FF0000"/>
                <w:sz w:val="32"/>
                <w:szCs w:val="24"/>
              </w:rPr>
              <w:t>2x8</w:t>
            </w:r>
          </w:p>
        </w:tc>
        <w:tc>
          <w:tcPr>
            <w:tcW w:w="4015" w:type="dxa"/>
            <w:vAlign w:val="center"/>
          </w:tcPr>
          <w:p w:rsidR="00517194" w:rsidRPr="008576A9" w:rsidRDefault="00517194" w:rsidP="00CA3547">
            <w:pPr>
              <w:tabs>
                <w:tab w:val="left" w:pos="1596"/>
              </w:tabs>
              <w:jc w:val="center"/>
              <w:rPr>
                <w:rFonts w:ascii="Arial" w:hAnsi="Arial" w:cs="Arial"/>
                <w:color w:val="FF0000"/>
                <w:sz w:val="36"/>
                <w:szCs w:val="24"/>
              </w:rPr>
            </w:pPr>
            <w:r w:rsidRPr="008576A9">
              <w:rPr>
                <w:rFonts w:ascii="Arial" w:hAnsi="Arial" w:cs="Arial"/>
                <w:color w:val="FF0000"/>
                <w:sz w:val="36"/>
                <w:szCs w:val="24"/>
              </w:rPr>
              <w:t>16</w:t>
            </w:r>
          </w:p>
        </w:tc>
      </w:tr>
      <w:tr w:rsidR="00517194" w:rsidTr="008576A9">
        <w:trPr>
          <w:trHeight w:val="557"/>
          <w:jc w:val="center"/>
        </w:trPr>
        <w:tc>
          <w:tcPr>
            <w:tcW w:w="2000" w:type="dxa"/>
            <w:vAlign w:val="center"/>
          </w:tcPr>
          <w:p w:rsidR="00517194" w:rsidRDefault="00517194" w:rsidP="00950A2B">
            <w:pPr>
              <w:tabs>
                <w:tab w:val="left" w:pos="1596"/>
              </w:tabs>
              <w:jc w:val="center"/>
              <w:rPr>
                <w:rFonts w:ascii="Arial" w:hAnsi="Arial" w:cs="Arial"/>
                <w:sz w:val="24"/>
                <w:szCs w:val="24"/>
              </w:rPr>
            </w:pPr>
            <w:proofErr w:type="spellStart"/>
            <w:r>
              <w:rPr>
                <w:rFonts w:ascii="Arial" w:hAnsi="Arial" w:cs="Arial"/>
                <w:sz w:val="24"/>
                <w:szCs w:val="24"/>
              </w:rPr>
              <w:t>Rm</w:t>
            </w:r>
            <w:proofErr w:type="spellEnd"/>
          </w:p>
        </w:tc>
        <w:tc>
          <w:tcPr>
            <w:tcW w:w="3717" w:type="dxa"/>
            <w:vAlign w:val="center"/>
          </w:tcPr>
          <w:p w:rsidR="00517194" w:rsidRPr="008576A9" w:rsidRDefault="008576A9" w:rsidP="00CA3547">
            <w:pPr>
              <w:tabs>
                <w:tab w:val="left" w:pos="1596"/>
              </w:tabs>
              <w:jc w:val="center"/>
              <w:rPr>
                <w:rFonts w:ascii="Arial" w:hAnsi="Arial" w:cs="Arial"/>
                <w:color w:val="FF0000"/>
                <w:sz w:val="32"/>
                <w:szCs w:val="24"/>
              </w:rPr>
            </w:pPr>
            <w:r w:rsidRPr="008576A9">
              <w:rPr>
                <w:rFonts w:ascii="Arial" w:hAnsi="Arial" w:cs="Arial"/>
                <w:color w:val="FF0000"/>
                <w:sz w:val="32"/>
                <w:szCs w:val="24"/>
              </w:rPr>
              <w:t>16+8+2</w:t>
            </w:r>
          </w:p>
        </w:tc>
        <w:tc>
          <w:tcPr>
            <w:tcW w:w="4015" w:type="dxa"/>
            <w:vAlign w:val="center"/>
          </w:tcPr>
          <w:p w:rsidR="00517194" w:rsidRPr="008576A9" w:rsidRDefault="00517194" w:rsidP="00CA3547">
            <w:pPr>
              <w:tabs>
                <w:tab w:val="left" w:pos="1596"/>
              </w:tabs>
              <w:jc w:val="center"/>
              <w:rPr>
                <w:rFonts w:ascii="Arial" w:hAnsi="Arial" w:cs="Arial"/>
                <w:color w:val="FF0000"/>
                <w:sz w:val="36"/>
                <w:szCs w:val="24"/>
              </w:rPr>
            </w:pPr>
            <w:r w:rsidRPr="008576A9">
              <w:rPr>
                <w:rFonts w:ascii="Arial" w:hAnsi="Arial" w:cs="Arial"/>
                <w:color w:val="FF0000"/>
                <w:sz w:val="36"/>
                <w:szCs w:val="24"/>
              </w:rPr>
              <w:t>26</w:t>
            </w:r>
          </w:p>
        </w:tc>
      </w:tr>
      <w:tr w:rsidR="00517194" w:rsidTr="008576A9">
        <w:trPr>
          <w:trHeight w:val="557"/>
          <w:jc w:val="center"/>
        </w:trPr>
        <w:tc>
          <w:tcPr>
            <w:tcW w:w="2000" w:type="dxa"/>
            <w:vAlign w:val="center"/>
          </w:tcPr>
          <w:p w:rsidR="00517194" w:rsidRPr="0038155A" w:rsidRDefault="00517194" w:rsidP="00950A2B">
            <w:pPr>
              <w:tabs>
                <w:tab w:val="left" w:pos="1596"/>
              </w:tabs>
              <w:jc w:val="center"/>
              <w:rPr>
                <w:rFonts w:ascii="AR BERKLEY" w:hAnsi="AR BERKLEY" w:cs="Arial"/>
                <w:sz w:val="24"/>
                <w:szCs w:val="24"/>
              </w:rPr>
            </w:pPr>
            <w:r w:rsidRPr="0038155A">
              <w:rPr>
                <w:rFonts w:ascii="AR BERKLEY" w:hAnsi="AR BERKLEY" w:cs="Arial"/>
                <w:sz w:val="24"/>
                <w:szCs w:val="24"/>
              </w:rPr>
              <w:t>l</w:t>
            </w:r>
          </w:p>
        </w:tc>
        <w:tc>
          <w:tcPr>
            <w:tcW w:w="3717" w:type="dxa"/>
            <w:vAlign w:val="center"/>
          </w:tcPr>
          <w:p w:rsidR="00517194" w:rsidRPr="008576A9" w:rsidRDefault="008576A9" w:rsidP="00950A2B">
            <w:pPr>
              <w:tabs>
                <w:tab w:val="left" w:pos="1596"/>
              </w:tabs>
              <w:jc w:val="center"/>
              <w:rPr>
                <w:rFonts w:ascii="Arial" w:hAnsi="Arial" w:cs="Arial"/>
                <w:color w:val="FF0000"/>
                <w:sz w:val="32"/>
                <w:szCs w:val="24"/>
              </w:rPr>
            </w:pPr>
            <w:r w:rsidRPr="008576A9">
              <w:rPr>
                <w:rFonts w:ascii="Arial" w:hAnsi="Arial" w:cs="Arial"/>
                <w:color w:val="FF0000"/>
                <w:sz w:val="32"/>
                <w:szCs w:val="24"/>
              </w:rPr>
              <w:t>32+2x8+3 ≤ l ≤ 32+3x8</w:t>
            </w:r>
          </w:p>
        </w:tc>
        <w:tc>
          <w:tcPr>
            <w:tcW w:w="4015" w:type="dxa"/>
            <w:vAlign w:val="center"/>
          </w:tcPr>
          <w:p w:rsidR="00517194" w:rsidRPr="008576A9" w:rsidRDefault="00517194" w:rsidP="00950A2B">
            <w:pPr>
              <w:tabs>
                <w:tab w:val="left" w:pos="1596"/>
              </w:tabs>
              <w:jc w:val="center"/>
              <w:rPr>
                <w:rFonts w:ascii="Arial" w:hAnsi="Arial" w:cs="Arial"/>
                <w:sz w:val="36"/>
                <w:szCs w:val="24"/>
              </w:rPr>
            </w:pPr>
            <w:r w:rsidRPr="008576A9">
              <w:rPr>
                <w:rFonts w:ascii="Arial" w:hAnsi="Arial" w:cs="Arial"/>
                <w:color w:val="FF0000"/>
                <w:sz w:val="36"/>
                <w:szCs w:val="24"/>
              </w:rPr>
              <w:t>51</w:t>
            </w:r>
            <w:r w:rsidRPr="008576A9">
              <w:rPr>
                <w:rFonts w:ascii="Arial" w:hAnsi="Arial" w:cs="Arial"/>
                <w:sz w:val="36"/>
                <w:szCs w:val="24"/>
              </w:rPr>
              <w:t xml:space="preserve"> </w:t>
            </w:r>
            <w:r w:rsidR="008576A9" w:rsidRPr="008576A9">
              <w:rPr>
                <w:rFonts w:ascii="Arial" w:hAnsi="Arial" w:cs="Arial"/>
                <w:sz w:val="36"/>
                <w:szCs w:val="24"/>
              </w:rPr>
              <w:t>≤</w:t>
            </w:r>
            <w:r w:rsidRPr="008576A9">
              <w:rPr>
                <w:rFonts w:ascii="Arial" w:hAnsi="Arial" w:cs="Arial"/>
                <w:sz w:val="36"/>
                <w:szCs w:val="24"/>
              </w:rPr>
              <w:t xml:space="preserve"> </w:t>
            </w:r>
            <w:r w:rsidR="008576A9" w:rsidRPr="008576A9">
              <w:rPr>
                <w:rFonts w:ascii="Arial" w:hAnsi="Arial" w:cs="Arial"/>
                <w:sz w:val="36"/>
                <w:szCs w:val="24"/>
              </w:rPr>
              <w:t xml:space="preserve"> </w:t>
            </w:r>
            <w:r w:rsidRPr="008576A9">
              <w:rPr>
                <w:rFonts w:ascii="AR BERKLEY" w:hAnsi="AR BERKLEY" w:cs="Arial"/>
                <w:sz w:val="36"/>
                <w:szCs w:val="24"/>
              </w:rPr>
              <w:t xml:space="preserve">l </w:t>
            </w:r>
            <w:r w:rsidR="008576A9" w:rsidRPr="008576A9">
              <w:rPr>
                <w:rFonts w:ascii="AR BERKLEY" w:hAnsi="AR BERKLEY" w:cs="Arial"/>
                <w:sz w:val="36"/>
                <w:szCs w:val="24"/>
              </w:rPr>
              <w:t xml:space="preserve"> </w:t>
            </w:r>
            <w:r w:rsidR="008576A9" w:rsidRPr="008576A9">
              <w:rPr>
                <w:rFonts w:ascii="Arial" w:hAnsi="Arial" w:cs="Arial"/>
                <w:sz w:val="36"/>
                <w:szCs w:val="24"/>
              </w:rPr>
              <w:t>≤</w:t>
            </w:r>
            <w:r w:rsidR="008576A9">
              <w:rPr>
                <w:rFonts w:ascii="Arial" w:hAnsi="Arial" w:cs="Arial"/>
                <w:sz w:val="36"/>
                <w:szCs w:val="24"/>
              </w:rPr>
              <w:t xml:space="preserve"> </w:t>
            </w:r>
            <w:r w:rsidRPr="008576A9">
              <w:rPr>
                <w:rFonts w:ascii="Arial" w:hAnsi="Arial" w:cs="Arial"/>
                <w:color w:val="FF0000"/>
                <w:sz w:val="36"/>
                <w:szCs w:val="24"/>
              </w:rPr>
              <w:t>56</w:t>
            </w:r>
          </w:p>
        </w:tc>
      </w:tr>
    </w:tbl>
    <w:p w:rsidR="00922638" w:rsidRDefault="00922638" w:rsidP="00922638">
      <w:pPr>
        <w:tabs>
          <w:tab w:val="left" w:pos="1596"/>
        </w:tabs>
        <w:rPr>
          <w:rFonts w:ascii="Arial" w:hAnsi="Arial" w:cs="Arial"/>
          <w:sz w:val="24"/>
          <w:szCs w:val="24"/>
        </w:rPr>
      </w:pPr>
      <w:r>
        <w:rPr>
          <w:rFonts w:ascii="Arial" w:hAnsi="Arial" w:cs="Arial"/>
          <w:sz w:val="24"/>
          <w:szCs w:val="24"/>
        </w:rPr>
        <w:tab/>
      </w:r>
    </w:p>
    <w:p w:rsidR="00137AD6" w:rsidRDefault="00863732" w:rsidP="00334733">
      <w:pPr>
        <w:tabs>
          <w:tab w:val="left" w:pos="1596"/>
        </w:tabs>
        <w:jc w:val="both"/>
        <w:rPr>
          <w:rFonts w:ascii="Arial" w:hAnsi="Arial" w:cs="Arial"/>
          <w:i/>
          <w:sz w:val="24"/>
          <w:szCs w:val="24"/>
        </w:rPr>
      </w:pPr>
      <w:r>
        <w:rPr>
          <w:rFonts w:ascii="Arial" w:hAnsi="Arial" w:cs="Arial"/>
          <w:b/>
          <w:sz w:val="24"/>
          <w:szCs w:val="24"/>
          <w:u w:val="single"/>
        </w:rPr>
        <w:t>Question 2</w:t>
      </w:r>
      <w:r w:rsidRPr="00000933">
        <w:rPr>
          <w:rFonts w:ascii="Arial" w:hAnsi="Arial" w:cs="Arial"/>
          <w:b/>
          <w:sz w:val="24"/>
          <w:szCs w:val="24"/>
          <w:u w:val="single"/>
        </w:rPr>
        <w:t> :</w:t>
      </w:r>
      <w:r>
        <w:rPr>
          <w:rFonts w:ascii="Arial" w:hAnsi="Arial" w:cs="Arial"/>
          <w:sz w:val="24"/>
          <w:szCs w:val="24"/>
        </w:rPr>
        <w:t xml:space="preserve"> </w:t>
      </w:r>
      <w:r w:rsidR="00137AD6" w:rsidRPr="00D916E8">
        <w:rPr>
          <w:rFonts w:ascii="Arial" w:hAnsi="Arial" w:cs="Arial"/>
          <w:i/>
          <w:sz w:val="24"/>
          <w:szCs w:val="24"/>
        </w:rPr>
        <w:t>C2.5</w:t>
      </w:r>
    </w:p>
    <w:p w:rsidR="00137AD6" w:rsidRDefault="00137AD6" w:rsidP="00334733">
      <w:pPr>
        <w:tabs>
          <w:tab w:val="left" w:pos="1596"/>
        </w:tabs>
        <w:jc w:val="both"/>
        <w:rPr>
          <w:rFonts w:ascii="Arial" w:hAnsi="Arial" w:cs="Arial"/>
          <w:sz w:val="24"/>
          <w:szCs w:val="24"/>
        </w:rPr>
      </w:pPr>
    </w:p>
    <w:p w:rsidR="00863732" w:rsidRDefault="00863732" w:rsidP="00334733">
      <w:pPr>
        <w:tabs>
          <w:tab w:val="left" w:pos="1596"/>
        </w:tabs>
        <w:jc w:val="both"/>
        <w:rPr>
          <w:rFonts w:ascii="Arial" w:hAnsi="Arial" w:cs="Arial"/>
          <w:sz w:val="24"/>
          <w:szCs w:val="24"/>
        </w:rPr>
      </w:pPr>
      <w:r>
        <w:rPr>
          <w:rFonts w:ascii="Arial" w:hAnsi="Arial" w:cs="Arial"/>
          <w:sz w:val="24"/>
          <w:szCs w:val="24"/>
        </w:rPr>
        <w:t xml:space="preserve">Citer </w:t>
      </w:r>
      <w:r w:rsidR="002D74D7">
        <w:rPr>
          <w:rFonts w:ascii="Arial" w:hAnsi="Arial" w:cs="Arial"/>
          <w:sz w:val="24"/>
          <w:szCs w:val="24"/>
        </w:rPr>
        <w:t>2 défauts possible</w:t>
      </w:r>
      <w:r w:rsidR="00BA6B13">
        <w:rPr>
          <w:rFonts w:ascii="Arial" w:hAnsi="Arial" w:cs="Arial"/>
          <w:sz w:val="24"/>
          <w:szCs w:val="24"/>
        </w:rPr>
        <w:t>s</w:t>
      </w:r>
      <w:r w:rsidR="002D74D7">
        <w:rPr>
          <w:rFonts w:ascii="Arial" w:hAnsi="Arial" w:cs="Arial"/>
          <w:sz w:val="24"/>
          <w:szCs w:val="24"/>
        </w:rPr>
        <w:t xml:space="preserve"> lors d’un contrôle destructif de pliage, qui rendraient le DMOS non conforme. </w:t>
      </w:r>
    </w:p>
    <w:p w:rsidR="00863732" w:rsidRDefault="00863732" w:rsidP="00334733">
      <w:pPr>
        <w:tabs>
          <w:tab w:val="left" w:pos="1596"/>
        </w:tabs>
        <w:jc w:val="both"/>
        <w:rPr>
          <w:rFonts w:ascii="Arial" w:hAnsi="Arial" w:cs="Arial"/>
          <w:sz w:val="24"/>
          <w:szCs w:val="24"/>
        </w:rPr>
      </w:pPr>
    </w:p>
    <w:p w:rsidR="00922638" w:rsidRPr="00922638" w:rsidRDefault="002D74D7" w:rsidP="00334733">
      <w:pPr>
        <w:tabs>
          <w:tab w:val="left" w:pos="1596"/>
        </w:tabs>
        <w:ind w:left="1596"/>
        <w:jc w:val="both"/>
        <w:rPr>
          <w:rFonts w:ascii="Arial" w:hAnsi="Arial" w:cs="Arial"/>
          <w:color w:val="FF0000"/>
          <w:sz w:val="24"/>
          <w:szCs w:val="24"/>
        </w:rPr>
      </w:pPr>
      <w:r>
        <w:rPr>
          <w:rFonts w:ascii="Arial" w:hAnsi="Arial" w:cs="Arial"/>
          <w:color w:val="FF0000"/>
          <w:sz w:val="24"/>
          <w:szCs w:val="24"/>
        </w:rPr>
        <w:t>Collage en racine, manque de fusion, fissure,….</w:t>
      </w:r>
    </w:p>
    <w:p w:rsidR="00950A2B" w:rsidRPr="00C33649"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b/>
          <w:sz w:val="28"/>
          <w:szCs w:val="28"/>
          <w:u w:val="single"/>
        </w:rPr>
      </w:pPr>
    </w:p>
    <w:p w:rsidR="00040176" w:rsidRDefault="00040176" w:rsidP="00950A2B">
      <w:pPr>
        <w:tabs>
          <w:tab w:val="left" w:pos="1596"/>
        </w:tabs>
        <w:rPr>
          <w:rFonts w:ascii="Arial" w:hAnsi="Arial" w:cs="Arial"/>
          <w:b/>
          <w:sz w:val="28"/>
          <w:szCs w:val="28"/>
          <w:u w:val="single"/>
        </w:rPr>
      </w:pPr>
    </w:p>
    <w:tbl>
      <w:tblPr>
        <w:tblW w:w="110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6508"/>
        <w:gridCol w:w="863"/>
        <w:gridCol w:w="851"/>
        <w:gridCol w:w="1121"/>
        <w:gridCol w:w="820"/>
      </w:tblGrid>
      <w:tr w:rsidR="002D74D7" w:rsidTr="002D74D7">
        <w:trPr>
          <w:trHeight w:val="247"/>
          <w:jc w:val="center"/>
        </w:trPr>
        <w:tc>
          <w:tcPr>
            <w:tcW w:w="7359" w:type="dxa"/>
            <w:gridSpan w:val="2"/>
          </w:tcPr>
          <w:p w:rsidR="002D74D7" w:rsidRPr="00E525B6" w:rsidRDefault="002D74D7" w:rsidP="00F4617A">
            <w:pPr>
              <w:jc w:val="center"/>
              <w:rPr>
                <w:rFonts w:ascii="Arial" w:hAnsi="Arial" w:cs="Arial"/>
                <w:b/>
                <w:sz w:val="28"/>
                <w:szCs w:val="28"/>
              </w:rPr>
            </w:pPr>
            <w:r w:rsidRPr="00E525B6">
              <w:rPr>
                <w:rFonts w:ascii="Arial" w:hAnsi="Arial" w:cs="Arial"/>
                <w:b/>
                <w:sz w:val="28"/>
                <w:szCs w:val="28"/>
              </w:rPr>
              <w:t>compétences</w:t>
            </w:r>
          </w:p>
        </w:tc>
        <w:tc>
          <w:tcPr>
            <w:tcW w:w="863" w:type="dxa"/>
            <w:shd w:val="clear" w:color="auto" w:fill="FF0000"/>
          </w:tcPr>
          <w:p w:rsidR="002D74D7" w:rsidRPr="00E525B6" w:rsidRDefault="002D74D7" w:rsidP="00F4617A">
            <w:pPr>
              <w:jc w:val="center"/>
              <w:rPr>
                <w:rFonts w:ascii="Arial" w:hAnsi="Arial" w:cs="Arial"/>
                <w:b/>
                <w:sz w:val="28"/>
                <w:szCs w:val="28"/>
              </w:rPr>
            </w:pPr>
            <w:r w:rsidRPr="00E525B6">
              <w:rPr>
                <w:rFonts w:ascii="Arial" w:hAnsi="Arial" w:cs="Arial"/>
                <w:b/>
                <w:sz w:val="28"/>
                <w:szCs w:val="28"/>
              </w:rPr>
              <w:t>0</w:t>
            </w:r>
          </w:p>
        </w:tc>
        <w:tc>
          <w:tcPr>
            <w:tcW w:w="851" w:type="dxa"/>
            <w:shd w:val="clear" w:color="auto" w:fill="FFFF00"/>
          </w:tcPr>
          <w:p w:rsidR="002D74D7" w:rsidRPr="00E525B6" w:rsidRDefault="002D74D7" w:rsidP="00F4617A">
            <w:pPr>
              <w:jc w:val="center"/>
              <w:rPr>
                <w:rFonts w:ascii="Arial" w:hAnsi="Arial" w:cs="Arial"/>
                <w:b/>
                <w:sz w:val="28"/>
                <w:szCs w:val="28"/>
              </w:rPr>
            </w:pPr>
            <w:r w:rsidRPr="00E525B6">
              <w:rPr>
                <w:rFonts w:ascii="Arial" w:hAnsi="Arial" w:cs="Arial"/>
                <w:b/>
                <w:sz w:val="28"/>
                <w:szCs w:val="28"/>
              </w:rPr>
              <w:t>1/3</w:t>
            </w:r>
          </w:p>
        </w:tc>
        <w:tc>
          <w:tcPr>
            <w:tcW w:w="1121" w:type="dxa"/>
            <w:tcBorders>
              <w:bottom w:val="single" w:sz="4" w:space="0" w:color="000000"/>
            </w:tcBorders>
            <w:shd w:val="clear" w:color="auto" w:fill="92D050"/>
          </w:tcPr>
          <w:p w:rsidR="002D74D7" w:rsidRPr="00E525B6" w:rsidRDefault="002D74D7" w:rsidP="00F4617A">
            <w:pPr>
              <w:jc w:val="center"/>
              <w:rPr>
                <w:rFonts w:ascii="Arial" w:hAnsi="Arial" w:cs="Arial"/>
                <w:b/>
                <w:sz w:val="28"/>
                <w:szCs w:val="28"/>
              </w:rPr>
            </w:pPr>
            <w:r w:rsidRPr="00E525B6">
              <w:rPr>
                <w:rFonts w:ascii="Arial" w:hAnsi="Arial" w:cs="Arial"/>
                <w:b/>
                <w:sz w:val="28"/>
                <w:szCs w:val="28"/>
              </w:rPr>
              <w:t>2/3</w:t>
            </w:r>
          </w:p>
        </w:tc>
        <w:tc>
          <w:tcPr>
            <w:tcW w:w="820" w:type="dxa"/>
            <w:shd w:val="clear" w:color="auto" w:fill="00B050"/>
          </w:tcPr>
          <w:p w:rsidR="002D74D7" w:rsidRPr="00E525B6" w:rsidRDefault="002D74D7" w:rsidP="00F4617A">
            <w:pPr>
              <w:jc w:val="center"/>
              <w:rPr>
                <w:rFonts w:ascii="Arial" w:hAnsi="Arial" w:cs="Arial"/>
                <w:b/>
                <w:sz w:val="28"/>
                <w:szCs w:val="28"/>
              </w:rPr>
            </w:pPr>
            <w:r w:rsidRPr="00E525B6">
              <w:rPr>
                <w:rFonts w:ascii="Arial" w:hAnsi="Arial" w:cs="Arial"/>
                <w:b/>
                <w:sz w:val="28"/>
                <w:szCs w:val="28"/>
              </w:rPr>
              <w:t>3/3</w:t>
            </w:r>
          </w:p>
        </w:tc>
      </w:tr>
      <w:tr w:rsidR="002D74D7" w:rsidTr="00F4617A">
        <w:trPr>
          <w:trHeight w:val="453"/>
          <w:jc w:val="center"/>
        </w:trPr>
        <w:tc>
          <w:tcPr>
            <w:tcW w:w="851" w:type="dxa"/>
          </w:tcPr>
          <w:p w:rsidR="002D74D7" w:rsidRDefault="002D74D7" w:rsidP="00F4617A">
            <w:pPr>
              <w:jc w:val="center"/>
              <w:rPr>
                <w:rFonts w:ascii="Arial" w:hAnsi="Arial" w:cs="Arial"/>
                <w:b/>
                <w:sz w:val="28"/>
                <w:szCs w:val="28"/>
              </w:rPr>
            </w:pPr>
            <w:r>
              <w:rPr>
                <w:rFonts w:ascii="Arial" w:hAnsi="Arial" w:cs="Arial"/>
                <w:b/>
                <w:sz w:val="28"/>
                <w:szCs w:val="28"/>
              </w:rPr>
              <w:t>C23</w:t>
            </w:r>
          </w:p>
        </w:tc>
        <w:tc>
          <w:tcPr>
            <w:tcW w:w="6508" w:type="dxa"/>
            <w:vAlign w:val="center"/>
          </w:tcPr>
          <w:p w:rsidR="002D74D7" w:rsidRPr="008A27B2" w:rsidRDefault="002D74D7" w:rsidP="00F4617A">
            <w:pPr>
              <w:rPr>
                <w:rFonts w:ascii="Arial" w:hAnsi="Arial" w:cs="Arial"/>
                <w:b/>
              </w:rPr>
            </w:pPr>
            <w:r w:rsidRPr="002D74D7">
              <w:rPr>
                <w:rFonts w:ascii="Arial" w:hAnsi="Arial" w:cs="Arial"/>
                <w:b/>
              </w:rPr>
              <w:t>Contrôler la conformité des procédures au regard du DMOS.</w:t>
            </w:r>
          </w:p>
        </w:tc>
        <w:tc>
          <w:tcPr>
            <w:tcW w:w="863" w:type="dxa"/>
          </w:tcPr>
          <w:p w:rsidR="002D74D7" w:rsidRPr="00E525B6" w:rsidRDefault="002D74D7" w:rsidP="00F4617A">
            <w:pPr>
              <w:jc w:val="center"/>
              <w:rPr>
                <w:rFonts w:ascii="Arial" w:hAnsi="Arial" w:cs="Arial"/>
                <w:b/>
                <w:sz w:val="28"/>
                <w:szCs w:val="28"/>
              </w:rPr>
            </w:pPr>
          </w:p>
        </w:tc>
        <w:tc>
          <w:tcPr>
            <w:tcW w:w="851" w:type="dxa"/>
          </w:tcPr>
          <w:p w:rsidR="002D74D7" w:rsidRPr="00E525B6" w:rsidRDefault="002D74D7" w:rsidP="00F4617A">
            <w:pPr>
              <w:jc w:val="center"/>
              <w:rPr>
                <w:rFonts w:ascii="Arial" w:hAnsi="Arial" w:cs="Arial"/>
                <w:b/>
                <w:sz w:val="28"/>
                <w:szCs w:val="28"/>
              </w:rPr>
            </w:pPr>
          </w:p>
        </w:tc>
        <w:tc>
          <w:tcPr>
            <w:tcW w:w="1121" w:type="dxa"/>
            <w:shd w:val="clear" w:color="auto" w:fill="auto"/>
          </w:tcPr>
          <w:p w:rsidR="002D74D7" w:rsidRPr="00E525B6" w:rsidRDefault="002D74D7" w:rsidP="00F4617A">
            <w:pPr>
              <w:jc w:val="center"/>
              <w:rPr>
                <w:rFonts w:ascii="Arial" w:hAnsi="Arial" w:cs="Arial"/>
                <w:b/>
                <w:sz w:val="28"/>
                <w:szCs w:val="28"/>
              </w:rPr>
            </w:pPr>
          </w:p>
        </w:tc>
        <w:tc>
          <w:tcPr>
            <w:tcW w:w="820" w:type="dxa"/>
          </w:tcPr>
          <w:p w:rsidR="002D74D7" w:rsidRPr="00E525B6" w:rsidRDefault="002D74D7" w:rsidP="00F4617A">
            <w:pPr>
              <w:jc w:val="center"/>
              <w:rPr>
                <w:rFonts w:ascii="Arial" w:hAnsi="Arial" w:cs="Arial"/>
                <w:b/>
                <w:sz w:val="28"/>
                <w:szCs w:val="28"/>
              </w:rPr>
            </w:pPr>
          </w:p>
        </w:tc>
      </w:tr>
      <w:tr w:rsidR="002D74D7" w:rsidTr="002D74D7">
        <w:trPr>
          <w:trHeight w:val="453"/>
          <w:jc w:val="center"/>
        </w:trPr>
        <w:tc>
          <w:tcPr>
            <w:tcW w:w="851" w:type="dxa"/>
          </w:tcPr>
          <w:p w:rsidR="002D74D7" w:rsidRPr="00E525B6" w:rsidRDefault="002D74D7" w:rsidP="00F4617A">
            <w:pPr>
              <w:jc w:val="center"/>
              <w:rPr>
                <w:rFonts w:ascii="Arial" w:hAnsi="Arial" w:cs="Arial"/>
                <w:b/>
                <w:sz w:val="28"/>
                <w:szCs w:val="28"/>
              </w:rPr>
            </w:pPr>
            <w:r>
              <w:rPr>
                <w:rFonts w:ascii="Arial" w:hAnsi="Arial" w:cs="Arial"/>
                <w:b/>
                <w:sz w:val="28"/>
                <w:szCs w:val="28"/>
              </w:rPr>
              <w:t>C25</w:t>
            </w:r>
          </w:p>
        </w:tc>
        <w:tc>
          <w:tcPr>
            <w:tcW w:w="6508" w:type="dxa"/>
          </w:tcPr>
          <w:p w:rsidR="002D74D7" w:rsidRPr="00EF5AAA" w:rsidRDefault="002D74D7" w:rsidP="00F4617A">
            <w:pPr>
              <w:rPr>
                <w:rFonts w:ascii="Arial" w:hAnsi="Arial" w:cs="Arial"/>
                <w:b/>
              </w:rPr>
            </w:pPr>
            <w:r w:rsidRPr="008A27B2">
              <w:rPr>
                <w:rFonts w:ascii="Arial" w:hAnsi="Arial" w:cs="Arial"/>
                <w:b/>
              </w:rPr>
              <w:t>Vérifier la conformité des moyens de fabrication et l’environnement sécurisé de son espace de travail.</w:t>
            </w:r>
          </w:p>
        </w:tc>
        <w:tc>
          <w:tcPr>
            <w:tcW w:w="863" w:type="dxa"/>
          </w:tcPr>
          <w:p w:rsidR="002D74D7" w:rsidRPr="00E525B6" w:rsidRDefault="002D74D7" w:rsidP="00F4617A">
            <w:pPr>
              <w:jc w:val="center"/>
              <w:rPr>
                <w:rFonts w:ascii="Arial" w:hAnsi="Arial" w:cs="Arial"/>
                <w:b/>
                <w:sz w:val="28"/>
                <w:szCs w:val="28"/>
              </w:rPr>
            </w:pPr>
          </w:p>
        </w:tc>
        <w:tc>
          <w:tcPr>
            <w:tcW w:w="851" w:type="dxa"/>
          </w:tcPr>
          <w:p w:rsidR="002D74D7" w:rsidRPr="00E525B6" w:rsidRDefault="002D74D7" w:rsidP="00F4617A">
            <w:pPr>
              <w:jc w:val="center"/>
              <w:rPr>
                <w:rFonts w:ascii="Arial" w:hAnsi="Arial" w:cs="Arial"/>
                <w:b/>
                <w:sz w:val="28"/>
                <w:szCs w:val="28"/>
              </w:rPr>
            </w:pPr>
          </w:p>
        </w:tc>
        <w:tc>
          <w:tcPr>
            <w:tcW w:w="1121" w:type="dxa"/>
            <w:shd w:val="clear" w:color="auto" w:fill="auto"/>
          </w:tcPr>
          <w:p w:rsidR="002D74D7" w:rsidRPr="00E525B6" w:rsidRDefault="002D74D7" w:rsidP="00F4617A">
            <w:pPr>
              <w:jc w:val="center"/>
              <w:rPr>
                <w:rFonts w:ascii="Arial" w:hAnsi="Arial" w:cs="Arial"/>
                <w:b/>
                <w:sz w:val="28"/>
                <w:szCs w:val="28"/>
              </w:rPr>
            </w:pPr>
          </w:p>
        </w:tc>
        <w:tc>
          <w:tcPr>
            <w:tcW w:w="820" w:type="dxa"/>
          </w:tcPr>
          <w:p w:rsidR="002D74D7" w:rsidRPr="00E525B6" w:rsidRDefault="002D74D7" w:rsidP="00F4617A">
            <w:pPr>
              <w:jc w:val="center"/>
              <w:rPr>
                <w:rFonts w:ascii="Arial" w:hAnsi="Arial" w:cs="Arial"/>
                <w:b/>
                <w:sz w:val="28"/>
                <w:szCs w:val="28"/>
              </w:rPr>
            </w:pPr>
          </w:p>
        </w:tc>
      </w:tr>
    </w:tbl>
    <w:p w:rsidR="002D74D7" w:rsidRDefault="002D74D7" w:rsidP="00950A2B">
      <w:pPr>
        <w:tabs>
          <w:tab w:val="left" w:pos="1596"/>
        </w:tabs>
        <w:rPr>
          <w:rFonts w:ascii="Arial" w:hAnsi="Arial" w:cs="Arial"/>
          <w:b/>
          <w:sz w:val="28"/>
          <w:szCs w:val="28"/>
          <w:u w:val="single"/>
        </w:rPr>
      </w:pPr>
    </w:p>
    <w:p w:rsidR="00040176" w:rsidRDefault="00040176" w:rsidP="00950A2B">
      <w:pPr>
        <w:tabs>
          <w:tab w:val="left" w:pos="1596"/>
        </w:tabs>
        <w:rPr>
          <w:rFonts w:ascii="Arial" w:hAnsi="Arial" w:cs="Arial"/>
          <w:b/>
          <w:sz w:val="28"/>
          <w:szCs w:val="28"/>
          <w:u w:val="single"/>
        </w:rPr>
      </w:pPr>
    </w:p>
    <w:p w:rsidR="00040176" w:rsidRDefault="00040176" w:rsidP="00950A2B">
      <w:pPr>
        <w:tabs>
          <w:tab w:val="left" w:pos="1596"/>
        </w:tabs>
        <w:rPr>
          <w:rFonts w:ascii="Arial" w:hAnsi="Arial" w:cs="Arial"/>
          <w:b/>
          <w:sz w:val="28"/>
          <w:szCs w:val="28"/>
          <w:u w:val="single"/>
        </w:rPr>
      </w:pPr>
    </w:p>
    <w:p w:rsidR="00F4617A" w:rsidRDefault="00F4617A" w:rsidP="00334733">
      <w:pPr>
        <w:tabs>
          <w:tab w:val="left" w:pos="1596"/>
        </w:tabs>
        <w:jc w:val="both"/>
        <w:rPr>
          <w:rFonts w:ascii="Arial" w:hAnsi="Arial" w:cs="Arial"/>
          <w:b/>
          <w:sz w:val="28"/>
          <w:szCs w:val="28"/>
        </w:rPr>
      </w:pPr>
      <w:r>
        <w:rPr>
          <w:rFonts w:ascii="Arial" w:hAnsi="Arial" w:cs="Arial"/>
          <w:b/>
          <w:sz w:val="28"/>
          <w:szCs w:val="28"/>
          <w:u w:val="single"/>
        </w:rPr>
        <w:t xml:space="preserve">Cinquième </w:t>
      </w:r>
      <w:r w:rsidRPr="00A55965">
        <w:rPr>
          <w:rFonts w:ascii="Arial" w:hAnsi="Arial" w:cs="Arial"/>
          <w:b/>
          <w:sz w:val="28"/>
          <w:szCs w:val="28"/>
          <w:u w:val="single"/>
        </w:rPr>
        <w:t>partie : Contrôler la conformité d’un assemblage soudé</w:t>
      </w:r>
      <w:r w:rsidRPr="00352B7E">
        <w:rPr>
          <w:rFonts w:ascii="Arial" w:hAnsi="Arial" w:cs="Arial"/>
          <w:b/>
          <w:sz w:val="28"/>
          <w:szCs w:val="28"/>
        </w:rPr>
        <w:t>.</w:t>
      </w:r>
    </w:p>
    <w:p w:rsidR="00863732" w:rsidRPr="0061236E" w:rsidRDefault="00863732" w:rsidP="00334733">
      <w:pPr>
        <w:tabs>
          <w:tab w:val="left" w:pos="1596"/>
        </w:tabs>
        <w:jc w:val="both"/>
        <w:rPr>
          <w:rFonts w:ascii="Arial" w:hAnsi="Arial" w:cs="Arial"/>
          <w:i/>
          <w:sz w:val="24"/>
          <w:szCs w:val="24"/>
        </w:rPr>
      </w:pPr>
      <w:r w:rsidRPr="008B660C">
        <w:rPr>
          <w:rFonts w:ascii="Arial" w:hAnsi="Arial" w:cs="Arial"/>
          <w:b/>
          <w:sz w:val="24"/>
          <w:szCs w:val="24"/>
          <w:u w:val="single"/>
        </w:rPr>
        <w:t>Problématique</w:t>
      </w:r>
      <w:r w:rsidRPr="00751AD6">
        <w:rPr>
          <w:rFonts w:ascii="Arial" w:hAnsi="Arial" w:cs="Arial"/>
          <w:b/>
          <w:sz w:val="24"/>
          <w:szCs w:val="24"/>
        </w:rPr>
        <w:t> :</w:t>
      </w:r>
      <w:r>
        <w:rPr>
          <w:rFonts w:ascii="Arial" w:hAnsi="Arial" w:cs="Arial"/>
          <w:sz w:val="24"/>
          <w:szCs w:val="24"/>
        </w:rPr>
        <w:t xml:space="preserve"> </w:t>
      </w:r>
      <w:r w:rsidR="00F4617A">
        <w:rPr>
          <w:rFonts w:ascii="Arial" w:hAnsi="Arial" w:cs="Arial"/>
          <w:sz w:val="24"/>
          <w:szCs w:val="24"/>
        </w:rPr>
        <w:t xml:space="preserve">Afin de valider </w:t>
      </w:r>
      <w:r>
        <w:rPr>
          <w:rFonts w:ascii="Arial" w:hAnsi="Arial" w:cs="Arial"/>
          <w:sz w:val="24"/>
          <w:szCs w:val="24"/>
        </w:rPr>
        <w:t>la production un prototype de la cuve</w:t>
      </w:r>
      <w:r w:rsidR="00F4617A">
        <w:rPr>
          <w:rFonts w:ascii="Arial" w:hAnsi="Arial" w:cs="Arial"/>
          <w:sz w:val="24"/>
          <w:szCs w:val="24"/>
        </w:rPr>
        <w:t xml:space="preserve"> doit être réalisé.</w:t>
      </w:r>
      <w:r w:rsidRPr="0061236E">
        <w:rPr>
          <w:rFonts w:ascii="Arial" w:hAnsi="Arial" w:cs="Arial"/>
          <w:i/>
          <w:sz w:val="24"/>
          <w:szCs w:val="24"/>
        </w:rPr>
        <w:t xml:space="preserve"> </w:t>
      </w:r>
    </w:p>
    <w:p w:rsidR="00863732" w:rsidRDefault="00863732" w:rsidP="00334733">
      <w:pPr>
        <w:tabs>
          <w:tab w:val="left" w:pos="1596"/>
        </w:tabs>
        <w:jc w:val="both"/>
        <w:rPr>
          <w:rFonts w:ascii="Arial" w:hAnsi="Arial" w:cs="Arial"/>
          <w:sz w:val="24"/>
          <w:szCs w:val="24"/>
        </w:rPr>
      </w:pPr>
    </w:p>
    <w:p w:rsidR="00137AD6" w:rsidRDefault="00863732" w:rsidP="00334733">
      <w:pPr>
        <w:tabs>
          <w:tab w:val="left" w:pos="1596"/>
        </w:tabs>
        <w:jc w:val="both"/>
        <w:rPr>
          <w:rFonts w:ascii="Arial" w:hAnsi="Arial" w:cs="Arial"/>
          <w:sz w:val="24"/>
          <w:szCs w:val="24"/>
        </w:rPr>
      </w:pPr>
      <w:r>
        <w:rPr>
          <w:rFonts w:ascii="Arial" w:hAnsi="Arial" w:cs="Arial"/>
          <w:b/>
          <w:sz w:val="24"/>
          <w:szCs w:val="24"/>
          <w:u w:val="single"/>
        </w:rPr>
        <w:t xml:space="preserve">Question </w:t>
      </w:r>
      <w:r w:rsidRPr="008B660C">
        <w:rPr>
          <w:rFonts w:ascii="Arial" w:hAnsi="Arial" w:cs="Arial"/>
          <w:b/>
          <w:sz w:val="24"/>
          <w:szCs w:val="24"/>
          <w:u w:val="single"/>
        </w:rPr>
        <w:t>1</w:t>
      </w:r>
      <w:r w:rsidRPr="00751AD6">
        <w:rPr>
          <w:rFonts w:ascii="Arial" w:hAnsi="Arial" w:cs="Arial"/>
          <w:b/>
          <w:sz w:val="24"/>
          <w:szCs w:val="24"/>
        </w:rPr>
        <w:t> :</w:t>
      </w:r>
      <w:r>
        <w:rPr>
          <w:rFonts w:ascii="Arial" w:hAnsi="Arial" w:cs="Arial"/>
          <w:sz w:val="24"/>
          <w:szCs w:val="24"/>
        </w:rPr>
        <w:t xml:space="preserve"> </w:t>
      </w:r>
      <w:r w:rsidR="00137AD6" w:rsidRPr="0061236E">
        <w:rPr>
          <w:rFonts w:ascii="Arial" w:hAnsi="Arial" w:cs="Arial"/>
          <w:i/>
          <w:sz w:val="24"/>
          <w:szCs w:val="24"/>
        </w:rPr>
        <w:t>C2.2</w:t>
      </w:r>
    </w:p>
    <w:p w:rsidR="004B47C4" w:rsidRDefault="00F5581C" w:rsidP="00334733">
      <w:pPr>
        <w:tabs>
          <w:tab w:val="left" w:pos="1596"/>
        </w:tabs>
        <w:jc w:val="both"/>
        <w:rPr>
          <w:rFonts w:ascii="Arial" w:hAnsi="Arial" w:cs="Arial"/>
          <w:sz w:val="24"/>
          <w:szCs w:val="24"/>
        </w:rPr>
      </w:pPr>
      <w:r>
        <w:rPr>
          <w:rFonts w:ascii="Arial" w:hAnsi="Arial" w:cs="Arial"/>
          <w:sz w:val="24"/>
          <w:szCs w:val="24"/>
        </w:rPr>
        <w:t>Compléter le</w:t>
      </w:r>
      <w:r w:rsidR="004B47C4">
        <w:rPr>
          <w:rFonts w:ascii="Arial" w:hAnsi="Arial" w:cs="Arial"/>
          <w:sz w:val="24"/>
          <w:szCs w:val="24"/>
        </w:rPr>
        <w:t xml:space="preserve"> schéma </w:t>
      </w:r>
      <w:r>
        <w:rPr>
          <w:rFonts w:ascii="Arial" w:hAnsi="Arial" w:cs="Arial"/>
          <w:sz w:val="24"/>
          <w:szCs w:val="24"/>
        </w:rPr>
        <w:t>DQR11/14</w:t>
      </w:r>
      <w:r w:rsidR="004B47C4">
        <w:rPr>
          <w:rFonts w:ascii="Arial" w:hAnsi="Arial" w:cs="Arial"/>
          <w:sz w:val="24"/>
          <w:szCs w:val="24"/>
        </w:rPr>
        <w:t xml:space="preserve">, </w:t>
      </w:r>
      <w:r>
        <w:rPr>
          <w:rFonts w:ascii="Arial" w:hAnsi="Arial" w:cs="Arial"/>
          <w:sz w:val="24"/>
          <w:szCs w:val="24"/>
        </w:rPr>
        <w:t xml:space="preserve">et </w:t>
      </w:r>
      <w:r w:rsidR="004B47C4">
        <w:rPr>
          <w:rFonts w:ascii="Arial" w:hAnsi="Arial" w:cs="Arial"/>
          <w:sz w:val="24"/>
          <w:szCs w:val="24"/>
        </w:rPr>
        <w:t>rechercher la longueur de la virole pour réa</w:t>
      </w:r>
      <w:r w:rsidR="00BA6B13">
        <w:rPr>
          <w:rFonts w:ascii="Arial" w:hAnsi="Arial" w:cs="Arial"/>
          <w:sz w:val="24"/>
          <w:szCs w:val="24"/>
        </w:rPr>
        <w:t xml:space="preserve">liser un assemblage SE1+SE2+SE3. </w:t>
      </w:r>
      <w:r w:rsidR="00137AA5">
        <w:rPr>
          <w:rFonts w:ascii="Arial" w:hAnsi="Arial" w:cs="Arial"/>
          <w:sz w:val="24"/>
          <w:szCs w:val="24"/>
        </w:rPr>
        <w:t>Faire apparaitre les calculs.</w:t>
      </w:r>
    </w:p>
    <w:p w:rsidR="004B47C4" w:rsidRDefault="004B47C4" w:rsidP="00334733">
      <w:pPr>
        <w:tabs>
          <w:tab w:val="left" w:pos="1596"/>
        </w:tabs>
        <w:jc w:val="both"/>
        <w:rPr>
          <w:rFonts w:ascii="Arial" w:hAnsi="Arial" w:cs="Arial"/>
          <w:sz w:val="24"/>
          <w:szCs w:val="24"/>
        </w:rPr>
      </w:pPr>
      <w:r>
        <w:rPr>
          <w:rFonts w:ascii="Arial" w:hAnsi="Arial" w:cs="Arial"/>
          <w:sz w:val="24"/>
          <w:szCs w:val="24"/>
        </w:rPr>
        <w:t>Données :</w:t>
      </w:r>
    </w:p>
    <w:p w:rsidR="004B47C4" w:rsidRDefault="004B47C4" w:rsidP="00334733">
      <w:pPr>
        <w:tabs>
          <w:tab w:val="left" w:pos="1596"/>
        </w:tabs>
        <w:jc w:val="both"/>
        <w:rPr>
          <w:rFonts w:ascii="Arial" w:hAnsi="Arial" w:cs="Arial"/>
          <w:sz w:val="24"/>
          <w:szCs w:val="24"/>
        </w:rPr>
      </w:pPr>
      <w:r>
        <w:rPr>
          <w:rFonts w:ascii="Arial" w:hAnsi="Arial" w:cs="Arial"/>
          <w:sz w:val="24"/>
          <w:szCs w:val="24"/>
        </w:rPr>
        <w:t>-</w:t>
      </w:r>
      <w:r w:rsidR="00334733">
        <w:rPr>
          <w:rFonts w:ascii="Arial" w:hAnsi="Arial" w:cs="Arial"/>
          <w:sz w:val="24"/>
          <w:szCs w:val="24"/>
        </w:rPr>
        <w:t xml:space="preserve"> </w:t>
      </w:r>
      <w:r w:rsidR="00BA6B13">
        <w:rPr>
          <w:rFonts w:ascii="Arial" w:hAnsi="Arial" w:cs="Arial"/>
          <w:sz w:val="24"/>
          <w:szCs w:val="24"/>
        </w:rPr>
        <w:t>Détails de la virole DT</w:t>
      </w:r>
      <w:r>
        <w:rPr>
          <w:rFonts w:ascii="Arial" w:hAnsi="Arial" w:cs="Arial"/>
          <w:sz w:val="24"/>
          <w:szCs w:val="24"/>
        </w:rPr>
        <w:t>3/10 à</w:t>
      </w:r>
      <w:r w:rsidR="00F5581C">
        <w:rPr>
          <w:rFonts w:ascii="Arial" w:hAnsi="Arial" w:cs="Arial"/>
          <w:sz w:val="24"/>
          <w:szCs w:val="24"/>
        </w:rPr>
        <w:t xml:space="preserve"> </w:t>
      </w:r>
      <w:r w:rsidR="00BA6B13">
        <w:rPr>
          <w:rFonts w:ascii="Arial" w:hAnsi="Arial" w:cs="Arial"/>
          <w:sz w:val="24"/>
          <w:szCs w:val="24"/>
        </w:rPr>
        <w:t>DT</w:t>
      </w:r>
      <w:r>
        <w:rPr>
          <w:rFonts w:ascii="Arial" w:hAnsi="Arial" w:cs="Arial"/>
          <w:sz w:val="24"/>
          <w:szCs w:val="24"/>
        </w:rPr>
        <w:t>5/10</w:t>
      </w:r>
    </w:p>
    <w:p w:rsidR="004B47C4" w:rsidRDefault="004B47C4" w:rsidP="00334733">
      <w:pPr>
        <w:tabs>
          <w:tab w:val="left" w:pos="1596"/>
        </w:tabs>
        <w:jc w:val="both"/>
        <w:rPr>
          <w:rFonts w:ascii="Arial" w:hAnsi="Arial" w:cs="Arial"/>
          <w:sz w:val="24"/>
          <w:szCs w:val="24"/>
        </w:rPr>
      </w:pPr>
      <w:r>
        <w:rPr>
          <w:rFonts w:ascii="Arial" w:hAnsi="Arial" w:cs="Arial"/>
          <w:sz w:val="24"/>
          <w:szCs w:val="24"/>
        </w:rPr>
        <w:t>-</w:t>
      </w:r>
      <w:r w:rsidR="00334733">
        <w:rPr>
          <w:rFonts w:ascii="Arial" w:hAnsi="Arial" w:cs="Arial"/>
          <w:sz w:val="24"/>
          <w:szCs w:val="24"/>
        </w:rPr>
        <w:t xml:space="preserve"> </w:t>
      </w:r>
      <w:r w:rsidR="00BA6B13">
        <w:rPr>
          <w:rFonts w:ascii="Arial" w:hAnsi="Arial" w:cs="Arial"/>
          <w:sz w:val="24"/>
          <w:szCs w:val="24"/>
        </w:rPr>
        <w:t>DMOS DT</w:t>
      </w:r>
      <w:r>
        <w:rPr>
          <w:rFonts w:ascii="Arial" w:hAnsi="Arial" w:cs="Arial"/>
          <w:sz w:val="24"/>
          <w:szCs w:val="24"/>
        </w:rPr>
        <w:t>8/10</w:t>
      </w:r>
    </w:p>
    <w:p w:rsidR="004B47C4" w:rsidRDefault="004B47C4" w:rsidP="00334733">
      <w:pPr>
        <w:tabs>
          <w:tab w:val="left" w:pos="1596"/>
        </w:tabs>
        <w:jc w:val="both"/>
        <w:rPr>
          <w:rFonts w:ascii="Arial" w:hAnsi="Arial" w:cs="Arial"/>
          <w:sz w:val="24"/>
          <w:szCs w:val="24"/>
        </w:rPr>
      </w:pPr>
      <w:r>
        <w:rPr>
          <w:rFonts w:ascii="Arial" w:hAnsi="Arial" w:cs="Arial"/>
          <w:sz w:val="24"/>
          <w:szCs w:val="24"/>
        </w:rPr>
        <w:t>-</w:t>
      </w:r>
      <w:r w:rsidR="00334733">
        <w:rPr>
          <w:rFonts w:ascii="Arial" w:hAnsi="Arial" w:cs="Arial"/>
          <w:sz w:val="24"/>
          <w:szCs w:val="24"/>
        </w:rPr>
        <w:t xml:space="preserve"> </w:t>
      </w:r>
      <w:r>
        <w:rPr>
          <w:rFonts w:ascii="Arial" w:hAnsi="Arial" w:cs="Arial"/>
          <w:sz w:val="24"/>
          <w:szCs w:val="24"/>
        </w:rPr>
        <w:t xml:space="preserve">Assemblage SE1+SE2+SE3 à une longueur de </w:t>
      </w:r>
      <w:r w:rsidR="00863732">
        <w:rPr>
          <w:rFonts w:ascii="Arial" w:hAnsi="Arial" w:cs="Arial"/>
          <w:sz w:val="24"/>
          <w:szCs w:val="24"/>
        </w:rPr>
        <w:t xml:space="preserve">1291 ±2  mm </w:t>
      </w:r>
    </w:p>
    <w:p w:rsidR="004B47C4" w:rsidRDefault="004B47C4" w:rsidP="00334733">
      <w:pPr>
        <w:tabs>
          <w:tab w:val="left" w:pos="1596"/>
        </w:tabs>
        <w:jc w:val="both"/>
        <w:rPr>
          <w:rFonts w:ascii="Arial" w:hAnsi="Arial" w:cs="Arial"/>
          <w:sz w:val="24"/>
          <w:szCs w:val="24"/>
        </w:rPr>
      </w:pPr>
      <w:r>
        <w:rPr>
          <w:rFonts w:ascii="Arial" w:hAnsi="Arial" w:cs="Arial"/>
          <w:sz w:val="24"/>
          <w:szCs w:val="24"/>
        </w:rPr>
        <w:t xml:space="preserve">- Retrait </w:t>
      </w:r>
      <w:r w:rsidR="00863732">
        <w:rPr>
          <w:rFonts w:ascii="Arial" w:hAnsi="Arial" w:cs="Arial"/>
          <w:sz w:val="24"/>
          <w:szCs w:val="24"/>
        </w:rPr>
        <w:t>après soudage de 50% du jeu</w:t>
      </w:r>
    </w:p>
    <w:p w:rsidR="00137AA5" w:rsidRDefault="00137AA5" w:rsidP="00334733">
      <w:pPr>
        <w:tabs>
          <w:tab w:val="left" w:pos="1596"/>
        </w:tabs>
        <w:jc w:val="both"/>
        <w:rPr>
          <w:rFonts w:ascii="Arial" w:hAnsi="Arial" w:cs="Arial"/>
          <w:sz w:val="24"/>
          <w:szCs w:val="24"/>
        </w:rPr>
      </w:pPr>
    </w:p>
    <w:p w:rsidR="00137AA5" w:rsidRDefault="00137AA5" w:rsidP="00334733">
      <w:pPr>
        <w:tabs>
          <w:tab w:val="left" w:pos="1596"/>
        </w:tabs>
        <w:jc w:val="both"/>
        <w:rPr>
          <w:rFonts w:ascii="Arial" w:hAnsi="Arial" w:cs="Arial"/>
          <w:sz w:val="24"/>
          <w:szCs w:val="24"/>
        </w:rPr>
      </w:pPr>
    </w:p>
    <w:p w:rsidR="00137AA5" w:rsidRDefault="00137AA5" w:rsidP="00334733">
      <w:pPr>
        <w:tabs>
          <w:tab w:val="left" w:pos="1596"/>
        </w:tabs>
        <w:jc w:val="both"/>
        <w:rPr>
          <w:rFonts w:ascii="Arial" w:hAnsi="Arial" w:cs="Arial"/>
          <w:sz w:val="24"/>
          <w:szCs w:val="24"/>
        </w:rPr>
      </w:pPr>
      <w:r>
        <w:rPr>
          <w:rFonts w:ascii="Arial" w:hAnsi="Arial" w:cs="Arial"/>
          <w:sz w:val="24"/>
          <w:szCs w:val="24"/>
        </w:rPr>
        <w:t xml:space="preserve">Calculs : </w:t>
      </w:r>
    </w:p>
    <w:p w:rsidR="00137AA5" w:rsidRDefault="00137AA5" w:rsidP="00334733">
      <w:pPr>
        <w:tabs>
          <w:tab w:val="left" w:pos="1596"/>
        </w:tabs>
        <w:jc w:val="both"/>
        <w:rPr>
          <w:rFonts w:ascii="Arial" w:hAnsi="Arial" w:cs="Arial"/>
          <w:sz w:val="24"/>
          <w:szCs w:val="24"/>
        </w:rPr>
      </w:pPr>
      <w:r>
        <w:rPr>
          <w:rFonts w:ascii="Arial" w:hAnsi="Arial" w:cs="Arial"/>
          <w:sz w:val="24"/>
          <w:szCs w:val="24"/>
        </w:rPr>
        <w:t>…………………</w:t>
      </w:r>
      <w:r w:rsidR="00F5581C" w:rsidRPr="00F5581C">
        <w:rPr>
          <w:rFonts w:ascii="Arial" w:hAnsi="Arial" w:cs="Arial"/>
          <w:color w:val="FF0000"/>
          <w:sz w:val="24"/>
          <w:szCs w:val="24"/>
        </w:rPr>
        <w:t>1291</w:t>
      </w:r>
      <w:r w:rsidR="00F5581C">
        <w:rPr>
          <w:rFonts w:ascii="Arial" w:hAnsi="Arial" w:cs="Arial"/>
          <w:color w:val="FF0000"/>
          <w:sz w:val="24"/>
          <w:szCs w:val="24"/>
        </w:rPr>
        <w:t>-</w:t>
      </w:r>
      <w:r w:rsidR="00F5581C" w:rsidRPr="00F5581C">
        <w:rPr>
          <w:rFonts w:ascii="Arial" w:hAnsi="Arial" w:cs="Arial"/>
          <w:color w:val="FF0000"/>
          <w:sz w:val="24"/>
          <w:szCs w:val="24"/>
        </w:rPr>
        <w:t>(299+1.25+1.25+193)</w:t>
      </w:r>
      <w:r w:rsidR="00F5581C">
        <w:rPr>
          <w:rFonts w:ascii="Arial" w:hAnsi="Arial" w:cs="Arial"/>
          <w:color w:val="FF0000"/>
          <w:sz w:val="24"/>
          <w:szCs w:val="24"/>
        </w:rPr>
        <w:t xml:space="preserve"> </w:t>
      </w:r>
      <w:r w:rsidR="00F5581C" w:rsidRPr="00F5581C">
        <w:rPr>
          <w:rFonts w:ascii="Arial" w:hAnsi="Arial" w:cs="Arial"/>
          <w:color w:val="FF0000"/>
          <w:sz w:val="24"/>
          <w:szCs w:val="24"/>
        </w:rPr>
        <w:t>=796.5mm</w:t>
      </w: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137AA5" w:rsidRDefault="00137AA5" w:rsidP="00863732">
      <w:pPr>
        <w:tabs>
          <w:tab w:val="left" w:pos="1596"/>
        </w:tabs>
        <w:jc w:val="both"/>
        <w:rPr>
          <w:rFonts w:ascii="Arial" w:hAnsi="Arial" w:cs="Arial"/>
          <w:sz w:val="24"/>
          <w:szCs w:val="24"/>
        </w:rPr>
      </w:pPr>
    </w:p>
    <w:p w:rsidR="00950A2B" w:rsidRDefault="00137AA5" w:rsidP="00950A2B">
      <w:pPr>
        <w:tabs>
          <w:tab w:val="left" w:pos="1596"/>
        </w:tabs>
        <w:rPr>
          <w:rFonts w:ascii="Arial" w:hAnsi="Arial" w:cs="Arial"/>
          <w:sz w:val="24"/>
          <w:szCs w:val="24"/>
        </w:rPr>
      </w:pPr>
      <w:r>
        <w:rPr>
          <w:rFonts w:ascii="Arial" w:hAnsi="Arial" w:cs="Arial"/>
          <w:noProof/>
          <w:sz w:val="24"/>
          <w:szCs w:val="24"/>
          <w:lang w:eastAsia="fr-FR"/>
        </w:rPr>
        <mc:AlternateContent>
          <mc:Choice Requires="wps">
            <w:drawing>
              <wp:anchor distT="0" distB="0" distL="114300" distR="114300" simplePos="0" relativeHeight="251696128" behindDoc="0" locked="0" layoutInCell="1" allowOverlap="1" wp14:anchorId="34E2BD78" wp14:editId="798B6242">
                <wp:simplePos x="0" y="0"/>
                <wp:positionH relativeFrom="column">
                  <wp:posOffset>3921125</wp:posOffset>
                </wp:positionH>
                <wp:positionV relativeFrom="paragraph">
                  <wp:posOffset>161290</wp:posOffset>
                </wp:positionV>
                <wp:extent cx="809625" cy="276225"/>
                <wp:effectExtent l="0" t="0" r="28575" b="28575"/>
                <wp:wrapNone/>
                <wp:docPr id="1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w="9525">
                          <a:solidFill>
                            <a:srgbClr val="000000"/>
                          </a:solidFill>
                          <a:miter lim="800000"/>
                          <a:headEnd/>
                          <a:tailEnd/>
                        </a:ln>
                      </wps:spPr>
                      <wps:txbx>
                        <w:txbxContent>
                          <w:p w:rsidR="00F4617A" w:rsidRPr="00641454" w:rsidRDefault="00F4617A">
                            <w:pPr>
                              <w:rPr>
                                <w:color w:val="FF0000"/>
                              </w:rPr>
                            </w:pPr>
                            <w:r w:rsidRPr="00641454">
                              <w:rPr>
                                <w:color w:val="FF0000"/>
                              </w:rPr>
                              <w:t>1.25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E2BD78" id="Text Box 54" o:spid="_x0000_s1033" type="#_x0000_t202" style="position:absolute;margin-left:308.75pt;margin-top:12.7pt;width:63.75pt;height:2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">
                <v:textbox>
                  <w:txbxContent>
                    <w:p w:rsidR="00F4617A" w:rsidRPr="00641454" w:rsidRDefault="00F4617A">
                      <w:pPr>
                        <w:rPr>
                          <w:color w:val="FF0000"/>
                        </w:rPr>
                      </w:pPr>
                      <w:r w:rsidRPr="00641454">
                        <w:rPr>
                          <w:color w:val="FF0000"/>
                        </w:rPr>
                        <w:t>1.25</w:t>
                      </w:r>
                    </w:p>
                  </w:txbxContent>
                </v:textbox>
              </v:shape>
            </w:pict>
          </mc:Fallback>
        </mc:AlternateContent>
      </w:r>
    </w:p>
    <w:p w:rsidR="00950A2B" w:rsidRDefault="00137AA5" w:rsidP="00950A2B">
      <w:pPr>
        <w:tabs>
          <w:tab w:val="left" w:pos="1596"/>
        </w:tabs>
        <w:rPr>
          <w:rFonts w:ascii="Arial" w:hAnsi="Arial" w:cs="Arial"/>
          <w:sz w:val="24"/>
          <w:szCs w:val="24"/>
        </w:rPr>
      </w:pPr>
      <w:r>
        <w:rPr>
          <w:rFonts w:ascii="Arial" w:hAnsi="Arial" w:cs="Arial"/>
          <w:noProof/>
          <w:sz w:val="24"/>
          <w:szCs w:val="24"/>
          <w:lang w:eastAsia="fr-FR"/>
        </w:rPr>
        <w:drawing>
          <wp:anchor distT="0" distB="0" distL="114300" distR="114300" simplePos="0" relativeHeight="251687936" behindDoc="1" locked="0" layoutInCell="1" allowOverlap="1">
            <wp:simplePos x="0" y="0"/>
            <wp:positionH relativeFrom="column">
              <wp:posOffset>1149350</wp:posOffset>
            </wp:positionH>
            <wp:positionV relativeFrom="paragraph">
              <wp:posOffset>5080</wp:posOffset>
            </wp:positionV>
            <wp:extent cx="4237355" cy="3615690"/>
            <wp:effectExtent l="0" t="0" r="0" b="3810"/>
            <wp:wrapNone/>
            <wp:docPr id="35" name="Image 34" descr="SE1+SE2+SE3 JEU DE SOUD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1+SE2+SE3 JEU DE SOUDAGE.JPG"/>
                    <pic:cNvPicPr/>
                  </pic:nvPicPr>
                  <pic:blipFill>
                    <a:blip r:embed="rId20" cstate="print"/>
                    <a:srcRect l="16615" t="18445" r="16998" b="8169"/>
                    <a:stretch>
                      <a:fillRect/>
                    </a:stretch>
                  </pic:blipFill>
                  <pic:spPr>
                    <a:xfrm>
                      <a:off x="0" y="0"/>
                      <a:ext cx="4263766" cy="3638226"/>
                    </a:xfrm>
                    <a:prstGeom prst="rect">
                      <a:avLst/>
                    </a:prstGeom>
                  </pic:spPr>
                </pic:pic>
              </a:graphicData>
            </a:graphic>
            <wp14:sizeRelH relativeFrom="margin">
              <wp14:pctWidth>0</wp14:pctWidth>
            </wp14:sizeRelH>
            <wp14:sizeRelV relativeFrom="margin">
              <wp14:pctHeight>0</wp14:pctHeight>
            </wp14:sizeRelV>
          </wp:anchor>
        </w:drawing>
      </w:r>
      <w:r w:rsidR="00AD6B91">
        <w:rPr>
          <w:rFonts w:ascii="Arial" w:hAnsi="Arial" w:cs="Arial"/>
          <w:noProof/>
          <w:sz w:val="24"/>
          <w:szCs w:val="24"/>
          <w:lang w:eastAsia="fr-FR"/>
        </w:rPr>
        <mc:AlternateContent>
          <mc:Choice Requires="wps">
            <w:drawing>
              <wp:anchor distT="0" distB="0" distL="114300" distR="114300" simplePos="0" relativeHeight="251695104" behindDoc="0" locked="0" layoutInCell="1" allowOverlap="1">
                <wp:simplePos x="0" y="0"/>
                <wp:positionH relativeFrom="column">
                  <wp:posOffset>2225674</wp:posOffset>
                </wp:positionH>
                <wp:positionV relativeFrom="paragraph">
                  <wp:posOffset>15240</wp:posOffset>
                </wp:positionV>
                <wp:extent cx="790575" cy="219075"/>
                <wp:effectExtent l="0" t="0" r="28575" b="28575"/>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219075"/>
                        </a:xfrm>
                        <a:prstGeom prst="rect">
                          <a:avLst/>
                        </a:prstGeom>
                        <a:solidFill>
                          <a:srgbClr val="FFFFFF"/>
                        </a:solidFill>
                        <a:ln w="9525">
                          <a:solidFill>
                            <a:srgbClr val="000000"/>
                          </a:solidFill>
                          <a:miter lim="800000"/>
                          <a:headEnd/>
                          <a:tailEnd/>
                        </a:ln>
                      </wps:spPr>
                      <wps:txbx>
                        <w:txbxContent>
                          <w:p w:rsidR="00F4617A" w:rsidRPr="00641454" w:rsidRDefault="00F4617A">
                            <w:pPr>
                              <w:rPr>
                                <w:color w:val="FF0000"/>
                              </w:rPr>
                            </w:pPr>
                            <w:r w:rsidRPr="00641454">
                              <w:rPr>
                                <w:color w:val="FF0000"/>
                              </w:rPr>
                              <w:t>1.25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53" o:spid="_x0000_s1034" type="#_x0000_t202" style="position:absolute;margin-left:175.25pt;margin-top:1.2pt;width:62.25pt;height:17.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">
                <v:textbox>
                  <w:txbxContent>
                    <w:p w:rsidR="00F4617A" w:rsidRPr="00641454" w:rsidRDefault="00F4617A">
                      <w:pPr>
                        <w:rPr>
                          <w:color w:val="FF0000"/>
                        </w:rPr>
                      </w:pPr>
                      <w:r w:rsidRPr="00641454">
                        <w:rPr>
                          <w:color w:val="FF0000"/>
                        </w:rPr>
                        <w:t>1.25</w:t>
                      </w:r>
                    </w:p>
                  </w:txbxContent>
                </v:textbox>
              </v:shape>
            </w:pict>
          </mc:Fallback>
        </mc:AlternateContent>
      </w:r>
    </w:p>
    <w:p w:rsidR="00950A2B" w:rsidRDefault="00FE378C" w:rsidP="00950A2B">
      <w:pPr>
        <w:tabs>
          <w:tab w:val="left" w:pos="1596"/>
        </w:tabs>
        <w:rPr>
          <w:rFonts w:ascii="Arial" w:hAnsi="Arial" w:cs="Arial"/>
          <w:sz w:val="24"/>
          <w:szCs w:val="24"/>
        </w:rPr>
      </w:pPr>
      <w:r>
        <w:rPr>
          <w:rFonts w:ascii="Arial" w:hAnsi="Arial" w:cs="Arial"/>
          <w:noProof/>
          <w:sz w:val="24"/>
          <w:szCs w:val="24"/>
          <w:lang w:eastAsia="fr-FR"/>
        </w:rPr>
        <mc:AlternateContent>
          <mc:Choice Requires="wps">
            <w:drawing>
              <wp:anchor distT="0" distB="0" distL="114300" distR="114300" simplePos="0" relativeHeight="251694080" behindDoc="0" locked="0" layoutInCell="1" allowOverlap="1">
                <wp:simplePos x="0" y="0"/>
                <wp:positionH relativeFrom="column">
                  <wp:posOffset>5054600</wp:posOffset>
                </wp:positionH>
                <wp:positionV relativeFrom="paragraph">
                  <wp:posOffset>89535</wp:posOffset>
                </wp:positionV>
                <wp:extent cx="516255" cy="222250"/>
                <wp:effectExtent l="9525" t="11430" r="7620" b="13970"/>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222250"/>
                        </a:xfrm>
                        <a:prstGeom prst="rect">
                          <a:avLst/>
                        </a:prstGeom>
                        <a:solidFill>
                          <a:srgbClr val="FFFFFF"/>
                        </a:solidFill>
                        <a:ln w="9525">
                          <a:solidFill>
                            <a:srgbClr val="000000"/>
                          </a:solidFill>
                          <a:miter lim="800000"/>
                          <a:headEnd/>
                          <a:tailEnd/>
                        </a:ln>
                      </wps:spPr>
                      <wps:txbx>
                        <w:txbxContent>
                          <w:p w:rsidR="00F4617A" w:rsidRPr="00641454" w:rsidRDefault="00F4617A">
                            <w:pPr>
                              <w:rPr>
                                <w:color w:val="FF0000"/>
                              </w:rPr>
                            </w:pPr>
                            <w:r w:rsidRPr="00641454">
                              <w:rPr>
                                <w:color w:val="FF0000"/>
                              </w:rPr>
                              <w:t>193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52" o:spid="_x0000_s1035" type="#_x0000_t202" style="position:absolute;margin-left:398pt;margin-top:7.05pt;width:40.65pt;height:1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">
                <v:textbox>
                  <w:txbxContent>
                    <w:p w:rsidR="00F4617A" w:rsidRPr="00641454" w:rsidRDefault="00F4617A">
                      <w:pPr>
                        <w:rPr>
                          <w:color w:val="FF0000"/>
                        </w:rPr>
                      </w:pPr>
                      <w:r w:rsidRPr="00641454">
                        <w:rPr>
                          <w:color w:val="FF0000"/>
                        </w:rPr>
                        <w:t>193</w:t>
                      </w:r>
                    </w:p>
                  </w:txbxContent>
                </v:textbox>
              </v:shape>
            </w:pict>
          </mc:Fallback>
        </mc:AlternateContent>
      </w:r>
      <w:r>
        <w:rPr>
          <w:rFonts w:ascii="Arial" w:hAnsi="Arial" w:cs="Arial"/>
          <w:noProof/>
          <w:sz w:val="24"/>
          <w:szCs w:val="24"/>
          <w:lang w:eastAsia="fr-FR"/>
        </w:rPr>
        <mc:AlternateContent>
          <mc:Choice Requires="wps">
            <w:drawing>
              <wp:anchor distT="0" distB="0" distL="114300" distR="114300" simplePos="0" relativeHeight="251692032" behindDoc="0" locked="0" layoutInCell="1" allowOverlap="1">
                <wp:simplePos x="0" y="0"/>
                <wp:positionH relativeFrom="column">
                  <wp:posOffset>1488440</wp:posOffset>
                </wp:positionH>
                <wp:positionV relativeFrom="paragraph">
                  <wp:posOffset>89535</wp:posOffset>
                </wp:positionV>
                <wp:extent cx="391795" cy="222250"/>
                <wp:effectExtent l="5715" t="11430" r="12065" b="13970"/>
                <wp:wrapNone/>
                <wp:docPr id="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22250"/>
                        </a:xfrm>
                        <a:prstGeom prst="rect">
                          <a:avLst/>
                        </a:prstGeom>
                        <a:solidFill>
                          <a:srgbClr val="FFFFFF"/>
                        </a:solidFill>
                        <a:ln w="9525">
                          <a:solidFill>
                            <a:srgbClr val="000000"/>
                          </a:solidFill>
                          <a:miter lim="800000"/>
                          <a:headEnd/>
                          <a:tailEnd/>
                        </a:ln>
                      </wps:spPr>
                      <wps:txbx>
                        <w:txbxContent>
                          <w:p w:rsidR="00F4617A" w:rsidRPr="002472F7" w:rsidRDefault="00F4617A">
                            <w:pPr>
                              <w:rPr>
                                <w:color w:val="FF0000"/>
                              </w:rPr>
                            </w:pPr>
                            <w:r>
                              <w:rPr>
                                <w:color w:val="FF0000"/>
                              </w:rPr>
                              <w:t>29</w:t>
                            </w:r>
                            <w:r w:rsidR="004B47C4">
                              <w:rPr>
                                <w:color w:val="FF0000"/>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50" o:spid="_x0000_s1036" type="#_x0000_t202" style="position:absolute;margin-left:117.2pt;margin-top:7.05pt;width:30.85pt;height:1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">
                <v:textbox>
                  <w:txbxContent>
                    <w:p w:rsidR="00F4617A" w:rsidRPr="002472F7" w:rsidRDefault="00F4617A">
                      <w:pPr>
                        <w:rPr>
                          <w:color w:val="FF0000"/>
                        </w:rPr>
                      </w:pPr>
                      <w:r>
                        <w:rPr>
                          <w:color w:val="FF0000"/>
                        </w:rPr>
                        <w:t>29</w:t>
                      </w:r>
                      <w:r w:rsidR="004B47C4">
                        <w:rPr>
                          <w:color w:val="FF0000"/>
                        </w:rPr>
                        <w:t>9</w:t>
                      </w:r>
                    </w:p>
                  </w:txbxContent>
                </v:textbox>
              </v:shape>
            </w:pict>
          </mc:Fallback>
        </mc:AlternateContent>
      </w:r>
    </w:p>
    <w:p w:rsidR="00950A2B" w:rsidRDefault="00FE378C" w:rsidP="00950A2B">
      <w:pPr>
        <w:tabs>
          <w:tab w:val="left" w:pos="1596"/>
        </w:tabs>
        <w:rPr>
          <w:rFonts w:ascii="Arial" w:hAnsi="Arial" w:cs="Arial"/>
          <w:sz w:val="24"/>
          <w:szCs w:val="24"/>
        </w:rPr>
      </w:pPr>
      <w:r>
        <w:rPr>
          <w:rFonts w:ascii="Arial" w:hAnsi="Arial" w:cs="Arial"/>
          <w:noProof/>
          <w:sz w:val="24"/>
          <w:szCs w:val="24"/>
          <w:lang w:eastAsia="fr-FR"/>
        </w:rPr>
        <mc:AlternateContent>
          <mc:Choice Requires="wps">
            <w:drawing>
              <wp:anchor distT="0" distB="0" distL="114300" distR="114300" simplePos="0" relativeHeight="251693056" behindDoc="0" locked="0" layoutInCell="1" allowOverlap="1">
                <wp:simplePos x="0" y="0"/>
                <wp:positionH relativeFrom="column">
                  <wp:posOffset>3134360</wp:posOffset>
                </wp:positionH>
                <wp:positionV relativeFrom="paragraph">
                  <wp:posOffset>31750</wp:posOffset>
                </wp:positionV>
                <wp:extent cx="607695" cy="228600"/>
                <wp:effectExtent l="13335" t="5080" r="7620" b="13970"/>
                <wp:wrapNone/>
                <wp:docPr id="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 cy="228600"/>
                        </a:xfrm>
                        <a:prstGeom prst="rect">
                          <a:avLst/>
                        </a:prstGeom>
                        <a:solidFill>
                          <a:srgbClr val="FFFFFF"/>
                        </a:solidFill>
                        <a:ln w="9525">
                          <a:solidFill>
                            <a:srgbClr val="000000"/>
                          </a:solidFill>
                          <a:miter lim="800000"/>
                          <a:headEnd/>
                          <a:tailEnd/>
                        </a:ln>
                      </wps:spPr>
                      <wps:txbx>
                        <w:txbxContent>
                          <w:p w:rsidR="00F4617A" w:rsidRPr="00641454" w:rsidRDefault="004B47C4">
                            <w:pPr>
                              <w:rPr>
                                <w:color w:val="FF0000"/>
                              </w:rPr>
                            </w:pPr>
                            <w:r>
                              <w:rPr>
                                <w:color w:val="FF0000"/>
                              </w:rPr>
                              <w:t>796.5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51" o:spid="_x0000_s1037" type="#_x0000_t202" style="position:absolute;margin-left:246.8pt;margin-top:2.5pt;width:47.85pt;height: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">
                <v:textbox>
                  <w:txbxContent>
                    <w:p w:rsidR="00F4617A" w:rsidRPr="00641454" w:rsidRDefault="004B47C4">
                      <w:pPr>
                        <w:rPr>
                          <w:color w:val="FF0000"/>
                        </w:rPr>
                      </w:pPr>
                      <w:r>
                        <w:rPr>
                          <w:color w:val="FF0000"/>
                        </w:rPr>
                        <w:t>796.5</w:t>
                      </w:r>
                    </w:p>
                  </w:txbxContent>
                </v:textbox>
              </v:shape>
            </w:pict>
          </mc:Fallback>
        </mc:AlternateContent>
      </w: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sz w:val="24"/>
          <w:szCs w:val="24"/>
        </w:rPr>
      </w:pPr>
    </w:p>
    <w:p w:rsidR="00950A2B" w:rsidRDefault="00950A2B" w:rsidP="00950A2B">
      <w:pPr>
        <w:tabs>
          <w:tab w:val="left" w:pos="1596"/>
        </w:tabs>
        <w:rPr>
          <w:rFonts w:ascii="Arial" w:hAnsi="Arial" w:cs="Arial"/>
          <w:b/>
          <w:sz w:val="24"/>
          <w:szCs w:val="24"/>
          <w:u w:val="single"/>
        </w:rPr>
      </w:pPr>
    </w:p>
    <w:p w:rsidR="00950A2B" w:rsidRDefault="00950A2B" w:rsidP="00950A2B">
      <w:pPr>
        <w:tabs>
          <w:tab w:val="left" w:pos="1596"/>
        </w:tabs>
        <w:rPr>
          <w:rFonts w:ascii="Arial" w:hAnsi="Arial" w:cs="Arial"/>
          <w:b/>
          <w:sz w:val="24"/>
          <w:szCs w:val="24"/>
          <w:u w:val="single"/>
        </w:rPr>
      </w:pPr>
    </w:p>
    <w:p w:rsidR="00137AA5" w:rsidRDefault="00137AA5" w:rsidP="00950A2B">
      <w:pPr>
        <w:tabs>
          <w:tab w:val="left" w:pos="1596"/>
        </w:tabs>
        <w:rPr>
          <w:rFonts w:ascii="Arial" w:hAnsi="Arial" w:cs="Arial"/>
          <w:b/>
          <w:sz w:val="24"/>
          <w:szCs w:val="24"/>
          <w:u w:val="single"/>
        </w:rPr>
      </w:pPr>
      <w:r>
        <w:rPr>
          <w:rFonts w:ascii="Arial" w:hAnsi="Arial" w:cs="Arial"/>
          <w:b/>
          <w:noProof/>
          <w:sz w:val="24"/>
          <w:szCs w:val="24"/>
          <w:u w:val="single"/>
          <w:lang w:eastAsia="fr-FR"/>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90170</wp:posOffset>
                </wp:positionV>
                <wp:extent cx="607695" cy="241935"/>
                <wp:effectExtent l="0" t="0" r="20955" b="24765"/>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 cy="241935"/>
                        </a:xfrm>
                        <a:prstGeom prst="rect">
                          <a:avLst/>
                        </a:prstGeom>
                        <a:solidFill>
                          <a:srgbClr val="FFFFFF"/>
                        </a:solidFill>
                        <a:ln w="9525">
                          <a:solidFill>
                            <a:srgbClr val="000000"/>
                          </a:solidFill>
                          <a:miter lim="800000"/>
                          <a:headEnd/>
                          <a:tailEnd/>
                        </a:ln>
                      </wps:spPr>
                      <wps:txbx>
                        <w:txbxContent>
                          <w:p w:rsidR="00F4617A" w:rsidRPr="00137AA5" w:rsidRDefault="00F4617A">
                            <w:pPr>
                              <w:rPr>
                                <w:rFonts w:ascii="Arial" w:hAnsi="Arial" w:cs="Arial"/>
                                <w:sz w:val="22"/>
                              </w:rPr>
                            </w:pPr>
                            <w:r w:rsidRPr="00137AA5">
                              <w:rPr>
                                <w:rFonts w:ascii="Arial" w:hAnsi="Arial" w:cs="Arial"/>
                                <w:sz w:val="22"/>
                              </w:rPr>
                              <w:t>129</w:t>
                            </w:r>
                            <w:r w:rsidR="004B47C4" w:rsidRPr="00137AA5">
                              <w:rPr>
                                <w:rFonts w:ascii="Arial" w:hAnsi="Arial" w:cs="Arial"/>
                                <w:sz w:val="2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55" o:spid="_x0000_s1038" type="#_x0000_t202" style="position:absolute;margin-left:0;margin-top:7.1pt;width:47.85pt;height:19.05pt;z-index:2516971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">
                <v:textbox>
                  <w:txbxContent>
                    <w:p w:rsidR="00F4617A" w:rsidRPr="00137AA5" w:rsidRDefault="00F4617A">
                      <w:pPr>
                        <w:rPr>
                          <w:rFonts w:ascii="Arial" w:hAnsi="Arial" w:cs="Arial"/>
                          <w:sz w:val="22"/>
                        </w:rPr>
                      </w:pPr>
                      <w:r w:rsidRPr="00137AA5">
                        <w:rPr>
                          <w:rFonts w:ascii="Arial" w:hAnsi="Arial" w:cs="Arial"/>
                          <w:sz w:val="22"/>
                        </w:rPr>
                        <w:t>129</w:t>
                      </w:r>
                      <w:r w:rsidR="004B47C4" w:rsidRPr="00137AA5">
                        <w:rPr>
                          <w:rFonts w:ascii="Arial" w:hAnsi="Arial" w:cs="Arial"/>
                          <w:sz w:val="22"/>
                        </w:rPr>
                        <w:t>1</w:t>
                      </w:r>
                    </w:p>
                  </w:txbxContent>
                </v:textbox>
                <w10:wrap anchorx="margin"/>
              </v:shape>
            </w:pict>
          </mc:Fallback>
        </mc:AlternateContent>
      </w:r>
    </w:p>
    <w:p w:rsidR="00137AA5" w:rsidRDefault="00137AA5" w:rsidP="00950A2B">
      <w:pPr>
        <w:tabs>
          <w:tab w:val="left" w:pos="1596"/>
        </w:tabs>
        <w:rPr>
          <w:rFonts w:ascii="Arial" w:hAnsi="Arial" w:cs="Arial"/>
          <w:b/>
          <w:sz w:val="24"/>
          <w:szCs w:val="24"/>
          <w:u w:val="single"/>
        </w:rPr>
      </w:pPr>
    </w:p>
    <w:p w:rsidR="00137AA5" w:rsidRDefault="00137AA5" w:rsidP="00950A2B">
      <w:pPr>
        <w:tabs>
          <w:tab w:val="left" w:pos="1596"/>
        </w:tabs>
        <w:rPr>
          <w:rFonts w:ascii="Arial" w:hAnsi="Arial" w:cs="Arial"/>
          <w:b/>
          <w:sz w:val="24"/>
          <w:szCs w:val="24"/>
          <w:u w:val="single"/>
        </w:rPr>
      </w:pPr>
    </w:p>
    <w:p w:rsidR="00950A2B" w:rsidRDefault="00950A2B"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040176" w:rsidRDefault="00040176" w:rsidP="00950A2B">
      <w:pPr>
        <w:tabs>
          <w:tab w:val="left" w:pos="1596"/>
        </w:tabs>
        <w:rPr>
          <w:rFonts w:ascii="Arial" w:hAnsi="Arial" w:cs="Arial"/>
          <w:b/>
          <w:sz w:val="24"/>
          <w:szCs w:val="24"/>
          <w:u w:val="single"/>
        </w:rPr>
      </w:pPr>
    </w:p>
    <w:p w:rsidR="00950A2B" w:rsidRDefault="00950A2B" w:rsidP="00950A2B">
      <w:pPr>
        <w:tabs>
          <w:tab w:val="left" w:pos="1596"/>
        </w:tabs>
        <w:rPr>
          <w:rFonts w:ascii="Arial" w:hAnsi="Arial" w:cs="Arial"/>
          <w:b/>
          <w:sz w:val="24"/>
          <w:szCs w:val="24"/>
          <w:u w:val="single"/>
        </w:rPr>
      </w:pPr>
    </w:p>
    <w:tbl>
      <w:tblPr>
        <w:tblW w:w="10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0"/>
        <w:gridCol w:w="6082"/>
        <w:gridCol w:w="863"/>
        <w:gridCol w:w="851"/>
        <w:gridCol w:w="1121"/>
        <w:gridCol w:w="820"/>
      </w:tblGrid>
      <w:tr w:rsidR="00137AA5" w:rsidTr="00040176">
        <w:trPr>
          <w:trHeight w:val="247"/>
          <w:jc w:val="center"/>
        </w:trPr>
        <w:tc>
          <w:tcPr>
            <w:tcW w:w="7222" w:type="dxa"/>
            <w:gridSpan w:val="2"/>
          </w:tcPr>
          <w:p w:rsidR="00137AA5" w:rsidRPr="00E525B6" w:rsidRDefault="00137AA5" w:rsidP="009B5A83">
            <w:pPr>
              <w:jc w:val="center"/>
              <w:rPr>
                <w:rFonts w:ascii="Arial" w:hAnsi="Arial" w:cs="Arial"/>
                <w:b/>
                <w:sz w:val="28"/>
                <w:szCs w:val="28"/>
              </w:rPr>
            </w:pPr>
            <w:r w:rsidRPr="00E525B6">
              <w:rPr>
                <w:rFonts w:ascii="Arial" w:hAnsi="Arial" w:cs="Arial"/>
                <w:b/>
                <w:sz w:val="28"/>
                <w:szCs w:val="28"/>
              </w:rPr>
              <w:t>compétences</w:t>
            </w:r>
          </w:p>
        </w:tc>
        <w:tc>
          <w:tcPr>
            <w:tcW w:w="863" w:type="dxa"/>
            <w:shd w:val="clear" w:color="auto" w:fill="FF0000"/>
          </w:tcPr>
          <w:p w:rsidR="00137AA5" w:rsidRPr="00E525B6" w:rsidRDefault="00137AA5" w:rsidP="009B5A83">
            <w:pPr>
              <w:jc w:val="center"/>
              <w:rPr>
                <w:rFonts w:ascii="Arial" w:hAnsi="Arial" w:cs="Arial"/>
                <w:b/>
                <w:sz w:val="28"/>
                <w:szCs w:val="28"/>
              </w:rPr>
            </w:pPr>
            <w:r w:rsidRPr="00E525B6">
              <w:rPr>
                <w:rFonts w:ascii="Arial" w:hAnsi="Arial" w:cs="Arial"/>
                <w:b/>
                <w:sz w:val="28"/>
                <w:szCs w:val="28"/>
              </w:rPr>
              <w:t>0</w:t>
            </w:r>
          </w:p>
        </w:tc>
        <w:tc>
          <w:tcPr>
            <w:tcW w:w="851" w:type="dxa"/>
            <w:shd w:val="clear" w:color="auto" w:fill="FFFF00"/>
          </w:tcPr>
          <w:p w:rsidR="00137AA5" w:rsidRPr="00E525B6" w:rsidRDefault="00137AA5" w:rsidP="009B5A83">
            <w:pPr>
              <w:jc w:val="center"/>
              <w:rPr>
                <w:rFonts w:ascii="Arial" w:hAnsi="Arial" w:cs="Arial"/>
                <w:b/>
                <w:sz w:val="28"/>
                <w:szCs w:val="28"/>
              </w:rPr>
            </w:pPr>
            <w:r w:rsidRPr="00E525B6">
              <w:rPr>
                <w:rFonts w:ascii="Arial" w:hAnsi="Arial" w:cs="Arial"/>
                <w:b/>
                <w:sz w:val="28"/>
                <w:szCs w:val="28"/>
              </w:rPr>
              <w:t>1/3</w:t>
            </w:r>
          </w:p>
        </w:tc>
        <w:tc>
          <w:tcPr>
            <w:tcW w:w="1121" w:type="dxa"/>
            <w:tcBorders>
              <w:bottom w:val="single" w:sz="4" w:space="0" w:color="000000"/>
            </w:tcBorders>
            <w:shd w:val="clear" w:color="auto" w:fill="92D050"/>
          </w:tcPr>
          <w:p w:rsidR="00137AA5" w:rsidRPr="00E525B6" w:rsidRDefault="00137AA5" w:rsidP="009B5A83">
            <w:pPr>
              <w:jc w:val="center"/>
              <w:rPr>
                <w:rFonts w:ascii="Arial" w:hAnsi="Arial" w:cs="Arial"/>
                <w:b/>
                <w:sz w:val="28"/>
                <w:szCs w:val="28"/>
              </w:rPr>
            </w:pPr>
            <w:r w:rsidRPr="00E525B6">
              <w:rPr>
                <w:rFonts w:ascii="Arial" w:hAnsi="Arial" w:cs="Arial"/>
                <w:b/>
                <w:sz w:val="28"/>
                <w:szCs w:val="28"/>
              </w:rPr>
              <w:t>2/3</w:t>
            </w:r>
          </w:p>
        </w:tc>
        <w:tc>
          <w:tcPr>
            <w:tcW w:w="820" w:type="dxa"/>
            <w:shd w:val="clear" w:color="auto" w:fill="00B050"/>
          </w:tcPr>
          <w:p w:rsidR="00137AA5" w:rsidRPr="00E525B6" w:rsidRDefault="00137AA5" w:rsidP="009B5A83">
            <w:pPr>
              <w:jc w:val="center"/>
              <w:rPr>
                <w:rFonts w:ascii="Arial" w:hAnsi="Arial" w:cs="Arial"/>
                <w:b/>
                <w:sz w:val="28"/>
                <w:szCs w:val="28"/>
              </w:rPr>
            </w:pPr>
            <w:r w:rsidRPr="00E525B6">
              <w:rPr>
                <w:rFonts w:ascii="Arial" w:hAnsi="Arial" w:cs="Arial"/>
                <w:b/>
                <w:sz w:val="28"/>
                <w:szCs w:val="28"/>
              </w:rPr>
              <w:t>3/3</w:t>
            </w:r>
          </w:p>
        </w:tc>
      </w:tr>
      <w:tr w:rsidR="00137AA5" w:rsidTr="00040176">
        <w:trPr>
          <w:trHeight w:val="453"/>
          <w:jc w:val="center"/>
        </w:trPr>
        <w:tc>
          <w:tcPr>
            <w:tcW w:w="1140" w:type="dxa"/>
          </w:tcPr>
          <w:p w:rsidR="00137AA5" w:rsidRPr="00E525B6" w:rsidRDefault="00137AA5" w:rsidP="009B5A83">
            <w:pPr>
              <w:jc w:val="center"/>
              <w:rPr>
                <w:rFonts w:ascii="Arial" w:hAnsi="Arial" w:cs="Arial"/>
                <w:b/>
                <w:sz w:val="28"/>
                <w:szCs w:val="28"/>
              </w:rPr>
            </w:pPr>
            <w:r>
              <w:rPr>
                <w:rFonts w:ascii="Arial" w:hAnsi="Arial" w:cs="Arial"/>
                <w:b/>
                <w:sz w:val="28"/>
                <w:szCs w:val="28"/>
              </w:rPr>
              <w:t>C22</w:t>
            </w:r>
          </w:p>
        </w:tc>
        <w:tc>
          <w:tcPr>
            <w:tcW w:w="6082" w:type="dxa"/>
            <w:vAlign w:val="center"/>
          </w:tcPr>
          <w:p w:rsidR="00137AA5" w:rsidRPr="00EF5AAA" w:rsidRDefault="00137AA5" w:rsidP="009B5A83">
            <w:pPr>
              <w:rPr>
                <w:rFonts w:ascii="Arial" w:hAnsi="Arial" w:cs="Arial"/>
                <w:b/>
              </w:rPr>
            </w:pPr>
            <w:r w:rsidRPr="00B532D9">
              <w:rPr>
                <w:rFonts w:ascii="Arial" w:hAnsi="Arial" w:cs="Arial"/>
                <w:b/>
              </w:rPr>
              <w:t>Contrôler la conformité des assemblages à souder.</w:t>
            </w:r>
          </w:p>
        </w:tc>
        <w:tc>
          <w:tcPr>
            <w:tcW w:w="863" w:type="dxa"/>
          </w:tcPr>
          <w:p w:rsidR="00137AA5" w:rsidRPr="00E525B6" w:rsidRDefault="00137AA5" w:rsidP="009B5A83">
            <w:pPr>
              <w:jc w:val="center"/>
              <w:rPr>
                <w:rFonts w:ascii="Arial" w:hAnsi="Arial" w:cs="Arial"/>
                <w:b/>
                <w:sz w:val="28"/>
                <w:szCs w:val="28"/>
              </w:rPr>
            </w:pPr>
          </w:p>
        </w:tc>
        <w:tc>
          <w:tcPr>
            <w:tcW w:w="851" w:type="dxa"/>
          </w:tcPr>
          <w:p w:rsidR="00137AA5" w:rsidRPr="00E525B6" w:rsidRDefault="00137AA5" w:rsidP="009B5A83">
            <w:pPr>
              <w:jc w:val="center"/>
              <w:rPr>
                <w:rFonts w:ascii="Arial" w:hAnsi="Arial" w:cs="Arial"/>
                <w:b/>
                <w:sz w:val="28"/>
                <w:szCs w:val="28"/>
              </w:rPr>
            </w:pPr>
          </w:p>
        </w:tc>
        <w:tc>
          <w:tcPr>
            <w:tcW w:w="1121" w:type="dxa"/>
            <w:shd w:val="clear" w:color="auto" w:fill="auto"/>
          </w:tcPr>
          <w:p w:rsidR="00137AA5" w:rsidRPr="00E525B6" w:rsidRDefault="00137AA5" w:rsidP="009B5A83">
            <w:pPr>
              <w:jc w:val="center"/>
              <w:rPr>
                <w:rFonts w:ascii="Arial" w:hAnsi="Arial" w:cs="Arial"/>
                <w:b/>
                <w:sz w:val="28"/>
                <w:szCs w:val="28"/>
              </w:rPr>
            </w:pPr>
          </w:p>
        </w:tc>
        <w:tc>
          <w:tcPr>
            <w:tcW w:w="820" w:type="dxa"/>
          </w:tcPr>
          <w:p w:rsidR="00137AA5" w:rsidRPr="00E525B6" w:rsidRDefault="00137AA5" w:rsidP="009B5A83">
            <w:pPr>
              <w:jc w:val="center"/>
              <w:rPr>
                <w:rFonts w:ascii="Arial" w:hAnsi="Arial" w:cs="Arial"/>
                <w:b/>
                <w:sz w:val="28"/>
                <w:szCs w:val="28"/>
              </w:rPr>
            </w:pPr>
          </w:p>
        </w:tc>
      </w:tr>
    </w:tbl>
    <w:p w:rsidR="008B76AF" w:rsidRDefault="008B76AF" w:rsidP="00950A2B"/>
    <w:p w:rsidR="00B46348" w:rsidRDefault="00B46348" w:rsidP="00950A2B"/>
    <w:p w:rsidR="00863732" w:rsidRDefault="00863732" w:rsidP="00334733">
      <w:pPr>
        <w:tabs>
          <w:tab w:val="left" w:pos="1596"/>
        </w:tabs>
        <w:jc w:val="both"/>
        <w:rPr>
          <w:rFonts w:ascii="Arial" w:hAnsi="Arial" w:cs="Arial"/>
          <w:b/>
          <w:sz w:val="28"/>
          <w:szCs w:val="28"/>
          <w:u w:val="single"/>
        </w:rPr>
      </w:pPr>
      <w:r w:rsidRPr="00926A43">
        <w:rPr>
          <w:rFonts w:ascii="Arial" w:hAnsi="Arial" w:cs="Arial"/>
          <w:b/>
          <w:sz w:val="28"/>
          <w:szCs w:val="28"/>
          <w:u w:val="single"/>
        </w:rPr>
        <w:t>S</w:t>
      </w:r>
      <w:r w:rsidR="00137AA5">
        <w:rPr>
          <w:rFonts w:ascii="Arial" w:hAnsi="Arial" w:cs="Arial"/>
          <w:b/>
          <w:sz w:val="28"/>
          <w:szCs w:val="28"/>
          <w:u w:val="single"/>
        </w:rPr>
        <w:t>ixième</w:t>
      </w:r>
      <w:r w:rsidRPr="00926A43">
        <w:rPr>
          <w:rFonts w:ascii="Arial" w:hAnsi="Arial" w:cs="Arial"/>
          <w:b/>
          <w:sz w:val="28"/>
          <w:szCs w:val="28"/>
          <w:u w:val="single"/>
        </w:rPr>
        <w:t xml:space="preserve"> partie : Contrôler la conformité des éléments de levage.</w:t>
      </w:r>
    </w:p>
    <w:p w:rsidR="00137AA5" w:rsidRDefault="00137AA5" w:rsidP="00334733">
      <w:pPr>
        <w:tabs>
          <w:tab w:val="left" w:pos="1596"/>
        </w:tabs>
        <w:jc w:val="both"/>
        <w:rPr>
          <w:rFonts w:ascii="Arial" w:hAnsi="Arial" w:cs="Arial"/>
          <w:b/>
          <w:sz w:val="28"/>
          <w:szCs w:val="28"/>
          <w:u w:val="single"/>
        </w:rPr>
      </w:pPr>
    </w:p>
    <w:p w:rsidR="00915AA7" w:rsidRDefault="00863732" w:rsidP="00334733">
      <w:pPr>
        <w:tabs>
          <w:tab w:val="left" w:pos="1596"/>
        </w:tabs>
        <w:jc w:val="both"/>
        <w:rPr>
          <w:rFonts w:ascii="Arial" w:hAnsi="Arial" w:cs="Arial"/>
          <w:sz w:val="24"/>
          <w:szCs w:val="24"/>
        </w:rPr>
      </w:pPr>
      <w:r w:rsidRPr="00926A43">
        <w:rPr>
          <w:rFonts w:ascii="Arial" w:hAnsi="Arial" w:cs="Arial"/>
          <w:b/>
          <w:sz w:val="24"/>
          <w:szCs w:val="24"/>
          <w:u w:val="single"/>
        </w:rPr>
        <w:t>Problématique</w:t>
      </w:r>
      <w:r w:rsidRPr="00751AD6">
        <w:rPr>
          <w:rFonts w:ascii="Arial" w:hAnsi="Arial" w:cs="Arial"/>
          <w:b/>
          <w:sz w:val="24"/>
          <w:szCs w:val="24"/>
        </w:rPr>
        <w:t> :</w:t>
      </w:r>
      <w:r w:rsidRPr="00751AD6">
        <w:rPr>
          <w:rFonts w:ascii="Arial" w:hAnsi="Arial" w:cs="Arial"/>
          <w:sz w:val="24"/>
          <w:szCs w:val="24"/>
        </w:rPr>
        <w:t xml:space="preserve"> </w:t>
      </w:r>
      <w:r w:rsidR="00137AA5">
        <w:rPr>
          <w:rFonts w:ascii="Arial" w:hAnsi="Arial" w:cs="Arial"/>
          <w:sz w:val="24"/>
          <w:szCs w:val="24"/>
        </w:rPr>
        <w:t>Pour tester la résistance des oreilles de levage</w:t>
      </w:r>
      <w:r>
        <w:rPr>
          <w:rFonts w:ascii="Arial" w:hAnsi="Arial" w:cs="Arial"/>
          <w:sz w:val="24"/>
          <w:szCs w:val="24"/>
        </w:rPr>
        <w:t xml:space="preserve"> </w:t>
      </w:r>
      <w:r w:rsidR="00915AA7">
        <w:rPr>
          <w:rFonts w:ascii="Arial" w:hAnsi="Arial" w:cs="Arial"/>
          <w:sz w:val="24"/>
          <w:szCs w:val="24"/>
        </w:rPr>
        <w:t xml:space="preserve">il est nécessaire d’utiliser un pont </w:t>
      </w:r>
      <w:r w:rsidR="003D1870">
        <w:rPr>
          <w:rFonts w:ascii="Arial" w:hAnsi="Arial" w:cs="Arial"/>
          <w:sz w:val="24"/>
          <w:szCs w:val="24"/>
        </w:rPr>
        <w:t xml:space="preserve">roulant </w:t>
      </w:r>
      <w:r w:rsidR="00915AA7">
        <w:rPr>
          <w:rFonts w:ascii="Arial" w:hAnsi="Arial" w:cs="Arial"/>
          <w:sz w:val="24"/>
          <w:szCs w:val="24"/>
        </w:rPr>
        <w:t>et une élingue double chaines.</w:t>
      </w:r>
    </w:p>
    <w:p w:rsidR="00137AA5" w:rsidRPr="00A812AC" w:rsidRDefault="00915AA7" w:rsidP="00334733">
      <w:pPr>
        <w:tabs>
          <w:tab w:val="left" w:pos="1596"/>
        </w:tabs>
        <w:jc w:val="both"/>
        <w:rPr>
          <w:rFonts w:ascii="Arial" w:hAnsi="Arial" w:cs="Arial"/>
          <w:i/>
          <w:sz w:val="24"/>
          <w:szCs w:val="24"/>
        </w:rPr>
      </w:pPr>
      <w:r w:rsidRPr="00137AA5">
        <w:rPr>
          <w:rFonts w:ascii="Arial" w:hAnsi="Arial" w:cs="Arial"/>
          <w:i/>
          <w:sz w:val="24"/>
          <w:szCs w:val="24"/>
        </w:rPr>
        <w:t xml:space="preserve"> </w:t>
      </w:r>
      <w:r w:rsidRPr="00915AA7">
        <w:rPr>
          <w:rFonts w:ascii="Arial" w:hAnsi="Arial" w:cs="Arial"/>
          <w:sz w:val="24"/>
          <w:szCs w:val="24"/>
        </w:rPr>
        <w:t>L</w:t>
      </w:r>
      <w:r w:rsidR="00863732" w:rsidRPr="00915AA7">
        <w:rPr>
          <w:rFonts w:ascii="Arial" w:hAnsi="Arial" w:cs="Arial"/>
          <w:sz w:val="24"/>
          <w:szCs w:val="24"/>
        </w:rPr>
        <w:t>a</w:t>
      </w:r>
      <w:r w:rsidR="00863732">
        <w:rPr>
          <w:rFonts w:ascii="Arial" w:hAnsi="Arial" w:cs="Arial"/>
          <w:sz w:val="24"/>
          <w:szCs w:val="24"/>
        </w:rPr>
        <w:t xml:space="preserve"> cuve remplie </w:t>
      </w:r>
      <w:r>
        <w:rPr>
          <w:rFonts w:ascii="Arial" w:hAnsi="Arial" w:cs="Arial"/>
          <w:sz w:val="24"/>
          <w:szCs w:val="24"/>
        </w:rPr>
        <w:t>a</w:t>
      </w:r>
      <w:r w:rsidR="00863732">
        <w:rPr>
          <w:rFonts w:ascii="Arial" w:hAnsi="Arial" w:cs="Arial"/>
          <w:sz w:val="24"/>
          <w:szCs w:val="24"/>
        </w:rPr>
        <w:t xml:space="preserve"> un</w:t>
      </w:r>
      <w:r w:rsidR="00137AA5">
        <w:rPr>
          <w:rFonts w:ascii="Arial" w:hAnsi="Arial" w:cs="Arial"/>
          <w:sz w:val="24"/>
          <w:szCs w:val="24"/>
        </w:rPr>
        <w:t xml:space="preserve">e masse de </w:t>
      </w:r>
      <w:r w:rsidR="00863732">
        <w:rPr>
          <w:rFonts w:ascii="Arial" w:hAnsi="Arial" w:cs="Arial"/>
          <w:sz w:val="24"/>
          <w:szCs w:val="24"/>
        </w:rPr>
        <w:t>1</w:t>
      </w:r>
      <w:r w:rsidR="003D1870">
        <w:rPr>
          <w:rFonts w:ascii="Arial" w:hAnsi="Arial" w:cs="Arial"/>
          <w:sz w:val="24"/>
          <w:szCs w:val="24"/>
        </w:rPr>
        <w:t xml:space="preserve"> </w:t>
      </w:r>
      <w:r w:rsidR="00863732">
        <w:rPr>
          <w:rFonts w:ascii="Arial" w:hAnsi="Arial" w:cs="Arial"/>
          <w:sz w:val="24"/>
          <w:szCs w:val="24"/>
        </w:rPr>
        <w:t>432 kg.</w:t>
      </w:r>
      <w:r w:rsidR="00137AA5" w:rsidRPr="00137AA5">
        <w:rPr>
          <w:rFonts w:ascii="Arial" w:hAnsi="Arial" w:cs="Arial"/>
          <w:i/>
          <w:sz w:val="24"/>
          <w:szCs w:val="24"/>
        </w:rPr>
        <w:t xml:space="preserve"> </w:t>
      </w:r>
    </w:p>
    <w:p w:rsidR="00863732" w:rsidRDefault="00863732" w:rsidP="00334733">
      <w:pPr>
        <w:tabs>
          <w:tab w:val="left" w:pos="1596"/>
        </w:tabs>
        <w:jc w:val="both"/>
        <w:rPr>
          <w:rFonts w:ascii="Arial" w:hAnsi="Arial" w:cs="Arial"/>
          <w:sz w:val="24"/>
          <w:szCs w:val="24"/>
        </w:rPr>
      </w:pPr>
    </w:p>
    <w:p w:rsidR="00863732" w:rsidRDefault="00863732" w:rsidP="00334733">
      <w:pPr>
        <w:tabs>
          <w:tab w:val="left" w:pos="1596"/>
        </w:tabs>
        <w:jc w:val="both"/>
        <w:rPr>
          <w:rFonts w:ascii="Arial" w:hAnsi="Arial" w:cs="Arial"/>
          <w:sz w:val="24"/>
          <w:szCs w:val="24"/>
        </w:rPr>
      </w:pPr>
    </w:p>
    <w:p w:rsidR="00137AD6" w:rsidRDefault="00863732" w:rsidP="00334733">
      <w:pPr>
        <w:tabs>
          <w:tab w:val="left" w:pos="1596"/>
        </w:tabs>
        <w:jc w:val="both"/>
        <w:rPr>
          <w:rFonts w:ascii="Arial" w:hAnsi="Arial" w:cs="Arial"/>
          <w:sz w:val="24"/>
          <w:szCs w:val="24"/>
        </w:rPr>
      </w:pPr>
      <w:r>
        <w:rPr>
          <w:rFonts w:ascii="Arial" w:hAnsi="Arial" w:cs="Arial"/>
          <w:b/>
          <w:sz w:val="24"/>
          <w:szCs w:val="24"/>
          <w:u w:val="single"/>
        </w:rPr>
        <w:t>Question 1</w:t>
      </w:r>
      <w:r w:rsidRPr="00751AD6">
        <w:rPr>
          <w:rFonts w:ascii="Arial" w:hAnsi="Arial" w:cs="Arial"/>
          <w:b/>
          <w:sz w:val="24"/>
          <w:szCs w:val="24"/>
        </w:rPr>
        <w:t> :</w:t>
      </w:r>
      <w:r>
        <w:rPr>
          <w:rFonts w:ascii="Arial" w:hAnsi="Arial" w:cs="Arial"/>
          <w:sz w:val="24"/>
          <w:szCs w:val="24"/>
        </w:rPr>
        <w:t xml:space="preserve"> </w:t>
      </w:r>
      <w:r w:rsidR="00137AD6" w:rsidRPr="00A812AC">
        <w:rPr>
          <w:rFonts w:ascii="Arial" w:hAnsi="Arial" w:cs="Arial"/>
          <w:i/>
          <w:sz w:val="24"/>
          <w:szCs w:val="24"/>
        </w:rPr>
        <w:t>C 2.6</w:t>
      </w:r>
    </w:p>
    <w:p w:rsidR="00137AD6" w:rsidRDefault="00137AD6" w:rsidP="00334733">
      <w:pPr>
        <w:tabs>
          <w:tab w:val="left" w:pos="1596"/>
        </w:tabs>
        <w:jc w:val="both"/>
        <w:rPr>
          <w:rFonts w:ascii="Arial" w:hAnsi="Arial" w:cs="Arial"/>
          <w:sz w:val="24"/>
          <w:szCs w:val="24"/>
        </w:rPr>
      </w:pPr>
    </w:p>
    <w:p w:rsidR="00863732" w:rsidRDefault="00915AA7" w:rsidP="00334733">
      <w:pPr>
        <w:tabs>
          <w:tab w:val="left" w:pos="1596"/>
        </w:tabs>
        <w:jc w:val="both"/>
        <w:rPr>
          <w:rFonts w:ascii="Arial" w:hAnsi="Arial" w:cs="Arial"/>
          <w:sz w:val="24"/>
          <w:szCs w:val="24"/>
        </w:rPr>
      </w:pPr>
      <w:r>
        <w:rPr>
          <w:rFonts w:ascii="Arial" w:hAnsi="Arial" w:cs="Arial"/>
          <w:sz w:val="24"/>
          <w:szCs w:val="24"/>
        </w:rPr>
        <w:t>Compléter le tableau ci-dessous afin de déterminer le diamètre nominal de la chaine p</w:t>
      </w:r>
      <w:r w:rsidR="00863732">
        <w:rPr>
          <w:rFonts w:ascii="Arial" w:hAnsi="Arial" w:cs="Arial"/>
          <w:sz w:val="24"/>
          <w:szCs w:val="24"/>
        </w:rPr>
        <w:t>our réaliser cette manutention en sécurité</w:t>
      </w:r>
      <w:r>
        <w:rPr>
          <w:rFonts w:ascii="Arial" w:hAnsi="Arial" w:cs="Arial"/>
          <w:sz w:val="24"/>
          <w:szCs w:val="24"/>
        </w:rPr>
        <w:t xml:space="preserve"> à l’aide du document </w:t>
      </w:r>
      <w:r w:rsidR="003D1870">
        <w:rPr>
          <w:rFonts w:ascii="Arial" w:hAnsi="Arial" w:cs="Arial"/>
          <w:sz w:val="24"/>
          <w:szCs w:val="24"/>
        </w:rPr>
        <w:t>DR</w:t>
      </w:r>
      <w:r>
        <w:rPr>
          <w:rFonts w:ascii="Arial" w:hAnsi="Arial" w:cs="Arial"/>
          <w:sz w:val="24"/>
          <w:szCs w:val="24"/>
        </w:rPr>
        <w:t>15/15.</w:t>
      </w:r>
    </w:p>
    <w:p w:rsidR="00B46348" w:rsidRDefault="00B46348" w:rsidP="00B46348">
      <w:pPr>
        <w:tabs>
          <w:tab w:val="left" w:pos="1596"/>
        </w:tabs>
        <w:rPr>
          <w:rFonts w:ascii="Arial" w:hAnsi="Arial" w:cs="Arial"/>
          <w:b/>
          <w:sz w:val="24"/>
          <w:szCs w:val="24"/>
          <w:u w:val="single"/>
        </w:rPr>
      </w:pPr>
    </w:p>
    <w:p w:rsidR="00863732" w:rsidRDefault="00863732" w:rsidP="00B46348">
      <w:pPr>
        <w:tabs>
          <w:tab w:val="left" w:pos="1596"/>
        </w:tabs>
        <w:rPr>
          <w:rFonts w:ascii="Arial" w:hAnsi="Arial" w:cs="Arial"/>
          <w:b/>
          <w:sz w:val="24"/>
          <w:szCs w:val="24"/>
          <w:u w:val="single"/>
        </w:rPr>
      </w:pPr>
      <w:r>
        <w:rPr>
          <w:rFonts w:ascii="Arial" w:hAnsi="Arial" w:cs="Arial"/>
          <w:noProof/>
          <w:sz w:val="24"/>
          <w:szCs w:val="24"/>
          <w:lang w:eastAsia="fr-FR"/>
        </w:rPr>
        <w:drawing>
          <wp:anchor distT="0" distB="0" distL="114300" distR="114300" simplePos="0" relativeHeight="251700224" behindDoc="1" locked="0" layoutInCell="1" allowOverlap="1" wp14:anchorId="72E9E0F3" wp14:editId="1167AED6">
            <wp:simplePos x="0" y="0"/>
            <wp:positionH relativeFrom="column">
              <wp:posOffset>968375</wp:posOffset>
            </wp:positionH>
            <wp:positionV relativeFrom="paragraph">
              <wp:posOffset>70484</wp:posOffset>
            </wp:positionV>
            <wp:extent cx="5230491" cy="4569151"/>
            <wp:effectExtent l="0" t="0" r="0" b="3175"/>
            <wp:wrapNone/>
            <wp:docPr id="1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clrChange>
                        <a:clrFrom>
                          <a:srgbClr val="E6E6DB"/>
                        </a:clrFrom>
                        <a:clrTo>
                          <a:srgbClr val="E6E6DB">
                            <a:alpha val="0"/>
                          </a:srgbClr>
                        </a:clrTo>
                      </a:clrChange>
                    </a:blip>
                    <a:srcRect/>
                    <a:stretch>
                      <a:fillRect/>
                    </a:stretch>
                  </pic:blipFill>
                  <pic:spPr bwMode="auto">
                    <a:xfrm>
                      <a:off x="0" y="0"/>
                      <a:ext cx="5249297" cy="458557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63732" w:rsidRDefault="00863732" w:rsidP="00B46348">
      <w:pPr>
        <w:tabs>
          <w:tab w:val="left" w:pos="1596"/>
        </w:tabs>
        <w:rPr>
          <w:rFonts w:ascii="Arial" w:hAnsi="Arial" w:cs="Arial"/>
          <w:b/>
          <w:sz w:val="24"/>
          <w:szCs w:val="24"/>
          <w:u w:val="single"/>
        </w:rPr>
      </w:pPr>
    </w:p>
    <w:p w:rsidR="00863732" w:rsidRDefault="00863732" w:rsidP="00B46348">
      <w:pPr>
        <w:tabs>
          <w:tab w:val="left" w:pos="1596"/>
        </w:tabs>
        <w:rPr>
          <w:rFonts w:ascii="Arial" w:hAnsi="Arial" w:cs="Arial"/>
          <w:b/>
          <w:sz w:val="24"/>
          <w:szCs w:val="24"/>
          <w:u w:val="single"/>
        </w:rPr>
      </w:pPr>
    </w:p>
    <w:p w:rsidR="00863732" w:rsidRDefault="00863732" w:rsidP="00B46348">
      <w:pPr>
        <w:tabs>
          <w:tab w:val="left" w:pos="1596"/>
        </w:tabs>
        <w:rPr>
          <w:rFonts w:ascii="Arial" w:hAnsi="Arial" w:cs="Arial"/>
          <w:b/>
          <w:sz w:val="24"/>
          <w:szCs w:val="24"/>
          <w:u w:val="single"/>
        </w:rPr>
      </w:pPr>
    </w:p>
    <w:p w:rsidR="00863732" w:rsidRDefault="00863732" w:rsidP="00B46348">
      <w:pPr>
        <w:tabs>
          <w:tab w:val="left" w:pos="1596"/>
        </w:tabs>
        <w:rPr>
          <w:rFonts w:ascii="Arial" w:hAnsi="Arial" w:cs="Arial"/>
          <w:b/>
          <w:sz w:val="24"/>
          <w:szCs w:val="24"/>
          <w:u w:val="single"/>
        </w:rPr>
      </w:pPr>
    </w:p>
    <w:p w:rsidR="00863732" w:rsidRDefault="00863732" w:rsidP="00B46348">
      <w:pPr>
        <w:tabs>
          <w:tab w:val="left" w:pos="1596"/>
        </w:tabs>
        <w:rPr>
          <w:rFonts w:ascii="Arial" w:hAnsi="Arial" w:cs="Arial"/>
          <w:b/>
          <w:sz w:val="24"/>
          <w:szCs w:val="24"/>
          <w:u w:val="single"/>
        </w:rPr>
      </w:pPr>
    </w:p>
    <w:p w:rsidR="00863732" w:rsidRPr="00863732" w:rsidRDefault="00863732" w:rsidP="00B46348">
      <w:pPr>
        <w:tabs>
          <w:tab w:val="left" w:pos="1596"/>
        </w:tabs>
        <w:rPr>
          <w:rFonts w:ascii="Arial" w:hAnsi="Arial" w:cs="Arial"/>
          <w:b/>
          <w:sz w:val="24"/>
          <w:szCs w:val="24"/>
          <w:u w:val="single"/>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Default="00B46348" w:rsidP="00B46348">
      <w:pPr>
        <w:tabs>
          <w:tab w:val="left" w:pos="1596"/>
        </w:tabs>
        <w:rPr>
          <w:rFonts w:ascii="Arial" w:hAnsi="Arial" w:cs="Arial"/>
          <w:sz w:val="24"/>
          <w:szCs w:val="24"/>
        </w:rPr>
      </w:pPr>
    </w:p>
    <w:p w:rsidR="00B46348" w:rsidRPr="00926A43" w:rsidRDefault="00B46348" w:rsidP="00B46348">
      <w:pPr>
        <w:tabs>
          <w:tab w:val="left" w:pos="1596"/>
        </w:tabs>
        <w:rPr>
          <w:rFonts w:ascii="Arial" w:hAnsi="Arial" w:cs="Arial"/>
          <w:sz w:val="24"/>
          <w:szCs w:val="24"/>
        </w:rPr>
      </w:pPr>
    </w:p>
    <w:tbl>
      <w:tblPr>
        <w:tblpPr w:leftFromText="141" w:rightFromText="141" w:vertAnchor="page" w:horzAnchor="margin" w:tblpXSpec="center" w:tblpY="38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38"/>
        <w:gridCol w:w="5103"/>
        <w:gridCol w:w="1264"/>
      </w:tblGrid>
      <w:tr w:rsidR="00863732" w:rsidTr="00863732">
        <w:trPr>
          <w:trHeight w:val="572"/>
        </w:trPr>
        <w:tc>
          <w:tcPr>
            <w:tcW w:w="2938" w:type="dxa"/>
            <w:vAlign w:val="center"/>
          </w:tcPr>
          <w:p w:rsidR="00863732" w:rsidRDefault="00863732" w:rsidP="00863732">
            <w:pPr>
              <w:tabs>
                <w:tab w:val="left" w:pos="1596"/>
              </w:tabs>
              <w:jc w:val="center"/>
              <w:rPr>
                <w:rFonts w:ascii="Arial" w:hAnsi="Arial" w:cs="Arial"/>
                <w:sz w:val="24"/>
                <w:szCs w:val="24"/>
              </w:rPr>
            </w:pPr>
          </w:p>
        </w:tc>
        <w:tc>
          <w:tcPr>
            <w:tcW w:w="5103" w:type="dxa"/>
            <w:vAlign w:val="center"/>
          </w:tcPr>
          <w:p w:rsidR="00863732" w:rsidRDefault="00863732" w:rsidP="00863732">
            <w:pPr>
              <w:tabs>
                <w:tab w:val="left" w:pos="1596"/>
              </w:tabs>
              <w:jc w:val="center"/>
              <w:rPr>
                <w:rFonts w:ascii="Arial" w:hAnsi="Arial" w:cs="Arial"/>
                <w:sz w:val="24"/>
                <w:szCs w:val="24"/>
              </w:rPr>
            </w:pPr>
            <w:r>
              <w:rPr>
                <w:rFonts w:ascii="Arial" w:hAnsi="Arial" w:cs="Arial"/>
                <w:sz w:val="24"/>
                <w:szCs w:val="24"/>
              </w:rPr>
              <w:t>Calculs ou justification</w:t>
            </w:r>
          </w:p>
        </w:tc>
        <w:tc>
          <w:tcPr>
            <w:tcW w:w="1264" w:type="dxa"/>
            <w:vAlign w:val="center"/>
          </w:tcPr>
          <w:p w:rsidR="00863732" w:rsidRDefault="00863732" w:rsidP="00863732">
            <w:pPr>
              <w:tabs>
                <w:tab w:val="left" w:pos="1596"/>
              </w:tabs>
              <w:jc w:val="center"/>
              <w:rPr>
                <w:rFonts w:ascii="Arial" w:hAnsi="Arial" w:cs="Arial"/>
                <w:sz w:val="24"/>
                <w:szCs w:val="24"/>
              </w:rPr>
            </w:pPr>
            <w:r>
              <w:rPr>
                <w:rFonts w:ascii="Arial" w:hAnsi="Arial" w:cs="Arial"/>
                <w:sz w:val="24"/>
                <w:szCs w:val="24"/>
              </w:rPr>
              <w:t>Résultats</w:t>
            </w:r>
          </w:p>
        </w:tc>
      </w:tr>
      <w:tr w:rsidR="00863732" w:rsidTr="00863732">
        <w:trPr>
          <w:trHeight w:val="1045"/>
        </w:trPr>
        <w:tc>
          <w:tcPr>
            <w:tcW w:w="2938" w:type="dxa"/>
            <w:vAlign w:val="center"/>
          </w:tcPr>
          <w:p w:rsidR="00863732" w:rsidRDefault="00863732" w:rsidP="00863732">
            <w:pPr>
              <w:tabs>
                <w:tab w:val="left" w:pos="1596"/>
              </w:tabs>
              <w:jc w:val="center"/>
              <w:rPr>
                <w:rFonts w:ascii="Arial" w:hAnsi="Arial" w:cs="Arial"/>
                <w:sz w:val="24"/>
                <w:szCs w:val="24"/>
              </w:rPr>
            </w:pPr>
            <w:r>
              <w:rPr>
                <w:rFonts w:ascii="Arial" w:hAnsi="Arial" w:cs="Arial"/>
                <w:sz w:val="24"/>
                <w:szCs w:val="24"/>
              </w:rPr>
              <w:t>Calculer la valeur de l’angle β</w:t>
            </w:r>
          </w:p>
        </w:tc>
        <w:tc>
          <w:tcPr>
            <w:tcW w:w="5103" w:type="dxa"/>
            <w:vAlign w:val="center"/>
          </w:tcPr>
          <w:p w:rsidR="00863732" w:rsidRPr="00BC607C" w:rsidRDefault="00863732" w:rsidP="00863732">
            <w:pPr>
              <w:tabs>
                <w:tab w:val="left" w:pos="1596"/>
              </w:tabs>
              <w:rPr>
                <w:rFonts w:ascii="Arial" w:hAnsi="Arial" w:cs="Arial"/>
                <w:color w:val="FF0000"/>
                <w:sz w:val="24"/>
                <w:szCs w:val="24"/>
              </w:rPr>
            </w:pPr>
            <m:oMathPara>
              <m:oMath>
                <m:r>
                  <w:rPr>
                    <w:rFonts w:ascii="Cambria Math" w:hAnsi="Cambria Math" w:cs="Arial"/>
                    <w:color w:val="FF0000"/>
                    <w:sz w:val="24"/>
                    <w:szCs w:val="24"/>
                  </w:rPr>
                  <m:t>sinβ=</m:t>
                </m:r>
                <m:f>
                  <m:fPr>
                    <m:ctrlPr>
                      <w:rPr>
                        <w:rFonts w:ascii="Cambria Math" w:hAnsi="Cambria Math" w:cs="Arial"/>
                        <w:i/>
                        <w:color w:val="FF0000"/>
                        <w:sz w:val="24"/>
                        <w:szCs w:val="24"/>
                      </w:rPr>
                    </m:ctrlPr>
                  </m:fPr>
                  <m:num>
                    <m:r>
                      <w:rPr>
                        <w:rFonts w:ascii="Cambria Math" w:hAnsi="Cambria Math" w:cs="Arial"/>
                        <w:color w:val="FF0000"/>
                        <w:sz w:val="24"/>
                        <w:szCs w:val="24"/>
                      </w:rPr>
                      <m:t>265</m:t>
                    </m:r>
                  </m:num>
                  <m:den>
                    <m:r>
                      <w:rPr>
                        <w:rFonts w:ascii="Cambria Math" w:hAnsi="Cambria Math" w:cs="Arial"/>
                        <w:color w:val="FF0000"/>
                        <w:sz w:val="24"/>
                        <w:szCs w:val="24"/>
                      </w:rPr>
                      <m:t>800</m:t>
                    </m:r>
                  </m:den>
                </m:f>
                <m:r>
                  <w:rPr>
                    <w:rFonts w:ascii="Cambria Math" w:hAnsi="Cambria Math" w:cs="Arial"/>
                    <w:color w:val="FF0000"/>
                    <w:sz w:val="24"/>
                    <w:szCs w:val="24"/>
                  </w:rPr>
                  <m:t xml:space="preserve">   </m:t>
                </m:r>
              </m:oMath>
            </m:oMathPara>
          </w:p>
        </w:tc>
        <w:tc>
          <w:tcPr>
            <w:tcW w:w="1264" w:type="dxa"/>
            <w:vAlign w:val="center"/>
          </w:tcPr>
          <w:p w:rsidR="00863732" w:rsidRPr="00BC607C" w:rsidRDefault="00863732" w:rsidP="00863732">
            <w:pPr>
              <w:tabs>
                <w:tab w:val="left" w:pos="1596"/>
              </w:tabs>
              <w:rPr>
                <w:rFonts w:ascii="Arial" w:hAnsi="Arial" w:cs="Arial"/>
                <w:color w:val="FF0000"/>
                <w:sz w:val="24"/>
                <w:szCs w:val="24"/>
              </w:rPr>
            </w:pPr>
            <w:r w:rsidRPr="00BC607C">
              <w:rPr>
                <w:rFonts w:ascii="Arial" w:hAnsi="Arial" w:cs="Arial"/>
                <w:color w:val="FF0000"/>
                <w:sz w:val="24"/>
                <w:szCs w:val="24"/>
              </w:rPr>
              <w:t>β = 19.3°</w:t>
            </w:r>
          </w:p>
        </w:tc>
      </w:tr>
      <w:tr w:rsidR="00915AA7" w:rsidTr="005E60DA">
        <w:trPr>
          <w:trHeight w:val="1045"/>
        </w:trPr>
        <w:tc>
          <w:tcPr>
            <w:tcW w:w="9305" w:type="dxa"/>
            <w:gridSpan w:val="3"/>
            <w:vAlign w:val="center"/>
          </w:tcPr>
          <w:p w:rsidR="00915AA7" w:rsidRPr="00BB6F63" w:rsidRDefault="00915AA7" w:rsidP="00BB6F63">
            <w:pPr>
              <w:tabs>
                <w:tab w:val="left" w:pos="1596"/>
              </w:tabs>
              <w:jc w:val="center"/>
              <w:rPr>
                <w:rFonts w:ascii="Arial" w:hAnsi="Arial" w:cs="Arial"/>
                <w:b/>
                <w:color w:val="FF0000"/>
                <w:sz w:val="24"/>
                <w:szCs w:val="24"/>
              </w:rPr>
            </w:pPr>
            <w:r w:rsidRPr="00BB6F63">
              <w:rPr>
                <w:rFonts w:ascii="Arial" w:hAnsi="Arial" w:cs="Arial"/>
                <w:b/>
                <w:sz w:val="36"/>
                <w:szCs w:val="24"/>
              </w:rPr>
              <w:t xml:space="preserve">On prendra une valeur angulaire de </w:t>
            </w:r>
            <w:r w:rsidR="00BB6F63" w:rsidRPr="00BB6F63">
              <w:rPr>
                <w:rFonts w:ascii="Arial" w:hAnsi="Arial" w:cs="Arial"/>
                <w:b/>
                <w:sz w:val="36"/>
                <w:szCs w:val="24"/>
              </w:rPr>
              <w:t>β = 20°</w:t>
            </w:r>
          </w:p>
        </w:tc>
      </w:tr>
      <w:tr w:rsidR="00863732" w:rsidTr="00863732">
        <w:trPr>
          <w:trHeight w:val="1044"/>
        </w:trPr>
        <w:tc>
          <w:tcPr>
            <w:tcW w:w="2938" w:type="dxa"/>
            <w:vAlign w:val="center"/>
          </w:tcPr>
          <w:p w:rsidR="00863732" w:rsidRDefault="00863732" w:rsidP="00863732">
            <w:pPr>
              <w:tabs>
                <w:tab w:val="left" w:pos="1596"/>
              </w:tabs>
              <w:jc w:val="center"/>
              <w:rPr>
                <w:rFonts w:ascii="Arial" w:hAnsi="Arial" w:cs="Arial"/>
                <w:sz w:val="24"/>
                <w:szCs w:val="24"/>
              </w:rPr>
            </w:pPr>
            <w:r>
              <w:rPr>
                <w:rFonts w:ascii="Arial" w:hAnsi="Arial" w:cs="Arial"/>
                <w:sz w:val="24"/>
                <w:szCs w:val="24"/>
              </w:rPr>
              <w:t>Déterminer le diamètre</w:t>
            </w:r>
          </w:p>
          <w:p w:rsidR="00863732" w:rsidRDefault="00863732" w:rsidP="00863732">
            <w:pPr>
              <w:tabs>
                <w:tab w:val="left" w:pos="1596"/>
              </w:tabs>
              <w:jc w:val="center"/>
              <w:rPr>
                <w:rFonts w:ascii="Arial" w:hAnsi="Arial" w:cs="Arial"/>
                <w:sz w:val="24"/>
                <w:szCs w:val="24"/>
              </w:rPr>
            </w:pPr>
            <w:r>
              <w:rPr>
                <w:rFonts w:ascii="Arial" w:hAnsi="Arial" w:cs="Arial"/>
                <w:sz w:val="24"/>
                <w:szCs w:val="24"/>
              </w:rPr>
              <w:t>de la ch</w:t>
            </w:r>
            <w:r w:rsidR="003D1870">
              <w:rPr>
                <w:rFonts w:ascii="Arial" w:hAnsi="Arial" w:cs="Arial"/>
                <w:sz w:val="24"/>
                <w:szCs w:val="24"/>
              </w:rPr>
              <w:t>aîne ou du câble, justifier (DR</w:t>
            </w:r>
            <w:r>
              <w:rPr>
                <w:rFonts w:ascii="Arial" w:hAnsi="Arial" w:cs="Arial"/>
                <w:sz w:val="24"/>
                <w:szCs w:val="24"/>
              </w:rPr>
              <w:t>1</w:t>
            </w:r>
            <w:r w:rsidR="005862AB">
              <w:rPr>
                <w:rFonts w:ascii="Arial" w:hAnsi="Arial" w:cs="Arial"/>
                <w:sz w:val="24"/>
                <w:szCs w:val="24"/>
              </w:rPr>
              <w:t>5/15</w:t>
            </w:r>
            <w:r>
              <w:rPr>
                <w:rFonts w:ascii="Arial" w:hAnsi="Arial" w:cs="Arial"/>
                <w:sz w:val="24"/>
                <w:szCs w:val="24"/>
              </w:rPr>
              <w:t>)</w:t>
            </w:r>
          </w:p>
        </w:tc>
        <w:tc>
          <w:tcPr>
            <w:tcW w:w="5103" w:type="dxa"/>
            <w:vAlign w:val="center"/>
          </w:tcPr>
          <w:p w:rsidR="00863732" w:rsidRPr="00BC607C" w:rsidRDefault="00863732" w:rsidP="00863732">
            <w:pPr>
              <w:tabs>
                <w:tab w:val="left" w:pos="1596"/>
              </w:tabs>
              <w:jc w:val="center"/>
              <w:rPr>
                <w:rFonts w:ascii="Arial" w:hAnsi="Arial" w:cs="Arial"/>
                <w:color w:val="FF0000"/>
                <w:sz w:val="24"/>
                <w:szCs w:val="24"/>
              </w:rPr>
            </w:pPr>
            <w:r w:rsidRPr="00BC607C">
              <w:rPr>
                <w:rFonts w:ascii="Arial" w:hAnsi="Arial" w:cs="Arial"/>
                <w:color w:val="FF0000"/>
                <w:sz w:val="24"/>
                <w:szCs w:val="24"/>
              </w:rPr>
              <w:t xml:space="preserve">La charge admissible doit être supérieure à </w:t>
            </w:r>
            <w:r w:rsidR="003D1870">
              <w:rPr>
                <w:rFonts w:ascii="Arial" w:hAnsi="Arial" w:cs="Arial"/>
                <w:color w:val="FF0000"/>
                <w:sz w:val="24"/>
                <w:szCs w:val="24"/>
              </w:rPr>
              <w:t xml:space="preserve">    </w:t>
            </w:r>
            <w:r w:rsidRPr="00BC607C">
              <w:rPr>
                <w:rFonts w:ascii="Arial" w:hAnsi="Arial" w:cs="Arial"/>
                <w:color w:val="FF0000"/>
                <w:sz w:val="24"/>
                <w:szCs w:val="24"/>
              </w:rPr>
              <w:t>1</w:t>
            </w:r>
            <w:r w:rsidR="003D1870">
              <w:rPr>
                <w:rFonts w:ascii="Arial" w:hAnsi="Arial" w:cs="Arial"/>
                <w:color w:val="FF0000"/>
                <w:sz w:val="24"/>
                <w:szCs w:val="24"/>
              </w:rPr>
              <w:t> </w:t>
            </w:r>
            <w:r w:rsidRPr="00BC607C">
              <w:rPr>
                <w:rFonts w:ascii="Arial" w:hAnsi="Arial" w:cs="Arial"/>
                <w:color w:val="FF0000"/>
                <w:sz w:val="24"/>
                <w:szCs w:val="24"/>
              </w:rPr>
              <w:t>432</w:t>
            </w:r>
            <w:r w:rsidR="003D1870">
              <w:rPr>
                <w:rFonts w:ascii="Arial" w:hAnsi="Arial" w:cs="Arial"/>
                <w:color w:val="FF0000"/>
                <w:sz w:val="24"/>
                <w:szCs w:val="24"/>
              </w:rPr>
              <w:t xml:space="preserve"> </w:t>
            </w:r>
            <w:r w:rsidRPr="00BC607C">
              <w:rPr>
                <w:rFonts w:ascii="Arial" w:hAnsi="Arial" w:cs="Arial"/>
                <w:color w:val="FF0000"/>
                <w:sz w:val="24"/>
                <w:szCs w:val="24"/>
              </w:rPr>
              <w:t xml:space="preserve">kg. On prendra donc la valeur de </w:t>
            </w:r>
            <w:r w:rsidR="003D1870">
              <w:rPr>
                <w:rFonts w:ascii="Arial" w:hAnsi="Arial" w:cs="Arial"/>
                <w:color w:val="FF0000"/>
                <w:sz w:val="24"/>
                <w:szCs w:val="24"/>
              </w:rPr>
              <w:t xml:space="preserve">          </w:t>
            </w:r>
            <w:r w:rsidRPr="00BC607C">
              <w:rPr>
                <w:rFonts w:ascii="Arial" w:hAnsi="Arial" w:cs="Arial"/>
                <w:color w:val="FF0000"/>
                <w:sz w:val="24"/>
                <w:szCs w:val="24"/>
              </w:rPr>
              <w:t>1</w:t>
            </w:r>
            <w:r w:rsidR="003D1870">
              <w:rPr>
                <w:rFonts w:ascii="Arial" w:hAnsi="Arial" w:cs="Arial"/>
                <w:color w:val="FF0000"/>
                <w:sz w:val="24"/>
                <w:szCs w:val="24"/>
              </w:rPr>
              <w:t> </w:t>
            </w:r>
            <w:r w:rsidRPr="00BC607C">
              <w:rPr>
                <w:rFonts w:ascii="Arial" w:hAnsi="Arial" w:cs="Arial"/>
                <w:color w:val="FF0000"/>
                <w:sz w:val="24"/>
                <w:szCs w:val="24"/>
              </w:rPr>
              <w:t>600</w:t>
            </w:r>
            <w:r w:rsidR="003D1870">
              <w:rPr>
                <w:rFonts w:ascii="Arial" w:hAnsi="Arial" w:cs="Arial"/>
                <w:color w:val="FF0000"/>
                <w:sz w:val="24"/>
                <w:szCs w:val="24"/>
              </w:rPr>
              <w:t xml:space="preserve"> </w:t>
            </w:r>
            <w:r w:rsidRPr="00BC607C">
              <w:rPr>
                <w:rFonts w:ascii="Arial" w:hAnsi="Arial" w:cs="Arial"/>
                <w:color w:val="FF0000"/>
                <w:sz w:val="24"/>
                <w:szCs w:val="24"/>
              </w:rPr>
              <w:t>kg colonne élingue double de 0 à 45°</w:t>
            </w:r>
          </w:p>
        </w:tc>
        <w:tc>
          <w:tcPr>
            <w:tcW w:w="1264" w:type="dxa"/>
            <w:vAlign w:val="center"/>
          </w:tcPr>
          <w:p w:rsidR="00863732" w:rsidRPr="00BC607C" w:rsidRDefault="00863732" w:rsidP="00863732">
            <w:pPr>
              <w:tabs>
                <w:tab w:val="left" w:pos="1596"/>
              </w:tabs>
              <w:jc w:val="center"/>
              <w:rPr>
                <w:rFonts w:ascii="Arial" w:hAnsi="Arial" w:cs="Arial"/>
                <w:color w:val="FF0000"/>
                <w:sz w:val="24"/>
                <w:szCs w:val="24"/>
              </w:rPr>
            </w:pPr>
            <w:r w:rsidRPr="00BC607C">
              <w:rPr>
                <w:rFonts w:ascii="Arial" w:hAnsi="Arial" w:cs="Arial"/>
                <w:color w:val="FF0000"/>
                <w:sz w:val="24"/>
                <w:szCs w:val="24"/>
              </w:rPr>
              <w:t>6 mm</w:t>
            </w:r>
          </w:p>
        </w:tc>
      </w:tr>
    </w:tbl>
    <w:p w:rsidR="00B46348" w:rsidRDefault="00B46348"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BB6F63" w:rsidRDefault="00BB6F63"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040176" w:rsidRDefault="00040176" w:rsidP="00950A2B"/>
    <w:p w:rsidR="00BB6F63" w:rsidRDefault="00BB6F63" w:rsidP="00950A2B"/>
    <w:tbl>
      <w:tblPr>
        <w:tblW w:w="10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0"/>
        <w:gridCol w:w="6496"/>
        <w:gridCol w:w="862"/>
        <w:gridCol w:w="850"/>
        <w:gridCol w:w="1120"/>
        <w:gridCol w:w="819"/>
      </w:tblGrid>
      <w:tr w:rsidR="00363F40" w:rsidTr="00040176">
        <w:trPr>
          <w:trHeight w:val="247"/>
          <w:jc w:val="center"/>
        </w:trPr>
        <w:tc>
          <w:tcPr>
            <w:tcW w:w="7226" w:type="dxa"/>
            <w:gridSpan w:val="2"/>
          </w:tcPr>
          <w:p w:rsidR="00363F40" w:rsidRPr="00E525B6" w:rsidRDefault="00363F40" w:rsidP="007A1ED0">
            <w:pPr>
              <w:jc w:val="center"/>
              <w:rPr>
                <w:rFonts w:ascii="Arial" w:hAnsi="Arial" w:cs="Arial"/>
                <w:b/>
                <w:sz w:val="28"/>
                <w:szCs w:val="28"/>
              </w:rPr>
            </w:pPr>
            <w:r w:rsidRPr="00E525B6">
              <w:rPr>
                <w:rFonts w:ascii="Arial" w:hAnsi="Arial" w:cs="Arial"/>
                <w:b/>
                <w:sz w:val="28"/>
                <w:szCs w:val="28"/>
              </w:rPr>
              <w:t>compétences</w:t>
            </w:r>
          </w:p>
        </w:tc>
        <w:tc>
          <w:tcPr>
            <w:tcW w:w="862" w:type="dxa"/>
            <w:shd w:val="clear" w:color="auto" w:fill="FF0000"/>
          </w:tcPr>
          <w:p w:rsidR="00363F40" w:rsidRPr="00E525B6" w:rsidRDefault="00363F40" w:rsidP="007A1ED0">
            <w:pPr>
              <w:jc w:val="center"/>
              <w:rPr>
                <w:rFonts w:ascii="Arial" w:hAnsi="Arial" w:cs="Arial"/>
                <w:b/>
                <w:sz w:val="28"/>
                <w:szCs w:val="28"/>
              </w:rPr>
            </w:pPr>
            <w:r w:rsidRPr="00E525B6">
              <w:rPr>
                <w:rFonts w:ascii="Arial" w:hAnsi="Arial" w:cs="Arial"/>
                <w:b/>
                <w:sz w:val="28"/>
                <w:szCs w:val="28"/>
              </w:rPr>
              <w:t>0</w:t>
            </w:r>
          </w:p>
        </w:tc>
        <w:tc>
          <w:tcPr>
            <w:tcW w:w="850" w:type="dxa"/>
            <w:shd w:val="clear" w:color="auto" w:fill="FFFF00"/>
          </w:tcPr>
          <w:p w:rsidR="00363F40" w:rsidRPr="00E525B6" w:rsidRDefault="00363F40" w:rsidP="007A1ED0">
            <w:pPr>
              <w:jc w:val="center"/>
              <w:rPr>
                <w:rFonts w:ascii="Arial" w:hAnsi="Arial" w:cs="Arial"/>
                <w:b/>
                <w:sz w:val="28"/>
                <w:szCs w:val="28"/>
              </w:rPr>
            </w:pPr>
            <w:r w:rsidRPr="00E525B6">
              <w:rPr>
                <w:rFonts w:ascii="Arial" w:hAnsi="Arial" w:cs="Arial"/>
                <w:b/>
                <w:sz w:val="28"/>
                <w:szCs w:val="28"/>
              </w:rPr>
              <w:t>1/3</w:t>
            </w:r>
          </w:p>
        </w:tc>
        <w:tc>
          <w:tcPr>
            <w:tcW w:w="1120" w:type="dxa"/>
            <w:tcBorders>
              <w:bottom w:val="single" w:sz="4" w:space="0" w:color="000000"/>
            </w:tcBorders>
            <w:shd w:val="clear" w:color="auto" w:fill="92D050"/>
          </w:tcPr>
          <w:p w:rsidR="00363F40" w:rsidRPr="00E525B6" w:rsidRDefault="00363F40" w:rsidP="007A1ED0">
            <w:pPr>
              <w:jc w:val="center"/>
              <w:rPr>
                <w:rFonts w:ascii="Arial" w:hAnsi="Arial" w:cs="Arial"/>
                <w:b/>
                <w:sz w:val="28"/>
                <w:szCs w:val="28"/>
              </w:rPr>
            </w:pPr>
            <w:r w:rsidRPr="00E525B6">
              <w:rPr>
                <w:rFonts w:ascii="Arial" w:hAnsi="Arial" w:cs="Arial"/>
                <w:b/>
                <w:sz w:val="28"/>
                <w:szCs w:val="28"/>
              </w:rPr>
              <w:t>2/3</w:t>
            </w:r>
          </w:p>
        </w:tc>
        <w:tc>
          <w:tcPr>
            <w:tcW w:w="819" w:type="dxa"/>
            <w:shd w:val="clear" w:color="auto" w:fill="00B050"/>
          </w:tcPr>
          <w:p w:rsidR="00363F40" w:rsidRPr="00E525B6" w:rsidRDefault="00363F40" w:rsidP="007A1ED0">
            <w:pPr>
              <w:jc w:val="center"/>
              <w:rPr>
                <w:rFonts w:ascii="Arial" w:hAnsi="Arial" w:cs="Arial"/>
                <w:b/>
                <w:sz w:val="28"/>
                <w:szCs w:val="28"/>
              </w:rPr>
            </w:pPr>
            <w:r w:rsidRPr="00E525B6">
              <w:rPr>
                <w:rFonts w:ascii="Arial" w:hAnsi="Arial" w:cs="Arial"/>
                <w:b/>
                <w:sz w:val="28"/>
                <w:szCs w:val="28"/>
              </w:rPr>
              <w:t>3/3</w:t>
            </w:r>
          </w:p>
        </w:tc>
      </w:tr>
      <w:tr w:rsidR="00363F40" w:rsidTr="00040176">
        <w:trPr>
          <w:trHeight w:val="453"/>
          <w:jc w:val="center"/>
        </w:trPr>
        <w:tc>
          <w:tcPr>
            <w:tcW w:w="730" w:type="dxa"/>
          </w:tcPr>
          <w:p w:rsidR="00363F40" w:rsidRPr="00E525B6" w:rsidRDefault="00363F40" w:rsidP="007A1ED0">
            <w:pPr>
              <w:jc w:val="center"/>
              <w:rPr>
                <w:rFonts w:ascii="Arial" w:hAnsi="Arial" w:cs="Arial"/>
                <w:b/>
                <w:sz w:val="28"/>
                <w:szCs w:val="28"/>
              </w:rPr>
            </w:pPr>
            <w:r>
              <w:rPr>
                <w:rFonts w:ascii="Arial" w:hAnsi="Arial" w:cs="Arial"/>
                <w:b/>
                <w:sz w:val="28"/>
                <w:szCs w:val="28"/>
              </w:rPr>
              <w:t>C26</w:t>
            </w:r>
          </w:p>
        </w:tc>
        <w:tc>
          <w:tcPr>
            <w:tcW w:w="6496" w:type="dxa"/>
          </w:tcPr>
          <w:p w:rsidR="00363F40" w:rsidRPr="00EF5AAA" w:rsidRDefault="00363F40" w:rsidP="007A1ED0">
            <w:pPr>
              <w:rPr>
                <w:rFonts w:ascii="Arial" w:hAnsi="Arial" w:cs="Arial"/>
                <w:b/>
              </w:rPr>
            </w:pPr>
            <w:r w:rsidRPr="001C2777">
              <w:rPr>
                <w:rFonts w:ascii="Arial" w:hAnsi="Arial" w:cs="Arial"/>
                <w:b/>
              </w:rPr>
              <w:t>Vérifier les matériels hors poste de soudage (manutention, logistique, équipe</w:t>
            </w:r>
            <w:r w:rsidR="00334733">
              <w:rPr>
                <w:rFonts w:ascii="Arial" w:hAnsi="Arial" w:cs="Arial"/>
                <w:b/>
              </w:rPr>
              <w:t>ments pour opérations connexes,</w:t>
            </w:r>
            <w:r w:rsidRPr="001C2777">
              <w:rPr>
                <w:rFonts w:ascii="Arial" w:hAnsi="Arial" w:cs="Arial"/>
                <w:b/>
              </w:rPr>
              <w:t>…).</w:t>
            </w:r>
          </w:p>
        </w:tc>
        <w:tc>
          <w:tcPr>
            <w:tcW w:w="862" w:type="dxa"/>
          </w:tcPr>
          <w:p w:rsidR="00363F40" w:rsidRPr="00E525B6" w:rsidRDefault="00363F40" w:rsidP="007A1ED0">
            <w:pPr>
              <w:jc w:val="center"/>
              <w:rPr>
                <w:rFonts w:ascii="Arial" w:hAnsi="Arial" w:cs="Arial"/>
                <w:b/>
                <w:sz w:val="28"/>
                <w:szCs w:val="28"/>
              </w:rPr>
            </w:pPr>
          </w:p>
        </w:tc>
        <w:tc>
          <w:tcPr>
            <w:tcW w:w="850" w:type="dxa"/>
          </w:tcPr>
          <w:p w:rsidR="00363F40" w:rsidRPr="00E525B6" w:rsidRDefault="00363F40" w:rsidP="007A1ED0">
            <w:pPr>
              <w:jc w:val="center"/>
              <w:rPr>
                <w:rFonts w:ascii="Arial" w:hAnsi="Arial" w:cs="Arial"/>
                <w:b/>
                <w:sz w:val="28"/>
                <w:szCs w:val="28"/>
              </w:rPr>
            </w:pPr>
          </w:p>
        </w:tc>
        <w:tc>
          <w:tcPr>
            <w:tcW w:w="1120" w:type="dxa"/>
            <w:shd w:val="clear" w:color="auto" w:fill="auto"/>
          </w:tcPr>
          <w:p w:rsidR="00363F40" w:rsidRPr="00E525B6" w:rsidRDefault="00363F40" w:rsidP="007A1ED0">
            <w:pPr>
              <w:jc w:val="center"/>
              <w:rPr>
                <w:rFonts w:ascii="Arial" w:hAnsi="Arial" w:cs="Arial"/>
                <w:b/>
                <w:sz w:val="28"/>
                <w:szCs w:val="28"/>
              </w:rPr>
            </w:pPr>
          </w:p>
        </w:tc>
        <w:tc>
          <w:tcPr>
            <w:tcW w:w="819" w:type="dxa"/>
          </w:tcPr>
          <w:p w:rsidR="00363F40" w:rsidRPr="00E525B6" w:rsidRDefault="00363F40" w:rsidP="007A1ED0">
            <w:pPr>
              <w:jc w:val="center"/>
              <w:rPr>
                <w:rFonts w:ascii="Arial" w:hAnsi="Arial" w:cs="Arial"/>
                <w:b/>
                <w:sz w:val="28"/>
                <w:szCs w:val="28"/>
              </w:rPr>
            </w:pPr>
          </w:p>
        </w:tc>
      </w:tr>
    </w:tbl>
    <w:p w:rsidR="00363F40" w:rsidRDefault="00363F40" w:rsidP="00950A2B"/>
    <w:p w:rsidR="00363F40" w:rsidRDefault="00363F40">
      <w:pPr>
        <w:suppressAutoHyphens w:val="0"/>
      </w:pPr>
      <w:r>
        <w:br w:type="page"/>
      </w:r>
    </w:p>
    <w:p w:rsidR="00363F40" w:rsidRDefault="00363F40" w:rsidP="00950A2B"/>
    <w:p w:rsidR="00363F40" w:rsidRDefault="00363F40" w:rsidP="00950A2B"/>
    <w:p w:rsidR="00363F40" w:rsidRDefault="00363F40" w:rsidP="00950A2B"/>
    <w:p w:rsidR="00363F40" w:rsidRDefault="00363F40" w:rsidP="00950A2B"/>
    <w:p w:rsidR="00363F40" w:rsidRPr="00950A2B" w:rsidRDefault="005B747C" w:rsidP="00950A2B">
      <w:r>
        <w:rPr>
          <w:noProof/>
          <w:lang w:eastAsia="fr-FR"/>
        </w:rPr>
        <mc:AlternateContent>
          <mc:Choice Requires="wps">
            <w:drawing>
              <wp:anchor distT="45720" distB="45720" distL="114300" distR="114300" simplePos="0" relativeHeight="251707392" behindDoc="0" locked="0" layoutInCell="1" allowOverlap="1">
                <wp:simplePos x="0" y="0"/>
                <wp:positionH relativeFrom="column">
                  <wp:posOffset>2587625</wp:posOffset>
                </wp:positionH>
                <wp:positionV relativeFrom="paragraph">
                  <wp:posOffset>3329940</wp:posOffset>
                </wp:positionV>
                <wp:extent cx="4533900" cy="1123950"/>
                <wp:effectExtent l="0" t="9525"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533900" cy="1123950"/>
                        </a:xfrm>
                        <a:prstGeom prst="rect">
                          <a:avLst/>
                        </a:prstGeom>
                        <a:solidFill>
                          <a:srgbClr val="FFFFFF"/>
                        </a:solidFill>
                        <a:ln w="9525">
                          <a:solidFill>
                            <a:srgbClr val="000000"/>
                          </a:solidFill>
                          <a:miter lim="800000"/>
                          <a:headEnd/>
                          <a:tailEnd/>
                        </a:ln>
                      </wps:spPr>
                      <wps:txbx>
                        <w:txbxContent>
                          <w:p w:rsidR="00363F40" w:rsidRPr="00363F40" w:rsidRDefault="00363F40" w:rsidP="00363F40">
                            <w:pPr>
                              <w:jc w:val="center"/>
                              <w:rPr>
                                <w:rFonts w:ascii="Arial" w:hAnsi="Arial" w:cs="Arial"/>
                                <w:sz w:val="36"/>
                              </w:rPr>
                            </w:pPr>
                            <w:r w:rsidRPr="00363F40">
                              <w:rPr>
                                <w:rFonts w:ascii="Arial" w:hAnsi="Arial" w:cs="Arial"/>
                                <w:sz w:val="36"/>
                              </w:rPr>
                              <w:t>Nota : En cas d’évaluation de la compétence sur plusieurs problématiques et questions, effectuer la moyenne.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Zone de texte 2" o:spid="_x0000_s1039" type="#_x0000_t202" style="position:absolute;margin-left:203.75pt;margin-top:262.2pt;width:357pt;height:88.5pt;rotation:-90;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">
                <v:textbox>
                  <w:txbxContent>
                    <w:p w:rsidR="00363F40" w:rsidRPr="00363F40" w:rsidRDefault="00363F40" w:rsidP="00363F40">
                      <w:pPr>
                        <w:jc w:val="center"/>
                        <w:rPr>
                          <w:rFonts w:ascii="Arial" w:hAnsi="Arial" w:cs="Arial"/>
                          <w:sz w:val="36"/>
                        </w:rPr>
                      </w:pPr>
                      <w:r w:rsidRPr="00363F40">
                        <w:rPr>
                          <w:rFonts w:ascii="Arial" w:hAnsi="Arial" w:cs="Arial"/>
                          <w:sz w:val="36"/>
                        </w:rPr>
                        <w:t>Nota : En cas d’évaluation de la compétence sur plusieurs problématiques et questions, effectuer la moyenne.</w:t>
                      </w:r>
                    </w:p>
                  </w:txbxContent>
                </v:textbox>
                <w10:wrap type="square"/>
              </v:shape>
            </w:pict>
          </mc:Fallback>
        </mc:AlternateContent>
      </w:r>
      <w:r>
        <w:rPr>
          <w:noProof/>
          <w:lang w:eastAsia="fr-FR"/>
        </w:rPr>
        <mc:AlternateContent>
          <mc:Choice Requires="wps">
            <w:drawing>
              <wp:anchor distT="45720" distB="45720" distL="114300" distR="114300" simplePos="0" relativeHeight="251710464" behindDoc="0" locked="0" layoutInCell="1" allowOverlap="1">
                <wp:simplePos x="0" y="0"/>
                <wp:positionH relativeFrom="column">
                  <wp:posOffset>3425825</wp:posOffset>
                </wp:positionH>
                <wp:positionV relativeFrom="paragraph">
                  <wp:posOffset>157480</wp:posOffset>
                </wp:positionV>
                <wp:extent cx="2562225" cy="771525"/>
                <wp:effectExtent l="0" t="0" r="28575" b="28575"/>
                <wp:wrapSquare wrapText="bothSides"/>
                <wp:docPr id="2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771525"/>
                        </a:xfrm>
                        <a:prstGeom prst="rect">
                          <a:avLst/>
                        </a:prstGeom>
                        <a:solidFill>
                          <a:srgbClr val="FFFFFF"/>
                        </a:solidFill>
                        <a:ln w="9525">
                          <a:solidFill>
                            <a:srgbClr val="000000"/>
                          </a:solidFill>
                          <a:miter lim="800000"/>
                          <a:headEnd/>
                          <a:tailEnd/>
                        </a:ln>
                      </wps:spPr>
                      <wps:txbx>
                        <w:txbxContent>
                          <w:p w:rsidR="005B747C" w:rsidRPr="005B747C" w:rsidRDefault="005B747C" w:rsidP="005B747C">
                            <w:pPr>
                              <w:jc w:val="center"/>
                              <w:rPr>
                                <w:rFonts w:ascii="Arial" w:hAnsi="Arial" w:cs="Arial"/>
                                <w:sz w:val="36"/>
                              </w:rPr>
                            </w:pPr>
                            <w:r w:rsidRPr="005B747C">
                              <w:rPr>
                                <w:rFonts w:ascii="Arial" w:hAnsi="Arial" w:cs="Arial"/>
                                <w:sz w:val="36"/>
                              </w:rPr>
                              <w:t>Grille d’évaluation réservée au correcteur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40" type="#_x0000_t202" style="position:absolute;margin-left:269.75pt;margin-top:12.4pt;width:201.75pt;height:60.75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">
                <v:textbox>
                  <w:txbxContent>
                    <w:p w:rsidR="005B747C" w:rsidRPr="005B747C" w:rsidRDefault="005B747C" w:rsidP="005B747C">
                      <w:pPr>
                        <w:jc w:val="center"/>
                        <w:rPr>
                          <w:rFonts w:ascii="Arial" w:hAnsi="Arial" w:cs="Arial"/>
                          <w:sz w:val="36"/>
                        </w:rPr>
                      </w:pPr>
                      <w:r w:rsidRPr="005B747C">
                        <w:rPr>
                          <w:rFonts w:ascii="Arial" w:hAnsi="Arial" w:cs="Arial"/>
                          <w:sz w:val="36"/>
                        </w:rPr>
                        <w:t>Grille d’évaluation réservée au correcteur</w:t>
                      </w:r>
                    </w:p>
                  </w:txbxContent>
                </v:textbox>
                <w10:wrap type="square"/>
              </v:shape>
            </w:pict>
          </mc:Fallback>
        </mc:AlternateContent>
      </w:r>
      <w:r w:rsidR="00AC2017">
        <w:rPr>
          <w:noProof/>
          <w:lang w:eastAsia="fr-FR"/>
        </w:rPr>
        <w:drawing>
          <wp:anchor distT="0" distB="0" distL="114300" distR="114300" simplePos="0" relativeHeight="251708416" behindDoc="1" locked="0" layoutInCell="1" allowOverlap="1" wp14:anchorId="1F12CCDF">
            <wp:simplePos x="0" y="0"/>
            <wp:positionH relativeFrom="column">
              <wp:posOffset>-1849755</wp:posOffset>
            </wp:positionH>
            <wp:positionV relativeFrom="paragraph">
              <wp:posOffset>2099945</wp:posOffset>
            </wp:positionV>
            <wp:extent cx="7569835" cy="2392045"/>
            <wp:effectExtent l="0" t="1905" r="0" b="0"/>
            <wp:wrapTight wrapText="bothSides">
              <wp:wrapPolygon edited="0">
                <wp:start x="21605" y="17"/>
                <wp:lineTo x="80" y="17"/>
                <wp:lineTo x="80" y="21348"/>
                <wp:lineTo x="21605" y="21348"/>
                <wp:lineTo x="21605" y="17"/>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extLst>
                        <a:ext uri="{28A0092B-C50C-407E-A947-70E740481C1C}">
                          <a14:useLocalDpi xmlns:a14="http://schemas.microsoft.com/office/drawing/2010/main" val="0"/>
                        </a:ext>
                      </a:extLst>
                    </a:blip>
                    <a:srcRect l="1805" t="27403" r="24458" b="35320"/>
                    <a:stretch/>
                  </pic:blipFill>
                  <pic:spPr bwMode="auto">
                    <a:xfrm rot="16200000">
                      <a:off x="0" y="0"/>
                      <a:ext cx="7569835" cy="23920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363F40" w:rsidRPr="00950A2B" w:rsidSect="00950A2B">
      <w:headerReference w:type="even" r:id="rId23"/>
      <w:headerReference w:type="default" r:id="rId24"/>
      <w:footerReference w:type="even" r:id="rId25"/>
      <w:footerReference w:type="default" r:id="rId26"/>
      <w:headerReference w:type="first" r:id="rId27"/>
      <w:footerReference w:type="first" r:id="rId28"/>
      <w:pgSz w:w="11906" w:h="16838"/>
      <w:pgMar w:top="472" w:right="424" w:bottom="360" w:left="680" w:header="416" w:footer="283"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FED" w:rsidRDefault="00413FED">
      <w:r>
        <w:separator/>
      </w:r>
    </w:p>
  </w:endnote>
  <w:endnote w:type="continuationSeparator" w:id="0">
    <w:p w:rsidR="00413FED" w:rsidRDefault="00413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AR BERKLEY">
    <w:altName w:val="Times New Roman"/>
    <w:charset w:val="00"/>
    <w:family w:val="auto"/>
    <w:pitch w:val="variable"/>
    <w:sig w:usb0="8000002F" w:usb1="0000000A"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7A" w:rsidRDefault="00F4617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40" w:type="dxa"/>
      <w:tblInd w:w="-12" w:type="dxa"/>
      <w:tblLayout w:type="fixed"/>
      <w:tblCellMar>
        <w:left w:w="70" w:type="dxa"/>
        <w:right w:w="70" w:type="dxa"/>
      </w:tblCellMar>
      <w:tblLook w:val="0000" w:firstRow="0" w:lastRow="0" w:firstColumn="0" w:lastColumn="0" w:noHBand="0" w:noVBand="0"/>
    </w:tblPr>
    <w:tblGrid>
      <w:gridCol w:w="4260"/>
      <w:gridCol w:w="2551"/>
      <w:gridCol w:w="1771"/>
      <w:gridCol w:w="2358"/>
    </w:tblGrid>
    <w:tr w:rsidR="00F4617A" w:rsidTr="00950A2B">
      <w:trPr>
        <w:trHeight w:val="139"/>
      </w:trPr>
      <w:tc>
        <w:tcPr>
          <w:tcW w:w="4260" w:type="dxa"/>
          <w:tcBorders>
            <w:top w:val="single" w:sz="4" w:space="0" w:color="000000"/>
            <w:left w:val="single" w:sz="4" w:space="0" w:color="000000"/>
            <w:bottom w:val="single" w:sz="4" w:space="0" w:color="000000"/>
          </w:tcBorders>
          <w:shd w:val="clear" w:color="auto" w:fill="auto"/>
          <w:vAlign w:val="center"/>
        </w:tcPr>
        <w:p w:rsidR="00F4617A" w:rsidRDefault="00F4617A">
          <w:pPr>
            <w:pStyle w:val="Titre1"/>
            <w:spacing w:before="0" w:after="20"/>
            <w:ind w:left="0" w:hanging="432"/>
            <w:rPr>
              <w:rFonts w:ascii="Arial" w:hAnsi="Arial" w:cs="Arial"/>
              <w:b/>
            </w:rPr>
          </w:pPr>
          <w:r>
            <w:rPr>
              <w:rFonts w:ascii="Arial" w:hAnsi="Arial" w:cs="Arial"/>
              <w:b/>
              <w:sz w:val="20"/>
            </w:rPr>
            <w:t xml:space="preserve">M                    </w:t>
          </w:r>
          <w:r w:rsidR="007C48BA">
            <w:rPr>
              <w:rFonts w:ascii="Arial" w:hAnsi="Arial" w:cs="Arial"/>
              <w:b/>
              <w:sz w:val="20"/>
            </w:rPr>
            <w:t xml:space="preserve">MC4 </w:t>
          </w:r>
          <w:r>
            <w:rPr>
              <w:rFonts w:ascii="Arial" w:hAnsi="Arial" w:cs="Arial"/>
              <w:b/>
              <w:sz w:val="20"/>
            </w:rPr>
            <w:t>Technicien(ne) en soudage</w:t>
          </w:r>
        </w:p>
      </w:tc>
      <w:tc>
        <w:tcPr>
          <w:tcW w:w="2551" w:type="dxa"/>
          <w:tcBorders>
            <w:top w:val="single" w:sz="4" w:space="0" w:color="000000"/>
            <w:left w:val="single" w:sz="4" w:space="0" w:color="000000"/>
            <w:bottom w:val="single" w:sz="4" w:space="0" w:color="000000"/>
          </w:tcBorders>
          <w:shd w:val="clear" w:color="auto" w:fill="auto"/>
          <w:vAlign w:val="center"/>
        </w:tcPr>
        <w:p w:rsidR="00F4617A" w:rsidRDefault="00334733">
          <w:pPr>
            <w:jc w:val="center"/>
            <w:rPr>
              <w:rFonts w:ascii="Arial" w:hAnsi="Arial" w:cs="Arial"/>
              <w:b/>
            </w:rPr>
          </w:pPr>
          <w:r>
            <w:rPr>
              <w:rFonts w:ascii="Arial" w:hAnsi="Arial" w:cs="Arial"/>
              <w:b/>
            </w:rPr>
            <w:t xml:space="preserve">Code : </w:t>
          </w:r>
          <w:r>
            <w:rPr>
              <w:rFonts w:ascii="Arial" w:hAnsi="Arial" w:cs="Arial"/>
              <w:b/>
              <w:bCs/>
            </w:rPr>
            <w:t>2306-MC4 TS E1</w:t>
          </w:r>
        </w:p>
      </w:tc>
      <w:tc>
        <w:tcPr>
          <w:tcW w:w="1771" w:type="dxa"/>
          <w:tcBorders>
            <w:top w:val="single" w:sz="4" w:space="0" w:color="000000"/>
            <w:left w:val="single" w:sz="4" w:space="0" w:color="000000"/>
            <w:bottom w:val="single" w:sz="4" w:space="0" w:color="000000"/>
          </w:tcBorders>
          <w:shd w:val="clear" w:color="auto" w:fill="auto"/>
          <w:vAlign w:val="center"/>
        </w:tcPr>
        <w:p w:rsidR="00F4617A" w:rsidRDefault="00F4617A" w:rsidP="008F386E">
          <w:pPr>
            <w:jc w:val="center"/>
            <w:rPr>
              <w:rFonts w:ascii="Arial" w:hAnsi="Arial" w:cs="Arial"/>
              <w:b/>
            </w:rPr>
          </w:pPr>
          <w:r>
            <w:rPr>
              <w:rFonts w:ascii="Arial" w:hAnsi="Arial" w:cs="Arial"/>
              <w:b/>
            </w:rPr>
            <w:t xml:space="preserve">Dossier </w:t>
          </w:r>
          <w:r w:rsidR="008F386E">
            <w:rPr>
              <w:rFonts w:ascii="Arial" w:hAnsi="Arial" w:cs="Arial"/>
              <w:b/>
            </w:rPr>
            <w:t>Corrigé</w:t>
          </w:r>
        </w:p>
      </w:tc>
      <w:tc>
        <w:tcPr>
          <w:tcW w:w="2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17A" w:rsidRDefault="00F4617A">
          <w:pPr>
            <w:jc w:val="center"/>
            <w:rPr>
              <w:rFonts w:ascii="Arial" w:hAnsi="Arial" w:cs="Arial"/>
              <w:b/>
            </w:rPr>
          </w:pPr>
          <w:r>
            <w:rPr>
              <w:rFonts w:ascii="Arial" w:hAnsi="Arial" w:cs="Arial"/>
              <w:b/>
            </w:rPr>
            <w:t>Session 2023</w:t>
          </w:r>
        </w:p>
      </w:tc>
    </w:tr>
    <w:tr w:rsidR="00F4617A" w:rsidTr="00950A2B">
      <w:trPr>
        <w:trHeight w:val="165"/>
      </w:trPr>
      <w:tc>
        <w:tcPr>
          <w:tcW w:w="4260" w:type="dxa"/>
          <w:tcBorders>
            <w:top w:val="single" w:sz="4" w:space="0" w:color="000000"/>
            <w:left w:val="single" w:sz="4" w:space="0" w:color="000000"/>
            <w:bottom w:val="single" w:sz="4" w:space="0" w:color="000000"/>
          </w:tcBorders>
          <w:shd w:val="clear" w:color="auto" w:fill="auto"/>
          <w:vAlign w:val="center"/>
        </w:tcPr>
        <w:p w:rsidR="00F4617A" w:rsidRDefault="00F4617A">
          <w:pPr>
            <w:spacing w:after="20"/>
            <w:jc w:val="center"/>
            <w:rPr>
              <w:rFonts w:ascii="Arial" w:hAnsi="Arial" w:cs="Arial"/>
              <w:b/>
            </w:rPr>
          </w:pPr>
          <w:r>
            <w:rPr>
              <w:rFonts w:ascii="Arial" w:hAnsi="Arial" w:cs="Arial"/>
              <w:b/>
            </w:rPr>
            <w:t>ÉPREUVE : E1</w:t>
          </w:r>
        </w:p>
      </w:tc>
      <w:tc>
        <w:tcPr>
          <w:tcW w:w="2551" w:type="dxa"/>
          <w:tcBorders>
            <w:top w:val="single" w:sz="4" w:space="0" w:color="000000"/>
            <w:left w:val="single" w:sz="4" w:space="0" w:color="000000"/>
            <w:bottom w:val="single" w:sz="4" w:space="0" w:color="000000"/>
          </w:tcBorders>
          <w:shd w:val="clear" w:color="auto" w:fill="auto"/>
          <w:vAlign w:val="center"/>
        </w:tcPr>
        <w:p w:rsidR="00F4617A" w:rsidRDefault="00F4617A">
          <w:pPr>
            <w:jc w:val="center"/>
            <w:rPr>
              <w:rFonts w:ascii="Arial" w:hAnsi="Arial" w:cs="Arial"/>
              <w:b/>
            </w:rPr>
          </w:pPr>
          <w:r>
            <w:rPr>
              <w:rFonts w:ascii="Arial" w:hAnsi="Arial" w:cs="Arial"/>
              <w:b/>
            </w:rPr>
            <w:t>Durée : 3h30</w:t>
          </w:r>
        </w:p>
      </w:tc>
      <w:tc>
        <w:tcPr>
          <w:tcW w:w="1771" w:type="dxa"/>
          <w:tcBorders>
            <w:top w:val="single" w:sz="4" w:space="0" w:color="000000"/>
            <w:left w:val="single" w:sz="4" w:space="0" w:color="000000"/>
            <w:bottom w:val="single" w:sz="4" w:space="0" w:color="000000"/>
          </w:tcBorders>
          <w:shd w:val="clear" w:color="auto" w:fill="auto"/>
          <w:vAlign w:val="center"/>
        </w:tcPr>
        <w:p w:rsidR="00F4617A" w:rsidRDefault="00F4617A">
          <w:pPr>
            <w:jc w:val="center"/>
            <w:rPr>
              <w:rFonts w:ascii="Arial" w:hAnsi="Arial" w:cs="Arial"/>
            </w:rPr>
          </w:pPr>
          <w:r>
            <w:rPr>
              <w:rFonts w:ascii="Arial" w:hAnsi="Arial" w:cs="Arial"/>
              <w:b/>
            </w:rPr>
            <w:t>Coefficient : 2</w:t>
          </w:r>
        </w:p>
      </w:tc>
      <w:tc>
        <w:tcPr>
          <w:tcW w:w="23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17A" w:rsidRDefault="00F4617A" w:rsidP="00D957A1">
          <w:pPr>
            <w:pStyle w:val="Titre5"/>
          </w:pPr>
          <w:r>
            <w:rPr>
              <w:rFonts w:ascii="Arial" w:hAnsi="Arial" w:cs="Arial"/>
            </w:rPr>
            <w:t>Page D</w:t>
          </w:r>
          <w:r w:rsidR="00D957A1">
            <w:rPr>
              <w:rFonts w:ascii="Arial" w:hAnsi="Arial" w:cs="Arial"/>
            </w:rPr>
            <w:t>C</w:t>
          </w:r>
          <w:r w:rsidRPr="008342C8">
            <w:rPr>
              <w:rStyle w:val="Numrodepage"/>
              <w:rFonts w:ascii="Arial" w:hAnsi="Arial" w:cs="Arial"/>
            </w:rPr>
            <w:fldChar w:fldCharType="begin"/>
          </w:r>
          <w:r w:rsidRPr="008342C8">
            <w:rPr>
              <w:rStyle w:val="Numrodepage"/>
              <w:rFonts w:ascii="Arial" w:hAnsi="Arial" w:cs="Arial"/>
            </w:rPr>
            <w:instrText xml:space="preserve"> PAGE </w:instrText>
          </w:r>
          <w:r w:rsidRPr="008342C8">
            <w:rPr>
              <w:rStyle w:val="Numrodepage"/>
              <w:rFonts w:ascii="Arial" w:hAnsi="Arial" w:cs="Arial"/>
            </w:rPr>
            <w:fldChar w:fldCharType="separate"/>
          </w:r>
          <w:r w:rsidR="00D957A1">
            <w:rPr>
              <w:rStyle w:val="Numrodepage"/>
              <w:rFonts w:ascii="Arial" w:hAnsi="Arial" w:cs="Arial"/>
              <w:noProof/>
            </w:rPr>
            <w:t>13</w:t>
          </w:r>
          <w:r w:rsidRPr="008342C8">
            <w:rPr>
              <w:rStyle w:val="Numrodepage"/>
              <w:rFonts w:ascii="Arial" w:hAnsi="Arial" w:cs="Arial"/>
            </w:rPr>
            <w:fldChar w:fldCharType="end"/>
          </w:r>
          <w:r>
            <w:rPr>
              <w:rFonts w:ascii="Arial" w:hAnsi="Arial" w:cs="Arial"/>
            </w:rPr>
            <w:t>/D</w:t>
          </w:r>
          <w:r w:rsidR="00D957A1">
            <w:rPr>
              <w:rFonts w:ascii="Arial" w:hAnsi="Arial" w:cs="Arial"/>
            </w:rPr>
            <w:t>C</w:t>
          </w:r>
          <w:r>
            <w:rPr>
              <w:rFonts w:ascii="Arial" w:hAnsi="Arial" w:cs="Arial"/>
            </w:rPr>
            <w:t>1</w:t>
          </w:r>
          <w:r w:rsidR="00F5581C">
            <w:rPr>
              <w:rFonts w:ascii="Arial" w:hAnsi="Arial" w:cs="Arial"/>
            </w:rPr>
            <w:t>4</w:t>
          </w:r>
        </w:p>
      </w:tc>
    </w:tr>
  </w:tbl>
  <w:p w:rsidR="00F4617A" w:rsidRDefault="00F4617A" w:rsidP="00950A2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7A" w:rsidRDefault="00F4617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FED" w:rsidRDefault="00413FED">
      <w:r>
        <w:separator/>
      </w:r>
    </w:p>
  </w:footnote>
  <w:footnote w:type="continuationSeparator" w:id="0">
    <w:p w:rsidR="00413FED" w:rsidRDefault="00413F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7A" w:rsidRDefault="00D957A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5124438" o:spid="_x0000_s2073" type="#_x0000_t136" style="position:absolute;margin-left:0;margin-top:0;width:592.3pt;height:169.2pt;rotation:315;z-index:-251649024;mso-position-horizontal:center;mso-position-horizontal-relative:margin;mso-position-vertical:center;mso-position-vertical-relative:margin" o:allowincell="f" fillcolor="red" stroked="f">
          <v:fill opacity=".5"/>
          <v:textpath style="font-family:&quot;Times New Roman&quot;;font-size:1pt" string="CORRIG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5245"/>
      <w:gridCol w:w="955"/>
      <w:gridCol w:w="260"/>
      <w:gridCol w:w="540"/>
      <w:gridCol w:w="2304"/>
    </w:tblGrid>
    <w:tr w:rsidR="00F4617A" w:rsidTr="00950A2B">
      <w:tc>
        <w:tcPr>
          <w:tcW w:w="1346" w:type="dxa"/>
          <w:tcBorders>
            <w:top w:val="nil"/>
            <w:left w:val="nil"/>
            <w:bottom w:val="nil"/>
          </w:tcBorders>
          <w:vAlign w:val="bottom"/>
        </w:tcPr>
        <w:p w:rsidR="00F4617A" w:rsidRDefault="00F4617A" w:rsidP="00950A2B">
          <w:pPr>
            <w:rPr>
              <w:sz w:val="24"/>
            </w:rPr>
          </w:pPr>
        </w:p>
      </w:tc>
      <w:tc>
        <w:tcPr>
          <w:tcW w:w="6460" w:type="dxa"/>
          <w:gridSpan w:val="3"/>
          <w:tcBorders>
            <w:top w:val="nil"/>
            <w:right w:val="nil"/>
          </w:tcBorders>
          <w:vAlign w:val="bottom"/>
        </w:tcPr>
        <w:p w:rsidR="00F4617A" w:rsidRDefault="00F4617A" w:rsidP="00950A2B">
          <w:pPr>
            <w:tabs>
              <w:tab w:val="left" w:pos="5805"/>
            </w:tabs>
            <w:ind w:left="135"/>
            <w:rPr>
              <w:sz w:val="22"/>
            </w:rPr>
          </w:pPr>
          <w:r>
            <w:rPr>
              <w:sz w:val="22"/>
            </w:rPr>
            <w:t>Académie :</w:t>
          </w:r>
        </w:p>
      </w:tc>
      <w:tc>
        <w:tcPr>
          <w:tcW w:w="2844" w:type="dxa"/>
          <w:gridSpan w:val="2"/>
          <w:tcBorders>
            <w:top w:val="nil"/>
            <w:left w:val="nil"/>
            <w:right w:val="nil"/>
          </w:tcBorders>
          <w:vAlign w:val="bottom"/>
        </w:tcPr>
        <w:p w:rsidR="00F4617A" w:rsidRDefault="00F4617A" w:rsidP="00950A2B">
          <w:pPr>
            <w:tabs>
              <w:tab w:val="left" w:pos="5805"/>
            </w:tabs>
            <w:ind w:left="135"/>
            <w:rPr>
              <w:sz w:val="22"/>
            </w:rPr>
          </w:pPr>
          <w:r>
            <w:rPr>
              <w:sz w:val="22"/>
            </w:rPr>
            <w:t>Session :</w:t>
          </w:r>
        </w:p>
      </w:tc>
    </w:tr>
    <w:tr w:rsidR="00F4617A" w:rsidTr="00950A2B">
      <w:tc>
        <w:tcPr>
          <w:tcW w:w="1346" w:type="dxa"/>
          <w:tcBorders>
            <w:top w:val="nil"/>
            <w:left w:val="nil"/>
            <w:bottom w:val="nil"/>
          </w:tcBorders>
          <w:vAlign w:val="bottom"/>
        </w:tcPr>
        <w:p w:rsidR="00F4617A" w:rsidRDefault="00F4617A" w:rsidP="00950A2B">
          <w:pPr>
            <w:rPr>
              <w:sz w:val="24"/>
            </w:rPr>
          </w:pPr>
        </w:p>
      </w:tc>
      <w:tc>
        <w:tcPr>
          <w:tcW w:w="7000" w:type="dxa"/>
          <w:gridSpan w:val="4"/>
          <w:tcBorders>
            <w:right w:val="nil"/>
          </w:tcBorders>
          <w:vAlign w:val="bottom"/>
        </w:tcPr>
        <w:p w:rsidR="00F4617A" w:rsidRDefault="00F4617A" w:rsidP="00950A2B">
          <w:pPr>
            <w:tabs>
              <w:tab w:val="left" w:pos="4246"/>
            </w:tabs>
            <w:spacing w:before="40"/>
            <w:ind w:left="136"/>
            <w:rPr>
              <w:sz w:val="22"/>
            </w:rPr>
          </w:pPr>
          <w:r>
            <w:rPr>
              <w:sz w:val="22"/>
            </w:rPr>
            <w:t>Examen :</w:t>
          </w:r>
        </w:p>
      </w:tc>
      <w:tc>
        <w:tcPr>
          <w:tcW w:w="2304" w:type="dxa"/>
          <w:tcBorders>
            <w:left w:val="nil"/>
            <w:right w:val="nil"/>
          </w:tcBorders>
          <w:vAlign w:val="bottom"/>
        </w:tcPr>
        <w:p w:rsidR="00F4617A" w:rsidRDefault="00F4617A" w:rsidP="00950A2B">
          <w:pPr>
            <w:tabs>
              <w:tab w:val="left" w:pos="4246"/>
            </w:tabs>
            <w:spacing w:before="40"/>
            <w:ind w:left="136" w:right="-122"/>
            <w:rPr>
              <w:sz w:val="22"/>
            </w:rPr>
          </w:pPr>
          <w:r>
            <w:rPr>
              <w:sz w:val="22"/>
            </w:rPr>
            <w:t>Série :</w:t>
          </w:r>
        </w:p>
      </w:tc>
    </w:tr>
    <w:tr w:rsidR="00F4617A" w:rsidTr="00950A2B">
      <w:tc>
        <w:tcPr>
          <w:tcW w:w="1346" w:type="dxa"/>
          <w:tcBorders>
            <w:top w:val="nil"/>
            <w:left w:val="nil"/>
            <w:bottom w:val="nil"/>
          </w:tcBorders>
          <w:vAlign w:val="bottom"/>
        </w:tcPr>
        <w:p w:rsidR="00F4617A" w:rsidRDefault="00F4617A" w:rsidP="00950A2B">
          <w:pPr>
            <w:rPr>
              <w:sz w:val="24"/>
            </w:rPr>
          </w:pPr>
          <w:r>
            <w:rPr>
              <w:noProof/>
              <w:sz w:val="24"/>
              <w:lang w:eastAsia="fr-FR"/>
            </w:rPr>
            <mc:AlternateContent>
              <mc:Choice Requires="wps">
                <w:drawing>
                  <wp:anchor distT="0" distB="0" distL="114300" distR="114300" simplePos="0" relativeHeight="251661312" behindDoc="0" locked="0" layoutInCell="0" allowOverlap="1">
                    <wp:simplePos x="0" y="0"/>
                    <wp:positionH relativeFrom="column">
                      <wp:posOffset>-106680</wp:posOffset>
                    </wp:positionH>
                    <wp:positionV relativeFrom="paragraph">
                      <wp:posOffset>-40640</wp:posOffset>
                    </wp:positionV>
                    <wp:extent cx="365760" cy="1097280"/>
                    <wp:effectExtent l="0" t="0" r="0" b="0"/>
                    <wp:wrapNone/>
                    <wp:docPr id="15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097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617A" w:rsidRDefault="00F4617A" w:rsidP="00950A2B">
                                <w:pPr>
                                  <w:pStyle w:val="Titre4"/>
                                </w:pPr>
                                <w:r>
                                  <w:t>DANS CE CADRE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7" o:spid="_x0000_s1041" type="#_x0000_t202" style="position:absolute;margin-left:-8.4pt;margin-top:-3.2pt;width:28.8pt;height:8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" o:allowincell="f" stroked="f">
                    <v:textbox style="layout-flow:vertical;mso-layout-flow-alt:bottom-to-top">
                      <w:txbxContent>
                        <w:p w:rsidR="00F4617A" w:rsidRDefault="00F4617A" w:rsidP="00950A2B">
                          <w:pPr>
                            <w:pStyle w:val="Titre4"/>
                          </w:pPr>
                          <w:r>
                            <w:t>DANS CE CADRE</w:t>
                          </w:r>
                        </w:p>
                      </w:txbxContent>
                    </v:textbox>
                  </v:shape>
                </w:pict>
              </mc:Fallback>
            </mc:AlternateContent>
          </w:r>
        </w:p>
      </w:tc>
      <w:tc>
        <w:tcPr>
          <w:tcW w:w="6200" w:type="dxa"/>
          <w:gridSpan w:val="2"/>
          <w:tcBorders>
            <w:right w:val="nil"/>
          </w:tcBorders>
          <w:vAlign w:val="bottom"/>
        </w:tcPr>
        <w:p w:rsidR="00F4617A" w:rsidRDefault="00F4617A" w:rsidP="00950A2B">
          <w:pPr>
            <w:spacing w:before="40" w:after="20"/>
            <w:ind w:left="136"/>
            <w:rPr>
              <w:sz w:val="22"/>
            </w:rPr>
          </w:pPr>
          <w:r>
            <w:rPr>
              <w:sz w:val="22"/>
            </w:rPr>
            <w:t>Spécialité/option :</w:t>
          </w:r>
        </w:p>
      </w:tc>
      <w:tc>
        <w:tcPr>
          <w:tcW w:w="3104" w:type="dxa"/>
          <w:gridSpan w:val="3"/>
          <w:tcBorders>
            <w:left w:val="nil"/>
            <w:right w:val="nil"/>
          </w:tcBorders>
          <w:vAlign w:val="bottom"/>
        </w:tcPr>
        <w:p w:rsidR="00F4617A" w:rsidRDefault="00F4617A" w:rsidP="00950A2B">
          <w:pPr>
            <w:spacing w:before="40" w:after="20"/>
            <w:ind w:left="136" w:right="-14"/>
            <w:rPr>
              <w:sz w:val="22"/>
            </w:rPr>
          </w:pPr>
          <w:r>
            <w:rPr>
              <w:sz w:val="22"/>
            </w:rPr>
            <w:t>Repère de l’épreuve :</w:t>
          </w:r>
        </w:p>
      </w:tc>
    </w:tr>
    <w:tr w:rsidR="00F4617A" w:rsidTr="00950A2B">
      <w:tc>
        <w:tcPr>
          <w:tcW w:w="1346" w:type="dxa"/>
          <w:tcBorders>
            <w:top w:val="nil"/>
            <w:left w:val="nil"/>
            <w:bottom w:val="nil"/>
          </w:tcBorders>
          <w:vAlign w:val="bottom"/>
        </w:tcPr>
        <w:p w:rsidR="00F4617A" w:rsidRDefault="00F4617A" w:rsidP="00950A2B">
          <w:pPr>
            <w:rPr>
              <w:sz w:val="24"/>
            </w:rPr>
          </w:pPr>
        </w:p>
      </w:tc>
      <w:tc>
        <w:tcPr>
          <w:tcW w:w="9304" w:type="dxa"/>
          <w:gridSpan w:val="5"/>
          <w:tcBorders>
            <w:right w:val="nil"/>
          </w:tcBorders>
          <w:vAlign w:val="bottom"/>
        </w:tcPr>
        <w:p w:rsidR="00F4617A" w:rsidRDefault="00F4617A" w:rsidP="00950A2B">
          <w:pPr>
            <w:spacing w:before="40" w:after="20"/>
            <w:ind w:left="136"/>
            <w:rPr>
              <w:sz w:val="22"/>
            </w:rPr>
          </w:pPr>
          <w:r>
            <w:rPr>
              <w:sz w:val="22"/>
            </w:rPr>
            <w:t>Épreuve/sous épreuve :</w:t>
          </w:r>
        </w:p>
      </w:tc>
    </w:tr>
    <w:tr w:rsidR="00F4617A" w:rsidTr="00950A2B">
      <w:tc>
        <w:tcPr>
          <w:tcW w:w="1346" w:type="dxa"/>
          <w:tcBorders>
            <w:top w:val="nil"/>
            <w:left w:val="nil"/>
            <w:bottom w:val="nil"/>
          </w:tcBorders>
          <w:vAlign w:val="bottom"/>
        </w:tcPr>
        <w:p w:rsidR="00F4617A" w:rsidRDefault="00F4617A" w:rsidP="00950A2B">
          <w:pPr>
            <w:rPr>
              <w:sz w:val="24"/>
            </w:rPr>
          </w:pPr>
        </w:p>
      </w:tc>
      <w:tc>
        <w:tcPr>
          <w:tcW w:w="9304" w:type="dxa"/>
          <w:gridSpan w:val="5"/>
          <w:tcBorders>
            <w:right w:val="nil"/>
          </w:tcBorders>
          <w:vAlign w:val="bottom"/>
        </w:tcPr>
        <w:p w:rsidR="00F4617A" w:rsidRDefault="00F4617A" w:rsidP="00950A2B">
          <w:pPr>
            <w:spacing w:before="40"/>
            <w:ind w:left="136"/>
            <w:rPr>
              <w:sz w:val="22"/>
            </w:rPr>
          </w:pPr>
          <w:r>
            <w:rPr>
              <w:sz w:val="22"/>
            </w:rPr>
            <w:t>NOM :</w:t>
          </w:r>
        </w:p>
      </w:tc>
    </w:tr>
    <w:tr w:rsidR="00F4617A" w:rsidTr="00950A2B">
      <w:trPr>
        <w:cantSplit/>
        <w:trHeight w:val="383"/>
      </w:trPr>
      <w:tc>
        <w:tcPr>
          <w:tcW w:w="1346" w:type="dxa"/>
          <w:tcBorders>
            <w:top w:val="nil"/>
            <w:left w:val="nil"/>
            <w:bottom w:val="nil"/>
          </w:tcBorders>
          <w:vAlign w:val="bottom"/>
        </w:tcPr>
        <w:p w:rsidR="00F4617A" w:rsidRDefault="00F4617A" w:rsidP="00950A2B">
          <w:pPr>
            <w:rPr>
              <w:sz w:val="24"/>
            </w:rPr>
          </w:pPr>
        </w:p>
      </w:tc>
      <w:tc>
        <w:tcPr>
          <w:tcW w:w="5245" w:type="dxa"/>
          <w:tcBorders>
            <w:right w:val="nil"/>
          </w:tcBorders>
        </w:tcPr>
        <w:p w:rsidR="00F4617A" w:rsidRDefault="00F4617A" w:rsidP="00950A2B">
          <w:pPr>
            <w:ind w:left="135"/>
            <w:rPr>
              <w:sz w:val="16"/>
            </w:rPr>
          </w:pPr>
          <w:r>
            <w:rPr>
              <w:sz w:val="16"/>
            </w:rPr>
            <w:t>(en majuscule, suivi s’il y a lieu, du nom d’épouse)</w:t>
          </w:r>
        </w:p>
        <w:p w:rsidR="00F4617A" w:rsidRDefault="00F4617A" w:rsidP="00950A2B">
          <w:pPr>
            <w:ind w:left="135"/>
            <w:rPr>
              <w:sz w:val="22"/>
            </w:rPr>
          </w:pPr>
          <w:r>
            <w:rPr>
              <w:sz w:val="22"/>
            </w:rPr>
            <w:t>Prénoms :</w:t>
          </w:r>
        </w:p>
      </w:tc>
      <w:tc>
        <w:tcPr>
          <w:tcW w:w="4059" w:type="dxa"/>
          <w:gridSpan w:val="4"/>
          <w:vMerge w:val="restart"/>
          <w:tcBorders>
            <w:left w:val="nil"/>
            <w:right w:val="nil"/>
          </w:tcBorders>
        </w:tcPr>
        <w:p w:rsidR="00F4617A" w:rsidRDefault="00F4617A" w:rsidP="00950A2B">
          <w:pPr>
            <w:ind w:left="72"/>
            <w:rPr>
              <w:sz w:val="22"/>
            </w:rPr>
          </w:pPr>
          <w:r>
            <w:rPr>
              <w:noProof/>
              <w:sz w:val="24"/>
              <w:lang w:eastAsia="fr-FR"/>
            </w:rPr>
            <mc:AlternateContent>
              <mc:Choice Requires="wps">
                <w:drawing>
                  <wp:anchor distT="0" distB="0" distL="114300" distR="114300" simplePos="0" relativeHeight="251660288" behindDoc="0" locked="0" layoutInCell="0" allowOverlap="1">
                    <wp:simplePos x="0" y="0"/>
                    <wp:positionH relativeFrom="page">
                      <wp:posOffset>955675</wp:posOffset>
                    </wp:positionH>
                    <wp:positionV relativeFrom="page">
                      <wp:posOffset>50800</wp:posOffset>
                    </wp:positionV>
                    <wp:extent cx="1548130" cy="289560"/>
                    <wp:effectExtent l="0" t="0" r="0" b="0"/>
                    <wp:wrapNone/>
                    <wp:docPr id="15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130" cy="2895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2B924B" id="Rectangle 6" o:spid="_x0000_s1026" style="position:absolute;margin-left:75.25pt;margin-top:4pt;width:121.9pt;height:22.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" o:allowincell="f">
                    <w10:wrap anchorx="page" anchory="page"/>
                  </v:rect>
                </w:pict>
              </mc:Fallback>
            </mc:AlternateContent>
          </w:r>
        </w:p>
        <w:p w:rsidR="00F4617A" w:rsidRDefault="00F4617A" w:rsidP="00950A2B">
          <w:pPr>
            <w:pStyle w:val="Titre1"/>
            <w:spacing w:before="0" w:after="120"/>
            <w:ind w:left="72"/>
            <w:rPr>
              <w:sz w:val="22"/>
            </w:rPr>
          </w:pPr>
          <w:r>
            <w:rPr>
              <w:sz w:val="22"/>
            </w:rPr>
            <w:t>N° du candidat</w:t>
          </w:r>
        </w:p>
        <w:p w:rsidR="00F4617A" w:rsidRDefault="00F4617A" w:rsidP="00950A2B">
          <w:pPr>
            <w:spacing w:before="60"/>
            <w:ind w:left="74"/>
            <w:rPr>
              <w:sz w:val="14"/>
            </w:rPr>
          </w:pPr>
          <w:r>
            <w:rPr>
              <w:sz w:val="14"/>
            </w:rPr>
            <w:t>(le numéro est celui qui figure sur la convocation ou liste d’appel)</w:t>
          </w:r>
        </w:p>
      </w:tc>
    </w:tr>
    <w:tr w:rsidR="00F4617A" w:rsidTr="00950A2B">
      <w:trPr>
        <w:cantSplit/>
      </w:trPr>
      <w:tc>
        <w:tcPr>
          <w:tcW w:w="1346" w:type="dxa"/>
          <w:tcBorders>
            <w:top w:val="nil"/>
            <w:left w:val="nil"/>
            <w:bottom w:val="nil"/>
          </w:tcBorders>
          <w:vAlign w:val="bottom"/>
        </w:tcPr>
        <w:p w:rsidR="00F4617A" w:rsidRDefault="00F4617A" w:rsidP="00950A2B">
          <w:pPr>
            <w:rPr>
              <w:sz w:val="24"/>
            </w:rPr>
          </w:pPr>
        </w:p>
      </w:tc>
      <w:tc>
        <w:tcPr>
          <w:tcW w:w="5245" w:type="dxa"/>
          <w:tcBorders>
            <w:right w:val="nil"/>
          </w:tcBorders>
          <w:vAlign w:val="bottom"/>
        </w:tcPr>
        <w:p w:rsidR="00F4617A" w:rsidRDefault="00F4617A" w:rsidP="00950A2B">
          <w:pPr>
            <w:spacing w:before="40"/>
            <w:ind w:left="136"/>
            <w:rPr>
              <w:sz w:val="22"/>
            </w:rPr>
          </w:pPr>
          <w:r>
            <w:rPr>
              <w:sz w:val="22"/>
            </w:rPr>
            <w:t>Né(e) le :</w:t>
          </w:r>
        </w:p>
      </w:tc>
      <w:tc>
        <w:tcPr>
          <w:tcW w:w="4059" w:type="dxa"/>
          <w:gridSpan w:val="4"/>
          <w:vMerge/>
          <w:tcBorders>
            <w:left w:val="nil"/>
            <w:right w:val="nil"/>
          </w:tcBorders>
          <w:vAlign w:val="bottom"/>
        </w:tcPr>
        <w:p w:rsidR="00F4617A" w:rsidRDefault="00F4617A" w:rsidP="00950A2B">
          <w:pPr>
            <w:ind w:left="135"/>
            <w:rPr>
              <w:sz w:val="24"/>
            </w:rPr>
          </w:pPr>
        </w:p>
      </w:tc>
    </w:tr>
    <w:tr w:rsidR="00F4617A" w:rsidTr="00950A2B">
      <w:trPr>
        <w:cantSplit/>
      </w:trPr>
      <w:tc>
        <w:tcPr>
          <w:tcW w:w="1346" w:type="dxa"/>
          <w:tcBorders>
            <w:top w:val="nil"/>
            <w:left w:val="nil"/>
            <w:bottom w:val="dashed" w:sz="8" w:space="0" w:color="auto"/>
          </w:tcBorders>
          <w:vAlign w:val="bottom"/>
        </w:tcPr>
        <w:p w:rsidR="00F4617A" w:rsidRDefault="00F4617A" w:rsidP="00950A2B">
          <w:pPr>
            <w:rPr>
              <w:sz w:val="16"/>
            </w:rPr>
          </w:pPr>
        </w:p>
      </w:tc>
      <w:tc>
        <w:tcPr>
          <w:tcW w:w="5245" w:type="dxa"/>
          <w:tcBorders>
            <w:bottom w:val="dashed" w:sz="8" w:space="0" w:color="auto"/>
            <w:right w:val="nil"/>
          </w:tcBorders>
          <w:vAlign w:val="bottom"/>
        </w:tcPr>
        <w:p w:rsidR="00F4617A" w:rsidRDefault="00F4617A" w:rsidP="00950A2B">
          <w:pPr>
            <w:ind w:left="135"/>
            <w:rPr>
              <w:sz w:val="16"/>
            </w:rPr>
          </w:pPr>
        </w:p>
      </w:tc>
      <w:tc>
        <w:tcPr>
          <w:tcW w:w="4059" w:type="dxa"/>
          <w:gridSpan w:val="4"/>
          <w:vMerge/>
          <w:tcBorders>
            <w:left w:val="nil"/>
            <w:bottom w:val="dashed" w:sz="8" w:space="0" w:color="auto"/>
            <w:right w:val="nil"/>
          </w:tcBorders>
          <w:vAlign w:val="bottom"/>
        </w:tcPr>
        <w:p w:rsidR="00F4617A" w:rsidRDefault="00F4617A" w:rsidP="00950A2B">
          <w:pPr>
            <w:ind w:left="135"/>
            <w:rPr>
              <w:sz w:val="24"/>
            </w:rPr>
          </w:pPr>
        </w:p>
      </w:tc>
    </w:tr>
    <w:tr w:rsidR="00F4617A" w:rsidTr="00950A2B">
      <w:trPr>
        <w:trHeight w:val="2192"/>
      </w:trPr>
      <w:tc>
        <w:tcPr>
          <w:tcW w:w="1346" w:type="dxa"/>
          <w:tcBorders>
            <w:top w:val="dashed" w:sz="8" w:space="0" w:color="auto"/>
            <w:left w:val="nil"/>
            <w:bottom w:val="single" w:sz="4" w:space="0" w:color="auto"/>
          </w:tcBorders>
          <w:vAlign w:val="bottom"/>
        </w:tcPr>
        <w:p w:rsidR="00F4617A" w:rsidRDefault="00F4617A" w:rsidP="00950A2B">
          <w:pPr>
            <w:rPr>
              <w:sz w:val="24"/>
            </w:rPr>
          </w:pPr>
          <w:r>
            <w:rPr>
              <w:noProof/>
              <w:sz w:val="24"/>
              <w:lang w:eastAsia="fr-FR"/>
            </w:rPr>
            <mc:AlternateContent>
              <mc:Choice Requires="wps">
                <w:drawing>
                  <wp:anchor distT="0" distB="0" distL="114300" distR="114300" simplePos="0" relativeHeight="251662336" behindDoc="0" locked="0" layoutInCell="0" allowOverlap="1">
                    <wp:simplePos x="0" y="0"/>
                    <wp:positionH relativeFrom="column">
                      <wp:posOffset>-106680</wp:posOffset>
                    </wp:positionH>
                    <wp:positionV relativeFrom="paragraph">
                      <wp:posOffset>73025</wp:posOffset>
                    </wp:positionV>
                    <wp:extent cx="365760" cy="1097280"/>
                    <wp:effectExtent l="0" t="0" r="0" b="0"/>
                    <wp:wrapNone/>
                    <wp:docPr id="15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097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617A" w:rsidRDefault="00F4617A" w:rsidP="00950A2B">
                                <w:pPr>
                                  <w:pStyle w:val="Titre4"/>
                                </w:pPr>
                                <w:r>
                                  <w:t>Ne rien Écrire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4" o:spid="_x0000_s1042" type="#_x0000_t202" style="position:absolute;margin-left:-8.4pt;margin-top:5.75pt;width:28.8pt;height:8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" o:allowincell="f" stroked="f">
                    <v:textbox style="layout-flow:vertical;mso-layout-flow-alt:bottom-to-top">
                      <w:txbxContent>
                        <w:p w:rsidR="00F4617A" w:rsidRDefault="00F4617A" w:rsidP="00950A2B">
                          <w:pPr>
                            <w:pStyle w:val="Titre4"/>
                          </w:pPr>
                          <w:r>
                            <w:t>Ne rien Écrire</w:t>
                          </w:r>
                        </w:p>
                      </w:txbxContent>
                    </v:textbox>
                  </v:shape>
                </w:pict>
              </mc:Fallback>
            </mc:AlternateContent>
          </w:r>
        </w:p>
      </w:tc>
      <w:tc>
        <w:tcPr>
          <w:tcW w:w="9304" w:type="dxa"/>
          <w:gridSpan w:val="5"/>
          <w:tcBorders>
            <w:top w:val="dashed" w:sz="8" w:space="0" w:color="auto"/>
            <w:bottom w:val="single" w:sz="4" w:space="0" w:color="auto"/>
            <w:right w:val="nil"/>
          </w:tcBorders>
        </w:tcPr>
        <w:p w:rsidR="00F4617A" w:rsidRDefault="00F4617A" w:rsidP="00950A2B">
          <w:pPr>
            <w:pStyle w:val="Titre3"/>
            <w:ind w:right="-1"/>
            <w:rPr>
              <w:sz w:val="22"/>
            </w:rPr>
          </w:pPr>
          <w:r>
            <w:rPr>
              <w:noProof/>
              <w:lang w:eastAsia="fr-FR"/>
            </w:rPr>
            <mc:AlternateContent>
              <mc:Choice Requires="wps">
                <w:drawing>
                  <wp:anchor distT="0" distB="0" distL="114300" distR="114300" simplePos="0" relativeHeight="251663360" behindDoc="0" locked="0" layoutInCell="0" allowOverlap="1">
                    <wp:simplePos x="0" y="0"/>
                    <wp:positionH relativeFrom="page">
                      <wp:posOffset>130810</wp:posOffset>
                    </wp:positionH>
                    <wp:positionV relativeFrom="page">
                      <wp:posOffset>365760</wp:posOffset>
                    </wp:positionV>
                    <wp:extent cx="1619885" cy="647700"/>
                    <wp:effectExtent l="0" t="0" r="0" b="0"/>
                    <wp:wrapNone/>
                    <wp:docPr id="15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647700"/>
                            </a:xfrm>
                            <a:prstGeom prst="rect">
                              <a:avLst/>
                            </a:prstGeom>
                            <a:solidFill>
                              <a:srgbClr val="FFFFFF"/>
                            </a:solidFill>
                            <a:ln w="9525">
                              <a:solidFill>
                                <a:srgbClr val="000000"/>
                              </a:solidFill>
                              <a:miter lim="800000"/>
                              <a:headEnd/>
                              <a:tailEnd/>
                            </a:ln>
                          </wps:spPr>
                          <wps:txbx>
                            <w:txbxContent>
                              <w:p w:rsidR="00F4617A" w:rsidRDefault="00F4617A" w:rsidP="00950A2B">
                                <w:pPr>
                                  <w:rPr>
                                    <w:sz w:val="22"/>
                                  </w:rPr>
                                </w:pPr>
                              </w:p>
                              <w:p w:rsidR="00F4617A" w:rsidRDefault="00F4617A" w:rsidP="00950A2B">
                                <w:pPr>
                                  <w:rPr>
                                    <w:sz w:val="22"/>
                                  </w:rPr>
                                </w:pPr>
                                <w:r>
                                  <w:rPr>
                                    <w:sz w:val="22"/>
                                  </w:rPr>
                                  <w:t>Note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5" o:spid="_x0000_s1043" type="#_x0000_t202" style="position:absolute;left:0;text-align:left;margin-left:10.3pt;margin-top:28.8pt;width:127.55pt;height:5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" o:allowincell="f">
                    <v:textbox>
                      <w:txbxContent>
                        <w:p w:rsidR="00F4617A" w:rsidRDefault="00F4617A" w:rsidP="00950A2B">
                          <w:pPr>
                            <w:rPr>
                              <w:sz w:val="22"/>
                            </w:rPr>
                          </w:pPr>
                        </w:p>
                        <w:p w:rsidR="00F4617A" w:rsidRDefault="00F4617A" w:rsidP="00950A2B">
                          <w:pPr>
                            <w:rPr>
                              <w:sz w:val="22"/>
                            </w:rPr>
                          </w:pPr>
                          <w:r>
                            <w:rPr>
                              <w:sz w:val="22"/>
                            </w:rPr>
                            <w:t>Note :</w:t>
                          </w:r>
                        </w:p>
                      </w:txbxContent>
                    </v:textbox>
                    <w10:wrap anchorx="page" anchory="page"/>
                  </v:shape>
                </w:pict>
              </mc:Fallback>
            </mc:AlternateContent>
          </w:r>
          <w:r>
            <w:rPr>
              <w:sz w:val="22"/>
            </w:rPr>
            <w:t>Appréciation du correcteur</w:t>
          </w:r>
        </w:p>
      </w:tc>
    </w:tr>
  </w:tbl>
  <w:p w:rsidR="00F4617A" w:rsidRDefault="00D957A1" w:rsidP="00950A2B">
    <w:pPr>
      <w:pStyle w:val="Lgende"/>
      <w:rPr>
        <w:b w:val="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5124439" o:spid="_x0000_s2074" type="#_x0000_t136" style="position:absolute;margin-left:0;margin-top:0;width:592.3pt;height:169.2pt;rotation:315;z-index:-251646976;mso-position-horizontal:center;mso-position-horizontal-relative:margin;mso-position-vertical:center;mso-position-vertical-relative:margin" o:allowincell="f" fillcolor="red" stroked="f">
          <v:fill opacity=".5"/>
          <v:textpath style="font-family:&quot;Times New Roman&quot;;font-size:1pt" string="CORRIGE"/>
          <w10:wrap anchorx="margin" anchory="margin"/>
        </v:shape>
      </w:pict>
    </w:r>
    <w:r w:rsidR="00F4617A">
      <w:rPr>
        <w:b w:val="0"/>
      </w:rPr>
      <w:t>Il est interdit aux candidats de signer leur composition ou d'y mettre un signe quelconque pouvant indiquer sa provenance.</w:t>
    </w:r>
  </w:p>
  <w:p w:rsidR="00F4617A" w:rsidRPr="005E4409" w:rsidRDefault="00F4617A" w:rsidP="00950A2B">
    <w:pPr>
      <w:pStyle w:val="En-tte"/>
    </w:pPr>
  </w:p>
  <w:p w:rsidR="00F4617A" w:rsidRDefault="00F4617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7A" w:rsidRDefault="00D957A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5124437" o:spid="_x0000_s2072" type="#_x0000_t136" style="position:absolute;margin-left:0;margin-top:0;width:592.3pt;height:169.2pt;rotation:315;z-index:-251651072;mso-position-horizontal:center;mso-position-horizontal-relative:margin;mso-position-vertical:center;mso-position-vertical-relative:margin" o:allowincell="f" fillcolor="red" stroked="f">
          <v:fill opacity=".5"/>
          <v:textpath style="font-family:&quot;Times New Roman&quot;;font-size:1pt" string="CORRIGE"/>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480" w:rsidRDefault="00D957A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5124441" o:spid="_x0000_s2076" type="#_x0000_t136" style="position:absolute;margin-left:0;margin-top:0;width:592.3pt;height:169.2pt;rotation:315;z-index:-251642880;mso-position-horizontal:center;mso-position-horizontal-relative:margin;mso-position-vertical:center;mso-position-vertical-relative:margin" o:allowincell="f" fillcolor="red" stroked="f">
          <v:fill opacity=".5"/>
          <v:textpath style="font-family:&quot;Times New Roman&quot;;font-size:1pt" string="CORRIGE"/>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7A" w:rsidRDefault="00D957A1">
    <w:pPr>
      <w:pStyle w:val="En-tte"/>
      <w:pBdr>
        <w:top w:val="single" w:sz="4" w:space="1" w:color="000000"/>
        <w:left w:val="single" w:sz="4" w:space="4" w:color="000000"/>
        <w:bottom w:val="single" w:sz="4" w:space="1" w:color="000000"/>
        <w:right w:val="single" w:sz="4" w:space="4" w:color="000000"/>
      </w:pBdr>
      <w:jc w:val="center"/>
      <w:rPr>
        <w:sz w:val="52"/>
        <w:szCs w:val="5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5124442" o:spid="_x0000_s2077" type="#_x0000_t136" style="position:absolute;left:0;text-align:left;margin-left:0;margin-top:0;width:592.3pt;height:169.2pt;rotation:315;z-index:-251640832;mso-position-horizontal:center;mso-position-horizontal-relative:margin;mso-position-vertical:center;mso-position-vertical-relative:margin" o:allowincell="f" fillcolor="red" stroked="f">
          <v:fill opacity=".5"/>
          <v:textpath style="font-family:&quot;Times New Roman&quot;;font-size:1pt" string="CORRIGE"/>
          <w10:wrap anchorx="margin" anchory="margin"/>
        </v:shape>
      </w:pict>
    </w:r>
  </w:p>
  <w:p w:rsidR="00F4617A" w:rsidRDefault="00F4617A">
    <w:pPr>
      <w:pStyle w:val="En-tte"/>
      <w:pBdr>
        <w:top w:val="single" w:sz="4" w:space="1" w:color="000000"/>
        <w:left w:val="single" w:sz="4" w:space="4" w:color="000000"/>
        <w:bottom w:val="single" w:sz="4" w:space="1" w:color="000000"/>
        <w:right w:val="single" w:sz="4" w:space="4" w:color="000000"/>
      </w:pBdr>
      <w:jc w:val="center"/>
      <w:rPr>
        <w:sz w:val="52"/>
        <w:szCs w:val="52"/>
      </w:rPr>
    </w:pPr>
  </w:p>
  <w:p w:rsidR="00F4617A" w:rsidRDefault="00F4617A">
    <w:pPr>
      <w:pStyle w:val="En-tte"/>
      <w:pBdr>
        <w:top w:val="single" w:sz="4" w:space="1" w:color="000000"/>
        <w:left w:val="single" w:sz="4" w:space="4" w:color="000000"/>
        <w:bottom w:val="single" w:sz="4" w:space="1" w:color="000000"/>
        <w:right w:val="single" w:sz="4" w:space="4" w:color="000000"/>
      </w:pBdr>
      <w:jc w:val="center"/>
      <w:rPr>
        <w:sz w:val="52"/>
        <w:szCs w:val="52"/>
      </w:rPr>
    </w:pPr>
    <w:r>
      <w:rPr>
        <w:sz w:val="52"/>
        <w:szCs w:val="52"/>
      </w:rPr>
      <w:t>NE RIEN ÉCRIRE DANS CETTE PARTIE</w:t>
    </w:r>
  </w:p>
  <w:p w:rsidR="00F4617A" w:rsidRDefault="00F4617A">
    <w:pPr>
      <w:pStyle w:val="En-tte"/>
      <w:pBdr>
        <w:top w:val="single" w:sz="4" w:space="1" w:color="000000"/>
        <w:left w:val="single" w:sz="4" w:space="4" w:color="000000"/>
        <w:bottom w:val="single" w:sz="4" w:space="1" w:color="000000"/>
        <w:right w:val="single" w:sz="4" w:space="4" w:color="000000"/>
      </w:pBdr>
      <w:jc w:val="center"/>
      <w:rPr>
        <w:sz w:val="52"/>
        <w:szCs w:val="52"/>
      </w:rPr>
    </w:pPr>
  </w:p>
  <w:p w:rsidR="00F4617A" w:rsidRDefault="00F4617A">
    <w:pPr>
      <w:pStyle w:val="En-tte"/>
      <w:pBdr>
        <w:top w:val="single" w:sz="4" w:space="1" w:color="000000"/>
        <w:left w:val="single" w:sz="4" w:space="4" w:color="000000"/>
        <w:bottom w:val="single" w:sz="4" w:space="1" w:color="000000"/>
        <w:right w:val="single" w:sz="4" w:space="4" w:color="000000"/>
      </w:pBdr>
      <w:jc w:val="center"/>
      <w:rPr>
        <w:rFonts w:ascii="Arial" w:hAnsi="Arial" w:cs="Arial"/>
        <w:sz w:val="52"/>
        <w:szCs w:val="5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7A" w:rsidRDefault="00D957A1">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5124440" o:spid="_x0000_s2075" type="#_x0000_t136" style="position:absolute;margin-left:0;margin-top:0;width:592.3pt;height:169.2pt;rotation:315;z-index:-251644928;mso-position-horizontal:center;mso-position-horizontal-relative:margin;mso-position-vertical:center;mso-position-vertical-relative:margin" o:allowincell="f" fillcolor="red" stroked="f">
          <v:fill opacity=".5"/>
          <v:textpath style="font-family:&quot;Times New Roman&quot;;font-size:1pt" string="CORRIG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1128"/>
        </w:tabs>
        <w:ind w:left="1128"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Arial" w:hAnsi="Arial" w:cs="Arial"/>
      </w:rPr>
    </w:lvl>
  </w:abstractNum>
  <w:abstractNum w:abstractNumId="5" w15:restartNumberingAfterBreak="0">
    <w:nsid w:val="03F862AE"/>
    <w:multiLevelType w:val="hybridMultilevel"/>
    <w:tmpl w:val="95BA6584"/>
    <w:lvl w:ilvl="0" w:tplc="98AEC5CA">
      <w:start w:val="1"/>
      <w:numFmt w:val="decimal"/>
      <w:lvlText w:val="%1."/>
      <w:lvlJc w:val="left"/>
      <w:pPr>
        <w:ind w:left="720" w:hanging="360"/>
      </w:pPr>
      <w:rPr>
        <w:rFonts w:ascii="Arial" w:hAnsi="Arial"/>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43B0542"/>
    <w:multiLevelType w:val="hybridMultilevel"/>
    <w:tmpl w:val="BE6E2E14"/>
    <w:lvl w:ilvl="0" w:tplc="98AEC5CA">
      <w:start w:val="1"/>
      <w:numFmt w:val="decimal"/>
      <w:lvlText w:val="%1."/>
      <w:lvlJc w:val="left"/>
      <w:pPr>
        <w:ind w:left="720" w:hanging="360"/>
      </w:pPr>
      <w:rPr>
        <w:rFonts w:ascii="Arial" w:hAnsi="Arial"/>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9EF5059"/>
    <w:multiLevelType w:val="multilevel"/>
    <w:tmpl w:val="50347318"/>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B9C1347"/>
    <w:multiLevelType w:val="multilevel"/>
    <w:tmpl w:val="50347318"/>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5A46AD3"/>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20051D"/>
    <w:multiLevelType w:val="hybridMultilevel"/>
    <w:tmpl w:val="2DDA62F4"/>
    <w:lvl w:ilvl="0" w:tplc="33C8CAD8">
      <w:start w:val="1"/>
      <w:numFmt w:val="decimal"/>
      <w:lvlText w:val="%1."/>
      <w:lvlJc w:val="left"/>
      <w:pPr>
        <w:ind w:left="1080" w:hanging="360"/>
      </w:pPr>
      <w:rPr>
        <w:rFonts w:ascii="Arial" w:hAnsi="Arial"/>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1E5D1D3B"/>
    <w:multiLevelType w:val="hybridMultilevel"/>
    <w:tmpl w:val="CA1AE32C"/>
    <w:lvl w:ilvl="0" w:tplc="98AEC5CA">
      <w:start w:val="1"/>
      <w:numFmt w:val="decimal"/>
      <w:lvlText w:val="%1."/>
      <w:lvlJc w:val="left"/>
      <w:pPr>
        <w:ind w:left="720" w:hanging="360"/>
      </w:pPr>
      <w:rPr>
        <w:rFonts w:ascii="Arial" w:hAnsi="Arial"/>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2125320"/>
    <w:multiLevelType w:val="multilevel"/>
    <w:tmpl w:val="50347318"/>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AC04521"/>
    <w:multiLevelType w:val="hybridMultilevel"/>
    <w:tmpl w:val="EA4CF5FC"/>
    <w:lvl w:ilvl="0" w:tplc="98AEC5CA">
      <w:start w:val="1"/>
      <w:numFmt w:val="decimal"/>
      <w:lvlText w:val="%1."/>
      <w:lvlJc w:val="left"/>
      <w:pPr>
        <w:ind w:left="720" w:hanging="360"/>
      </w:pPr>
      <w:rPr>
        <w:rFonts w:ascii="Arial" w:hAnsi="Arial"/>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B4F3ED1"/>
    <w:multiLevelType w:val="hybridMultilevel"/>
    <w:tmpl w:val="BA2CB956"/>
    <w:lvl w:ilvl="0" w:tplc="ECAC3752">
      <w:start w:val="1"/>
      <w:numFmt w:val="lowerLetter"/>
      <w:lvlText w:val="%1)"/>
      <w:lvlJc w:val="left"/>
      <w:pPr>
        <w:ind w:left="1080" w:hanging="360"/>
      </w:pPr>
      <w:rPr>
        <w:rFonts w:ascii="Arial" w:hAnsi="Arial"/>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2D8502D5"/>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01F4BBF"/>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1FA05DE"/>
    <w:multiLevelType w:val="hybridMultilevel"/>
    <w:tmpl w:val="6EAC3CF0"/>
    <w:lvl w:ilvl="0" w:tplc="8750846A">
      <w:start w:val="1"/>
      <w:numFmt w:val="decimal"/>
      <w:lvlText w:val="%1."/>
      <w:lvlJc w:val="left"/>
      <w:pPr>
        <w:ind w:left="1080" w:hanging="360"/>
      </w:pPr>
      <w:rPr>
        <w:rFonts w:ascii="Arial" w:hAnsi="Arial"/>
        <w:b w:val="0"/>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35FC4B3A"/>
    <w:multiLevelType w:val="hybridMultilevel"/>
    <w:tmpl w:val="466AC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EF5910"/>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200488"/>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937178A"/>
    <w:multiLevelType w:val="hybridMultilevel"/>
    <w:tmpl w:val="7612F52C"/>
    <w:lvl w:ilvl="0" w:tplc="040C000F">
      <w:start w:val="1"/>
      <w:numFmt w:val="decimal"/>
      <w:lvlText w:val="%1."/>
      <w:lvlJc w:val="left"/>
      <w:pPr>
        <w:tabs>
          <w:tab w:val="num" w:pos="1128"/>
        </w:tabs>
        <w:ind w:left="1128" w:hanging="360"/>
      </w:pPr>
    </w:lvl>
    <w:lvl w:ilvl="1" w:tplc="040C0019" w:tentative="1">
      <w:start w:val="1"/>
      <w:numFmt w:val="lowerLetter"/>
      <w:lvlText w:val="%2."/>
      <w:lvlJc w:val="left"/>
      <w:pPr>
        <w:tabs>
          <w:tab w:val="num" w:pos="1848"/>
        </w:tabs>
        <w:ind w:left="1848" w:hanging="360"/>
      </w:pPr>
    </w:lvl>
    <w:lvl w:ilvl="2" w:tplc="040C001B" w:tentative="1">
      <w:start w:val="1"/>
      <w:numFmt w:val="lowerRoman"/>
      <w:lvlText w:val="%3."/>
      <w:lvlJc w:val="right"/>
      <w:pPr>
        <w:tabs>
          <w:tab w:val="num" w:pos="2568"/>
        </w:tabs>
        <w:ind w:left="2568" w:hanging="180"/>
      </w:pPr>
    </w:lvl>
    <w:lvl w:ilvl="3" w:tplc="040C000F" w:tentative="1">
      <w:start w:val="1"/>
      <w:numFmt w:val="decimal"/>
      <w:lvlText w:val="%4."/>
      <w:lvlJc w:val="left"/>
      <w:pPr>
        <w:tabs>
          <w:tab w:val="num" w:pos="3288"/>
        </w:tabs>
        <w:ind w:left="3288" w:hanging="360"/>
      </w:pPr>
    </w:lvl>
    <w:lvl w:ilvl="4" w:tplc="040C0019" w:tentative="1">
      <w:start w:val="1"/>
      <w:numFmt w:val="lowerLetter"/>
      <w:lvlText w:val="%5."/>
      <w:lvlJc w:val="left"/>
      <w:pPr>
        <w:tabs>
          <w:tab w:val="num" w:pos="4008"/>
        </w:tabs>
        <w:ind w:left="4008" w:hanging="360"/>
      </w:pPr>
    </w:lvl>
    <w:lvl w:ilvl="5" w:tplc="040C001B" w:tentative="1">
      <w:start w:val="1"/>
      <w:numFmt w:val="lowerRoman"/>
      <w:lvlText w:val="%6."/>
      <w:lvlJc w:val="right"/>
      <w:pPr>
        <w:tabs>
          <w:tab w:val="num" w:pos="4728"/>
        </w:tabs>
        <w:ind w:left="4728" w:hanging="180"/>
      </w:pPr>
    </w:lvl>
    <w:lvl w:ilvl="6" w:tplc="040C000F" w:tentative="1">
      <w:start w:val="1"/>
      <w:numFmt w:val="decimal"/>
      <w:lvlText w:val="%7."/>
      <w:lvlJc w:val="left"/>
      <w:pPr>
        <w:tabs>
          <w:tab w:val="num" w:pos="5448"/>
        </w:tabs>
        <w:ind w:left="5448" w:hanging="360"/>
      </w:pPr>
    </w:lvl>
    <w:lvl w:ilvl="7" w:tplc="040C0019" w:tentative="1">
      <w:start w:val="1"/>
      <w:numFmt w:val="lowerLetter"/>
      <w:lvlText w:val="%8."/>
      <w:lvlJc w:val="left"/>
      <w:pPr>
        <w:tabs>
          <w:tab w:val="num" w:pos="6168"/>
        </w:tabs>
        <w:ind w:left="6168" w:hanging="360"/>
      </w:pPr>
    </w:lvl>
    <w:lvl w:ilvl="8" w:tplc="040C001B" w:tentative="1">
      <w:start w:val="1"/>
      <w:numFmt w:val="lowerRoman"/>
      <w:lvlText w:val="%9."/>
      <w:lvlJc w:val="right"/>
      <w:pPr>
        <w:tabs>
          <w:tab w:val="num" w:pos="6888"/>
        </w:tabs>
        <w:ind w:left="6888" w:hanging="180"/>
      </w:pPr>
    </w:lvl>
  </w:abstractNum>
  <w:abstractNum w:abstractNumId="22" w15:restartNumberingAfterBreak="0">
    <w:nsid w:val="4DF56990"/>
    <w:multiLevelType w:val="hybridMultilevel"/>
    <w:tmpl w:val="191822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303C08"/>
    <w:multiLevelType w:val="hybridMultilevel"/>
    <w:tmpl w:val="BA2CB956"/>
    <w:lvl w:ilvl="0" w:tplc="ECAC3752">
      <w:start w:val="1"/>
      <w:numFmt w:val="lowerLetter"/>
      <w:lvlText w:val="%1)"/>
      <w:lvlJc w:val="left"/>
      <w:pPr>
        <w:ind w:left="1080" w:hanging="360"/>
      </w:pPr>
      <w:rPr>
        <w:rFonts w:ascii="Arial" w:hAnsi="Arial"/>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53633E00"/>
    <w:multiLevelType w:val="singleLevel"/>
    <w:tmpl w:val="AD8AF5E4"/>
    <w:lvl w:ilvl="0">
      <w:start w:val="1"/>
      <w:numFmt w:val="decimal"/>
      <w:lvlText w:val="%1."/>
      <w:lvlJc w:val="left"/>
      <w:pPr>
        <w:ind w:left="720" w:hanging="360"/>
      </w:pPr>
      <w:rPr>
        <w:rFonts w:ascii="Arial" w:hAnsi="Arial"/>
        <w:sz w:val="24"/>
      </w:rPr>
    </w:lvl>
  </w:abstractNum>
  <w:abstractNum w:abstractNumId="25" w15:restartNumberingAfterBreak="0">
    <w:nsid w:val="556E2FF6"/>
    <w:multiLevelType w:val="hybridMultilevel"/>
    <w:tmpl w:val="39CC9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8C4C29"/>
    <w:multiLevelType w:val="multilevel"/>
    <w:tmpl w:val="50347318"/>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88E5C21"/>
    <w:multiLevelType w:val="hybridMultilevel"/>
    <w:tmpl w:val="2FCAD0C2"/>
    <w:lvl w:ilvl="0" w:tplc="98AEC5CA">
      <w:start w:val="1"/>
      <w:numFmt w:val="decimal"/>
      <w:lvlText w:val="%1."/>
      <w:lvlJc w:val="left"/>
      <w:pPr>
        <w:ind w:left="720" w:hanging="360"/>
      </w:pPr>
      <w:rPr>
        <w:rFonts w:ascii="Arial" w:hAnsi="Arial"/>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C68299F"/>
    <w:multiLevelType w:val="hybridMultilevel"/>
    <w:tmpl w:val="D2CE9E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CC55E8"/>
    <w:multiLevelType w:val="hybridMultilevel"/>
    <w:tmpl w:val="24FAEDF8"/>
    <w:lvl w:ilvl="0" w:tplc="4286834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21"/>
  </w:num>
  <w:num w:numId="7">
    <w:abstractNumId w:val="29"/>
  </w:num>
  <w:num w:numId="8">
    <w:abstractNumId w:val="28"/>
  </w:num>
  <w:num w:numId="9">
    <w:abstractNumId w:val="18"/>
  </w:num>
  <w:num w:numId="10">
    <w:abstractNumId w:val="9"/>
  </w:num>
  <w:num w:numId="11">
    <w:abstractNumId w:val="20"/>
  </w:num>
  <w:num w:numId="12">
    <w:abstractNumId w:val="15"/>
  </w:num>
  <w:num w:numId="13">
    <w:abstractNumId w:val="19"/>
  </w:num>
  <w:num w:numId="14">
    <w:abstractNumId w:val="16"/>
  </w:num>
  <w:num w:numId="15">
    <w:abstractNumId w:val="8"/>
  </w:num>
  <w:num w:numId="16">
    <w:abstractNumId w:val="12"/>
  </w:num>
  <w:num w:numId="17">
    <w:abstractNumId w:val="26"/>
  </w:num>
  <w:num w:numId="18">
    <w:abstractNumId w:val="7"/>
  </w:num>
  <w:num w:numId="19">
    <w:abstractNumId w:val="11"/>
  </w:num>
  <w:num w:numId="20">
    <w:abstractNumId w:val="22"/>
  </w:num>
  <w:num w:numId="21">
    <w:abstractNumId w:val="25"/>
  </w:num>
  <w:num w:numId="22">
    <w:abstractNumId w:val="27"/>
  </w:num>
  <w:num w:numId="23">
    <w:abstractNumId w:val="6"/>
  </w:num>
  <w:num w:numId="24">
    <w:abstractNumId w:val="24"/>
  </w:num>
  <w:num w:numId="25">
    <w:abstractNumId w:val="5"/>
  </w:num>
  <w:num w:numId="26">
    <w:abstractNumId w:val="13"/>
  </w:num>
  <w:num w:numId="27">
    <w:abstractNumId w:val="23"/>
  </w:num>
  <w:num w:numId="28">
    <w:abstractNumId w:val="14"/>
  </w:num>
  <w:num w:numId="29">
    <w:abstractNumId w:val="10"/>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7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39A"/>
    <w:rsid w:val="000236E2"/>
    <w:rsid w:val="000341DB"/>
    <w:rsid w:val="0003783C"/>
    <w:rsid w:val="00040176"/>
    <w:rsid w:val="0004611B"/>
    <w:rsid w:val="000644B6"/>
    <w:rsid w:val="00064BB3"/>
    <w:rsid w:val="00064E3B"/>
    <w:rsid w:val="0006755E"/>
    <w:rsid w:val="0007629B"/>
    <w:rsid w:val="0009498E"/>
    <w:rsid w:val="000A04DF"/>
    <w:rsid w:val="000A1D73"/>
    <w:rsid w:val="000B05A9"/>
    <w:rsid w:val="000C36E4"/>
    <w:rsid w:val="000D6AD2"/>
    <w:rsid w:val="000E2017"/>
    <w:rsid w:val="000F0563"/>
    <w:rsid w:val="000F7E83"/>
    <w:rsid w:val="00122DCB"/>
    <w:rsid w:val="00124938"/>
    <w:rsid w:val="00126177"/>
    <w:rsid w:val="00134ABC"/>
    <w:rsid w:val="001364F6"/>
    <w:rsid w:val="00137AA5"/>
    <w:rsid w:val="00137AD6"/>
    <w:rsid w:val="00140DFB"/>
    <w:rsid w:val="001411A3"/>
    <w:rsid w:val="00147194"/>
    <w:rsid w:val="001563B9"/>
    <w:rsid w:val="00164837"/>
    <w:rsid w:val="001677B4"/>
    <w:rsid w:val="001716F9"/>
    <w:rsid w:val="00172011"/>
    <w:rsid w:val="00175D6A"/>
    <w:rsid w:val="00193C34"/>
    <w:rsid w:val="00196750"/>
    <w:rsid w:val="001D0F07"/>
    <w:rsid w:val="001F693E"/>
    <w:rsid w:val="001F7245"/>
    <w:rsid w:val="0021012B"/>
    <w:rsid w:val="00211DCC"/>
    <w:rsid w:val="00214F4C"/>
    <w:rsid w:val="00221D0C"/>
    <w:rsid w:val="00241469"/>
    <w:rsid w:val="002457C0"/>
    <w:rsid w:val="002472F7"/>
    <w:rsid w:val="00250708"/>
    <w:rsid w:val="00266528"/>
    <w:rsid w:val="00275E6C"/>
    <w:rsid w:val="00282C4C"/>
    <w:rsid w:val="002A4880"/>
    <w:rsid w:val="002D5E20"/>
    <w:rsid w:val="002D74CF"/>
    <w:rsid w:val="002D74D7"/>
    <w:rsid w:val="00324914"/>
    <w:rsid w:val="00327AF5"/>
    <w:rsid w:val="00334733"/>
    <w:rsid w:val="00340066"/>
    <w:rsid w:val="00352B7E"/>
    <w:rsid w:val="003567F0"/>
    <w:rsid w:val="00363F40"/>
    <w:rsid w:val="00370CDE"/>
    <w:rsid w:val="00382DD9"/>
    <w:rsid w:val="003A22A7"/>
    <w:rsid w:val="003A5A0F"/>
    <w:rsid w:val="003A63BE"/>
    <w:rsid w:val="003C7EDA"/>
    <w:rsid w:val="003D1870"/>
    <w:rsid w:val="003F17FF"/>
    <w:rsid w:val="003F294E"/>
    <w:rsid w:val="003F2EA0"/>
    <w:rsid w:val="00402562"/>
    <w:rsid w:val="00405A1C"/>
    <w:rsid w:val="00411251"/>
    <w:rsid w:val="00413FED"/>
    <w:rsid w:val="00417E89"/>
    <w:rsid w:val="00430B7B"/>
    <w:rsid w:val="0043642B"/>
    <w:rsid w:val="00452940"/>
    <w:rsid w:val="00463C9E"/>
    <w:rsid w:val="0046478A"/>
    <w:rsid w:val="004A2D45"/>
    <w:rsid w:val="004A7DE9"/>
    <w:rsid w:val="004B47C4"/>
    <w:rsid w:val="004C1B6B"/>
    <w:rsid w:val="004C279F"/>
    <w:rsid w:val="004D071C"/>
    <w:rsid w:val="004F3695"/>
    <w:rsid w:val="0050065C"/>
    <w:rsid w:val="00502C1B"/>
    <w:rsid w:val="0051339A"/>
    <w:rsid w:val="00517194"/>
    <w:rsid w:val="00520318"/>
    <w:rsid w:val="00553ADA"/>
    <w:rsid w:val="00556BEE"/>
    <w:rsid w:val="0056329A"/>
    <w:rsid w:val="00566AA1"/>
    <w:rsid w:val="005862AB"/>
    <w:rsid w:val="00595078"/>
    <w:rsid w:val="005B3136"/>
    <w:rsid w:val="005B747C"/>
    <w:rsid w:val="005C3285"/>
    <w:rsid w:val="005C6233"/>
    <w:rsid w:val="005D7CF3"/>
    <w:rsid w:val="005E32FC"/>
    <w:rsid w:val="00602D37"/>
    <w:rsid w:val="006052BB"/>
    <w:rsid w:val="006147F2"/>
    <w:rsid w:val="00624F34"/>
    <w:rsid w:val="006255CC"/>
    <w:rsid w:val="00641454"/>
    <w:rsid w:val="00646E97"/>
    <w:rsid w:val="006577E6"/>
    <w:rsid w:val="0066074E"/>
    <w:rsid w:val="00671038"/>
    <w:rsid w:val="0068294E"/>
    <w:rsid w:val="00691E6D"/>
    <w:rsid w:val="00696AA7"/>
    <w:rsid w:val="006B6CE3"/>
    <w:rsid w:val="006B7737"/>
    <w:rsid w:val="006E468F"/>
    <w:rsid w:val="006F5410"/>
    <w:rsid w:val="006F559A"/>
    <w:rsid w:val="00700239"/>
    <w:rsid w:val="00715CBF"/>
    <w:rsid w:val="00734E2A"/>
    <w:rsid w:val="00751AD6"/>
    <w:rsid w:val="00764061"/>
    <w:rsid w:val="00774C9D"/>
    <w:rsid w:val="00784149"/>
    <w:rsid w:val="007943D9"/>
    <w:rsid w:val="007B016E"/>
    <w:rsid w:val="007B7FB3"/>
    <w:rsid w:val="007C40C6"/>
    <w:rsid w:val="007C48BA"/>
    <w:rsid w:val="007C5604"/>
    <w:rsid w:val="007D179D"/>
    <w:rsid w:val="007E577E"/>
    <w:rsid w:val="007E5B39"/>
    <w:rsid w:val="007F50FD"/>
    <w:rsid w:val="00804802"/>
    <w:rsid w:val="008064E5"/>
    <w:rsid w:val="00810062"/>
    <w:rsid w:val="008137DA"/>
    <w:rsid w:val="008216EA"/>
    <w:rsid w:val="00830415"/>
    <w:rsid w:val="00832499"/>
    <w:rsid w:val="008342C8"/>
    <w:rsid w:val="008378F0"/>
    <w:rsid w:val="00842429"/>
    <w:rsid w:val="00847D52"/>
    <w:rsid w:val="0085070B"/>
    <w:rsid w:val="008576A9"/>
    <w:rsid w:val="00863732"/>
    <w:rsid w:val="00882965"/>
    <w:rsid w:val="0088333D"/>
    <w:rsid w:val="00883CCD"/>
    <w:rsid w:val="00883DE8"/>
    <w:rsid w:val="00892042"/>
    <w:rsid w:val="00894C0D"/>
    <w:rsid w:val="008B4FBA"/>
    <w:rsid w:val="008B76AF"/>
    <w:rsid w:val="008B7746"/>
    <w:rsid w:val="008D5A80"/>
    <w:rsid w:val="008D64A8"/>
    <w:rsid w:val="008E032A"/>
    <w:rsid w:val="008E111D"/>
    <w:rsid w:val="008E2968"/>
    <w:rsid w:val="008F386E"/>
    <w:rsid w:val="008F5BDF"/>
    <w:rsid w:val="00901C7D"/>
    <w:rsid w:val="00915AA7"/>
    <w:rsid w:val="009201DB"/>
    <w:rsid w:val="00922638"/>
    <w:rsid w:val="00931766"/>
    <w:rsid w:val="00936139"/>
    <w:rsid w:val="00942F74"/>
    <w:rsid w:val="00943847"/>
    <w:rsid w:val="00950A2B"/>
    <w:rsid w:val="0095195C"/>
    <w:rsid w:val="0095295B"/>
    <w:rsid w:val="009634B3"/>
    <w:rsid w:val="00990030"/>
    <w:rsid w:val="009B3058"/>
    <w:rsid w:val="009B5FF7"/>
    <w:rsid w:val="009D2168"/>
    <w:rsid w:val="009D6E79"/>
    <w:rsid w:val="009D7F32"/>
    <w:rsid w:val="009E13CB"/>
    <w:rsid w:val="00A04FC3"/>
    <w:rsid w:val="00A1303A"/>
    <w:rsid w:val="00A448D2"/>
    <w:rsid w:val="00A61AD2"/>
    <w:rsid w:val="00A91512"/>
    <w:rsid w:val="00A93599"/>
    <w:rsid w:val="00AA3EF3"/>
    <w:rsid w:val="00AA48AF"/>
    <w:rsid w:val="00AC2017"/>
    <w:rsid w:val="00AD6B91"/>
    <w:rsid w:val="00AF0693"/>
    <w:rsid w:val="00B05B42"/>
    <w:rsid w:val="00B1009B"/>
    <w:rsid w:val="00B338B6"/>
    <w:rsid w:val="00B3414D"/>
    <w:rsid w:val="00B37DAB"/>
    <w:rsid w:val="00B46348"/>
    <w:rsid w:val="00B50BFA"/>
    <w:rsid w:val="00B54152"/>
    <w:rsid w:val="00B575F3"/>
    <w:rsid w:val="00B63AEC"/>
    <w:rsid w:val="00B81F54"/>
    <w:rsid w:val="00B85F99"/>
    <w:rsid w:val="00B961F4"/>
    <w:rsid w:val="00BA6B13"/>
    <w:rsid w:val="00BB51B3"/>
    <w:rsid w:val="00BB6F63"/>
    <w:rsid w:val="00BC0A01"/>
    <w:rsid w:val="00BC607C"/>
    <w:rsid w:val="00BD43FB"/>
    <w:rsid w:val="00BE0E2C"/>
    <w:rsid w:val="00BE686A"/>
    <w:rsid w:val="00BE6B30"/>
    <w:rsid w:val="00C0096A"/>
    <w:rsid w:val="00C133E6"/>
    <w:rsid w:val="00C22F50"/>
    <w:rsid w:val="00C33649"/>
    <w:rsid w:val="00C36E28"/>
    <w:rsid w:val="00C660D6"/>
    <w:rsid w:val="00CA3547"/>
    <w:rsid w:val="00CB53DA"/>
    <w:rsid w:val="00CB69FE"/>
    <w:rsid w:val="00CF11DF"/>
    <w:rsid w:val="00D043F5"/>
    <w:rsid w:val="00D24C5E"/>
    <w:rsid w:val="00D44E40"/>
    <w:rsid w:val="00D50620"/>
    <w:rsid w:val="00D56862"/>
    <w:rsid w:val="00D758B8"/>
    <w:rsid w:val="00D77636"/>
    <w:rsid w:val="00D957A1"/>
    <w:rsid w:val="00DA1B95"/>
    <w:rsid w:val="00DA57E3"/>
    <w:rsid w:val="00DA696E"/>
    <w:rsid w:val="00DB6514"/>
    <w:rsid w:val="00DC22BB"/>
    <w:rsid w:val="00DD5090"/>
    <w:rsid w:val="00E00A11"/>
    <w:rsid w:val="00E0630F"/>
    <w:rsid w:val="00E23A0E"/>
    <w:rsid w:val="00E2403D"/>
    <w:rsid w:val="00E31480"/>
    <w:rsid w:val="00E32FA5"/>
    <w:rsid w:val="00E3401F"/>
    <w:rsid w:val="00E40297"/>
    <w:rsid w:val="00E422DC"/>
    <w:rsid w:val="00E42BE6"/>
    <w:rsid w:val="00E46585"/>
    <w:rsid w:val="00E61F22"/>
    <w:rsid w:val="00E657DF"/>
    <w:rsid w:val="00E94CA4"/>
    <w:rsid w:val="00E954C2"/>
    <w:rsid w:val="00E97BE6"/>
    <w:rsid w:val="00EB1EFD"/>
    <w:rsid w:val="00EB5C2F"/>
    <w:rsid w:val="00EC39F8"/>
    <w:rsid w:val="00ED3B11"/>
    <w:rsid w:val="00EE251E"/>
    <w:rsid w:val="00EE4C19"/>
    <w:rsid w:val="00EE5910"/>
    <w:rsid w:val="00F03C60"/>
    <w:rsid w:val="00F0661E"/>
    <w:rsid w:val="00F327AD"/>
    <w:rsid w:val="00F33AFA"/>
    <w:rsid w:val="00F37C03"/>
    <w:rsid w:val="00F40E45"/>
    <w:rsid w:val="00F4617A"/>
    <w:rsid w:val="00F5146D"/>
    <w:rsid w:val="00F5581C"/>
    <w:rsid w:val="00F61A88"/>
    <w:rsid w:val="00F62509"/>
    <w:rsid w:val="00F65905"/>
    <w:rsid w:val="00F66D29"/>
    <w:rsid w:val="00F6780C"/>
    <w:rsid w:val="00F678F2"/>
    <w:rsid w:val="00F871AC"/>
    <w:rsid w:val="00FB3BA0"/>
    <w:rsid w:val="00FC3B79"/>
    <w:rsid w:val="00FE37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8"/>
    <o:shapelayout v:ext="edit">
      <o:idmap v:ext="edit" data="1"/>
    </o:shapelayout>
  </w:shapeDefaults>
  <w:doNotEmbedSmartTags/>
  <w:decimalSymbol w:val=","/>
  <w:listSeparator w:val=";"/>
  <w15:docId w15:val="{135ED02F-BD31-402A-9D83-6D7667386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862"/>
    <w:pPr>
      <w:suppressAutoHyphens/>
    </w:pPr>
    <w:rPr>
      <w:lang w:eastAsia="ar-SA"/>
    </w:rPr>
  </w:style>
  <w:style w:type="paragraph" w:styleId="Titre1">
    <w:name w:val="heading 1"/>
    <w:basedOn w:val="Normal"/>
    <w:next w:val="Normal"/>
    <w:qFormat/>
    <w:rsid w:val="00D56862"/>
    <w:pPr>
      <w:keepNext/>
      <w:numPr>
        <w:numId w:val="1"/>
      </w:numPr>
      <w:spacing w:before="120"/>
      <w:ind w:left="136" w:firstLine="0"/>
      <w:outlineLvl w:val="0"/>
    </w:pPr>
    <w:rPr>
      <w:sz w:val="24"/>
    </w:rPr>
  </w:style>
  <w:style w:type="paragraph" w:styleId="Titre2">
    <w:name w:val="heading 2"/>
    <w:basedOn w:val="Normal"/>
    <w:next w:val="Normal"/>
    <w:qFormat/>
    <w:rsid w:val="00D56862"/>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rsid w:val="00D56862"/>
    <w:pPr>
      <w:keepNext/>
      <w:numPr>
        <w:ilvl w:val="2"/>
        <w:numId w:val="1"/>
      </w:numPr>
      <w:spacing w:before="120"/>
      <w:ind w:left="136" w:firstLine="0"/>
      <w:jc w:val="center"/>
      <w:outlineLvl w:val="2"/>
    </w:pPr>
    <w:rPr>
      <w:sz w:val="24"/>
    </w:rPr>
  </w:style>
  <w:style w:type="paragraph" w:styleId="Titre4">
    <w:name w:val="heading 4"/>
    <w:basedOn w:val="Normal"/>
    <w:next w:val="Normal"/>
    <w:qFormat/>
    <w:rsid w:val="00D56862"/>
    <w:pPr>
      <w:keepNext/>
      <w:numPr>
        <w:ilvl w:val="3"/>
        <w:numId w:val="1"/>
      </w:numPr>
      <w:outlineLvl w:val="3"/>
    </w:pPr>
    <w:rPr>
      <w:b/>
      <w:caps/>
      <w:sz w:val="18"/>
    </w:rPr>
  </w:style>
  <w:style w:type="paragraph" w:styleId="Titre5">
    <w:name w:val="heading 5"/>
    <w:basedOn w:val="Normal"/>
    <w:next w:val="Normal"/>
    <w:qFormat/>
    <w:rsid w:val="00D56862"/>
    <w:pPr>
      <w:keepNext/>
      <w:numPr>
        <w:ilvl w:val="4"/>
        <w:numId w:val="1"/>
      </w:numPr>
      <w:jc w:val="center"/>
      <w:outlineLvl w:val="4"/>
    </w:pPr>
    <w:rPr>
      <w:b/>
    </w:rPr>
  </w:style>
  <w:style w:type="paragraph" w:styleId="Titre6">
    <w:name w:val="heading 6"/>
    <w:basedOn w:val="Normal"/>
    <w:next w:val="Normal"/>
    <w:qFormat/>
    <w:rsid w:val="00D56862"/>
    <w:pPr>
      <w:keepNext/>
      <w:numPr>
        <w:ilvl w:val="5"/>
        <w:numId w:val="1"/>
      </w:numPr>
      <w:jc w:val="center"/>
      <w:outlineLvl w:val="5"/>
    </w:pPr>
    <w:rPr>
      <w:b/>
      <w:sz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D56862"/>
    <w:rPr>
      <w:rFonts w:ascii="Symbol" w:hAnsi="Symbol" w:cs="Symbol"/>
    </w:rPr>
  </w:style>
  <w:style w:type="character" w:customStyle="1" w:styleId="WW8Num3z0">
    <w:name w:val="WW8Num3z0"/>
    <w:rsid w:val="00D56862"/>
    <w:rPr>
      <w:rFonts w:ascii="Symbol" w:hAnsi="Symbol" w:cs="Symbol"/>
    </w:rPr>
  </w:style>
  <w:style w:type="character" w:customStyle="1" w:styleId="WW8Num5z0">
    <w:name w:val="WW8Num5z0"/>
    <w:rsid w:val="00D56862"/>
    <w:rPr>
      <w:rFonts w:ascii="Arial" w:eastAsia="Times New Roman" w:hAnsi="Arial" w:cs="Arial"/>
    </w:rPr>
  </w:style>
  <w:style w:type="character" w:customStyle="1" w:styleId="WW8Num5z1">
    <w:name w:val="WW8Num5z1"/>
    <w:rsid w:val="00D56862"/>
    <w:rPr>
      <w:rFonts w:ascii="Courier New" w:hAnsi="Courier New" w:cs="Courier New"/>
    </w:rPr>
  </w:style>
  <w:style w:type="character" w:customStyle="1" w:styleId="WW8Num5z2">
    <w:name w:val="WW8Num5z2"/>
    <w:rsid w:val="00D56862"/>
    <w:rPr>
      <w:rFonts w:ascii="Wingdings" w:hAnsi="Wingdings" w:cs="Wingdings"/>
    </w:rPr>
  </w:style>
  <w:style w:type="character" w:customStyle="1" w:styleId="WW8Num5z3">
    <w:name w:val="WW8Num5z3"/>
    <w:rsid w:val="00D56862"/>
    <w:rPr>
      <w:rFonts w:ascii="Symbol" w:hAnsi="Symbol" w:cs="Symbol"/>
    </w:rPr>
  </w:style>
  <w:style w:type="character" w:customStyle="1" w:styleId="WW8Num6z0">
    <w:name w:val="WW8Num6z0"/>
    <w:rsid w:val="00D56862"/>
    <w:rPr>
      <w:rFonts w:ascii="Symbol" w:hAnsi="Symbol" w:cs="Symbol"/>
    </w:rPr>
  </w:style>
  <w:style w:type="character" w:customStyle="1" w:styleId="WW8Num6z1">
    <w:name w:val="WW8Num6z1"/>
    <w:rsid w:val="00D56862"/>
    <w:rPr>
      <w:rFonts w:ascii="Courier New" w:hAnsi="Courier New" w:cs="Courier New"/>
    </w:rPr>
  </w:style>
  <w:style w:type="character" w:customStyle="1" w:styleId="WW8Num6z2">
    <w:name w:val="WW8Num6z2"/>
    <w:rsid w:val="00D56862"/>
    <w:rPr>
      <w:rFonts w:ascii="Wingdings" w:hAnsi="Wingdings" w:cs="Wingdings"/>
    </w:rPr>
  </w:style>
  <w:style w:type="character" w:customStyle="1" w:styleId="WW8Num7z0">
    <w:name w:val="WW8Num7z0"/>
    <w:rsid w:val="00D56862"/>
    <w:rPr>
      <w:rFonts w:ascii="Arial" w:eastAsia="Times New Roman" w:hAnsi="Arial" w:cs="Arial"/>
    </w:rPr>
  </w:style>
  <w:style w:type="character" w:customStyle="1" w:styleId="WW8Num7z1">
    <w:name w:val="WW8Num7z1"/>
    <w:rsid w:val="00D56862"/>
    <w:rPr>
      <w:rFonts w:ascii="Courier New" w:hAnsi="Courier New" w:cs="Courier New"/>
    </w:rPr>
  </w:style>
  <w:style w:type="character" w:customStyle="1" w:styleId="WW8Num7z2">
    <w:name w:val="WW8Num7z2"/>
    <w:rsid w:val="00D56862"/>
    <w:rPr>
      <w:rFonts w:ascii="Wingdings" w:hAnsi="Wingdings" w:cs="Wingdings"/>
    </w:rPr>
  </w:style>
  <w:style w:type="character" w:customStyle="1" w:styleId="WW8Num7z3">
    <w:name w:val="WW8Num7z3"/>
    <w:rsid w:val="00D56862"/>
    <w:rPr>
      <w:rFonts w:ascii="Symbol" w:hAnsi="Symbol" w:cs="Symbol"/>
    </w:rPr>
  </w:style>
  <w:style w:type="character" w:customStyle="1" w:styleId="Policepardfaut2">
    <w:name w:val="Police par défaut2"/>
    <w:rsid w:val="00D56862"/>
  </w:style>
  <w:style w:type="character" w:customStyle="1" w:styleId="WW8Num1z0">
    <w:name w:val="WW8Num1z0"/>
    <w:rsid w:val="00D56862"/>
    <w:rPr>
      <w:rFonts w:ascii="Symbol" w:hAnsi="Symbol" w:cs="Symbol"/>
    </w:rPr>
  </w:style>
  <w:style w:type="character" w:customStyle="1" w:styleId="WW8Num1z1">
    <w:name w:val="WW8Num1z1"/>
    <w:rsid w:val="00D56862"/>
    <w:rPr>
      <w:rFonts w:ascii="Courier New" w:hAnsi="Courier New" w:cs="Courier New"/>
    </w:rPr>
  </w:style>
  <w:style w:type="character" w:customStyle="1" w:styleId="WW8Num1z2">
    <w:name w:val="WW8Num1z2"/>
    <w:rsid w:val="00D56862"/>
    <w:rPr>
      <w:rFonts w:ascii="Wingdings" w:hAnsi="Wingdings" w:cs="Wingdings"/>
    </w:rPr>
  </w:style>
  <w:style w:type="character" w:customStyle="1" w:styleId="WW8Num2z1">
    <w:name w:val="WW8Num2z1"/>
    <w:rsid w:val="00D56862"/>
    <w:rPr>
      <w:rFonts w:ascii="Courier New" w:hAnsi="Courier New" w:cs="Courier New"/>
    </w:rPr>
  </w:style>
  <w:style w:type="character" w:customStyle="1" w:styleId="WW8Num2z2">
    <w:name w:val="WW8Num2z2"/>
    <w:rsid w:val="00D56862"/>
    <w:rPr>
      <w:rFonts w:ascii="Wingdings" w:hAnsi="Wingdings" w:cs="Wingdings"/>
    </w:rPr>
  </w:style>
  <w:style w:type="character" w:customStyle="1" w:styleId="WW8Num3z1">
    <w:name w:val="WW8Num3z1"/>
    <w:rsid w:val="00D56862"/>
    <w:rPr>
      <w:rFonts w:ascii="Courier New" w:hAnsi="Courier New" w:cs="Courier New"/>
    </w:rPr>
  </w:style>
  <w:style w:type="character" w:customStyle="1" w:styleId="WW8Num3z2">
    <w:name w:val="WW8Num3z2"/>
    <w:rsid w:val="00D56862"/>
    <w:rPr>
      <w:rFonts w:ascii="Wingdings" w:hAnsi="Wingdings" w:cs="Wingdings"/>
    </w:rPr>
  </w:style>
  <w:style w:type="character" w:customStyle="1" w:styleId="Policepardfaut1">
    <w:name w:val="Police par défaut1"/>
    <w:rsid w:val="00D56862"/>
  </w:style>
  <w:style w:type="character" w:styleId="Numrodepage">
    <w:name w:val="page number"/>
    <w:basedOn w:val="Policepardfaut1"/>
    <w:rsid w:val="00D56862"/>
  </w:style>
  <w:style w:type="character" w:styleId="lev">
    <w:name w:val="Strong"/>
    <w:qFormat/>
    <w:rsid w:val="00D56862"/>
    <w:rPr>
      <w:b/>
      <w:bCs/>
    </w:rPr>
  </w:style>
  <w:style w:type="character" w:customStyle="1" w:styleId="apple-converted-space">
    <w:name w:val="apple-converted-space"/>
    <w:basedOn w:val="Policepardfaut1"/>
    <w:rsid w:val="00D56862"/>
  </w:style>
  <w:style w:type="paragraph" w:customStyle="1" w:styleId="Titre20">
    <w:name w:val="Titre2"/>
    <w:basedOn w:val="Normal"/>
    <w:next w:val="Corpsdetexte"/>
    <w:rsid w:val="00D56862"/>
    <w:pPr>
      <w:keepNext/>
      <w:spacing w:before="240" w:after="120"/>
    </w:pPr>
    <w:rPr>
      <w:rFonts w:ascii="Arial" w:eastAsia="Microsoft YaHei" w:hAnsi="Arial" w:cs="Mangal"/>
      <w:sz w:val="28"/>
      <w:szCs w:val="28"/>
    </w:rPr>
  </w:style>
  <w:style w:type="paragraph" w:styleId="Corpsdetexte">
    <w:name w:val="Body Text"/>
    <w:basedOn w:val="Normal"/>
    <w:rsid w:val="00D56862"/>
    <w:pPr>
      <w:spacing w:after="120"/>
    </w:pPr>
  </w:style>
  <w:style w:type="paragraph" w:styleId="Liste">
    <w:name w:val="List"/>
    <w:basedOn w:val="Corpsdetexte"/>
    <w:rsid w:val="00D56862"/>
    <w:rPr>
      <w:rFonts w:cs="Mangal"/>
    </w:rPr>
  </w:style>
  <w:style w:type="paragraph" w:customStyle="1" w:styleId="Lgende2">
    <w:name w:val="Légende2"/>
    <w:basedOn w:val="Normal"/>
    <w:rsid w:val="00D56862"/>
    <w:pPr>
      <w:suppressLineNumbers/>
      <w:spacing w:before="120" w:after="120"/>
    </w:pPr>
    <w:rPr>
      <w:rFonts w:cs="Mangal"/>
      <w:i/>
      <w:iCs/>
      <w:sz w:val="24"/>
      <w:szCs w:val="24"/>
    </w:rPr>
  </w:style>
  <w:style w:type="paragraph" w:customStyle="1" w:styleId="Index">
    <w:name w:val="Index"/>
    <w:basedOn w:val="Normal"/>
    <w:rsid w:val="00D56862"/>
    <w:pPr>
      <w:suppressLineNumbers/>
    </w:pPr>
    <w:rPr>
      <w:rFonts w:cs="Mangal"/>
    </w:rPr>
  </w:style>
  <w:style w:type="paragraph" w:customStyle="1" w:styleId="Titre10">
    <w:name w:val="Titre1"/>
    <w:basedOn w:val="Normal"/>
    <w:next w:val="Corpsdetexte"/>
    <w:rsid w:val="00D56862"/>
    <w:pPr>
      <w:keepNext/>
      <w:spacing w:before="240" w:after="120"/>
    </w:pPr>
    <w:rPr>
      <w:rFonts w:ascii="Arial" w:eastAsia="Microsoft YaHei" w:hAnsi="Arial" w:cs="Mangal"/>
      <w:sz w:val="28"/>
      <w:szCs w:val="28"/>
    </w:rPr>
  </w:style>
  <w:style w:type="paragraph" w:customStyle="1" w:styleId="Lgende1">
    <w:name w:val="Légende1"/>
    <w:basedOn w:val="Normal"/>
    <w:next w:val="Normal"/>
    <w:rsid w:val="00D56862"/>
    <w:pPr>
      <w:spacing w:before="40"/>
      <w:ind w:right="-142"/>
    </w:pPr>
    <w:rPr>
      <w:b/>
      <w:sz w:val="18"/>
    </w:rPr>
  </w:style>
  <w:style w:type="paragraph" w:styleId="En-tte">
    <w:name w:val="header"/>
    <w:basedOn w:val="Normal"/>
    <w:link w:val="En-tteCar"/>
    <w:rsid w:val="00D56862"/>
    <w:pPr>
      <w:tabs>
        <w:tab w:val="center" w:pos="4536"/>
        <w:tab w:val="right" w:pos="9072"/>
      </w:tabs>
    </w:pPr>
  </w:style>
  <w:style w:type="paragraph" w:styleId="Pieddepage">
    <w:name w:val="footer"/>
    <w:basedOn w:val="Normal"/>
    <w:rsid w:val="00D56862"/>
    <w:pPr>
      <w:tabs>
        <w:tab w:val="center" w:pos="4536"/>
        <w:tab w:val="right" w:pos="9072"/>
      </w:tabs>
    </w:pPr>
  </w:style>
  <w:style w:type="paragraph" w:customStyle="1" w:styleId="Default">
    <w:name w:val="Default"/>
    <w:rsid w:val="00D56862"/>
    <w:pPr>
      <w:suppressAutoHyphens/>
      <w:autoSpaceDE w:val="0"/>
    </w:pPr>
    <w:rPr>
      <w:color w:val="000000"/>
      <w:sz w:val="24"/>
      <w:szCs w:val="24"/>
      <w:lang w:eastAsia="ar-SA"/>
    </w:rPr>
  </w:style>
  <w:style w:type="paragraph" w:styleId="NormalWeb">
    <w:name w:val="Normal (Web)"/>
    <w:basedOn w:val="Normal"/>
    <w:rsid w:val="00D56862"/>
    <w:pPr>
      <w:spacing w:before="100" w:after="119"/>
    </w:pPr>
    <w:rPr>
      <w:sz w:val="24"/>
      <w:szCs w:val="24"/>
    </w:rPr>
  </w:style>
  <w:style w:type="paragraph" w:customStyle="1" w:styleId="Contenudetableau">
    <w:name w:val="Contenu de tableau"/>
    <w:basedOn w:val="Normal"/>
    <w:rsid w:val="00D56862"/>
    <w:pPr>
      <w:suppressLineNumbers/>
    </w:pPr>
  </w:style>
  <w:style w:type="paragraph" w:customStyle="1" w:styleId="Titredetableau">
    <w:name w:val="Titre de tableau"/>
    <w:basedOn w:val="Contenudetableau"/>
    <w:rsid w:val="00D56862"/>
    <w:pPr>
      <w:jc w:val="center"/>
    </w:pPr>
    <w:rPr>
      <w:b/>
      <w:bCs/>
    </w:rPr>
  </w:style>
  <w:style w:type="paragraph" w:customStyle="1" w:styleId="Contenuducadre">
    <w:name w:val="Contenu du cadre"/>
    <w:basedOn w:val="Corpsdetexte"/>
    <w:rsid w:val="00D56862"/>
  </w:style>
  <w:style w:type="paragraph" w:styleId="Textedebulles">
    <w:name w:val="Balloon Text"/>
    <w:basedOn w:val="Normal"/>
    <w:link w:val="TextedebullesCar"/>
    <w:rsid w:val="008B7746"/>
    <w:rPr>
      <w:sz w:val="18"/>
      <w:szCs w:val="18"/>
    </w:rPr>
  </w:style>
  <w:style w:type="character" w:customStyle="1" w:styleId="TextedebullesCar">
    <w:name w:val="Texte de bulles Car"/>
    <w:basedOn w:val="Policepardfaut"/>
    <w:link w:val="Textedebulles"/>
    <w:rsid w:val="008B7746"/>
    <w:rPr>
      <w:sz w:val="18"/>
      <w:szCs w:val="18"/>
      <w:lang w:eastAsia="ar-SA"/>
    </w:rPr>
  </w:style>
  <w:style w:type="paragraph" w:styleId="Paragraphedeliste">
    <w:name w:val="List Paragraph"/>
    <w:basedOn w:val="Normal"/>
    <w:uiPriority w:val="34"/>
    <w:qFormat/>
    <w:rsid w:val="00892042"/>
    <w:pPr>
      <w:ind w:left="720"/>
      <w:contextualSpacing/>
    </w:pPr>
  </w:style>
  <w:style w:type="character" w:customStyle="1" w:styleId="En-tteCar">
    <w:name w:val="En-tête Car"/>
    <w:basedOn w:val="Policepardfaut"/>
    <w:link w:val="En-tte"/>
    <w:rsid w:val="004C279F"/>
    <w:rPr>
      <w:lang w:eastAsia="ar-SA"/>
    </w:rPr>
  </w:style>
  <w:style w:type="paragraph" w:styleId="Lgende">
    <w:name w:val="caption"/>
    <w:basedOn w:val="Normal"/>
    <w:next w:val="Normal"/>
    <w:qFormat/>
    <w:rsid w:val="004C279F"/>
    <w:pPr>
      <w:suppressAutoHyphens w:val="0"/>
      <w:spacing w:before="40"/>
      <w:ind w:right="-142"/>
    </w:pPr>
    <w:rPr>
      <w:b/>
      <w:sz w:val="18"/>
      <w:lang w:eastAsia="fr-FR"/>
    </w:rPr>
  </w:style>
  <w:style w:type="character" w:styleId="Textedelespacerserv">
    <w:name w:val="Placeholder Text"/>
    <w:basedOn w:val="Policepardfaut"/>
    <w:uiPriority w:val="99"/>
    <w:semiHidden/>
    <w:rsid w:val="00B46348"/>
    <w:rPr>
      <w:color w:val="808080"/>
    </w:rPr>
  </w:style>
  <w:style w:type="character" w:customStyle="1" w:styleId="markedcontent">
    <w:name w:val="markedcontent"/>
    <w:basedOn w:val="Policepardfaut"/>
    <w:rsid w:val="00E42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631976">
      <w:bodyDiv w:val="1"/>
      <w:marLeft w:val="0"/>
      <w:marRight w:val="0"/>
      <w:marTop w:val="0"/>
      <w:marBottom w:val="0"/>
      <w:divBdr>
        <w:top w:val="none" w:sz="0" w:space="0" w:color="auto"/>
        <w:left w:val="none" w:sz="0" w:space="0" w:color="auto"/>
        <w:bottom w:val="none" w:sz="0" w:space="0" w:color="auto"/>
        <w:right w:val="none" w:sz="0" w:space="0" w:color="auto"/>
      </w:divBdr>
    </w:div>
    <w:div w:id="184158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4.xml"/><Relationship Id="rId28" Type="http://schemas.openxmlformats.org/officeDocument/2006/relationships/footer" Target="footer3.xml"/><Relationship Id="rId10" Type="http://schemas.openxmlformats.org/officeDocument/2006/relationships/header" Target="header3.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F503A-0622-4A33-8FAF-C9E6A755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15</Pages>
  <Words>1425</Words>
  <Characters>7838</Characters>
  <DocSecurity>0</DocSecurity>
  <Lines>65</Lines>
  <Paragraphs>18</Paragraphs>
  <ScaleCrop>false</ScaleCrop>
  <HeadingPairs>
    <vt:vector size="2" baseType="variant">
      <vt:variant>
        <vt:lpstr>Titre</vt:lpstr>
      </vt:variant>
      <vt:variant>
        <vt:i4>1</vt:i4>
      </vt:variant>
    </vt:vector>
  </HeadingPairs>
  <TitlesOfParts>
    <vt:vector size="1" baseType="lpstr">
      <vt:lpstr>MENTION COMPLEMENTAIRE</vt:lpstr>
    </vt:vector>
  </TitlesOfParts>
  <LinksUpToDate>false</LinksUpToDate>
  <CharactersWithSpaces>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2018-04-09T08:32:00Z</cp:lastPrinted>
  <dcterms:created xsi:type="dcterms:W3CDTF">2020-12-18T11:24:00Z</dcterms:created>
  <dcterms:modified xsi:type="dcterms:W3CDTF">2023-02-09T13:29:00Z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1712134022</vt:i4>
  </property>
</Properties>
</file>