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3"/>
      </w:tblGrid>
      <w:tr w:rsidR="006666B8" w14:paraId="5C613363" w14:textId="77777777" w:rsidTr="00EF744B">
        <w:tc>
          <w:tcPr>
            <w:tcW w:w="9063" w:type="dxa"/>
          </w:tcPr>
          <w:p w14:paraId="667CCA13" w14:textId="36C598F8" w:rsidR="006666B8" w:rsidRDefault="00CB2456" w:rsidP="008828E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Document réponse </w:t>
            </w:r>
            <w:r w:rsidR="006666B8">
              <w:rPr>
                <w:rFonts w:ascii="Arial" w:hAnsi="Arial" w:cs="Arial"/>
                <w:b/>
                <w:bCs/>
                <w:sz w:val="24"/>
                <w:szCs w:val="28"/>
              </w:rPr>
              <w:t>DR2</w:t>
            </w:r>
            <w:r>
              <w:rPr>
                <w:rFonts w:ascii="Arial" w:hAnsi="Arial" w:cs="Arial"/>
                <w:b/>
                <w:bCs/>
                <w:sz w:val="24"/>
                <w:szCs w:val="28"/>
              </w:rPr>
              <w:t> </w:t>
            </w:r>
            <w:r w:rsidR="008828EA">
              <w:rPr>
                <w:rFonts w:ascii="Arial" w:hAnsi="Arial" w:cs="Arial"/>
                <w:b/>
                <w:bCs/>
                <w:sz w:val="24"/>
                <w:szCs w:val="28"/>
              </w:rPr>
              <w:t>- P</w:t>
            </w:r>
            <w:r w:rsidR="006666B8">
              <w:rPr>
                <w:rFonts w:ascii="Arial" w:hAnsi="Arial" w:cs="Arial"/>
                <w:b/>
                <w:bCs/>
                <w:sz w:val="24"/>
                <w:szCs w:val="28"/>
              </w:rPr>
              <w:t>roposition de solutions technologiques modèle CATALAN</w:t>
            </w:r>
          </w:p>
        </w:tc>
      </w:tr>
    </w:tbl>
    <w:p w14:paraId="689F4955" w14:textId="7AEDDFE3" w:rsidR="006666B8" w:rsidRDefault="006666B8" w:rsidP="006666B8">
      <w:pPr>
        <w:suppressAutoHyphens w:val="0"/>
        <w:rPr>
          <w:rFonts w:ascii="Arial" w:hAnsi="Arial" w:cs="Arial"/>
          <w:b/>
          <w:bCs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091"/>
      </w:tblGrid>
      <w:tr w:rsidR="006666B8" w14:paraId="30FC95A3" w14:textId="77777777" w:rsidTr="00EF744B">
        <w:tc>
          <w:tcPr>
            <w:tcW w:w="2972" w:type="dxa"/>
          </w:tcPr>
          <w:p w14:paraId="41CD363E" w14:textId="77777777" w:rsidR="006666B8" w:rsidRPr="004255B3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55B3">
              <w:rPr>
                <w:rFonts w:ascii="Arial" w:hAnsi="Arial" w:cs="Arial"/>
                <w:b/>
                <w:sz w:val="24"/>
                <w:szCs w:val="24"/>
              </w:rPr>
              <w:t>Solution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4255B3">
              <w:rPr>
                <w:rFonts w:ascii="Arial" w:hAnsi="Arial" w:cs="Arial"/>
                <w:b/>
                <w:sz w:val="24"/>
                <w:szCs w:val="24"/>
              </w:rPr>
              <w:t xml:space="preserve"> technologique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6091" w:type="dxa"/>
          </w:tcPr>
          <w:p w14:paraId="78A6C5BB" w14:textId="446FF260" w:rsidR="006666B8" w:rsidRPr="004255B3" w:rsidRDefault="006666B8" w:rsidP="001D205B">
            <w:pPr>
              <w:tabs>
                <w:tab w:val="left" w:pos="190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55B3">
              <w:rPr>
                <w:rFonts w:ascii="Arial" w:hAnsi="Arial" w:cs="Arial"/>
                <w:b/>
                <w:sz w:val="24"/>
                <w:szCs w:val="24"/>
              </w:rPr>
              <w:t>Section</w:t>
            </w:r>
            <w:r w:rsidR="001D205B">
              <w:rPr>
                <w:rFonts w:ascii="Arial" w:hAnsi="Arial" w:cs="Arial"/>
                <w:b/>
                <w:sz w:val="24"/>
                <w:szCs w:val="24"/>
              </w:rPr>
              <w:t xml:space="preserve"> à l’échelle</w:t>
            </w:r>
          </w:p>
        </w:tc>
      </w:tr>
      <w:tr w:rsidR="006666B8" w14:paraId="29A86EFB" w14:textId="77777777" w:rsidTr="00EF744B">
        <w:tc>
          <w:tcPr>
            <w:tcW w:w="2972" w:type="dxa"/>
            <w:vAlign w:val="center"/>
          </w:tcPr>
          <w:p w14:paraId="65056E0C" w14:textId="77777777" w:rsidR="006666B8" w:rsidRPr="004255B3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55B3">
              <w:rPr>
                <w:rFonts w:ascii="Arial" w:hAnsi="Arial" w:cs="Arial"/>
                <w:b/>
                <w:sz w:val="24"/>
                <w:szCs w:val="24"/>
              </w:rPr>
              <w:t>Poche italienne</w:t>
            </w:r>
          </w:p>
        </w:tc>
        <w:tc>
          <w:tcPr>
            <w:tcW w:w="6091" w:type="dxa"/>
          </w:tcPr>
          <w:p w14:paraId="1C5BA86A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58AD20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BF64417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19F31A6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3407A8E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BAA7DD8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6AA7C4A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56F2543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3F530EB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06255FA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78930EA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526335D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58D2CA9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3F719E0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666B8" w14:paraId="5666AB8A" w14:textId="77777777" w:rsidTr="00EF744B">
        <w:tc>
          <w:tcPr>
            <w:tcW w:w="2972" w:type="dxa"/>
            <w:vAlign w:val="center"/>
          </w:tcPr>
          <w:p w14:paraId="2834D97C" w14:textId="77777777" w:rsidR="001D205B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55B3">
              <w:rPr>
                <w:rFonts w:ascii="Arial" w:hAnsi="Arial" w:cs="Arial"/>
                <w:b/>
                <w:sz w:val="24"/>
                <w:szCs w:val="24"/>
              </w:rPr>
              <w:t xml:space="preserve">Système </w:t>
            </w:r>
          </w:p>
          <w:p w14:paraId="3DB66D66" w14:textId="3DB6D9F2" w:rsidR="001D205B" w:rsidRPr="004255B3" w:rsidRDefault="006666B8" w:rsidP="001D205B">
            <w:pPr>
              <w:tabs>
                <w:tab w:val="left" w:pos="190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55B3">
              <w:rPr>
                <w:rFonts w:ascii="Arial" w:hAnsi="Arial" w:cs="Arial"/>
                <w:b/>
                <w:sz w:val="24"/>
                <w:szCs w:val="24"/>
              </w:rPr>
              <w:t>d’ouverture</w:t>
            </w:r>
            <w:r w:rsidR="001D205B">
              <w:rPr>
                <w:rFonts w:ascii="Arial" w:hAnsi="Arial" w:cs="Arial"/>
                <w:b/>
                <w:sz w:val="24"/>
                <w:szCs w:val="24"/>
              </w:rPr>
              <w:t xml:space="preserve"> côté</w:t>
            </w:r>
          </w:p>
        </w:tc>
        <w:tc>
          <w:tcPr>
            <w:tcW w:w="6091" w:type="dxa"/>
          </w:tcPr>
          <w:p w14:paraId="1A8FB035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567A60A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599DBB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D04EF71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1629A18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EBE4E9B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5DA5984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A8EDA7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B1EB33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93B6CD5" w14:textId="790C136F" w:rsidR="006666B8" w:rsidRDefault="006666B8" w:rsidP="007F555C">
            <w:pPr>
              <w:tabs>
                <w:tab w:val="left" w:pos="1903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7CAD469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B43A05A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C6B7F39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2FCA871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1D6BEE8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666B8" w14:paraId="26DF1A50" w14:textId="77777777" w:rsidTr="00EF744B">
        <w:tc>
          <w:tcPr>
            <w:tcW w:w="2972" w:type="dxa"/>
            <w:vAlign w:val="center"/>
          </w:tcPr>
          <w:p w14:paraId="3BCF9E48" w14:textId="77777777" w:rsidR="006666B8" w:rsidRPr="004255B3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55B3">
              <w:rPr>
                <w:rFonts w:ascii="Arial" w:hAnsi="Arial" w:cs="Arial"/>
                <w:b/>
                <w:sz w:val="24"/>
                <w:szCs w:val="24"/>
              </w:rPr>
              <w:t>Col</w:t>
            </w:r>
          </w:p>
        </w:tc>
        <w:tc>
          <w:tcPr>
            <w:tcW w:w="6091" w:type="dxa"/>
          </w:tcPr>
          <w:p w14:paraId="26F7FF22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3038010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854AEF2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3C8382E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201461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0BA94A6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0E55BC1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9FDBE79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6810D1C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FE0CD40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2F0789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D40F333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FBEE2F7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915E5E4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210C3B" w14:textId="77777777" w:rsidR="006666B8" w:rsidRDefault="006666B8" w:rsidP="00EF744B">
            <w:pPr>
              <w:tabs>
                <w:tab w:val="left" w:pos="1903"/>
              </w:tabs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63CC7AD1" w14:textId="77777777" w:rsidR="00072B01" w:rsidRDefault="00072B01" w:rsidP="007F555C">
      <w:bookmarkStart w:id="0" w:name="_Toc511312135"/>
      <w:bookmarkStart w:id="1" w:name="_GoBack"/>
      <w:bookmarkEnd w:id="0"/>
      <w:bookmarkEnd w:id="1"/>
    </w:p>
    <w:sectPr w:rsidR="00072B01" w:rsidSect="00072B01">
      <w:footerReference w:type="default" r:id="rId8"/>
      <w:pgSz w:w="11907" w:h="16839" w:code="9"/>
      <w:pgMar w:top="1417" w:right="1417" w:bottom="1417" w:left="1417" w:header="72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BA20C" w14:textId="77777777" w:rsidR="00EC1220" w:rsidRDefault="00EC1220">
      <w:r>
        <w:separator/>
      </w:r>
    </w:p>
    <w:p w14:paraId="0374A3CB" w14:textId="77777777" w:rsidR="00EC1220" w:rsidRDefault="00EC1220"/>
    <w:p w14:paraId="2CBC58EC" w14:textId="77777777" w:rsidR="00EC1220" w:rsidRDefault="00EC1220" w:rsidP="000F0BD0"/>
    <w:p w14:paraId="50AC15B9" w14:textId="77777777" w:rsidR="00EC1220" w:rsidRDefault="00EC1220"/>
    <w:p w14:paraId="74CA38B0" w14:textId="77777777" w:rsidR="00EC1220" w:rsidRDefault="00EC1220"/>
    <w:p w14:paraId="0CEDBA04" w14:textId="77777777" w:rsidR="00EC1220" w:rsidRDefault="00EC1220"/>
    <w:p w14:paraId="1705EB85" w14:textId="77777777" w:rsidR="00EC1220" w:rsidRDefault="00EC1220" w:rsidP="00EB1CF6"/>
  </w:endnote>
  <w:endnote w:type="continuationSeparator" w:id="0">
    <w:p w14:paraId="16CDC960" w14:textId="77777777" w:rsidR="00EC1220" w:rsidRDefault="00EC1220">
      <w:r>
        <w:continuationSeparator/>
      </w:r>
    </w:p>
    <w:p w14:paraId="6FB32850" w14:textId="77777777" w:rsidR="00EC1220" w:rsidRDefault="00EC1220"/>
    <w:p w14:paraId="471E66FE" w14:textId="77777777" w:rsidR="00EC1220" w:rsidRDefault="00EC1220" w:rsidP="000F0BD0"/>
    <w:p w14:paraId="746207B2" w14:textId="77777777" w:rsidR="00EC1220" w:rsidRDefault="00EC1220"/>
    <w:p w14:paraId="6FCE274E" w14:textId="77777777" w:rsidR="00EC1220" w:rsidRDefault="00EC1220"/>
    <w:p w14:paraId="52C6CE0D" w14:textId="77777777" w:rsidR="00EC1220" w:rsidRDefault="00EC1220"/>
    <w:p w14:paraId="2FDBA629" w14:textId="77777777" w:rsidR="00EC1220" w:rsidRDefault="00EC1220" w:rsidP="00EB1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6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5149"/>
      <w:gridCol w:w="2268"/>
      <w:gridCol w:w="2551"/>
    </w:tblGrid>
    <w:tr w:rsidR="00990C60" w:rsidRPr="00B56549" w14:paraId="327A558C" w14:textId="77777777" w:rsidTr="00C122C1">
      <w:trPr>
        <w:jc w:val="center"/>
      </w:trPr>
      <w:tc>
        <w:tcPr>
          <w:tcW w:w="7417" w:type="dxa"/>
          <w:gridSpan w:val="2"/>
        </w:tcPr>
        <w:p w14:paraId="6EFD1735" w14:textId="55AAEEEC" w:rsidR="00990C60" w:rsidRPr="00B56549" w:rsidRDefault="00990C60" w:rsidP="00990C60">
          <w:pPr>
            <w:pStyle w:val="Pieddepage"/>
            <w:rPr>
              <w:rFonts w:ascii="Arial" w:hAnsi="Arial" w:cs="Arial"/>
              <w:b/>
              <w:bCs/>
            </w:rPr>
          </w:pPr>
          <w:r w:rsidRPr="00B56549">
            <w:rPr>
              <w:rFonts w:ascii="Arial" w:hAnsi="Arial" w:cs="Arial"/>
              <w:b/>
              <w:bCs/>
            </w:rPr>
            <w:t xml:space="preserve">BTS MÉTIERS DE LA MODE </w:t>
          </w:r>
          <w:r>
            <w:rPr>
              <w:rFonts w:ascii="Arial" w:hAnsi="Arial" w:cs="Arial"/>
              <w:b/>
              <w:bCs/>
            </w:rPr>
            <w:t>–</w:t>
          </w:r>
          <w:r w:rsidRPr="00B56549">
            <w:rPr>
              <w:rFonts w:ascii="Arial" w:hAnsi="Arial" w:cs="Arial"/>
              <w:b/>
              <w:bCs/>
            </w:rPr>
            <w:t xml:space="preserve"> VÊTEMENTS</w:t>
          </w:r>
          <w:r>
            <w:rPr>
              <w:rFonts w:ascii="Arial" w:hAnsi="Arial" w:cs="Arial"/>
              <w:b/>
              <w:bCs/>
            </w:rPr>
            <w:t xml:space="preserve">  </w:t>
          </w:r>
        </w:p>
      </w:tc>
      <w:tc>
        <w:tcPr>
          <w:tcW w:w="2551" w:type="dxa"/>
        </w:tcPr>
        <w:p w14:paraId="7E703A52" w14:textId="51770BA2" w:rsidR="00990C60" w:rsidRPr="00B56549" w:rsidRDefault="00990C60" w:rsidP="00AB6901">
          <w:pPr>
            <w:pStyle w:val="Pieddepage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Session 202</w:t>
          </w:r>
          <w:r w:rsidR="00AB6901">
            <w:rPr>
              <w:rFonts w:ascii="Arial" w:hAnsi="Arial" w:cs="Arial"/>
              <w:b/>
              <w:bCs/>
            </w:rPr>
            <w:t>4</w:t>
          </w:r>
        </w:p>
      </w:tc>
    </w:tr>
    <w:tr w:rsidR="00990C60" w:rsidRPr="00B56549" w14:paraId="29409189" w14:textId="77777777" w:rsidTr="00C122C1">
      <w:trPr>
        <w:jc w:val="center"/>
      </w:trPr>
      <w:tc>
        <w:tcPr>
          <w:tcW w:w="5149" w:type="dxa"/>
        </w:tcPr>
        <w:p w14:paraId="1A30BC25" w14:textId="77777777" w:rsidR="00990C60" w:rsidRPr="00B56549" w:rsidRDefault="00990C60" w:rsidP="00990C60">
          <w:pPr>
            <w:pStyle w:val="Pieddepage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</w:rPr>
            <w:t>U. 41 construction et définition du produit en CAO</w:t>
          </w:r>
        </w:p>
      </w:tc>
      <w:tc>
        <w:tcPr>
          <w:tcW w:w="2268" w:type="dxa"/>
        </w:tcPr>
        <w:p w14:paraId="5AAE9A93" w14:textId="14D78D4F" w:rsidR="00990C60" w:rsidRPr="00B56549" w:rsidRDefault="00990C60" w:rsidP="00AB6901">
          <w:pPr>
            <w:pStyle w:val="Pieddepage"/>
            <w:rPr>
              <w:rFonts w:ascii="Arial" w:hAnsi="Arial" w:cs="Arial"/>
              <w:b/>
              <w:bCs/>
            </w:rPr>
          </w:pPr>
          <w:r w:rsidRPr="00B56549">
            <w:rPr>
              <w:rFonts w:ascii="Arial" w:hAnsi="Arial" w:cs="Arial"/>
              <w:b/>
              <w:bCs/>
            </w:rPr>
            <w:t>Code :</w:t>
          </w:r>
          <w:r>
            <w:rPr>
              <w:rFonts w:ascii="Arial" w:hAnsi="Arial" w:cs="Arial"/>
              <w:b/>
              <w:bCs/>
            </w:rPr>
            <w:t xml:space="preserve"> 2</w:t>
          </w:r>
          <w:r w:rsidR="00AB6901">
            <w:rPr>
              <w:rFonts w:ascii="Arial" w:hAnsi="Arial" w:cs="Arial"/>
              <w:b/>
              <w:bCs/>
            </w:rPr>
            <w:t>4</w:t>
          </w:r>
          <w:r>
            <w:rPr>
              <w:rFonts w:ascii="Arial" w:hAnsi="Arial" w:cs="Arial"/>
              <w:b/>
              <w:bCs/>
            </w:rPr>
            <w:t>MD41VET</w:t>
          </w:r>
          <w:r w:rsidRPr="00B56549">
            <w:rPr>
              <w:rFonts w:ascii="Arial" w:hAnsi="Arial" w:cs="Arial"/>
              <w:b/>
              <w:bCs/>
            </w:rPr>
            <w:t xml:space="preserve"> </w:t>
          </w:r>
        </w:p>
      </w:tc>
      <w:tc>
        <w:tcPr>
          <w:tcW w:w="2551" w:type="dxa"/>
        </w:tcPr>
        <w:p w14:paraId="776CF003" w14:textId="0C8DC7FD" w:rsidR="00990C60" w:rsidRPr="00990C60" w:rsidRDefault="00990C60" w:rsidP="00990C60">
          <w:pPr>
            <w:pStyle w:val="Pieddepage"/>
            <w:rPr>
              <w:rStyle w:val="Numrodepage"/>
              <w:rFonts w:ascii="Arial" w:hAnsi="Arial" w:cs="Arial"/>
              <w:b/>
            </w:rPr>
          </w:pPr>
          <w:r w:rsidRPr="00990C60">
            <w:rPr>
              <w:rFonts w:ascii="Arial" w:hAnsi="Arial" w:cs="Arial"/>
              <w:b/>
              <w:bCs/>
            </w:rPr>
            <w:t xml:space="preserve">Page </w:t>
          </w:r>
          <w:r w:rsidRPr="00990C60">
            <w:rPr>
              <w:rFonts w:ascii="Arial" w:hAnsi="Arial" w:cs="Arial"/>
              <w:b/>
              <w:bCs/>
            </w:rPr>
            <w:fldChar w:fldCharType="begin"/>
          </w:r>
          <w:r w:rsidRPr="00990C60">
            <w:rPr>
              <w:rFonts w:ascii="Arial" w:hAnsi="Arial" w:cs="Arial"/>
              <w:b/>
              <w:bCs/>
            </w:rPr>
            <w:instrText xml:space="preserve"> PAGE   \* MERGEFORMAT </w:instrText>
          </w:r>
          <w:r w:rsidRPr="00990C60">
            <w:rPr>
              <w:rFonts w:ascii="Arial" w:hAnsi="Arial" w:cs="Arial"/>
              <w:b/>
              <w:bCs/>
            </w:rPr>
            <w:fldChar w:fldCharType="separate"/>
          </w:r>
          <w:r w:rsidR="00AB6901">
            <w:rPr>
              <w:rFonts w:ascii="Arial" w:hAnsi="Arial" w:cs="Arial"/>
              <w:b/>
              <w:bCs/>
              <w:noProof/>
            </w:rPr>
            <w:t>1</w:t>
          </w:r>
          <w:r w:rsidRPr="00990C60">
            <w:rPr>
              <w:rFonts w:ascii="Arial" w:hAnsi="Arial" w:cs="Arial"/>
              <w:b/>
              <w:bCs/>
            </w:rPr>
            <w:fldChar w:fldCharType="end"/>
          </w:r>
          <w:r w:rsidRPr="00990C60">
            <w:rPr>
              <w:rFonts w:ascii="Arial" w:hAnsi="Arial" w:cs="Arial"/>
              <w:b/>
              <w:bCs/>
            </w:rPr>
            <w:t>/</w:t>
          </w:r>
          <w:r w:rsidRPr="00990C60">
            <w:rPr>
              <w:rStyle w:val="Numrodepage"/>
              <w:rFonts w:ascii="Arial" w:hAnsi="Arial" w:cs="Arial"/>
            </w:rPr>
            <w:t>1</w:t>
          </w:r>
        </w:p>
      </w:tc>
    </w:tr>
  </w:tbl>
  <w:p w14:paraId="2965FA98" w14:textId="77777777" w:rsidR="00990C60" w:rsidRDefault="00990C6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2B837" w14:textId="77777777" w:rsidR="00EC1220" w:rsidRDefault="00EC1220">
      <w:r>
        <w:separator/>
      </w:r>
    </w:p>
    <w:p w14:paraId="44421116" w14:textId="77777777" w:rsidR="00EC1220" w:rsidRDefault="00EC1220"/>
    <w:p w14:paraId="3596639E" w14:textId="77777777" w:rsidR="00EC1220" w:rsidRDefault="00EC1220" w:rsidP="000F0BD0"/>
    <w:p w14:paraId="65786A14" w14:textId="77777777" w:rsidR="00EC1220" w:rsidRDefault="00EC1220"/>
    <w:p w14:paraId="578A7E9F" w14:textId="77777777" w:rsidR="00EC1220" w:rsidRDefault="00EC1220"/>
    <w:p w14:paraId="77286F2D" w14:textId="77777777" w:rsidR="00EC1220" w:rsidRDefault="00EC1220"/>
    <w:p w14:paraId="653E143F" w14:textId="77777777" w:rsidR="00EC1220" w:rsidRDefault="00EC1220" w:rsidP="00EB1CF6"/>
  </w:footnote>
  <w:footnote w:type="continuationSeparator" w:id="0">
    <w:p w14:paraId="01A23185" w14:textId="77777777" w:rsidR="00EC1220" w:rsidRDefault="00EC1220">
      <w:r>
        <w:continuationSeparator/>
      </w:r>
    </w:p>
    <w:p w14:paraId="46526C8B" w14:textId="77777777" w:rsidR="00EC1220" w:rsidRDefault="00EC1220"/>
    <w:p w14:paraId="631AF74C" w14:textId="77777777" w:rsidR="00EC1220" w:rsidRDefault="00EC1220" w:rsidP="000F0BD0"/>
    <w:p w14:paraId="1C8E0C02" w14:textId="77777777" w:rsidR="00EC1220" w:rsidRDefault="00EC1220"/>
    <w:p w14:paraId="106F63B3" w14:textId="77777777" w:rsidR="00EC1220" w:rsidRDefault="00EC1220"/>
    <w:p w14:paraId="1C507BA2" w14:textId="77777777" w:rsidR="00EC1220" w:rsidRDefault="00EC1220"/>
    <w:p w14:paraId="56A3B2C4" w14:textId="77777777" w:rsidR="00EC1220" w:rsidRDefault="00EC1220" w:rsidP="00EB1CF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cs="Wingdings 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 2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 2"/>
      </w:rPr>
    </w:lvl>
  </w:abstractNum>
  <w:abstractNum w:abstractNumId="3" w15:restartNumberingAfterBreak="0">
    <w:nsid w:val="00000006"/>
    <w:multiLevelType w:val="singleLevel"/>
    <w:tmpl w:val="040C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-76"/>
        </w:tabs>
        <w:ind w:left="644" w:hanging="360"/>
      </w:pPr>
      <w:rPr>
        <w:rFonts w:ascii="Wingdings" w:hAnsi="Wingdings" w:cs="Wingdings 2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 2"/>
      </w:rPr>
    </w:lvl>
  </w:abstractNum>
  <w:abstractNum w:abstractNumId="6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 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Wingdings 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 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 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Wingdings 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 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Wingdings 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Wingdings 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 2"/>
      </w:rPr>
    </w:lvl>
  </w:abstractNum>
  <w:abstractNum w:abstractNumId="7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Times New Roman" w:cs="Wingdings 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Times New Roman" w:cs="Wingdings 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Times New Roman" w:cs="Wingdings 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Times New Roman" w:cs="Wingdings 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Times New Roman" w:cs="Wingdings 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Times New Roman" w:cs="Wingdings 2"/>
      </w:rPr>
    </w:lvl>
  </w:abstractNum>
  <w:abstractNum w:abstractNumId="8" w15:restartNumberingAfterBreak="0">
    <w:nsid w:val="0000000B"/>
    <w:multiLevelType w:val="multilevel"/>
    <w:tmpl w:val="0000000B"/>
    <w:name w:val="WW8Num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 2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 2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 2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 2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 2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 2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 2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 2"/>
      </w:rPr>
    </w:lvl>
  </w:abstractNum>
  <w:abstractNum w:abstractNumId="9" w15:restartNumberingAfterBreak="0">
    <w:nsid w:val="0B3D5BF1"/>
    <w:multiLevelType w:val="hybridMultilevel"/>
    <w:tmpl w:val="25F8F292"/>
    <w:lvl w:ilvl="0" w:tplc="9F42374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7052AC"/>
    <w:multiLevelType w:val="hybridMultilevel"/>
    <w:tmpl w:val="A2E851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8776EA"/>
    <w:multiLevelType w:val="hybridMultilevel"/>
    <w:tmpl w:val="61FA3E0E"/>
    <w:lvl w:ilvl="0" w:tplc="33D612BE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0D1A7C"/>
    <w:multiLevelType w:val="hybridMultilevel"/>
    <w:tmpl w:val="D6FE83D8"/>
    <w:lvl w:ilvl="0" w:tplc="33D612BE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13FF599E"/>
    <w:multiLevelType w:val="hybridMultilevel"/>
    <w:tmpl w:val="57AAA698"/>
    <w:lvl w:ilvl="0" w:tplc="750E2C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A68E2"/>
    <w:multiLevelType w:val="hybridMultilevel"/>
    <w:tmpl w:val="064ABD0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E421E8"/>
    <w:multiLevelType w:val="hybridMultilevel"/>
    <w:tmpl w:val="DC146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15147"/>
    <w:multiLevelType w:val="hybridMultilevel"/>
    <w:tmpl w:val="9050C478"/>
    <w:lvl w:ilvl="0" w:tplc="A488977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5132FA"/>
    <w:multiLevelType w:val="hybridMultilevel"/>
    <w:tmpl w:val="B824B8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A52A4"/>
    <w:multiLevelType w:val="hybridMultilevel"/>
    <w:tmpl w:val="CDD0534A"/>
    <w:lvl w:ilvl="0" w:tplc="33D612BE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621036"/>
    <w:multiLevelType w:val="hybridMultilevel"/>
    <w:tmpl w:val="2AFC69F6"/>
    <w:lvl w:ilvl="0" w:tplc="33D612BE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AD3330"/>
    <w:multiLevelType w:val="hybridMultilevel"/>
    <w:tmpl w:val="ECCE28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215E4"/>
    <w:multiLevelType w:val="hybridMultilevel"/>
    <w:tmpl w:val="EACAC526"/>
    <w:lvl w:ilvl="0" w:tplc="750E2CE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CA3741"/>
    <w:multiLevelType w:val="hybridMultilevel"/>
    <w:tmpl w:val="08A4D10E"/>
    <w:lvl w:ilvl="0" w:tplc="33D612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C1E9D"/>
    <w:multiLevelType w:val="hybridMultilevel"/>
    <w:tmpl w:val="12161B4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93E30"/>
    <w:multiLevelType w:val="hybridMultilevel"/>
    <w:tmpl w:val="263A0830"/>
    <w:lvl w:ilvl="0" w:tplc="8BC2F4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137ED"/>
    <w:multiLevelType w:val="hybridMultilevel"/>
    <w:tmpl w:val="8CAACC8E"/>
    <w:lvl w:ilvl="0" w:tplc="750E2C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C81AA5"/>
    <w:multiLevelType w:val="hybridMultilevel"/>
    <w:tmpl w:val="BCD61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F2199"/>
    <w:multiLevelType w:val="hybridMultilevel"/>
    <w:tmpl w:val="52C849D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16"/>
  </w:num>
  <w:num w:numId="5">
    <w:abstractNumId w:val="15"/>
  </w:num>
  <w:num w:numId="6">
    <w:abstractNumId w:val="10"/>
  </w:num>
  <w:num w:numId="7">
    <w:abstractNumId w:val="17"/>
  </w:num>
  <w:num w:numId="8">
    <w:abstractNumId w:val="18"/>
  </w:num>
  <w:num w:numId="9">
    <w:abstractNumId w:val="27"/>
  </w:num>
  <w:num w:numId="10">
    <w:abstractNumId w:val="23"/>
  </w:num>
  <w:num w:numId="11">
    <w:abstractNumId w:val="20"/>
  </w:num>
  <w:num w:numId="12">
    <w:abstractNumId w:val="13"/>
  </w:num>
  <w:num w:numId="13">
    <w:abstractNumId w:val="26"/>
  </w:num>
  <w:num w:numId="14">
    <w:abstractNumId w:val="25"/>
  </w:num>
  <w:num w:numId="15">
    <w:abstractNumId w:val="24"/>
  </w:num>
  <w:num w:numId="16">
    <w:abstractNumId w:val="12"/>
  </w:num>
  <w:num w:numId="17">
    <w:abstractNumId w:val="9"/>
  </w:num>
  <w:num w:numId="18">
    <w:abstractNumId w:val="11"/>
  </w:num>
  <w:num w:numId="19">
    <w:abstractNumId w:val="22"/>
  </w:num>
  <w:num w:numId="20">
    <w:abstractNumId w:val="19"/>
  </w:num>
  <w:num w:numId="21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0C"/>
    <w:rsid w:val="0000663B"/>
    <w:rsid w:val="000070B3"/>
    <w:rsid w:val="0001180B"/>
    <w:rsid w:val="00012707"/>
    <w:rsid w:val="00021AD6"/>
    <w:rsid w:val="00021C49"/>
    <w:rsid w:val="00022A9A"/>
    <w:rsid w:val="00025E2D"/>
    <w:rsid w:val="000260E4"/>
    <w:rsid w:val="0002774C"/>
    <w:rsid w:val="00030429"/>
    <w:rsid w:val="000307B1"/>
    <w:rsid w:val="000318F9"/>
    <w:rsid w:val="00035D99"/>
    <w:rsid w:val="00043D92"/>
    <w:rsid w:val="00054FA5"/>
    <w:rsid w:val="000574F6"/>
    <w:rsid w:val="00063FB3"/>
    <w:rsid w:val="00072B01"/>
    <w:rsid w:val="00077468"/>
    <w:rsid w:val="0008587B"/>
    <w:rsid w:val="00087C28"/>
    <w:rsid w:val="000B3700"/>
    <w:rsid w:val="000B7B87"/>
    <w:rsid w:val="000D62C8"/>
    <w:rsid w:val="000E1286"/>
    <w:rsid w:val="000E3060"/>
    <w:rsid w:val="000E3B95"/>
    <w:rsid w:val="000E647F"/>
    <w:rsid w:val="000E7758"/>
    <w:rsid w:val="000F0BD0"/>
    <w:rsid w:val="000F4453"/>
    <w:rsid w:val="000F5765"/>
    <w:rsid w:val="000F7F93"/>
    <w:rsid w:val="00100207"/>
    <w:rsid w:val="001067D5"/>
    <w:rsid w:val="00106CE2"/>
    <w:rsid w:val="00107454"/>
    <w:rsid w:val="00107480"/>
    <w:rsid w:val="0011431D"/>
    <w:rsid w:val="00115769"/>
    <w:rsid w:val="00122B41"/>
    <w:rsid w:val="001238DB"/>
    <w:rsid w:val="00123A8C"/>
    <w:rsid w:val="00123CD2"/>
    <w:rsid w:val="00124233"/>
    <w:rsid w:val="0013310C"/>
    <w:rsid w:val="001376F9"/>
    <w:rsid w:val="0014086C"/>
    <w:rsid w:val="001479E9"/>
    <w:rsid w:val="0015011F"/>
    <w:rsid w:val="0015044F"/>
    <w:rsid w:val="00157BD6"/>
    <w:rsid w:val="00163450"/>
    <w:rsid w:val="001674A6"/>
    <w:rsid w:val="00173B56"/>
    <w:rsid w:val="001A174A"/>
    <w:rsid w:val="001A3086"/>
    <w:rsid w:val="001A7970"/>
    <w:rsid w:val="001B3B6F"/>
    <w:rsid w:val="001B4A22"/>
    <w:rsid w:val="001B6CD1"/>
    <w:rsid w:val="001B6D51"/>
    <w:rsid w:val="001B6F3E"/>
    <w:rsid w:val="001C7FB0"/>
    <w:rsid w:val="001D066A"/>
    <w:rsid w:val="001D205B"/>
    <w:rsid w:val="001D6823"/>
    <w:rsid w:val="001D794C"/>
    <w:rsid w:val="001E7946"/>
    <w:rsid w:val="002106EE"/>
    <w:rsid w:val="00211165"/>
    <w:rsid w:val="00212228"/>
    <w:rsid w:val="00217A4E"/>
    <w:rsid w:val="00221B6A"/>
    <w:rsid w:val="00227C4C"/>
    <w:rsid w:val="002308CD"/>
    <w:rsid w:val="00230AF2"/>
    <w:rsid w:val="00230EA4"/>
    <w:rsid w:val="00231532"/>
    <w:rsid w:val="002346C3"/>
    <w:rsid w:val="002365F7"/>
    <w:rsid w:val="00236B36"/>
    <w:rsid w:val="002454FE"/>
    <w:rsid w:val="002532EB"/>
    <w:rsid w:val="00257678"/>
    <w:rsid w:val="00265355"/>
    <w:rsid w:val="002708A0"/>
    <w:rsid w:val="00272CA1"/>
    <w:rsid w:val="002812CD"/>
    <w:rsid w:val="00286303"/>
    <w:rsid w:val="00296868"/>
    <w:rsid w:val="002A4D0C"/>
    <w:rsid w:val="002B484C"/>
    <w:rsid w:val="002B6574"/>
    <w:rsid w:val="002C0D57"/>
    <w:rsid w:val="002C2939"/>
    <w:rsid w:val="002C5A6C"/>
    <w:rsid w:val="002C668B"/>
    <w:rsid w:val="002D1D97"/>
    <w:rsid w:val="002D5482"/>
    <w:rsid w:val="002E0134"/>
    <w:rsid w:val="002E40E9"/>
    <w:rsid w:val="002F4D55"/>
    <w:rsid w:val="002F5713"/>
    <w:rsid w:val="00306211"/>
    <w:rsid w:val="003066EC"/>
    <w:rsid w:val="0030686E"/>
    <w:rsid w:val="00315BE0"/>
    <w:rsid w:val="00336C8E"/>
    <w:rsid w:val="003408FC"/>
    <w:rsid w:val="00343C35"/>
    <w:rsid w:val="00347F33"/>
    <w:rsid w:val="003541FC"/>
    <w:rsid w:val="00355B7B"/>
    <w:rsid w:val="00365AB9"/>
    <w:rsid w:val="00370F54"/>
    <w:rsid w:val="003736EA"/>
    <w:rsid w:val="003748D0"/>
    <w:rsid w:val="003826A5"/>
    <w:rsid w:val="0038337B"/>
    <w:rsid w:val="00385298"/>
    <w:rsid w:val="00385EED"/>
    <w:rsid w:val="003904EE"/>
    <w:rsid w:val="00390D98"/>
    <w:rsid w:val="003A0F2B"/>
    <w:rsid w:val="003C0182"/>
    <w:rsid w:val="003C3091"/>
    <w:rsid w:val="003D6A4E"/>
    <w:rsid w:val="003E1B4D"/>
    <w:rsid w:val="003E45AC"/>
    <w:rsid w:val="003F06FA"/>
    <w:rsid w:val="003F34C5"/>
    <w:rsid w:val="003F661E"/>
    <w:rsid w:val="0041227B"/>
    <w:rsid w:val="004137CA"/>
    <w:rsid w:val="00421889"/>
    <w:rsid w:val="0042696E"/>
    <w:rsid w:val="00433735"/>
    <w:rsid w:val="004362D2"/>
    <w:rsid w:val="004436BA"/>
    <w:rsid w:val="004441C1"/>
    <w:rsid w:val="00445294"/>
    <w:rsid w:val="0044578E"/>
    <w:rsid w:val="0045141D"/>
    <w:rsid w:val="0045326E"/>
    <w:rsid w:val="00453829"/>
    <w:rsid w:val="004538C2"/>
    <w:rsid w:val="0046037F"/>
    <w:rsid w:val="0047408C"/>
    <w:rsid w:val="00477B50"/>
    <w:rsid w:val="00485C2B"/>
    <w:rsid w:val="004A39C1"/>
    <w:rsid w:val="004A467E"/>
    <w:rsid w:val="004B4984"/>
    <w:rsid w:val="004F1826"/>
    <w:rsid w:val="004F2DAA"/>
    <w:rsid w:val="005012EB"/>
    <w:rsid w:val="00504415"/>
    <w:rsid w:val="00511140"/>
    <w:rsid w:val="0051224D"/>
    <w:rsid w:val="00514612"/>
    <w:rsid w:val="005219E3"/>
    <w:rsid w:val="00523031"/>
    <w:rsid w:val="005231CF"/>
    <w:rsid w:val="00523CB8"/>
    <w:rsid w:val="00537B8A"/>
    <w:rsid w:val="005427E4"/>
    <w:rsid w:val="00556D67"/>
    <w:rsid w:val="00557D8C"/>
    <w:rsid w:val="00561563"/>
    <w:rsid w:val="00574A33"/>
    <w:rsid w:val="005908F8"/>
    <w:rsid w:val="005913F2"/>
    <w:rsid w:val="00597C9D"/>
    <w:rsid w:val="005A18E2"/>
    <w:rsid w:val="005A6031"/>
    <w:rsid w:val="005C098F"/>
    <w:rsid w:val="005D3C8A"/>
    <w:rsid w:val="005D4513"/>
    <w:rsid w:val="005E08C6"/>
    <w:rsid w:val="005E3C35"/>
    <w:rsid w:val="005E478A"/>
    <w:rsid w:val="005E4F2A"/>
    <w:rsid w:val="005E59C2"/>
    <w:rsid w:val="005E6E92"/>
    <w:rsid w:val="005F0DCD"/>
    <w:rsid w:val="005F2A7D"/>
    <w:rsid w:val="006012D5"/>
    <w:rsid w:val="0060185E"/>
    <w:rsid w:val="0060537E"/>
    <w:rsid w:val="006071BC"/>
    <w:rsid w:val="0061250C"/>
    <w:rsid w:val="0062283C"/>
    <w:rsid w:val="00625B8E"/>
    <w:rsid w:val="00636A3E"/>
    <w:rsid w:val="006452BC"/>
    <w:rsid w:val="00657137"/>
    <w:rsid w:val="006666B8"/>
    <w:rsid w:val="00667AB8"/>
    <w:rsid w:val="0067099C"/>
    <w:rsid w:val="006766B8"/>
    <w:rsid w:val="00677013"/>
    <w:rsid w:val="00684FEC"/>
    <w:rsid w:val="006859D1"/>
    <w:rsid w:val="006873AA"/>
    <w:rsid w:val="00690D6F"/>
    <w:rsid w:val="00691433"/>
    <w:rsid w:val="00697C33"/>
    <w:rsid w:val="006A0310"/>
    <w:rsid w:val="006A316E"/>
    <w:rsid w:val="006A7B7A"/>
    <w:rsid w:val="006B117B"/>
    <w:rsid w:val="006C3BE7"/>
    <w:rsid w:val="006D5F6E"/>
    <w:rsid w:val="006E2C5A"/>
    <w:rsid w:val="006E5BD6"/>
    <w:rsid w:val="006E618D"/>
    <w:rsid w:val="006E7CBB"/>
    <w:rsid w:val="006F097A"/>
    <w:rsid w:val="006F74BF"/>
    <w:rsid w:val="00700E44"/>
    <w:rsid w:val="00703923"/>
    <w:rsid w:val="00716A44"/>
    <w:rsid w:val="007277DC"/>
    <w:rsid w:val="00731194"/>
    <w:rsid w:val="00732035"/>
    <w:rsid w:val="0073239B"/>
    <w:rsid w:val="00735C0C"/>
    <w:rsid w:val="007401CB"/>
    <w:rsid w:val="007517F6"/>
    <w:rsid w:val="007617DC"/>
    <w:rsid w:val="00785F13"/>
    <w:rsid w:val="0079264E"/>
    <w:rsid w:val="007964A7"/>
    <w:rsid w:val="00797C06"/>
    <w:rsid w:val="00797C15"/>
    <w:rsid w:val="007A02BA"/>
    <w:rsid w:val="007A21E1"/>
    <w:rsid w:val="007B1F6E"/>
    <w:rsid w:val="007B273C"/>
    <w:rsid w:val="007B598C"/>
    <w:rsid w:val="007B6B87"/>
    <w:rsid w:val="007C09EC"/>
    <w:rsid w:val="007C1A66"/>
    <w:rsid w:val="007C56F8"/>
    <w:rsid w:val="007E1CCC"/>
    <w:rsid w:val="007E63AC"/>
    <w:rsid w:val="007F1C7D"/>
    <w:rsid w:val="007F555C"/>
    <w:rsid w:val="007F6E0D"/>
    <w:rsid w:val="00802BC6"/>
    <w:rsid w:val="008032F9"/>
    <w:rsid w:val="00810B8E"/>
    <w:rsid w:val="0081281D"/>
    <w:rsid w:val="00831A29"/>
    <w:rsid w:val="00832AAF"/>
    <w:rsid w:val="008349D9"/>
    <w:rsid w:val="008411E0"/>
    <w:rsid w:val="008442EB"/>
    <w:rsid w:val="0084763D"/>
    <w:rsid w:val="00850C0A"/>
    <w:rsid w:val="00851449"/>
    <w:rsid w:val="008608D8"/>
    <w:rsid w:val="00861035"/>
    <w:rsid w:val="00861856"/>
    <w:rsid w:val="00873B73"/>
    <w:rsid w:val="0087797C"/>
    <w:rsid w:val="008828EA"/>
    <w:rsid w:val="00891FAF"/>
    <w:rsid w:val="008A5BFC"/>
    <w:rsid w:val="008A6293"/>
    <w:rsid w:val="008B192E"/>
    <w:rsid w:val="008B253D"/>
    <w:rsid w:val="008C3E2E"/>
    <w:rsid w:val="008C5490"/>
    <w:rsid w:val="008C6EC0"/>
    <w:rsid w:val="008D0B09"/>
    <w:rsid w:val="008D1CE3"/>
    <w:rsid w:val="008D5FCA"/>
    <w:rsid w:val="008E0C5A"/>
    <w:rsid w:val="008E18A1"/>
    <w:rsid w:val="008E6586"/>
    <w:rsid w:val="008F132B"/>
    <w:rsid w:val="00907265"/>
    <w:rsid w:val="00914611"/>
    <w:rsid w:val="009172B8"/>
    <w:rsid w:val="00934857"/>
    <w:rsid w:val="009411FF"/>
    <w:rsid w:val="009435CF"/>
    <w:rsid w:val="00943A75"/>
    <w:rsid w:val="0094443B"/>
    <w:rsid w:val="00944759"/>
    <w:rsid w:val="0094763D"/>
    <w:rsid w:val="00952E08"/>
    <w:rsid w:val="009639D4"/>
    <w:rsid w:val="009677FA"/>
    <w:rsid w:val="00971BD7"/>
    <w:rsid w:val="009771CE"/>
    <w:rsid w:val="009801D9"/>
    <w:rsid w:val="00986EA5"/>
    <w:rsid w:val="00990C60"/>
    <w:rsid w:val="009A4403"/>
    <w:rsid w:val="009A5B05"/>
    <w:rsid w:val="009B03EF"/>
    <w:rsid w:val="009B434C"/>
    <w:rsid w:val="009B43ED"/>
    <w:rsid w:val="009B754E"/>
    <w:rsid w:val="009C2D68"/>
    <w:rsid w:val="009D113F"/>
    <w:rsid w:val="009D20CA"/>
    <w:rsid w:val="009D78A6"/>
    <w:rsid w:val="009E07EC"/>
    <w:rsid w:val="009E39A9"/>
    <w:rsid w:val="009E7C79"/>
    <w:rsid w:val="009F276F"/>
    <w:rsid w:val="00A01018"/>
    <w:rsid w:val="00A02B94"/>
    <w:rsid w:val="00A22CCE"/>
    <w:rsid w:val="00A23A39"/>
    <w:rsid w:val="00A46A2A"/>
    <w:rsid w:val="00A604CC"/>
    <w:rsid w:val="00A6328C"/>
    <w:rsid w:val="00A8216D"/>
    <w:rsid w:val="00A9017E"/>
    <w:rsid w:val="00A9055A"/>
    <w:rsid w:val="00A93A42"/>
    <w:rsid w:val="00A96F5D"/>
    <w:rsid w:val="00AA0C5B"/>
    <w:rsid w:val="00AA2F08"/>
    <w:rsid w:val="00AA31F7"/>
    <w:rsid w:val="00AB326A"/>
    <w:rsid w:val="00AB6901"/>
    <w:rsid w:val="00AC589D"/>
    <w:rsid w:val="00AD022B"/>
    <w:rsid w:val="00AD4325"/>
    <w:rsid w:val="00AE007C"/>
    <w:rsid w:val="00AE39EC"/>
    <w:rsid w:val="00AE462C"/>
    <w:rsid w:val="00AE5DD1"/>
    <w:rsid w:val="00B0323C"/>
    <w:rsid w:val="00B03D2B"/>
    <w:rsid w:val="00B0545C"/>
    <w:rsid w:val="00B11438"/>
    <w:rsid w:val="00B1286E"/>
    <w:rsid w:val="00B15F29"/>
    <w:rsid w:val="00B20096"/>
    <w:rsid w:val="00B2317C"/>
    <w:rsid w:val="00B25FB6"/>
    <w:rsid w:val="00B26749"/>
    <w:rsid w:val="00B303CA"/>
    <w:rsid w:val="00B372FB"/>
    <w:rsid w:val="00B41176"/>
    <w:rsid w:val="00B4556E"/>
    <w:rsid w:val="00B5205E"/>
    <w:rsid w:val="00B6039B"/>
    <w:rsid w:val="00B65935"/>
    <w:rsid w:val="00B7105F"/>
    <w:rsid w:val="00B742A2"/>
    <w:rsid w:val="00B77AAC"/>
    <w:rsid w:val="00B86055"/>
    <w:rsid w:val="00B93492"/>
    <w:rsid w:val="00BA100D"/>
    <w:rsid w:val="00BA763F"/>
    <w:rsid w:val="00BE5C93"/>
    <w:rsid w:val="00BF00E4"/>
    <w:rsid w:val="00C001D3"/>
    <w:rsid w:val="00C0125E"/>
    <w:rsid w:val="00C05588"/>
    <w:rsid w:val="00C1326B"/>
    <w:rsid w:val="00C16999"/>
    <w:rsid w:val="00C170DF"/>
    <w:rsid w:val="00C179FB"/>
    <w:rsid w:val="00C21C50"/>
    <w:rsid w:val="00C21E09"/>
    <w:rsid w:val="00C36EB4"/>
    <w:rsid w:val="00C517D4"/>
    <w:rsid w:val="00C57001"/>
    <w:rsid w:val="00C63D33"/>
    <w:rsid w:val="00C647B7"/>
    <w:rsid w:val="00C749C0"/>
    <w:rsid w:val="00C87655"/>
    <w:rsid w:val="00C90C2F"/>
    <w:rsid w:val="00C93A0F"/>
    <w:rsid w:val="00C96169"/>
    <w:rsid w:val="00C964D9"/>
    <w:rsid w:val="00C97700"/>
    <w:rsid w:val="00CA1046"/>
    <w:rsid w:val="00CA1F9D"/>
    <w:rsid w:val="00CA2EB7"/>
    <w:rsid w:val="00CA61E2"/>
    <w:rsid w:val="00CA64AE"/>
    <w:rsid w:val="00CB13C9"/>
    <w:rsid w:val="00CB2456"/>
    <w:rsid w:val="00CC293F"/>
    <w:rsid w:val="00CC39A1"/>
    <w:rsid w:val="00CC56C2"/>
    <w:rsid w:val="00CC5BB3"/>
    <w:rsid w:val="00CD0CCF"/>
    <w:rsid w:val="00CD206B"/>
    <w:rsid w:val="00CD3851"/>
    <w:rsid w:val="00CE2F20"/>
    <w:rsid w:val="00CF3B12"/>
    <w:rsid w:val="00CF501E"/>
    <w:rsid w:val="00CF6C6B"/>
    <w:rsid w:val="00D0224A"/>
    <w:rsid w:val="00D02EB3"/>
    <w:rsid w:val="00D03D94"/>
    <w:rsid w:val="00D05258"/>
    <w:rsid w:val="00D07F0D"/>
    <w:rsid w:val="00D15673"/>
    <w:rsid w:val="00D17EA6"/>
    <w:rsid w:val="00D321BA"/>
    <w:rsid w:val="00D5031D"/>
    <w:rsid w:val="00D63CE6"/>
    <w:rsid w:val="00D65897"/>
    <w:rsid w:val="00D8133B"/>
    <w:rsid w:val="00D823C2"/>
    <w:rsid w:val="00D82AE7"/>
    <w:rsid w:val="00D84874"/>
    <w:rsid w:val="00D87179"/>
    <w:rsid w:val="00D87B16"/>
    <w:rsid w:val="00DA414D"/>
    <w:rsid w:val="00DB2D7D"/>
    <w:rsid w:val="00DB708B"/>
    <w:rsid w:val="00DC11F2"/>
    <w:rsid w:val="00DC5C17"/>
    <w:rsid w:val="00DD2BE2"/>
    <w:rsid w:val="00DE1890"/>
    <w:rsid w:val="00DE5F81"/>
    <w:rsid w:val="00DE7DC8"/>
    <w:rsid w:val="00DF752F"/>
    <w:rsid w:val="00E03BB4"/>
    <w:rsid w:val="00E11A28"/>
    <w:rsid w:val="00E11F53"/>
    <w:rsid w:val="00E1204C"/>
    <w:rsid w:val="00E149E9"/>
    <w:rsid w:val="00E25759"/>
    <w:rsid w:val="00E33961"/>
    <w:rsid w:val="00E34548"/>
    <w:rsid w:val="00E35AFB"/>
    <w:rsid w:val="00E63DF2"/>
    <w:rsid w:val="00E662C7"/>
    <w:rsid w:val="00E67FD9"/>
    <w:rsid w:val="00E73034"/>
    <w:rsid w:val="00E73A9E"/>
    <w:rsid w:val="00E772F5"/>
    <w:rsid w:val="00E77E17"/>
    <w:rsid w:val="00E80E10"/>
    <w:rsid w:val="00E82A06"/>
    <w:rsid w:val="00E82E4C"/>
    <w:rsid w:val="00E84158"/>
    <w:rsid w:val="00E8696C"/>
    <w:rsid w:val="00EA3486"/>
    <w:rsid w:val="00EA5AA4"/>
    <w:rsid w:val="00EA7FBF"/>
    <w:rsid w:val="00EB1662"/>
    <w:rsid w:val="00EB1CF6"/>
    <w:rsid w:val="00EB6737"/>
    <w:rsid w:val="00EC1220"/>
    <w:rsid w:val="00ED1C43"/>
    <w:rsid w:val="00EE1748"/>
    <w:rsid w:val="00EE50EB"/>
    <w:rsid w:val="00F05F49"/>
    <w:rsid w:val="00F12602"/>
    <w:rsid w:val="00F139F6"/>
    <w:rsid w:val="00F14B94"/>
    <w:rsid w:val="00F15878"/>
    <w:rsid w:val="00F16D63"/>
    <w:rsid w:val="00F16F41"/>
    <w:rsid w:val="00F2631D"/>
    <w:rsid w:val="00F27EDA"/>
    <w:rsid w:val="00F31D61"/>
    <w:rsid w:val="00F33781"/>
    <w:rsid w:val="00F341B0"/>
    <w:rsid w:val="00F3525C"/>
    <w:rsid w:val="00F416CA"/>
    <w:rsid w:val="00F51B71"/>
    <w:rsid w:val="00F53B74"/>
    <w:rsid w:val="00F56255"/>
    <w:rsid w:val="00F61F4A"/>
    <w:rsid w:val="00F71CCE"/>
    <w:rsid w:val="00F72E41"/>
    <w:rsid w:val="00F74520"/>
    <w:rsid w:val="00F81F25"/>
    <w:rsid w:val="00F85CF9"/>
    <w:rsid w:val="00F87784"/>
    <w:rsid w:val="00FB1F69"/>
    <w:rsid w:val="00FB4F10"/>
    <w:rsid w:val="00FB66B9"/>
    <w:rsid w:val="00FC4315"/>
    <w:rsid w:val="00FD73BD"/>
    <w:rsid w:val="00FE6D5C"/>
    <w:rsid w:val="00FF312A"/>
    <w:rsid w:val="00FF47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5FE57DF"/>
  <w15:docId w15:val="{C80C1B4C-2F47-4952-B3BF-13086BFC4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868"/>
    <w:pPr>
      <w:suppressAutoHyphens/>
    </w:pPr>
    <w:rPr>
      <w:rFonts w:ascii="Times New Roman" w:hAnsi="Times New Roman"/>
      <w:lang w:eastAsia="ar-SA"/>
    </w:rPr>
  </w:style>
  <w:style w:type="paragraph" w:styleId="Titre1">
    <w:name w:val="heading 1"/>
    <w:basedOn w:val="Normal"/>
    <w:next w:val="Normal"/>
    <w:qFormat/>
    <w:rsid w:val="009B434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0"/>
      </w:tabs>
      <w:spacing w:after="240"/>
      <w:ind w:left="432" w:hanging="432"/>
      <w:jc w:val="center"/>
      <w:outlineLvl w:val="0"/>
    </w:pPr>
    <w:rPr>
      <w:rFonts w:ascii="Arial" w:hAnsi="Arial" w:cs="Arial"/>
      <w:b/>
      <w:bCs/>
      <w:sz w:val="24"/>
      <w:szCs w:val="28"/>
    </w:rPr>
  </w:style>
  <w:style w:type="paragraph" w:styleId="Titre2">
    <w:name w:val="heading 2"/>
    <w:basedOn w:val="Normal"/>
    <w:next w:val="Normal"/>
    <w:qFormat/>
    <w:rsid w:val="00E772F5"/>
    <w:pPr>
      <w:keepNext/>
      <w:tabs>
        <w:tab w:val="num" w:pos="0"/>
      </w:tabs>
      <w:spacing w:after="240"/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296868"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Titre4">
    <w:name w:val="heading 4"/>
    <w:basedOn w:val="Normal"/>
    <w:next w:val="Normal"/>
    <w:qFormat/>
    <w:rsid w:val="00296868"/>
    <w:pPr>
      <w:keepNext/>
      <w:framePr w:hSpace="141" w:wrap="auto" w:vAnchor="page" w:hAnchor="margin" w:xAlign="center" w:y="2221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Titre5">
    <w:name w:val="heading 5"/>
    <w:basedOn w:val="Normal"/>
    <w:next w:val="Normal"/>
    <w:qFormat/>
    <w:rsid w:val="00296868"/>
    <w:pPr>
      <w:keepNext/>
      <w:jc w:val="center"/>
      <w:outlineLvl w:val="4"/>
    </w:pPr>
    <w:rPr>
      <w:rFonts w:ascii="Arial" w:hAnsi="Arial" w:cs="Arial"/>
      <w:b/>
      <w:bCs/>
      <w:sz w:val="36"/>
      <w:szCs w:val="36"/>
    </w:rPr>
  </w:style>
  <w:style w:type="paragraph" w:styleId="Titre6">
    <w:name w:val="heading 6"/>
    <w:basedOn w:val="Normal"/>
    <w:next w:val="Normal"/>
    <w:qFormat/>
    <w:rsid w:val="00296868"/>
    <w:pPr>
      <w:keepNext/>
      <w:jc w:val="center"/>
      <w:outlineLvl w:val="5"/>
    </w:pPr>
    <w:rPr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sid w:val="00296868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Titre2Car1">
    <w:name w:val="Titre 2 Car1"/>
    <w:semiHidden/>
    <w:rsid w:val="0029686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Titre3Car">
    <w:name w:val="Titre 3 Car"/>
    <w:semiHidden/>
    <w:rsid w:val="0029686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itre4Car">
    <w:name w:val="Titre 4 Car"/>
    <w:semiHidden/>
    <w:rsid w:val="00296868"/>
    <w:rPr>
      <w:b/>
      <w:bCs/>
      <w:sz w:val="28"/>
      <w:szCs w:val="28"/>
      <w:lang w:eastAsia="ar-SA"/>
    </w:rPr>
  </w:style>
  <w:style w:type="character" w:customStyle="1" w:styleId="Titre5Car">
    <w:name w:val="Titre 5 Car"/>
    <w:semiHidden/>
    <w:rsid w:val="00296868"/>
    <w:rPr>
      <w:b/>
      <w:bCs/>
      <w:i/>
      <w:iCs/>
      <w:sz w:val="26"/>
      <w:szCs w:val="26"/>
      <w:lang w:eastAsia="ar-SA"/>
    </w:rPr>
  </w:style>
  <w:style w:type="character" w:customStyle="1" w:styleId="WW8Num2z0">
    <w:name w:val="WW8Num2z0"/>
    <w:rsid w:val="00296868"/>
    <w:rPr>
      <w:rFonts w:ascii="Wingdings" w:hAnsi="Wingdings" w:cs="Wingdings"/>
    </w:rPr>
  </w:style>
  <w:style w:type="character" w:customStyle="1" w:styleId="WW8Num3z0">
    <w:name w:val="WW8Num3z0"/>
    <w:rsid w:val="00296868"/>
    <w:rPr>
      <w:rFonts w:ascii="Wingdings" w:hAnsi="Wingdings" w:cs="Wingdings"/>
    </w:rPr>
  </w:style>
  <w:style w:type="character" w:customStyle="1" w:styleId="WW8Num4z0">
    <w:name w:val="WW8Num4z0"/>
    <w:rsid w:val="00296868"/>
    <w:rPr>
      <w:rFonts w:ascii="Wingdings" w:hAnsi="Wingdings" w:cs="Wingdings"/>
    </w:rPr>
  </w:style>
  <w:style w:type="character" w:customStyle="1" w:styleId="WW8Num5z0">
    <w:name w:val="WW8Num5z0"/>
    <w:rsid w:val="00296868"/>
    <w:rPr>
      <w:rFonts w:ascii="Symbol" w:hAnsi="Symbol" w:cs="Symbol"/>
    </w:rPr>
  </w:style>
  <w:style w:type="character" w:customStyle="1" w:styleId="WW8Num6z0">
    <w:name w:val="WW8Num6z0"/>
    <w:rsid w:val="00296868"/>
    <w:rPr>
      <w:rFonts w:ascii="Symbol" w:hAnsi="Symbol" w:cs="Symbol"/>
    </w:rPr>
  </w:style>
  <w:style w:type="character" w:customStyle="1" w:styleId="WW8Num7z0">
    <w:name w:val="WW8Num7z0"/>
    <w:rsid w:val="00296868"/>
    <w:rPr>
      <w:rFonts w:ascii="Wingdings" w:hAnsi="Wingdings" w:cs="Wingdings"/>
    </w:rPr>
  </w:style>
  <w:style w:type="character" w:customStyle="1" w:styleId="WW8Num8z0">
    <w:name w:val="WW8Num8z0"/>
    <w:rsid w:val="00296868"/>
    <w:rPr>
      <w:rFonts w:ascii="Symbol" w:hAnsi="Symbol" w:cs="Symbol"/>
    </w:rPr>
  </w:style>
  <w:style w:type="character" w:customStyle="1" w:styleId="WW8Num9z0">
    <w:name w:val="WW8Num9z0"/>
    <w:rsid w:val="00296868"/>
    <w:rPr>
      <w:rFonts w:ascii="Wingdings" w:hAnsi="Wingdings" w:cs="Wingdings"/>
    </w:rPr>
  </w:style>
  <w:style w:type="character" w:customStyle="1" w:styleId="WW8Num10z0">
    <w:name w:val="WW8Num10z0"/>
    <w:rsid w:val="00296868"/>
    <w:rPr>
      <w:rFonts w:ascii="Wingdings" w:hAnsi="Wingdings" w:cs="Wingdings"/>
    </w:rPr>
  </w:style>
  <w:style w:type="character" w:customStyle="1" w:styleId="WW8Num10z1">
    <w:name w:val="WW8Num10z1"/>
    <w:rsid w:val="00296868"/>
    <w:rPr>
      <w:rFonts w:ascii="Courier New" w:hAnsi="Courier New" w:cs="Courier New"/>
    </w:rPr>
  </w:style>
  <w:style w:type="character" w:customStyle="1" w:styleId="WW8Num10z4">
    <w:name w:val="WW8Num10z4"/>
    <w:rsid w:val="00296868"/>
    <w:rPr>
      <w:rFonts w:ascii="Courier New" w:hAnsi="Courier New" w:cs="Courier New"/>
    </w:rPr>
  </w:style>
  <w:style w:type="character" w:customStyle="1" w:styleId="WW8Num11z0">
    <w:name w:val="WW8Num11z0"/>
    <w:rsid w:val="00296868"/>
    <w:rPr>
      <w:rFonts w:ascii="Arial" w:eastAsia="Times New Roman" w:hAnsi="Arial" w:cs="Arial"/>
    </w:rPr>
  </w:style>
  <w:style w:type="character" w:customStyle="1" w:styleId="WW8Num11z1">
    <w:name w:val="WW8Num11z1"/>
    <w:rsid w:val="00296868"/>
    <w:rPr>
      <w:rFonts w:ascii="Courier New" w:hAnsi="Courier New" w:cs="Courier New"/>
    </w:rPr>
  </w:style>
  <w:style w:type="character" w:customStyle="1" w:styleId="WW8Num12z0">
    <w:name w:val="WW8Num12z0"/>
    <w:rsid w:val="00296868"/>
    <w:rPr>
      <w:rFonts w:ascii="Symbol" w:hAnsi="Symbol" w:cs="Symbol"/>
    </w:rPr>
  </w:style>
  <w:style w:type="character" w:customStyle="1" w:styleId="WW8Num13z0">
    <w:name w:val="WW8Num13z0"/>
    <w:rsid w:val="00296868"/>
    <w:rPr>
      <w:rFonts w:ascii="Wingdings" w:hAnsi="Wingdings" w:cs="Wingdings"/>
    </w:rPr>
  </w:style>
  <w:style w:type="character" w:customStyle="1" w:styleId="WW8Num14z0">
    <w:name w:val="WW8Num14z0"/>
    <w:rsid w:val="00296868"/>
    <w:rPr>
      <w:rFonts w:ascii="Wingdings" w:hAnsi="Wingdings" w:cs="Wingdings"/>
    </w:rPr>
  </w:style>
  <w:style w:type="character" w:customStyle="1" w:styleId="Absatz-Standardschriftart">
    <w:name w:val="Absatz-Standardschriftart"/>
    <w:rsid w:val="00296868"/>
  </w:style>
  <w:style w:type="character" w:customStyle="1" w:styleId="WW8Num1z0">
    <w:name w:val="WW8Num1z0"/>
    <w:rsid w:val="00296868"/>
    <w:rPr>
      <w:rFonts w:ascii="Wingdings" w:hAnsi="Wingdings" w:cs="Wingdings"/>
    </w:rPr>
  </w:style>
  <w:style w:type="character" w:customStyle="1" w:styleId="WW8Num2z1">
    <w:name w:val="WW8Num2z1"/>
    <w:rsid w:val="00296868"/>
    <w:rPr>
      <w:rFonts w:ascii="Courier New" w:hAnsi="Courier New" w:cs="Courier New"/>
    </w:rPr>
  </w:style>
  <w:style w:type="character" w:customStyle="1" w:styleId="WW8Num2z3">
    <w:name w:val="WW8Num2z3"/>
    <w:rsid w:val="00296868"/>
    <w:rPr>
      <w:rFonts w:ascii="Symbol" w:hAnsi="Symbol" w:cs="Symbol"/>
    </w:rPr>
  </w:style>
  <w:style w:type="character" w:customStyle="1" w:styleId="WW8Num4z1">
    <w:name w:val="WW8Num4z1"/>
    <w:rsid w:val="00296868"/>
    <w:rPr>
      <w:rFonts w:ascii="Courier New" w:hAnsi="Courier New" w:cs="Courier New"/>
    </w:rPr>
  </w:style>
  <w:style w:type="character" w:customStyle="1" w:styleId="WW8Num4z3">
    <w:name w:val="WW8Num4z3"/>
    <w:rsid w:val="00296868"/>
    <w:rPr>
      <w:rFonts w:ascii="Symbol" w:hAnsi="Symbol" w:cs="Symbol"/>
    </w:rPr>
  </w:style>
  <w:style w:type="character" w:customStyle="1" w:styleId="WW8Num5z1">
    <w:name w:val="WW8Num5z1"/>
    <w:rsid w:val="00296868"/>
    <w:rPr>
      <w:rFonts w:ascii="Courier New" w:hAnsi="Courier New" w:cs="Courier New"/>
    </w:rPr>
  </w:style>
  <w:style w:type="character" w:customStyle="1" w:styleId="WW8Num5z2">
    <w:name w:val="WW8Num5z2"/>
    <w:rsid w:val="00296868"/>
    <w:rPr>
      <w:rFonts w:ascii="Wingdings" w:hAnsi="Wingdings" w:cs="Wingdings"/>
    </w:rPr>
  </w:style>
  <w:style w:type="character" w:customStyle="1" w:styleId="WW8Num6z1">
    <w:name w:val="WW8Num6z1"/>
    <w:rsid w:val="00296868"/>
    <w:rPr>
      <w:rFonts w:ascii="Courier New" w:hAnsi="Courier New" w:cs="Courier New"/>
    </w:rPr>
  </w:style>
  <w:style w:type="character" w:customStyle="1" w:styleId="WW8Num6z2">
    <w:name w:val="WW8Num6z2"/>
    <w:rsid w:val="00296868"/>
    <w:rPr>
      <w:rFonts w:ascii="Wingdings" w:hAnsi="Wingdings" w:cs="Wingdings"/>
    </w:rPr>
  </w:style>
  <w:style w:type="character" w:customStyle="1" w:styleId="WW8Num8z1">
    <w:name w:val="WW8Num8z1"/>
    <w:rsid w:val="00296868"/>
    <w:rPr>
      <w:rFonts w:ascii="Courier New" w:hAnsi="Courier New" w:cs="Courier New"/>
    </w:rPr>
  </w:style>
  <w:style w:type="character" w:customStyle="1" w:styleId="WW8Num8z2">
    <w:name w:val="WW8Num8z2"/>
    <w:rsid w:val="00296868"/>
    <w:rPr>
      <w:rFonts w:ascii="Wingdings" w:hAnsi="Wingdings" w:cs="Wingdings"/>
    </w:rPr>
  </w:style>
  <w:style w:type="character" w:customStyle="1" w:styleId="WW8Num10z3">
    <w:name w:val="WW8Num10z3"/>
    <w:rsid w:val="00296868"/>
    <w:rPr>
      <w:rFonts w:ascii="Symbol" w:hAnsi="Symbol" w:cs="Symbol"/>
    </w:rPr>
  </w:style>
  <w:style w:type="character" w:customStyle="1" w:styleId="WW8Num11z2">
    <w:name w:val="WW8Num11z2"/>
    <w:rsid w:val="00296868"/>
    <w:rPr>
      <w:rFonts w:ascii="Wingdings" w:hAnsi="Wingdings" w:cs="Wingdings"/>
    </w:rPr>
  </w:style>
  <w:style w:type="character" w:customStyle="1" w:styleId="WW8Num11z3">
    <w:name w:val="WW8Num11z3"/>
    <w:rsid w:val="00296868"/>
    <w:rPr>
      <w:rFonts w:ascii="Symbol" w:hAnsi="Symbol" w:cs="Symbol"/>
    </w:rPr>
  </w:style>
  <w:style w:type="character" w:customStyle="1" w:styleId="WW8Num12z1">
    <w:name w:val="WW8Num12z1"/>
    <w:rsid w:val="00296868"/>
    <w:rPr>
      <w:rFonts w:ascii="Courier New" w:hAnsi="Courier New" w:cs="Courier New"/>
    </w:rPr>
  </w:style>
  <w:style w:type="character" w:customStyle="1" w:styleId="WW8Num12z2">
    <w:name w:val="WW8Num12z2"/>
    <w:rsid w:val="00296868"/>
    <w:rPr>
      <w:rFonts w:ascii="Wingdings" w:hAnsi="Wingdings" w:cs="Wingdings"/>
    </w:rPr>
  </w:style>
  <w:style w:type="character" w:customStyle="1" w:styleId="WW8Num13z1">
    <w:name w:val="WW8Num13z1"/>
    <w:rsid w:val="00296868"/>
    <w:rPr>
      <w:rFonts w:ascii="Courier New" w:hAnsi="Courier New" w:cs="Courier New"/>
    </w:rPr>
  </w:style>
  <w:style w:type="character" w:customStyle="1" w:styleId="WW8Num13z3">
    <w:name w:val="WW8Num13z3"/>
    <w:rsid w:val="00296868"/>
    <w:rPr>
      <w:rFonts w:ascii="Symbol" w:hAnsi="Symbol" w:cs="Symbol"/>
    </w:rPr>
  </w:style>
  <w:style w:type="character" w:customStyle="1" w:styleId="WW8Num15z0">
    <w:name w:val="WW8Num15z0"/>
    <w:rsid w:val="00296868"/>
    <w:rPr>
      <w:rFonts w:ascii="Symbol" w:hAnsi="Symbol" w:cs="Symbol"/>
    </w:rPr>
  </w:style>
  <w:style w:type="character" w:customStyle="1" w:styleId="WW8Num15z1">
    <w:name w:val="WW8Num15z1"/>
    <w:rsid w:val="00296868"/>
    <w:rPr>
      <w:rFonts w:ascii="Courier New" w:hAnsi="Courier New" w:cs="Courier New"/>
    </w:rPr>
  </w:style>
  <w:style w:type="character" w:customStyle="1" w:styleId="WW8Num15z2">
    <w:name w:val="WW8Num15z2"/>
    <w:rsid w:val="00296868"/>
    <w:rPr>
      <w:rFonts w:ascii="Wingdings" w:hAnsi="Wingdings" w:cs="Wingdings"/>
    </w:rPr>
  </w:style>
  <w:style w:type="character" w:customStyle="1" w:styleId="WW8Num16z0">
    <w:name w:val="WW8Num16z0"/>
    <w:rsid w:val="00296868"/>
    <w:rPr>
      <w:rFonts w:ascii="Wingdings" w:hAnsi="Wingdings" w:cs="Wingdings"/>
    </w:rPr>
  </w:style>
  <w:style w:type="character" w:customStyle="1" w:styleId="WW8Num16z1">
    <w:name w:val="WW8Num16z1"/>
    <w:rsid w:val="00296868"/>
    <w:rPr>
      <w:rFonts w:ascii="Courier New" w:hAnsi="Courier New" w:cs="Courier New"/>
    </w:rPr>
  </w:style>
  <w:style w:type="character" w:customStyle="1" w:styleId="WW8Num16z3">
    <w:name w:val="WW8Num16z3"/>
    <w:rsid w:val="00296868"/>
    <w:rPr>
      <w:rFonts w:ascii="Symbol" w:hAnsi="Symbol" w:cs="Symbol"/>
    </w:rPr>
  </w:style>
  <w:style w:type="character" w:customStyle="1" w:styleId="WW8Num17z0">
    <w:name w:val="WW8Num17z0"/>
    <w:rsid w:val="00296868"/>
    <w:rPr>
      <w:rFonts w:ascii="Symbol" w:hAnsi="Symbol" w:cs="Symbol"/>
    </w:rPr>
  </w:style>
  <w:style w:type="character" w:customStyle="1" w:styleId="WW8Num17z1">
    <w:name w:val="WW8Num17z1"/>
    <w:rsid w:val="00296868"/>
    <w:rPr>
      <w:rFonts w:ascii="Courier New" w:hAnsi="Courier New" w:cs="Courier New"/>
    </w:rPr>
  </w:style>
  <w:style w:type="character" w:customStyle="1" w:styleId="WW8Num17z2">
    <w:name w:val="WW8Num17z2"/>
    <w:rsid w:val="00296868"/>
    <w:rPr>
      <w:rFonts w:ascii="Wingdings" w:hAnsi="Wingdings" w:cs="Wingdings"/>
    </w:rPr>
  </w:style>
  <w:style w:type="character" w:customStyle="1" w:styleId="WW8Num18z1">
    <w:name w:val="WW8Num18z1"/>
    <w:rsid w:val="00296868"/>
    <w:rPr>
      <w:rFonts w:ascii="Symbol" w:hAnsi="Symbol" w:cs="Symbol"/>
    </w:rPr>
  </w:style>
  <w:style w:type="character" w:customStyle="1" w:styleId="WW8Num19z0">
    <w:name w:val="WW8Num19z0"/>
    <w:rsid w:val="00296868"/>
    <w:rPr>
      <w:rFonts w:ascii="Wingdings" w:hAnsi="Wingdings" w:cs="Wingdings"/>
    </w:rPr>
  </w:style>
  <w:style w:type="character" w:customStyle="1" w:styleId="WW8Num19z1">
    <w:name w:val="WW8Num19z1"/>
    <w:rsid w:val="00296868"/>
    <w:rPr>
      <w:rFonts w:ascii="Courier New" w:hAnsi="Courier New" w:cs="Courier New"/>
    </w:rPr>
  </w:style>
  <w:style w:type="character" w:customStyle="1" w:styleId="WW8Num19z3">
    <w:name w:val="WW8Num19z3"/>
    <w:rsid w:val="00296868"/>
    <w:rPr>
      <w:rFonts w:ascii="Symbol" w:hAnsi="Symbol" w:cs="Symbol"/>
    </w:rPr>
  </w:style>
  <w:style w:type="character" w:customStyle="1" w:styleId="WW8Num21z0">
    <w:name w:val="WW8Num21z0"/>
    <w:rsid w:val="00296868"/>
    <w:rPr>
      <w:rFonts w:ascii="Wingdings" w:hAnsi="Wingdings" w:cs="Wingdings"/>
    </w:rPr>
  </w:style>
  <w:style w:type="character" w:customStyle="1" w:styleId="WW8Num22z0">
    <w:name w:val="WW8Num22z0"/>
    <w:rsid w:val="00296868"/>
    <w:rPr>
      <w:rFonts w:ascii="Wingdings" w:hAnsi="Wingdings" w:cs="Wingdings"/>
    </w:rPr>
  </w:style>
  <w:style w:type="character" w:customStyle="1" w:styleId="WW8Num22z1">
    <w:name w:val="WW8Num22z1"/>
    <w:rsid w:val="00296868"/>
    <w:rPr>
      <w:rFonts w:ascii="Courier New" w:hAnsi="Courier New" w:cs="Courier New"/>
    </w:rPr>
  </w:style>
  <w:style w:type="character" w:customStyle="1" w:styleId="WW8Num22z3">
    <w:name w:val="WW8Num22z3"/>
    <w:rsid w:val="00296868"/>
    <w:rPr>
      <w:rFonts w:ascii="Symbol" w:hAnsi="Symbol" w:cs="Symbol"/>
    </w:rPr>
  </w:style>
  <w:style w:type="character" w:customStyle="1" w:styleId="WW8Num23z0">
    <w:name w:val="WW8Num23z0"/>
    <w:rsid w:val="00296868"/>
    <w:rPr>
      <w:rFonts w:ascii="Wingdings" w:hAnsi="Wingdings" w:cs="Wingdings"/>
    </w:rPr>
  </w:style>
  <w:style w:type="character" w:customStyle="1" w:styleId="WW8Num24z0">
    <w:name w:val="WW8Num24z0"/>
    <w:rsid w:val="00296868"/>
    <w:rPr>
      <w:rFonts w:ascii="Wingdings" w:hAnsi="Wingdings" w:cs="Wingdings"/>
    </w:rPr>
  </w:style>
  <w:style w:type="character" w:customStyle="1" w:styleId="WW8Num25z0">
    <w:name w:val="WW8Num25z0"/>
    <w:rsid w:val="00296868"/>
    <w:rPr>
      <w:rFonts w:ascii="Wingdings" w:hAnsi="Wingdings" w:cs="Wingdings"/>
    </w:rPr>
  </w:style>
  <w:style w:type="character" w:customStyle="1" w:styleId="WW8Num26z0">
    <w:name w:val="WW8Num26z0"/>
    <w:rsid w:val="00296868"/>
    <w:rPr>
      <w:rFonts w:ascii="Wingdings" w:hAnsi="Wingdings" w:cs="Wingdings"/>
    </w:rPr>
  </w:style>
  <w:style w:type="character" w:customStyle="1" w:styleId="WW8Num27z0">
    <w:name w:val="WW8Num27z0"/>
    <w:rsid w:val="00296868"/>
    <w:rPr>
      <w:rFonts w:ascii="Wingdings" w:hAnsi="Wingdings" w:cs="Wingdings"/>
    </w:rPr>
  </w:style>
  <w:style w:type="character" w:customStyle="1" w:styleId="WW8Num27z1">
    <w:name w:val="WW8Num27z1"/>
    <w:rsid w:val="00296868"/>
    <w:rPr>
      <w:rFonts w:ascii="Symbol" w:hAnsi="Symbol" w:cs="Symbol"/>
    </w:rPr>
  </w:style>
  <w:style w:type="character" w:customStyle="1" w:styleId="WW8Num27z4">
    <w:name w:val="WW8Num27z4"/>
    <w:rsid w:val="00296868"/>
    <w:rPr>
      <w:rFonts w:ascii="Courier New" w:hAnsi="Courier New" w:cs="Courier New"/>
    </w:rPr>
  </w:style>
  <w:style w:type="character" w:customStyle="1" w:styleId="Policepardfaut1">
    <w:name w:val="Police par défaut1"/>
    <w:rsid w:val="00296868"/>
  </w:style>
  <w:style w:type="character" w:customStyle="1" w:styleId="PieddepageCar">
    <w:name w:val="Pied de page Car"/>
    <w:basedOn w:val="Policepardfaut1"/>
    <w:uiPriority w:val="99"/>
    <w:rsid w:val="00296868"/>
  </w:style>
  <w:style w:type="character" w:customStyle="1" w:styleId="Titre2Car">
    <w:name w:val="Titre 2 Car"/>
    <w:rsid w:val="00296868"/>
    <w:rPr>
      <w:b/>
      <w:bCs/>
      <w:sz w:val="24"/>
      <w:szCs w:val="24"/>
    </w:rPr>
  </w:style>
  <w:style w:type="character" w:customStyle="1" w:styleId="Puces">
    <w:name w:val="Puces"/>
    <w:rsid w:val="00296868"/>
    <w:rPr>
      <w:rFonts w:ascii="Arial" w:eastAsia="OpenSymbol" w:hAnsi="Arial" w:cs="Arial"/>
      <w:sz w:val="24"/>
      <w:szCs w:val="24"/>
    </w:rPr>
  </w:style>
  <w:style w:type="character" w:customStyle="1" w:styleId="Caractresdenumrotation">
    <w:name w:val="Caractères de numérotation"/>
    <w:rsid w:val="00296868"/>
    <w:rPr>
      <w:rFonts w:ascii="Arial" w:hAnsi="Arial" w:cs="Arial"/>
      <w:sz w:val="24"/>
      <w:szCs w:val="24"/>
    </w:rPr>
  </w:style>
  <w:style w:type="paragraph" w:customStyle="1" w:styleId="Titre10">
    <w:name w:val="Titre1"/>
    <w:basedOn w:val="Normal"/>
    <w:next w:val="Corpsdetexte"/>
    <w:rsid w:val="0029686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sdetexte">
    <w:name w:val="Body Text"/>
    <w:basedOn w:val="Normal"/>
    <w:semiHidden/>
    <w:rsid w:val="00296868"/>
    <w:pPr>
      <w:spacing w:after="120"/>
    </w:pPr>
  </w:style>
  <w:style w:type="character" w:customStyle="1" w:styleId="CorpsdetexteCar">
    <w:name w:val="Corps de texte Car"/>
    <w:semiHidden/>
    <w:rsid w:val="00296868"/>
    <w:rPr>
      <w:rFonts w:ascii="Times New Roman" w:hAnsi="Times New Roman"/>
      <w:sz w:val="20"/>
      <w:szCs w:val="20"/>
      <w:lang w:eastAsia="ar-SA"/>
    </w:rPr>
  </w:style>
  <w:style w:type="paragraph" w:styleId="Liste">
    <w:name w:val="List"/>
    <w:basedOn w:val="Corpsdetexte"/>
    <w:semiHidden/>
    <w:rsid w:val="00296868"/>
  </w:style>
  <w:style w:type="paragraph" w:customStyle="1" w:styleId="Lgende1">
    <w:name w:val="Légende1"/>
    <w:basedOn w:val="Normal"/>
    <w:rsid w:val="0029686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rsid w:val="00296868"/>
    <w:pPr>
      <w:suppressLineNumbers/>
    </w:pPr>
  </w:style>
  <w:style w:type="paragraph" w:styleId="En-tte">
    <w:name w:val="header"/>
    <w:basedOn w:val="Normal"/>
    <w:semiHidden/>
    <w:rsid w:val="00296868"/>
    <w:pPr>
      <w:tabs>
        <w:tab w:val="center" w:pos="4536"/>
        <w:tab w:val="right" w:pos="9072"/>
      </w:tabs>
    </w:pPr>
  </w:style>
  <w:style w:type="character" w:customStyle="1" w:styleId="En-tteCar">
    <w:name w:val="En-tête Car"/>
    <w:semiHidden/>
    <w:rsid w:val="00296868"/>
    <w:rPr>
      <w:rFonts w:ascii="Times New Roman" w:hAnsi="Times New Roman"/>
      <w:sz w:val="20"/>
      <w:szCs w:val="20"/>
      <w:lang w:eastAsia="ar-SA"/>
    </w:rPr>
  </w:style>
  <w:style w:type="paragraph" w:styleId="Pieddepage">
    <w:name w:val="footer"/>
    <w:basedOn w:val="Normal"/>
    <w:uiPriority w:val="99"/>
    <w:rsid w:val="00296868"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semiHidden/>
    <w:rsid w:val="00296868"/>
    <w:rPr>
      <w:rFonts w:ascii="Times New Roman" w:hAnsi="Times New Roman"/>
      <w:sz w:val="20"/>
      <w:szCs w:val="20"/>
      <w:lang w:eastAsia="ar-SA"/>
    </w:rPr>
  </w:style>
  <w:style w:type="paragraph" w:customStyle="1" w:styleId="WW-Standard">
    <w:name w:val="WW-Standard"/>
    <w:rsid w:val="00296868"/>
    <w:pPr>
      <w:widowControl w:val="0"/>
      <w:suppressAutoHyphens/>
    </w:pPr>
    <w:rPr>
      <w:rFonts w:ascii="Arial" w:hAnsi="Arial" w:cs="Arial"/>
      <w:kern w:val="1"/>
      <w:lang w:eastAsia="ar-SA"/>
    </w:rPr>
  </w:style>
  <w:style w:type="paragraph" w:customStyle="1" w:styleId="Contenudetableau">
    <w:name w:val="Contenu de tableau"/>
    <w:basedOn w:val="Normal"/>
    <w:rsid w:val="00296868"/>
    <w:pPr>
      <w:suppressLineNumbers/>
    </w:pPr>
  </w:style>
  <w:style w:type="paragraph" w:customStyle="1" w:styleId="Titredetableau">
    <w:name w:val="Titre de tableau"/>
    <w:basedOn w:val="Contenudetableau"/>
    <w:rsid w:val="00296868"/>
    <w:pPr>
      <w:jc w:val="center"/>
    </w:pPr>
    <w:rPr>
      <w:b/>
      <w:bCs/>
    </w:rPr>
  </w:style>
  <w:style w:type="character" w:styleId="Numrodepage">
    <w:name w:val="page number"/>
    <w:basedOn w:val="Policepardfaut"/>
    <w:uiPriority w:val="99"/>
    <w:rsid w:val="00296868"/>
  </w:style>
  <w:style w:type="paragraph" w:styleId="Textedebulles">
    <w:name w:val="Balloon Text"/>
    <w:basedOn w:val="Normal"/>
    <w:link w:val="TextedebullesCar"/>
    <w:uiPriority w:val="99"/>
    <w:semiHidden/>
    <w:unhideWhenUsed/>
    <w:rsid w:val="00B603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039B"/>
    <w:rPr>
      <w:rFonts w:ascii="Tahoma" w:hAnsi="Tahoma" w:cs="Tahoma"/>
      <w:sz w:val="16"/>
      <w:szCs w:val="16"/>
      <w:lang w:eastAsia="ar-SA"/>
    </w:rPr>
  </w:style>
  <w:style w:type="paragraph" w:styleId="Paragraphedeliste">
    <w:name w:val="List Paragraph"/>
    <w:basedOn w:val="Normal"/>
    <w:uiPriority w:val="34"/>
    <w:qFormat/>
    <w:rsid w:val="00B7105F"/>
    <w:pPr>
      <w:ind w:left="720"/>
      <w:contextualSpacing/>
    </w:pPr>
  </w:style>
  <w:style w:type="table" w:styleId="Grilledutableau">
    <w:name w:val="Table Grid"/>
    <w:basedOn w:val="TableauNormal"/>
    <w:uiPriority w:val="59"/>
    <w:rsid w:val="00F263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DE7DC8"/>
    <w:pPr>
      <w:keepLines/>
      <w:tabs>
        <w:tab w:val="clear" w:pos="0"/>
      </w:tabs>
      <w:suppressAutoHyphens w:val="0"/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50C0A"/>
    <w:pPr>
      <w:tabs>
        <w:tab w:val="right" w:leader="dot" w:pos="10195"/>
      </w:tabs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E7DC8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E7DC8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DE7DC8"/>
    <w:rPr>
      <w:color w:val="0000FF" w:themeColor="hyperlink"/>
      <w:u w:val="single"/>
    </w:rPr>
  </w:style>
  <w:style w:type="character" w:customStyle="1" w:styleId="Bodytext2">
    <w:name w:val="Body text (2)_"/>
    <w:basedOn w:val="Policepardfaut"/>
    <w:link w:val="Bodytext20"/>
    <w:rsid w:val="008F132B"/>
    <w:rPr>
      <w:rFonts w:ascii="Times New Roman" w:hAnsi="Times New Roman"/>
      <w:shd w:val="clear" w:color="auto" w:fill="FFFFFF"/>
    </w:rPr>
  </w:style>
  <w:style w:type="character" w:customStyle="1" w:styleId="Bodytext2MicrosoftSansSerif7pt">
    <w:name w:val="Body text (2) + Microsoft Sans Serif;7 pt"/>
    <w:basedOn w:val="Bodytext2"/>
    <w:rsid w:val="008F132B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4"/>
      <w:szCs w:val="14"/>
      <w:shd w:val="clear" w:color="auto" w:fill="FFFFFF"/>
      <w:lang w:val="fr-FR" w:eastAsia="fr-FR" w:bidi="fr-FR"/>
    </w:rPr>
  </w:style>
  <w:style w:type="paragraph" w:customStyle="1" w:styleId="Bodytext20">
    <w:name w:val="Body text (2)"/>
    <w:basedOn w:val="Normal"/>
    <w:link w:val="Bodytext2"/>
    <w:rsid w:val="008F132B"/>
    <w:pPr>
      <w:widowControl w:val="0"/>
      <w:shd w:val="clear" w:color="auto" w:fill="FFFFFF"/>
      <w:suppressAutoHyphens w:val="0"/>
    </w:pPr>
    <w:rPr>
      <w:lang w:eastAsia="fr-FR"/>
    </w:rPr>
  </w:style>
  <w:style w:type="character" w:customStyle="1" w:styleId="Bodytext285pt">
    <w:name w:val="Body text (2) + 8.5 pt"/>
    <w:basedOn w:val="Bodytext2"/>
    <w:rsid w:val="00CA61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fr-FR" w:eastAsia="fr-FR" w:bidi="fr-FR"/>
    </w:rPr>
  </w:style>
  <w:style w:type="character" w:customStyle="1" w:styleId="Bodytext2Italic">
    <w:name w:val="Body text (2) + Italic"/>
    <w:basedOn w:val="Bodytext2"/>
    <w:rsid w:val="00CA61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fr-FR" w:eastAsia="fr-FR" w:bidi="fr-FR"/>
    </w:rPr>
  </w:style>
  <w:style w:type="table" w:styleId="TableauGrille1Clair-Accentuation1">
    <w:name w:val="Grid Table 1 Light Accent 1"/>
    <w:basedOn w:val="TableauNormal"/>
    <w:uiPriority w:val="46"/>
    <w:rsid w:val="00735C0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">
    <w:name w:val="Grid Table 1 Light"/>
    <w:basedOn w:val="TableauNormal"/>
    <w:uiPriority w:val="46"/>
    <w:rsid w:val="00735C0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ansinterligne">
    <w:name w:val="No Spacing"/>
    <w:uiPriority w:val="1"/>
    <w:qFormat/>
    <w:rsid w:val="007B598C"/>
    <w:pPr>
      <w:suppressAutoHyphens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E938-6E31-469B-96BD-26D0EA09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CONCEPPTION – CONSTRUCTION</vt:lpstr>
      <vt:lpstr>CONCEPPTION – CONSTRUCTION</vt:lpstr>
    </vt:vector>
  </TitlesOfParts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CONCEPPTION – CONSTRUCTION</dc:title>
  <cp:lastPrinted>2022-11-17T14:18:00Z</cp:lastPrinted>
  <dcterms:created xsi:type="dcterms:W3CDTF">2022-11-17T14:32:00Z</dcterms:created>
  <dcterms:modified xsi:type="dcterms:W3CDTF">2023-12-21T15:19:00Z</dcterms:modified>
</cp:coreProperties>
</file>