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61DFB" w:rsidRDefault="00861DFB" w:rsidP="00861DFB">
      <w:pPr>
        <w:rPr>
          <w:rFonts w:ascii="Arial" w:hAnsi="Arial" w:cs="Arial"/>
          <w:b/>
          <w:sz w:val="24"/>
          <w:szCs w:val="24"/>
          <w:u w:val="single"/>
        </w:rPr>
      </w:pPr>
      <w:r w:rsidRPr="00FE45C3">
        <w:rPr>
          <w:rFonts w:ascii="Arial" w:hAnsi="Arial" w:cs="Arial"/>
          <w:b/>
          <w:sz w:val="24"/>
          <w:szCs w:val="24"/>
          <w:u w:val="single"/>
        </w:rPr>
        <w:t>BAR</w:t>
      </w:r>
      <w:r w:rsidR="00434746">
        <w:rPr>
          <w:rFonts w:ascii="Arial" w:hAnsi="Arial" w:cs="Arial"/>
          <w:b/>
          <w:sz w:val="24"/>
          <w:szCs w:val="24"/>
          <w:u w:val="single"/>
        </w:rPr>
        <w:t>È</w:t>
      </w:r>
      <w:r w:rsidRPr="00FE45C3">
        <w:rPr>
          <w:rFonts w:ascii="Arial" w:hAnsi="Arial" w:cs="Arial"/>
          <w:b/>
          <w:sz w:val="24"/>
          <w:szCs w:val="24"/>
          <w:u w:val="single"/>
        </w:rPr>
        <w:t>ME : U 21</w:t>
      </w:r>
    </w:p>
    <w:p w:rsidR="00861DFB" w:rsidRPr="00FE45C3" w:rsidRDefault="00861DFB" w:rsidP="00861DFB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3827"/>
        <w:gridCol w:w="1418"/>
        <w:gridCol w:w="1417"/>
      </w:tblGrid>
      <w:tr w:rsidR="00861DFB" w:rsidRPr="0015186E" w:rsidTr="00EC0EFB">
        <w:tc>
          <w:tcPr>
            <w:tcW w:w="1418" w:type="dxa"/>
            <w:shd w:val="clear" w:color="auto" w:fill="EEECE1" w:themeFill="background2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5186E">
              <w:rPr>
                <w:rFonts w:ascii="Arial" w:hAnsi="Arial" w:cs="Arial"/>
                <w:sz w:val="21"/>
                <w:szCs w:val="21"/>
              </w:rPr>
              <w:t>SITUATION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5186E">
              <w:rPr>
                <w:rFonts w:ascii="Arial" w:hAnsi="Arial" w:cs="Arial"/>
                <w:sz w:val="21"/>
                <w:szCs w:val="21"/>
              </w:rPr>
              <w:t>QUESTION</w:t>
            </w:r>
          </w:p>
        </w:tc>
        <w:tc>
          <w:tcPr>
            <w:tcW w:w="3827" w:type="dxa"/>
            <w:shd w:val="clear" w:color="auto" w:fill="EEECE1" w:themeFill="background2"/>
            <w:vAlign w:val="center"/>
          </w:tcPr>
          <w:p w:rsidR="00861DFB" w:rsidRPr="0015186E" w:rsidRDefault="00861DFB" w:rsidP="00EC0EF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5186E">
              <w:rPr>
                <w:rFonts w:ascii="Arial" w:hAnsi="Arial" w:cs="Arial"/>
                <w:sz w:val="21"/>
                <w:szCs w:val="21"/>
              </w:rPr>
              <w:t>CRIT</w:t>
            </w:r>
            <w:r w:rsidR="00EC0EFB">
              <w:rPr>
                <w:rFonts w:ascii="Arial" w:hAnsi="Arial" w:cs="Arial"/>
                <w:sz w:val="21"/>
                <w:szCs w:val="21"/>
              </w:rPr>
              <w:t>È</w:t>
            </w:r>
            <w:r w:rsidRPr="0015186E">
              <w:rPr>
                <w:rFonts w:ascii="Arial" w:hAnsi="Arial" w:cs="Arial"/>
                <w:sz w:val="21"/>
                <w:szCs w:val="21"/>
              </w:rPr>
              <w:t>RES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5186E">
              <w:rPr>
                <w:rFonts w:ascii="Arial" w:hAnsi="Arial" w:cs="Arial"/>
                <w:sz w:val="21"/>
                <w:szCs w:val="21"/>
              </w:rPr>
              <w:t>SOUS-TOTAL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5186E">
              <w:rPr>
                <w:rFonts w:ascii="Arial" w:hAnsi="Arial" w:cs="Arial"/>
                <w:sz w:val="21"/>
                <w:szCs w:val="21"/>
              </w:rPr>
              <w:t>TOTAL</w:t>
            </w: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 w:val="restart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186E">
              <w:rPr>
                <w:rFonts w:ascii="Arial" w:hAnsi="Arial" w:cs="Arial"/>
                <w:b/>
                <w:sz w:val="24"/>
                <w:szCs w:val="24"/>
              </w:rPr>
              <w:t>S1</w:t>
            </w: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86E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827" w:type="dxa"/>
          </w:tcPr>
          <w:p w:rsidR="00861DFB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86E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827" w:type="dxa"/>
          </w:tcPr>
          <w:p w:rsidR="00861DFB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AA6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D12AA6" w:rsidRPr="0015186E" w:rsidRDefault="00D12AA6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2AA6" w:rsidRPr="0015186E" w:rsidRDefault="00D12AA6" w:rsidP="00D12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827" w:type="dxa"/>
          </w:tcPr>
          <w:p w:rsidR="00D12AA6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D12AA6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12AA6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AA6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D12AA6" w:rsidRPr="0015186E" w:rsidRDefault="00D12AA6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2AA6" w:rsidRPr="0015186E" w:rsidRDefault="00D12AA6" w:rsidP="00D12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3827" w:type="dxa"/>
          </w:tcPr>
          <w:p w:rsidR="00D12AA6" w:rsidRDefault="00D12AA6">
            <w:r w:rsidRPr="00A06734"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D12AA6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12AA6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AA6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D12AA6" w:rsidRPr="0015186E" w:rsidRDefault="00D12AA6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2AA6" w:rsidRPr="0015186E" w:rsidRDefault="00D12AA6" w:rsidP="00D12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827" w:type="dxa"/>
          </w:tcPr>
          <w:p w:rsidR="00D12AA6" w:rsidRDefault="00D12AA6">
            <w:r w:rsidRPr="00A06734"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D12AA6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12AA6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AA6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D12AA6" w:rsidRPr="0015186E" w:rsidRDefault="00D12AA6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2AA6" w:rsidRPr="0015186E" w:rsidRDefault="00D12AA6" w:rsidP="00D12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3827" w:type="dxa"/>
          </w:tcPr>
          <w:p w:rsidR="00D12AA6" w:rsidRDefault="00D12AA6">
            <w:r w:rsidRPr="00A06734"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D12AA6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12AA6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AA6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D12AA6" w:rsidRPr="0015186E" w:rsidRDefault="00D12AA6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2AA6" w:rsidRPr="0015186E" w:rsidRDefault="00D12AA6" w:rsidP="00D12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3827" w:type="dxa"/>
          </w:tcPr>
          <w:p w:rsidR="00D12AA6" w:rsidRDefault="00D12AA6">
            <w:r w:rsidRPr="00A06734"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D12AA6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12AA6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AA6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D12AA6" w:rsidRPr="0015186E" w:rsidRDefault="00D12AA6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12AA6" w:rsidRPr="0015186E" w:rsidRDefault="00D12AA6" w:rsidP="00D12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3827" w:type="dxa"/>
          </w:tcPr>
          <w:p w:rsidR="00D12AA6" w:rsidRDefault="00D12AA6">
            <w:r w:rsidRPr="00A06734"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D12AA6" w:rsidRPr="0015186E" w:rsidRDefault="00D12AA6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12AA6" w:rsidRPr="0015186E" w:rsidRDefault="00D12AA6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shd w:val="clear" w:color="auto" w:fill="A6A6A6" w:themeFill="background1" w:themeFillShade="A6"/>
          </w:tcPr>
          <w:p w:rsidR="00861DFB" w:rsidRPr="0015186E" w:rsidRDefault="00861DFB" w:rsidP="00861DF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 w:val="restart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186E">
              <w:rPr>
                <w:rFonts w:ascii="Arial" w:hAnsi="Arial" w:cs="Arial"/>
                <w:b/>
                <w:sz w:val="24"/>
                <w:szCs w:val="24"/>
              </w:rPr>
              <w:t>S2</w:t>
            </w: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86E">
              <w:rPr>
                <w:rFonts w:ascii="Arial" w:hAnsi="Arial" w:cs="Arial"/>
                <w:sz w:val="24"/>
                <w:szCs w:val="24"/>
              </w:rPr>
              <w:t>2.1</w:t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3827" w:type="dxa"/>
          </w:tcPr>
          <w:p w:rsidR="00861DFB" w:rsidRPr="0015186E" w:rsidRDefault="00861DFB" w:rsidP="00F855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 et unité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 b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 c</w:t>
            </w:r>
          </w:p>
        </w:tc>
        <w:tc>
          <w:tcPr>
            <w:tcW w:w="3827" w:type="dxa"/>
          </w:tcPr>
          <w:p w:rsidR="00861DFB" w:rsidRDefault="00EC0E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É</w:t>
            </w:r>
            <w:r w:rsidR="00861DFB">
              <w:rPr>
                <w:rFonts w:ascii="Arial" w:hAnsi="Arial" w:cs="Arial"/>
                <w:sz w:val="24"/>
                <w:szCs w:val="24"/>
              </w:rPr>
              <w:t>paisseur exacte et nature exacte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 a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Valeurs exactes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 b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 c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Justification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 d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Justification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 a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 b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condition est énoncée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L’intensité est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 a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raisons sont justes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 compacteur choisi est juste 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 b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 c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Solution possible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shd w:val="clear" w:color="auto" w:fill="A6A6A6" w:themeFill="background1" w:themeFillShade="A6"/>
          </w:tcPr>
          <w:p w:rsidR="00861DFB" w:rsidRPr="0015186E" w:rsidRDefault="00861DFB" w:rsidP="00861DF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 w:val="restart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186E">
              <w:rPr>
                <w:rFonts w:ascii="Arial" w:hAnsi="Arial" w:cs="Arial"/>
                <w:b/>
                <w:sz w:val="24"/>
                <w:szCs w:val="24"/>
              </w:rPr>
              <w:t>S3</w:t>
            </w: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86E">
              <w:rPr>
                <w:rFonts w:ascii="Arial" w:hAnsi="Arial" w:cs="Arial"/>
                <w:sz w:val="24"/>
                <w:szCs w:val="24"/>
              </w:rPr>
              <w:t>3.1</w:t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Réponses justes et unités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 b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Tracé juste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Réponses justes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 c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Tracé juste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Réponses justes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 d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Hauteurs Fe justes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Calepinage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 a à d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 e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Tableau et profil rempli 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shd w:val="clear" w:color="auto" w:fill="A6A6A6" w:themeFill="background1" w:themeFillShade="A6"/>
          </w:tcPr>
          <w:p w:rsidR="00861DFB" w:rsidRPr="0015186E" w:rsidRDefault="00861DFB" w:rsidP="00861DF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 w:val="restart"/>
            <w:vAlign w:val="center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186E">
              <w:rPr>
                <w:rFonts w:ascii="Arial" w:hAnsi="Arial" w:cs="Arial"/>
                <w:b/>
                <w:sz w:val="24"/>
                <w:szCs w:val="24"/>
              </w:rPr>
              <w:t>S4</w:t>
            </w: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86E">
              <w:rPr>
                <w:rFonts w:ascii="Arial" w:hAnsi="Arial" w:cs="Arial"/>
                <w:sz w:val="24"/>
                <w:szCs w:val="24"/>
              </w:rPr>
              <w:t>4.1</w:t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4.1 b</w:t>
            </w:r>
          </w:p>
        </w:tc>
        <w:tc>
          <w:tcPr>
            <w:tcW w:w="382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Calcul de C</w:t>
            </w:r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Pr="0015186E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Calcul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TCi</w:t>
            </w:r>
            <w:proofErr w:type="spellEnd"/>
          </w:p>
        </w:tc>
        <w:tc>
          <w:tcPr>
            <w:tcW w:w="1418" w:type="dxa"/>
          </w:tcPr>
          <w:p w:rsidR="00861DFB" w:rsidRPr="0015186E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Classe de trafic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A41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 c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1DFB" w:rsidRDefault="00861DFB" w:rsidP="00D866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D866F8">
              <w:rPr>
                <w:rFonts w:ascii="Arial" w:hAnsi="Arial" w:cs="Arial"/>
                <w:sz w:val="24"/>
                <w:szCs w:val="24"/>
              </w:rPr>
              <w:t xml:space="preserve">4.1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5CA8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827" w:type="dxa"/>
          </w:tcPr>
          <w:p w:rsidR="00861DFB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Réponse juste</w:t>
            </w:r>
          </w:p>
        </w:tc>
        <w:tc>
          <w:tcPr>
            <w:tcW w:w="1418" w:type="dxa"/>
          </w:tcPr>
          <w:p w:rsidR="00861DFB" w:rsidRDefault="00861DFB" w:rsidP="00861D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1DFB" w:rsidRPr="0015186E" w:rsidTr="00EC0EFB">
        <w:tblPrEx>
          <w:tblCellMar>
            <w:left w:w="108" w:type="dxa"/>
            <w:right w:w="108" w:type="dxa"/>
          </w:tblCellMar>
        </w:tblPrEx>
        <w:tc>
          <w:tcPr>
            <w:tcW w:w="1418" w:type="dxa"/>
            <w:vMerge/>
          </w:tcPr>
          <w:p w:rsidR="00861DFB" w:rsidRPr="0015186E" w:rsidRDefault="00861DFB" w:rsidP="00A41B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shd w:val="clear" w:color="auto" w:fill="A6A6A6" w:themeFill="background1" w:themeFillShade="A6"/>
          </w:tcPr>
          <w:p w:rsidR="00861DFB" w:rsidRPr="0015186E" w:rsidRDefault="00861DFB" w:rsidP="00861DF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861DFB" w:rsidRPr="0015186E" w:rsidRDefault="00861DFB" w:rsidP="00861DF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79"/>
        <w:gridCol w:w="1418"/>
      </w:tblGrid>
      <w:tr w:rsidR="00861DFB" w:rsidRPr="0015186E" w:rsidTr="00861DFB">
        <w:tc>
          <w:tcPr>
            <w:tcW w:w="7479" w:type="dxa"/>
            <w:shd w:val="clear" w:color="auto" w:fill="EEECE1" w:themeFill="background2"/>
          </w:tcPr>
          <w:p w:rsidR="00861DFB" w:rsidRPr="0015186E" w:rsidRDefault="00861DFB" w:rsidP="00EC0E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5186E">
              <w:rPr>
                <w:rFonts w:ascii="Arial" w:hAnsi="Arial" w:cs="Arial"/>
                <w:b/>
                <w:sz w:val="24"/>
                <w:szCs w:val="24"/>
              </w:rPr>
              <w:t>TOTAL DE L’</w:t>
            </w:r>
            <w:r w:rsidR="00EC0EFB" w:rsidRPr="00EC0EFB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Pr="0015186E">
              <w:rPr>
                <w:rFonts w:ascii="Arial" w:hAnsi="Arial" w:cs="Arial"/>
                <w:b/>
                <w:sz w:val="24"/>
                <w:szCs w:val="24"/>
              </w:rPr>
              <w:t>PREUVE U 21</w:t>
            </w:r>
          </w:p>
        </w:tc>
        <w:tc>
          <w:tcPr>
            <w:tcW w:w="1418" w:type="dxa"/>
            <w:shd w:val="clear" w:color="auto" w:fill="EEECE1" w:themeFill="background2"/>
          </w:tcPr>
          <w:p w:rsidR="00861DFB" w:rsidRPr="0015186E" w:rsidRDefault="00861DFB" w:rsidP="00861D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120</w:t>
            </w:r>
          </w:p>
        </w:tc>
      </w:tr>
    </w:tbl>
    <w:p w:rsidR="00EC0EFB" w:rsidRDefault="00EC0EFB">
      <w:pPr>
        <w:rPr>
          <w:rFonts w:ascii="Arial" w:hAnsi="Arial"/>
          <w:sz w:val="28"/>
        </w:rPr>
      </w:pPr>
    </w:p>
    <w:p w:rsidR="00E338D5" w:rsidRDefault="00ED3CE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162560</wp:posOffset>
                </wp:positionV>
                <wp:extent cx="1508125" cy="8419465"/>
                <wp:effectExtent l="76200" t="57150" r="111125" b="172085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8125" cy="8419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>
                          <a:outerShdw blurRad="50800" dist="50800" dir="5400000" algn="ctr" rotWithShape="0">
                            <a:schemeClr val="tx1">
                              <a:alpha val="97000"/>
                            </a:scheme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FB" w:rsidRPr="00430DB5" w:rsidRDefault="00EC0EFB" w:rsidP="00793883">
                            <w:pPr>
                              <w:pStyle w:val="Titre2"/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430DB5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U.21 : Analyse technique d’un ouvrage</w:t>
                            </w:r>
                          </w:p>
                          <w:p w:rsidR="00EC0EFB" w:rsidRDefault="00EC0EFB" w:rsidP="00554F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.35pt;margin-top:12.8pt;width:118.75pt;height:662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" fillcolor="white [3201]" strokeweight="1pt">
                <v:shadow on="t" color="black [3213]" opacity="63569f" offset="0,4pt"/>
                <v:path arrowok="t"/>
                <v:textbox style="layout-flow:vertical;mso-layout-flow-alt:bottom-to-top">
                  <w:txbxContent>
                    <w:p w:rsidR="00EC0EFB" w:rsidRPr="00430DB5" w:rsidRDefault="00EC0EFB" w:rsidP="00793883">
                      <w:pPr>
                        <w:pStyle w:val="Titre2"/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</w:pPr>
                      <w:r w:rsidRPr="00430DB5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U.21 : Analyse technique d’un ouvrage</w:t>
                      </w:r>
                    </w:p>
                    <w:p w:rsidR="00EC0EFB" w:rsidRDefault="00EC0EFB" w:rsidP="00554F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66DE" w:rsidRDefault="00FE599C">
      <w:pPr>
        <w:pStyle w:val="Titre9"/>
        <w:ind w:left="3261" w:right="-1" w:firstLine="0"/>
        <w:rPr>
          <w:rFonts w:ascii="Arial" w:hAnsi="Arial" w:cs="Arial"/>
          <w:sz w:val="40"/>
          <w:u w:val="none"/>
        </w:rPr>
      </w:pPr>
      <w:r>
        <w:rPr>
          <w:rFonts w:ascii="Arial" w:hAnsi="Arial" w:cs="Arial"/>
          <w:sz w:val="40"/>
          <w:u w:val="none"/>
        </w:rPr>
        <w:t>BACCALAURÉAT PROFESSIONNEL</w:t>
      </w:r>
    </w:p>
    <w:p w:rsidR="00B066DE" w:rsidRDefault="00B066DE">
      <w:pPr>
        <w:ind w:left="3261" w:right="-1"/>
        <w:jc w:val="center"/>
        <w:rPr>
          <w:rFonts w:ascii="Arial" w:hAnsi="Arial" w:cs="Arial"/>
          <w:sz w:val="24"/>
        </w:rPr>
      </w:pPr>
    </w:p>
    <w:p w:rsidR="00B066DE" w:rsidRDefault="00B066DE">
      <w:pPr>
        <w:ind w:left="3261" w:right="-1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TRAVAUX PUBLICS</w:t>
      </w:r>
    </w:p>
    <w:p w:rsidR="00B066DE" w:rsidRPr="00E570ED" w:rsidRDefault="00B066DE">
      <w:pPr>
        <w:ind w:left="3261" w:right="-1"/>
        <w:jc w:val="center"/>
        <w:rPr>
          <w:rFonts w:ascii="Arial" w:hAnsi="Arial" w:cs="Arial"/>
          <w:bCs/>
          <w:sz w:val="44"/>
          <w:szCs w:val="44"/>
        </w:rPr>
      </w:pPr>
      <w:r w:rsidRPr="00E570ED">
        <w:rPr>
          <w:rFonts w:ascii="Arial" w:hAnsi="Arial" w:cs="Arial"/>
          <w:bCs/>
          <w:sz w:val="44"/>
          <w:szCs w:val="44"/>
        </w:rPr>
        <w:t>Session 20</w:t>
      </w:r>
      <w:r w:rsidR="006675FE">
        <w:rPr>
          <w:rFonts w:ascii="Arial" w:hAnsi="Arial" w:cs="Arial"/>
          <w:bCs/>
          <w:sz w:val="44"/>
          <w:szCs w:val="44"/>
        </w:rPr>
        <w:t>2</w:t>
      </w:r>
      <w:r w:rsidR="003A134D">
        <w:rPr>
          <w:rFonts w:ascii="Arial" w:hAnsi="Arial" w:cs="Arial"/>
          <w:bCs/>
          <w:sz w:val="44"/>
          <w:szCs w:val="44"/>
        </w:rPr>
        <w:t>1</w:t>
      </w:r>
    </w:p>
    <w:p w:rsidR="00B066DE" w:rsidRDefault="00B066DE">
      <w:pPr>
        <w:ind w:left="3261" w:right="-1"/>
        <w:jc w:val="center"/>
        <w:rPr>
          <w:rFonts w:ascii="Arial" w:hAnsi="Arial" w:cs="Arial"/>
          <w:bCs/>
          <w:sz w:val="24"/>
        </w:rPr>
      </w:pPr>
    </w:p>
    <w:p w:rsidR="00B066DE" w:rsidRDefault="00B066DE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:rsidR="00B066DE" w:rsidRDefault="008C42AC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SUJET</w:t>
      </w:r>
    </w:p>
    <w:p w:rsidR="00B066DE" w:rsidRDefault="00B066DE">
      <w:pPr>
        <w:pBdr>
          <w:top w:val="double" w:sz="1" w:space="1" w:color="000000"/>
          <w:left w:val="double" w:sz="1" w:space="1" w:color="000000"/>
          <w:bottom w:val="double" w:sz="1" w:space="1" w:color="000000"/>
          <w:right w:val="double" w:sz="1" w:space="1" w:color="000000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:rsidR="00B066DE" w:rsidRDefault="00B066DE">
      <w:pPr>
        <w:ind w:left="3261" w:right="-1"/>
        <w:jc w:val="center"/>
        <w:rPr>
          <w:rFonts w:ascii="Arial" w:hAnsi="Arial" w:cs="Arial"/>
          <w:sz w:val="28"/>
        </w:rPr>
      </w:pPr>
    </w:p>
    <w:p w:rsidR="007206B3" w:rsidRDefault="00017CFC" w:rsidP="00D91F9F">
      <w:pPr>
        <w:ind w:left="3261" w:right="-1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RN 102 Contournement nord du Teil</w:t>
      </w:r>
    </w:p>
    <w:p w:rsidR="00017CFC" w:rsidRDefault="00017CFC" w:rsidP="00D91F9F">
      <w:pPr>
        <w:ind w:left="3261" w:right="-1"/>
        <w:jc w:val="center"/>
        <w:rPr>
          <w:rFonts w:ascii="Arial" w:hAnsi="Arial" w:cs="Arial"/>
          <w:sz w:val="28"/>
        </w:rPr>
      </w:pPr>
    </w:p>
    <w:tbl>
      <w:tblPr>
        <w:tblW w:w="8505" w:type="dxa"/>
        <w:tblInd w:w="27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257"/>
        <w:gridCol w:w="6"/>
        <w:gridCol w:w="1128"/>
        <w:gridCol w:w="6"/>
        <w:gridCol w:w="1128"/>
        <w:gridCol w:w="6"/>
        <w:gridCol w:w="1413"/>
      </w:tblGrid>
      <w:tr w:rsidR="00835728" w:rsidRPr="001F247A" w:rsidTr="00F85568">
        <w:trPr>
          <w:cantSplit/>
          <w:trHeight w:val="400"/>
        </w:trPr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35728" w:rsidRPr="001F247A" w:rsidRDefault="00835728">
            <w:pPr>
              <w:snapToGrid w:val="0"/>
              <w:jc w:val="center"/>
              <w:rPr>
                <w:rFonts w:ascii="Arial" w:hAnsi="Arial" w:cs="Arial"/>
                <w:b/>
                <w:sz w:val="24"/>
              </w:rPr>
            </w:pPr>
            <w:bookmarkStart w:id="0" w:name="_Hlk3109181"/>
            <w:r w:rsidRPr="001F247A">
              <w:rPr>
                <w:rFonts w:ascii="Arial" w:hAnsi="Arial" w:cs="Arial"/>
                <w:b/>
                <w:sz w:val="24"/>
              </w:rPr>
              <w:t>Les situations professionnelles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35728" w:rsidRPr="007206B3" w:rsidRDefault="0083572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6B3">
              <w:rPr>
                <w:rFonts w:ascii="Arial" w:hAnsi="Arial" w:cs="Arial"/>
                <w:b/>
                <w:sz w:val="24"/>
                <w:szCs w:val="24"/>
              </w:rPr>
              <w:t>Pages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35728" w:rsidRPr="007206B3" w:rsidRDefault="00835728" w:rsidP="0083572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Barème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35728" w:rsidRDefault="00835728" w:rsidP="0083572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Temps</w:t>
            </w:r>
          </w:p>
          <w:p w:rsidR="00835728" w:rsidRDefault="00835728" w:rsidP="0083572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préconisé</w:t>
            </w:r>
          </w:p>
        </w:tc>
      </w:tr>
      <w:tr w:rsidR="00835728" w:rsidRPr="001F247A" w:rsidTr="00F85568">
        <w:trPr>
          <w:trHeight w:hRule="exact" w:val="8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Pr="001F247A" w:rsidRDefault="00835728" w:rsidP="00E4056B">
            <w:pPr>
              <w:pStyle w:val="En-tt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Pr="00E570ED" w:rsidRDefault="00017CFC" w:rsidP="006F4E2B">
            <w:pPr>
              <w:pStyle w:val="Corpsdetexte31"/>
              <w:numPr>
                <w:ilvl w:val="0"/>
                <w:numId w:val="3"/>
              </w:numPr>
              <w:snapToGrid w:val="0"/>
              <w:spacing w:before="0"/>
              <w:ind w:right="72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ANALYSE DE L’OUVRAGE D’ART OA 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Pr="00E570ED" w:rsidRDefault="00835728" w:rsidP="00F05540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2/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C155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835728" w:rsidP="0083572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/20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49639C" w:rsidP="0083572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835728">
              <w:rPr>
                <w:rFonts w:ascii="Arial" w:hAnsi="Arial" w:cs="Arial"/>
                <w:b/>
                <w:sz w:val="24"/>
                <w:szCs w:val="24"/>
              </w:rPr>
              <w:t>0’</w:t>
            </w:r>
          </w:p>
        </w:tc>
      </w:tr>
      <w:tr w:rsidR="00835728" w:rsidRPr="001F247A" w:rsidTr="00F85568">
        <w:trPr>
          <w:trHeight w:val="72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Pr="001F247A" w:rsidRDefault="00835728" w:rsidP="00E4056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Pr="00E570ED" w:rsidRDefault="00017CFC" w:rsidP="006F4E2B">
            <w:pPr>
              <w:pStyle w:val="Titre7"/>
              <w:numPr>
                <w:ilvl w:val="6"/>
                <w:numId w:val="1"/>
              </w:numPr>
              <w:snapToGrid w:val="0"/>
              <w:ind w:right="21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TERRASSEMENTS : ANALYSE DE SOL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Pr="00E570ED" w:rsidRDefault="00835728" w:rsidP="00F055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 à </w:t>
            </w:r>
            <w:r w:rsidR="00017CFC"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C155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835728" w:rsidP="00F055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017CFC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F05540" w:rsidP="008357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="00835728">
              <w:rPr>
                <w:rFonts w:ascii="Arial" w:hAnsi="Arial" w:cs="Arial"/>
                <w:b/>
                <w:sz w:val="24"/>
                <w:szCs w:val="24"/>
              </w:rPr>
              <w:t>’</w:t>
            </w:r>
          </w:p>
        </w:tc>
      </w:tr>
      <w:tr w:rsidR="00835728" w:rsidRPr="001F247A" w:rsidTr="00F85568">
        <w:trPr>
          <w:trHeight w:val="54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Default="00835728" w:rsidP="00E4056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Pr="00E570ED" w:rsidRDefault="00017CFC" w:rsidP="006F4E2B">
            <w:pPr>
              <w:pStyle w:val="Titre7"/>
              <w:numPr>
                <w:ilvl w:val="6"/>
                <w:numId w:val="1"/>
              </w:numPr>
              <w:snapToGrid w:val="0"/>
              <w:ind w:right="21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ASSAINISSEMENT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Pr="00E570ED" w:rsidRDefault="00017CFC" w:rsidP="00F055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à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835728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C155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835728" w:rsidP="00F055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017CFC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F05540" w:rsidP="008357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="00835728">
              <w:rPr>
                <w:rFonts w:ascii="Arial" w:hAnsi="Arial" w:cs="Arial"/>
                <w:b/>
                <w:sz w:val="24"/>
                <w:szCs w:val="24"/>
              </w:rPr>
              <w:t>’</w:t>
            </w:r>
          </w:p>
        </w:tc>
      </w:tr>
      <w:tr w:rsidR="00835728" w:rsidRPr="001F247A" w:rsidTr="00F85568">
        <w:trPr>
          <w:trHeight w:val="54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Pr="00D72001" w:rsidRDefault="00835728" w:rsidP="00E4056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S4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5728" w:rsidRPr="00E570ED" w:rsidRDefault="00017CFC" w:rsidP="00EC0EFB">
            <w:pPr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CHAUSS</w:t>
            </w:r>
            <w:r w:rsidR="00EC0EFB">
              <w:rPr>
                <w:rFonts w:ascii="Arial" w:hAnsi="Arial" w:cs="Arial"/>
                <w:b/>
                <w:sz w:val="24"/>
                <w:szCs w:val="24"/>
              </w:rPr>
              <w:t>É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Pr="00E570ED" w:rsidRDefault="00017CFC" w:rsidP="00F055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6C1550">
              <w:rPr>
                <w:rFonts w:ascii="Arial" w:hAnsi="Arial" w:cs="Arial"/>
                <w:b/>
                <w:sz w:val="24"/>
                <w:szCs w:val="24"/>
              </w:rPr>
              <w:t xml:space="preserve"> à 7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F0554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C155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835728" w:rsidP="00017C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017CFC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728" w:rsidRDefault="0049639C" w:rsidP="008357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835728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74051B">
              <w:rPr>
                <w:rFonts w:ascii="Arial" w:hAnsi="Arial" w:cs="Arial"/>
                <w:b/>
                <w:sz w:val="24"/>
                <w:szCs w:val="24"/>
              </w:rPr>
              <w:t>’</w:t>
            </w:r>
          </w:p>
        </w:tc>
      </w:tr>
      <w:bookmarkEnd w:id="0"/>
    </w:tbl>
    <w:p w:rsidR="00B066DE" w:rsidRDefault="00B066DE" w:rsidP="00DD008D">
      <w:pPr>
        <w:rPr>
          <w:rFonts w:ascii="Arial" w:hAnsi="Arial" w:cs="Arial"/>
          <w:bCs/>
          <w:sz w:val="24"/>
        </w:rPr>
      </w:pPr>
    </w:p>
    <w:p w:rsidR="005B1014" w:rsidRDefault="005B1014" w:rsidP="005B1014">
      <w:pPr>
        <w:spacing w:before="60"/>
        <w:ind w:left="3119" w:right="210"/>
        <w:jc w:val="both"/>
        <w:rPr>
          <w:rFonts w:ascii="Arial" w:hAnsi="Arial" w:cs="Arial"/>
          <w:sz w:val="22"/>
          <w:szCs w:val="22"/>
        </w:rPr>
      </w:pPr>
      <w:bookmarkStart w:id="1" w:name="_Hlk2184321"/>
      <w:r w:rsidRPr="008A09BC">
        <w:rPr>
          <w:rFonts w:ascii="Arial" w:hAnsi="Arial" w:cs="Arial"/>
          <w:sz w:val="22"/>
          <w:szCs w:val="22"/>
        </w:rPr>
        <w:t>Le paragraphe «La situation professionnelle» pose le problème que vous devez résoudre.</w:t>
      </w:r>
    </w:p>
    <w:p w:rsidR="005B1014" w:rsidRPr="008A09BC" w:rsidRDefault="005B1014" w:rsidP="005B1014">
      <w:pPr>
        <w:spacing w:before="60"/>
        <w:ind w:left="3119" w:right="210"/>
        <w:jc w:val="both"/>
        <w:rPr>
          <w:rFonts w:ascii="Arial" w:hAnsi="Arial" w:cs="Arial"/>
          <w:sz w:val="22"/>
          <w:szCs w:val="22"/>
        </w:rPr>
      </w:pPr>
      <w:r w:rsidRPr="008A09BC">
        <w:rPr>
          <w:rFonts w:ascii="Arial" w:hAnsi="Arial" w:cs="Arial"/>
          <w:sz w:val="22"/>
          <w:szCs w:val="22"/>
        </w:rPr>
        <w:t>Celui intitulé «Les données» vous indique les documents</w:t>
      </w:r>
      <w:r w:rsidR="002912C0">
        <w:rPr>
          <w:rFonts w:ascii="Arial" w:hAnsi="Arial" w:cs="Arial"/>
          <w:sz w:val="22"/>
          <w:szCs w:val="22"/>
        </w:rPr>
        <w:t>,</w:t>
      </w:r>
      <w:r w:rsidRPr="008A09BC">
        <w:rPr>
          <w:rFonts w:ascii="Arial" w:hAnsi="Arial" w:cs="Arial"/>
          <w:sz w:val="22"/>
          <w:szCs w:val="22"/>
        </w:rPr>
        <w:t xml:space="preserve"> issus du dossier de définition de l’ouvrage</w:t>
      </w:r>
      <w:r w:rsidR="002912C0">
        <w:rPr>
          <w:rFonts w:ascii="Arial" w:hAnsi="Arial" w:cs="Arial"/>
          <w:sz w:val="22"/>
          <w:szCs w:val="22"/>
        </w:rPr>
        <w:t>,</w:t>
      </w:r>
      <w:r w:rsidRPr="008A09BC">
        <w:rPr>
          <w:rFonts w:ascii="Arial" w:hAnsi="Arial" w:cs="Arial"/>
          <w:sz w:val="22"/>
          <w:szCs w:val="22"/>
        </w:rPr>
        <w:t xml:space="preserve"> regroupés dans le Dossier Technique</w:t>
      </w:r>
      <w:r w:rsidR="002912C0">
        <w:rPr>
          <w:rFonts w:ascii="Arial" w:hAnsi="Arial" w:cs="Arial"/>
          <w:sz w:val="22"/>
          <w:szCs w:val="22"/>
        </w:rPr>
        <w:t>,</w:t>
      </w:r>
      <w:r w:rsidRPr="008A09BC">
        <w:rPr>
          <w:rFonts w:ascii="Arial" w:hAnsi="Arial" w:cs="Arial"/>
          <w:sz w:val="22"/>
          <w:szCs w:val="22"/>
        </w:rPr>
        <w:t xml:space="preserve"> et les documents techniques regroupés dans le Dossier Ressources dont vous avez principalement besoin pour répondre.</w:t>
      </w:r>
    </w:p>
    <w:bookmarkEnd w:id="1"/>
    <w:p w:rsidR="004A19D3" w:rsidRPr="008A09BC" w:rsidRDefault="004A19D3" w:rsidP="005B1014">
      <w:pPr>
        <w:ind w:left="3119" w:right="212"/>
        <w:jc w:val="both"/>
        <w:rPr>
          <w:rFonts w:ascii="Arial" w:hAnsi="Arial" w:cs="Arial"/>
          <w:bCs/>
          <w:sz w:val="22"/>
          <w:szCs w:val="22"/>
        </w:rPr>
      </w:pPr>
    </w:p>
    <w:p w:rsidR="005B1014" w:rsidRPr="004B7FF1" w:rsidRDefault="005B1014" w:rsidP="005B1014">
      <w:pPr>
        <w:pStyle w:val="Corpsdetexte3"/>
        <w:ind w:left="3119" w:right="72"/>
        <w:rPr>
          <w:rFonts w:ascii="Arial" w:hAnsi="Arial" w:cs="Arial"/>
          <w:bCs/>
          <w:i/>
          <w:sz w:val="22"/>
          <w:szCs w:val="22"/>
        </w:rPr>
      </w:pPr>
      <w:bookmarkStart w:id="2" w:name="_Hlk2184374"/>
      <w:r w:rsidRPr="004B7FF1">
        <w:rPr>
          <w:rFonts w:ascii="Arial" w:hAnsi="Arial" w:cs="Arial"/>
          <w:sz w:val="22"/>
          <w:szCs w:val="22"/>
        </w:rPr>
        <w:t>Vous</w:t>
      </w:r>
      <w:r w:rsidRPr="004B7FF1">
        <w:rPr>
          <w:rFonts w:ascii="Arial" w:hAnsi="Arial" w:cs="Arial"/>
          <w:bCs/>
          <w:i/>
          <w:sz w:val="22"/>
          <w:szCs w:val="22"/>
        </w:rPr>
        <w:t xml:space="preserve"> répondrez directement sur le sujet. Le dossier sujet</w:t>
      </w:r>
      <w:r w:rsidR="00F05540">
        <w:rPr>
          <w:rFonts w:ascii="Arial" w:hAnsi="Arial" w:cs="Arial"/>
          <w:bCs/>
          <w:i/>
          <w:sz w:val="22"/>
          <w:szCs w:val="22"/>
        </w:rPr>
        <w:t xml:space="preserve"> </w:t>
      </w:r>
      <w:r w:rsidR="00654B35">
        <w:rPr>
          <w:rFonts w:ascii="Arial" w:hAnsi="Arial" w:cs="Arial"/>
          <w:bCs/>
          <w:i/>
          <w:sz w:val="22"/>
          <w:szCs w:val="22"/>
        </w:rPr>
        <w:t>(1</w:t>
      </w:r>
      <w:r w:rsidR="006C1550">
        <w:rPr>
          <w:rFonts w:ascii="Arial" w:hAnsi="Arial" w:cs="Arial"/>
          <w:bCs/>
          <w:i/>
          <w:sz w:val="22"/>
          <w:szCs w:val="22"/>
        </w:rPr>
        <w:t>3</w:t>
      </w:r>
      <w:r w:rsidR="00654B35">
        <w:rPr>
          <w:rFonts w:ascii="Arial" w:hAnsi="Arial" w:cs="Arial"/>
          <w:bCs/>
          <w:i/>
          <w:sz w:val="22"/>
          <w:szCs w:val="22"/>
        </w:rPr>
        <w:t xml:space="preserve"> pages)</w:t>
      </w:r>
      <w:r w:rsidR="00DA088F"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i/>
          <w:sz w:val="22"/>
          <w:szCs w:val="22"/>
        </w:rPr>
        <w:t xml:space="preserve">est composé de </w:t>
      </w:r>
      <w:r w:rsidR="006C1550">
        <w:rPr>
          <w:rFonts w:ascii="Arial" w:hAnsi="Arial" w:cs="Arial"/>
          <w:bCs/>
          <w:i/>
          <w:sz w:val="22"/>
          <w:szCs w:val="22"/>
        </w:rPr>
        <w:t>7</w:t>
      </w:r>
      <w:r w:rsidR="00F05540">
        <w:rPr>
          <w:rFonts w:ascii="Arial" w:hAnsi="Arial" w:cs="Arial"/>
          <w:bCs/>
          <w:i/>
          <w:sz w:val="22"/>
          <w:szCs w:val="22"/>
        </w:rPr>
        <w:t xml:space="preserve"> </w:t>
      </w:r>
      <w:r w:rsidR="002912C0">
        <w:rPr>
          <w:rFonts w:ascii="Arial" w:hAnsi="Arial" w:cs="Arial"/>
          <w:bCs/>
          <w:i/>
          <w:sz w:val="22"/>
          <w:szCs w:val="22"/>
        </w:rPr>
        <w:t>pages « SUJET »</w:t>
      </w:r>
      <w:r w:rsidRPr="004B7FF1">
        <w:rPr>
          <w:rFonts w:ascii="Arial" w:hAnsi="Arial" w:cs="Arial"/>
          <w:bCs/>
          <w:i/>
          <w:sz w:val="22"/>
          <w:szCs w:val="22"/>
        </w:rPr>
        <w:t xml:space="preserve"> et </w:t>
      </w:r>
      <w:r w:rsidR="002912C0">
        <w:rPr>
          <w:rFonts w:ascii="Arial" w:hAnsi="Arial" w:cs="Arial"/>
          <w:bCs/>
          <w:i/>
          <w:sz w:val="22"/>
          <w:szCs w:val="22"/>
        </w:rPr>
        <w:t xml:space="preserve">de </w:t>
      </w:r>
      <w:r w:rsidR="006C227F">
        <w:rPr>
          <w:rFonts w:ascii="Arial" w:hAnsi="Arial" w:cs="Arial"/>
          <w:bCs/>
          <w:i/>
          <w:sz w:val="22"/>
          <w:szCs w:val="22"/>
        </w:rPr>
        <w:t>6</w:t>
      </w:r>
      <w:r w:rsidR="00F05540">
        <w:rPr>
          <w:rFonts w:ascii="Arial" w:hAnsi="Arial" w:cs="Arial"/>
          <w:bCs/>
          <w:i/>
          <w:sz w:val="22"/>
          <w:szCs w:val="22"/>
        </w:rPr>
        <w:t xml:space="preserve"> </w:t>
      </w:r>
      <w:r w:rsidR="003A134D">
        <w:rPr>
          <w:rFonts w:ascii="Arial" w:hAnsi="Arial" w:cs="Arial"/>
          <w:bCs/>
          <w:i/>
          <w:sz w:val="22"/>
          <w:szCs w:val="22"/>
        </w:rPr>
        <w:t xml:space="preserve"> </w:t>
      </w:r>
      <w:r w:rsidR="002912C0">
        <w:rPr>
          <w:rFonts w:ascii="Arial" w:hAnsi="Arial" w:cs="Arial"/>
          <w:bCs/>
          <w:i/>
          <w:sz w:val="22"/>
          <w:szCs w:val="22"/>
        </w:rPr>
        <w:t>pages « DOSSIER RESSOURCES »</w:t>
      </w:r>
      <w:r w:rsidRPr="004B7FF1">
        <w:rPr>
          <w:rFonts w:ascii="Arial" w:hAnsi="Arial" w:cs="Arial"/>
          <w:bCs/>
          <w:i/>
          <w:sz w:val="22"/>
          <w:szCs w:val="22"/>
        </w:rPr>
        <w:t>.Dès que le sujet vous est remis, assurez-vous qu’il est complet.</w:t>
      </w:r>
    </w:p>
    <w:p w:rsidR="005B1014" w:rsidRPr="005921A7" w:rsidRDefault="005B1014" w:rsidP="005B1014">
      <w:pPr>
        <w:ind w:left="3119" w:right="212"/>
        <w:jc w:val="both"/>
        <w:rPr>
          <w:rFonts w:ascii="Arial" w:hAnsi="Arial"/>
          <w:i/>
          <w:sz w:val="22"/>
          <w:szCs w:val="22"/>
        </w:rPr>
      </w:pPr>
      <w:r w:rsidRPr="005921A7">
        <w:rPr>
          <w:rFonts w:ascii="Arial" w:hAnsi="Arial"/>
          <w:i/>
          <w:sz w:val="22"/>
          <w:szCs w:val="22"/>
        </w:rPr>
        <w:t xml:space="preserve">La calculatrice est autorisée, conformément à </w:t>
      </w:r>
      <w:r>
        <w:rPr>
          <w:rFonts w:ascii="Arial" w:hAnsi="Arial"/>
          <w:i/>
          <w:sz w:val="22"/>
          <w:szCs w:val="22"/>
        </w:rPr>
        <w:t>la réglementation en vigueur</w:t>
      </w:r>
    </w:p>
    <w:bookmarkEnd w:id="2"/>
    <w:p w:rsidR="00E570ED" w:rsidRDefault="00E570ED" w:rsidP="00F550B7">
      <w:pPr>
        <w:jc w:val="both"/>
        <w:rPr>
          <w:rFonts w:ascii="Arial" w:hAnsi="Arial" w:cs="Arial"/>
          <w:bCs/>
          <w:sz w:val="24"/>
        </w:rPr>
      </w:pPr>
    </w:p>
    <w:p w:rsidR="00E338D5" w:rsidRDefault="00E338D5" w:rsidP="00CC1627">
      <w:pPr>
        <w:jc w:val="both"/>
        <w:rPr>
          <w:rFonts w:ascii="Arial" w:hAnsi="Arial" w:cs="Arial"/>
          <w:bCs/>
          <w:sz w:val="24"/>
        </w:rPr>
      </w:pPr>
    </w:p>
    <w:p w:rsidR="00A75200" w:rsidRDefault="00A75200" w:rsidP="00CC1627">
      <w:pPr>
        <w:jc w:val="both"/>
        <w:rPr>
          <w:rFonts w:ascii="Arial" w:hAnsi="Arial" w:cs="Arial"/>
          <w:bCs/>
          <w:sz w:val="24"/>
        </w:rPr>
      </w:pPr>
    </w:p>
    <w:p w:rsidR="00A75200" w:rsidRDefault="00A75200" w:rsidP="00CC1627">
      <w:pPr>
        <w:jc w:val="both"/>
        <w:rPr>
          <w:rFonts w:ascii="Arial" w:hAnsi="Arial" w:cs="Arial"/>
          <w:bCs/>
          <w:sz w:val="24"/>
        </w:rPr>
      </w:pPr>
    </w:p>
    <w:p w:rsidR="00A75200" w:rsidRDefault="00A75200" w:rsidP="00CC1627">
      <w:pPr>
        <w:jc w:val="both"/>
        <w:rPr>
          <w:rFonts w:ascii="Arial" w:hAnsi="Arial" w:cs="Arial"/>
          <w:bCs/>
          <w:sz w:val="24"/>
        </w:rPr>
      </w:pPr>
    </w:p>
    <w:p w:rsidR="00A75200" w:rsidRDefault="00A75200" w:rsidP="00CC1627">
      <w:pPr>
        <w:jc w:val="both"/>
        <w:rPr>
          <w:rFonts w:ascii="Arial" w:hAnsi="Arial" w:cs="Arial"/>
          <w:bCs/>
          <w:sz w:val="24"/>
        </w:rPr>
      </w:pPr>
    </w:p>
    <w:p w:rsidR="00A75200" w:rsidRDefault="00A75200" w:rsidP="00CC1627">
      <w:pPr>
        <w:jc w:val="both"/>
        <w:rPr>
          <w:rFonts w:ascii="Arial" w:hAnsi="Arial" w:cs="Arial"/>
          <w:bCs/>
          <w:sz w:val="24"/>
        </w:rPr>
      </w:pPr>
    </w:p>
    <w:p w:rsidR="00A75200" w:rsidRDefault="00A75200" w:rsidP="00CC1627">
      <w:pPr>
        <w:jc w:val="both"/>
        <w:rPr>
          <w:rFonts w:ascii="Arial" w:hAnsi="Arial" w:cs="Arial"/>
          <w:bCs/>
          <w:sz w:val="24"/>
        </w:rPr>
      </w:pPr>
    </w:p>
    <w:p w:rsidR="00A75200" w:rsidRPr="00C85E19" w:rsidRDefault="00A75200" w:rsidP="00CC1627">
      <w:pPr>
        <w:jc w:val="both"/>
        <w:rPr>
          <w:rFonts w:ascii="Arial" w:hAnsi="Arial" w:cs="Arial"/>
          <w:bCs/>
          <w:sz w:val="24"/>
        </w:rPr>
      </w:pPr>
    </w:p>
    <w:p w:rsidR="00174396" w:rsidRDefault="00174396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  <w:bookmarkStart w:id="3" w:name="_Hlk2184507"/>
    </w:p>
    <w:p w:rsidR="00174396" w:rsidRDefault="00174396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DA1709" w:rsidRDefault="00DA1709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La situation professionnelle</w:t>
      </w:r>
      <w:r w:rsidR="00082840"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5B1014" w:rsidRPr="00675F60" w:rsidRDefault="005B1014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5B1014" w:rsidRPr="001E64AE" w:rsidRDefault="00DA1709" w:rsidP="00CC1627">
      <w:pPr>
        <w:jc w:val="both"/>
        <w:rPr>
          <w:rFonts w:ascii="Arial" w:hAnsi="Arial" w:cs="Arial"/>
          <w:bCs/>
          <w:sz w:val="24"/>
          <w:szCs w:val="24"/>
        </w:rPr>
      </w:pPr>
      <w:r w:rsidRPr="001E64AE">
        <w:rPr>
          <w:rFonts w:ascii="Arial" w:hAnsi="Arial" w:cs="Arial"/>
          <w:bCs/>
          <w:sz w:val="24"/>
          <w:szCs w:val="24"/>
        </w:rPr>
        <w:t>Avant de réaliser le chantier, vo</w:t>
      </w:r>
      <w:r w:rsidR="00676B2A">
        <w:rPr>
          <w:rFonts w:ascii="Arial" w:hAnsi="Arial" w:cs="Arial"/>
          <w:bCs/>
          <w:sz w:val="24"/>
          <w:szCs w:val="24"/>
        </w:rPr>
        <w:t>u</w:t>
      </w:r>
      <w:r w:rsidRPr="001E64AE">
        <w:rPr>
          <w:rFonts w:ascii="Arial" w:hAnsi="Arial" w:cs="Arial"/>
          <w:bCs/>
          <w:sz w:val="24"/>
          <w:szCs w:val="24"/>
        </w:rPr>
        <w:t>s devez décoder et analyser</w:t>
      </w:r>
      <w:r w:rsidR="00A41B8D">
        <w:rPr>
          <w:rFonts w:ascii="Arial" w:hAnsi="Arial" w:cs="Arial"/>
          <w:bCs/>
          <w:sz w:val="24"/>
          <w:szCs w:val="24"/>
        </w:rPr>
        <w:t xml:space="preserve"> l’ouvrage d’art OA6.</w:t>
      </w:r>
    </w:p>
    <w:p w:rsidR="003A134D" w:rsidRDefault="003A134D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DA1709" w:rsidRDefault="00DA1709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données</w:t>
      </w:r>
      <w:r w:rsidR="00082840"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5B1014" w:rsidRDefault="005B1014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3260"/>
        <w:gridCol w:w="6349"/>
      </w:tblGrid>
      <w:tr w:rsidR="000E1905" w:rsidRPr="006C0BB6" w:rsidTr="00342FAB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1905" w:rsidRPr="006C0BB6" w:rsidRDefault="000E1905" w:rsidP="00CC1627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2194538"/>
            <w:r w:rsidRPr="006C0BB6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1905" w:rsidRPr="008778C1" w:rsidRDefault="000E1905" w:rsidP="00CC162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778C1">
              <w:rPr>
                <w:rFonts w:ascii="Arial" w:hAnsi="Arial" w:cs="Arial"/>
                <w:bCs/>
                <w:sz w:val="24"/>
                <w:szCs w:val="24"/>
              </w:rPr>
              <w:t>Le dossier technique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B35" w:rsidRDefault="00654B35" w:rsidP="00654B3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DTi6</w:t>
            </w:r>
            <w:r w:rsidRPr="00BD0A9B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Vue en plan OA6 (</w:t>
            </w:r>
            <w:r>
              <w:rPr>
                <w:rFonts w:ascii="Arial" w:hAnsi="Arial" w:cs="Arial"/>
                <w:bCs/>
                <w:sz w:val="24"/>
                <w:szCs w:val="24"/>
              </w:rPr>
              <w:t>DT6)</w:t>
            </w:r>
          </w:p>
          <w:p w:rsidR="00654B35" w:rsidRDefault="00654B35" w:rsidP="00654B3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D0A9B">
              <w:rPr>
                <w:rFonts w:ascii="Arial" w:hAnsi="Arial" w:cs="Arial"/>
                <w:b/>
                <w:bCs/>
                <w:sz w:val="24"/>
                <w:szCs w:val="24"/>
              </w:rPr>
              <w:t>DTi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7-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Elévations OA6 (DT7)</w:t>
            </w:r>
          </w:p>
          <w:p w:rsidR="00654B35" w:rsidRDefault="00654B35" w:rsidP="00654B3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54B35">
              <w:rPr>
                <w:rFonts w:ascii="Arial" w:hAnsi="Arial" w:cs="Arial"/>
                <w:b/>
                <w:bCs/>
                <w:sz w:val="24"/>
                <w:szCs w:val="24"/>
              </w:rPr>
              <w:t>DTi8</w:t>
            </w:r>
            <w:r w:rsidRPr="00654B35">
              <w:rPr>
                <w:rFonts w:ascii="Arial" w:hAnsi="Arial" w:cs="Arial"/>
                <w:bCs/>
                <w:sz w:val="24"/>
                <w:szCs w:val="24"/>
              </w:rPr>
              <w:t xml:space="preserve">-Coupes transversales 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OA6 (</w:t>
            </w:r>
            <w:r>
              <w:rPr>
                <w:rFonts w:ascii="Arial" w:hAnsi="Arial" w:cs="Arial"/>
                <w:bCs/>
                <w:sz w:val="24"/>
                <w:szCs w:val="24"/>
              </w:rPr>
              <w:t>DT 8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:rsidR="00654B35" w:rsidRPr="00654B35" w:rsidRDefault="00654B35" w:rsidP="00654B3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54B35">
              <w:rPr>
                <w:rFonts w:ascii="Arial" w:hAnsi="Arial" w:cs="Arial"/>
                <w:b/>
                <w:bCs/>
                <w:sz w:val="24"/>
                <w:szCs w:val="24"/>
              </w:rPr>
              <w:t>DTi9</w:t>
            </w:r>
            <w:r w:rsidRPr="00654B35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</w:rPr>
              <w:t>BIM-</w:t>
            </w:r>
            <w:r w:rsidRPr="00654B35">
              <w:rPr>
                <w:rFonts w:ascii="Arial" w:hAnsi="Arial" w:cs="Arial"/>
                <w:bCs/>
                <w:sz w:val="24"/>
                <w:szCs w:val="24"/>
              </w:rPr>
              <w:t>OA6.ifc (DT9)</w:t>
            </w:r>
          </w:p>
          <w:p w:rsidR="00654B35" w:rsidRDefault="00654B35" w:rsidP="00654B3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D0A9B">
              <w:rPr>
                <w:rFonts w:ascii="Arial" w:hAnsi="Arial" w:cs="Arial"/>
                <w:b/>
                <w:bCs/>
                <w:sz w:val="24"/>
                <w:szCs w:val="24"/>
              </w:rPr>
              <w:t>DTi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10-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Extraits du CCTP (</w:t>
            </w:r>
            <w:r>
              <w:rPr>
                <w:rFonts w:ascii="Arial" w:hAnsi="Arial" w:cs="Arial"/>
                <w:bCs/>
                <w:sz w:val="24"/>
                <w:szCs w:val="24"/>
              </w:rPr>
              <w:t>DT10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:rsidR="00750078" w:rsidRPr="00434746" w:rsidRDefault="00654B35" w:rsidP="00654B35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BD0A9B">
              <w:rPr>
                <w:rFonts w:ascii="Arial" w:hAnsi="Arial" w:cs="Arial"/>
                <w:b/>
                <w:bCs/>
                <w:sz w:val="24"/>
                <w:szCs w:val="24"/>
              </w:rPr>
              <w:t>DTi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11-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Extraits du CCTP (</w:t>
            </w:r>
            <w:r>
              <w:rPr>
                <w:rFonts w:ascii="Arial" w:hAnsi="Arial" w:cs="Arial"/>
                <w:bCs/>
                <w:sz w:val="24"/>
                <w:szCs w:val="24"/>
              </w:rPr>
              <w:t>DT11</w:t>
            </w:r>
            <w:r w:rsidRPr="00750078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434746" w:rsidRPr="006C0BB6" w:rsidTr="00342FAB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746" w:rsidRPr="006C0BB6" w:rsidRDefault="00434746" w:rsidP="00CC1627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4746" w:rsidRPr="008778C1" w:rsidRDefault="00434746" w:rsidP="00CC162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Fichier informatique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746" w:rsidRDefault="00434746" w:rsidP="00654B35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4B35">
              <w:rPr>
                <w:rFonts w:ascii="Arial" w:hAnsi="Arial" w:cs="Arial"/>
                <w:b/>
                <w:bCs/>
                <w:sz w:val="24"/>
                <w:szCs w:val="24"/>
              </w:rPr>
              <w:t>Maquette numérique</w:t>
            </w:r>
            <w:r w:rsidRPr="005F4501"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  <w:t xml:space="preserve"> </w:t>
            </w:r>
            <w:r w:rsidRPr="00654B35">
              <w:rPr>
                <w:rFonts w:ascii="Arial" w:hAnsi="Arial" w:cs="Arial"/>
                <w:bCs/>
                <w:sz w:val="24"/>
                <w:szCs w:val="24"/>
              </w:rPr>
              <w:t>DTi9-BIM-OA6.</w:t>
            </w:r>
            <w:r>
              <w:rPr>
                <w:rFonts w:ascii="Arial" w:hAnsi="Arial" w:cs="Arial"/>
                <w:bCs/>
                <w:sz w:val="24"/>
                <w:szCs w:val="24"/>
              </w:rPr>
              <w:t>ifc</w:t>
            </w:r>
          </w:p>
        </w:tc>
      </w:tr>
      <w:bookmarkEnd w:id="4"/>
    </w:tbl>
    <w:p w:rsidR="005B1014" w:rsidRPr="005B1014" w:rsidRDefault="005B1014" w:rsidP="00CC1627">
      <w:pPr>
        <w:rPr>
          <w:rFonts w:ascii="Arial" w:hAnsi="Arial" w:cs="Arial"/>
          <w:bCs/>
          <w:sz w:val="24"/>
          <w:szCs w:val="24"/>
        </w:rPr>
      </w:pPr>
    </w:p>
    <w:p w:rsidR="00DA1709" w:rsidRPr="00675F60" w:rsidRDefault="00DA1709" w:rsidP="00CC1627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exigences</w:t>
      </w:r>
      <w:r w:rsidR="00082840"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DA1709" w:rsidRDefault="00DA1709" w:rsidP="00CC1627">
      <w:pPr>
        <w:rPr>
          <w:rFonts w:ascii="Arial" w:hAnsi="Arial" w:cs="Arial"/>
          <w:bCs/>
          <w:sz w:val="24"/>
          <w:szCs w:val="24"/>
        </w:rPr>
      </w:pPr>
      <w:r w:rsidRPr="001E64AE">
        <w:rPr>
          <w:rFonts w:ascii="Arial" w:hAnsi="Arial" w:cs="Arial"/>
          <w:bCs/>
          <w:sz w:val="24"/>
          <w:szCs w:val="24"/>
        </w:rPr>
        <w:t>Les réponses sont jus</w:t>
      </w:r>
      <w:r w:rsidR="002912C0">
        <w:rPr>
          <w:rFonts w:ascii="Arial" w:hAnsi="Arial" w:cs="Arial"/>
          <w:bCs/>
          <w:sz w:val="24"/>
          <w:szCs w:val="24"/>
        </w:rPr>
        <w:t>tes et cohérentes</w:t>
      </w:r>
      <w:r w:rsidRPr="001E64AE">
        <w:rPr>
          <w:rFonts w:ascii="Arial" w:hAnsi="Arial" w:cs="Arial"/>
          <w:bCs/>
          <w:sz w:val="24"/>
          <w:szCs w:val="24"/>
        </w:rPr>
        <w:t>.</w:t>
      </w:r>
    </w:p>
    <w:p w:rsidR="003063A4" w:rsidRDefault="003063A4" w:rsidP="00CC1627">
      <w:pPr>
        <w:rPr>
          <w:rFonts w:ascii="Arial" w:hAnsi="Arial" w:cs="Arial"/>
          <w:bCs/>
          <w:sz w:val="24"/>
          <w:szCs w:val="24"/>
        </w:rPr>
      </w:pPr>
    </w:p>
    <w:p w:rsidR="00174396" w:rsidRDefault="00174396" w:rsidP="00CC1627">
      <w:pPr>
        <w:rPr>
          <w:rFonts w:ascii="Arial" w:hAnsi="Arial" w:cs="Arial"/>
          <w:bCs/>
          <w:sz w:val="24"/>
          <w:szCs w:val="24"/>
        </w:rPr>
      </w:pPr>
    </w:p>
    <w:p w:rsidR="00CD25F2" w:rsidRDefault="00CD25F2" w:rsidP="00CD25F2">
      <w:pPr>
        <w:jc w:val="both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>Question 1.1</w:t>
      </w:r>
      <w:r w:rsidRPr="0092656F">
        <w:rPr>
          <w:rFonts w:ascii="Arial" w:hAnsi="Arial" w:cs="Arial"/>
          <w:b/>
          <w:bCs/>
          <w:sz w:val="24"/>
        </w:rPr>
        <w:t> :</w:t>
      </w:r>
      <w:r w:rsidR="00D65866">
        <w:rPr>
          <w:rFonts w:ascii="Arial" w:hAnsi="Arial" w:cs="Arial"/>
          <w:b/>
          <w:bCs/>
          <w:sz w:val="24"/>
        </w:rPr>
        <w:t xml:space="preserve"> </w:t>
      </w:r>
      <w:r w:rsidR="00D65866">
        <w:rPr>
          <w:rFonts w:ascii="Arial" w:hAnsi="Arial" w:cs="Arial"/>
          <w:bCs/>
          <w:sz w:val="24"/>
        </w:rPr>
        <w:t xml:space="preserve">Donner la signification </w:t>
      </w:r>
      <w:r w:rsidR="00654B35">
        <w:rPr>
          <w:rFonts w:ascii="Arial" w:hAnsi="Arial" w:cs="Arial"/>
          <w:bCs/>
          <w:sz w:val="24"/>
        </w:rPr>
        <w:t>des lettres</w:t>
      </w:r>
      <w:r w:rsidR="00D65866">
        <w:rPr>
          <w:rFonts w:ascii="Arial" w:hAnsi="Arial" w:cs="Arial"/>
          <w:bCs/>
          <w:sz w:val="24"/>
        </w:rPr>
        <w:t xml:space="preserve"> PICF</w:t>
      </w:r>
      <w:r w:rsidR="00434746">
        <w:rPr>
          <w:rFonts w:ascii="Arial" w:hAnsi="Arial" w:cs="Arial"/>
          <w:bCs/>
          <w:sz w:val="24"/>
        </w:rPr>
        <w:t>.</w:t>
      </w:r>
      <w:r w:rsidR="00D65866">
        <w:rPr>
          <w:rFonts w:ascii="Arial" w:hAnsi="Arial" w:cs="Arial"/>
          <w:bCs/>
          <w:sz w:val="24"/>
        </w:rPr>
        <w:t xml:space="preserve"> </w:t>
      </w:r>
    </w:p>
    <w:p w:rsidR="00D65866" w:rsidRDefault="00D65866" w:rsidP="00D65866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  <w:bookmarkStart w:id="5" w:name="_Hlk2184733"/>
    </w:p>
    <w:p w:rsidR="00CD25F2" w:rsidRPr="00D65866" w:rsidRDefault="00CD25F2" w:rsidP="00D65866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  <w:r w:rsidRPr="00D65866">
        <w:rPr>
          <w:rFonts w:ascii="Arial" w:hAnsi="Arial" w:cs="Arial"/>
          <w:bCs/>
          <w:sz w:val="24"/>
        </w:rPr>
        <w:tab/>
      </w:r>
    </w:p>
    <w:bookmarkEnd w:id="3"/>
    <w:bookmarkEnd w:id="5"/>
    <w:p w:rsidR="002912C0" w:rsidRPr="001D2CC2" w:rsidRDefault="002912C0" w:rsidP="00CD25F2">
      <w:pPr>
        <w:jc w:val="both"/>
        <w:rPr>
          <w:rFonts w:ascii="Arial" w:hAnsi="Arial" w:cs="Arial"/>
          <w:bCs/>
          <w:sz w:val="24"/>
        </w:rPr>
      </w:pPr>
    </w:p>
    <w:p w:rsidR="00783B2A" w:rsidRDefault="00CD25F2" w:rsidP="00783B2A">
      <w:pPr>
        <w:jc w:val="both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>Question 1.2</w:t>
      </w:r>
      <w:r w:rsidRPr="0092656F">
        <w:rPr>
          <w:rFonts w:ascii="Arial" w:hAnsi="Arial" w:cs="Arial"/>
          <w:b/>
          <w:bCs/>
          <w:sz w:val="24"/>
        </w:rPr>
        <w:t> :</w:t>
      </w:r>
      <w:r w:rsidR="00D65866">
        <w:rPr>
          <w:rFonts w:ascii="Arial" w:hAnsi="Arial" w:cs="Arial"/>
          <w:bCs/>
          <w:sz w:val="24"/>
        </w:rPr>
        <w:t xml:space="preserve"> </w:t>
      </w:r>
      <w:r w:rsidR="00783B2A">
        <w:rPr>
          <w:rFonts w:ascii="Arial" w:hAnsi="Arial" w:cs="Arial"/>
          <w:bCs/>
          <w:sz w:val="24"/>
        </w:rPr>
        <w:t xml:space="preserve">Compléter </w:t>
      </w:r>
      <w:r w:rsidR="00783B2A" w:rsidRPr="00783B2A">
        <w:rPr>
          <w:rFonts w:ascii="Arial" w:hAnsi="Arial" w:cs="Arial"/>
          <w:bCs/>
          <w:sz w:val="24"/>
        </w:rPr>
        <w:t xml:space="preserve">la légende du dessin ci-dessous </w:t>
      </w:r>
      <w:r w:rsidR="00783B2A">
        <w:rPr>
          <w:rFonts w:ascii="Arial" w:hAnsi="Arial" w:cs="Arial"/>
          <w:bCs/>
          <w:sz w:val="24"/>
        </w:rPr>
        <w:t xml:space="preserve">du PICF </w:t>
      </w:r>
      <w:r w:rsidR="00783B2A" w:rsidRPr="00783B2A">
        <w:rPr>
          <w:rFonts w:ascii="Arial" w:hAnsi="Arial" w:cs="Arial"/>
          <w:bCs/>
          <w:sz w:val="24"/>
        </w:rPr>
        <w:t>en indiquant les éléments suivants </w:t>
      </w:r>
      <w:r w:rsidR="00783B2A">
        <w:rPr>
          <w:rFonts w:ascii="Arial" w:hAnsi="Arial" w:cs="Arial"/>
          <w:bCs/>
          <w:sz w:val="24"/>
        </w:rPr>
        <w:t>: radier, traverse supérieure, dalle de transition, béton de propreté et piédroit.</w:t>
      </w:r>
    </w:p>
    <w:p w:rsidR="007B6680" w:rsidRDefault="003F7E63" w:rsidP="00CD25F2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E21617" wp14:editId="76764219">
                <wp:simplePos x="0" y="0"/>
                <wp:positionH relativeFrom="column">
                  <wp:posOffset>4375785</wp:posOffset>
                </wp:positionH>
                <wp:positionV relativeFrom="paragraph">
                  <wp:posOffset>63500</wp:posOffset>
                </wp:positionV>
                <wp:extent cx="1257300" cy="504825"/>
                <wp:effectExtent l="933450" t="0" r="19050" b="200025"/>
                <wp:wrapNone/>
                <wp:docPr id="15" name="Légende encadrée 2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04825"/>
                        </a:xfrm>
                        <a:prstGeom prst="borderCallout2">
                          <a:avLst>
                            <a:gd name="adj1" fmla="val 9839"/>
                            <a:gd name="adj2" fmla="val -568"/>
                            <a:gd name="adj3" fmla="val 33526"/>
                            <a:gd name="adj4" fmla="val -59659"/>
                            <a:gd name="adj5" fmla="val 133527"/>
                            <a:gd name="adj6" fmla="val -72804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FB" w:rsidRDefault="00EC0EFB" w:rsidP="00D93A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21617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 encadrée 2 15" o:spid="_x0000_s1027" type="#_x0000_t48" style="position:absolute;left:0;text-align:left;margin-left:344.55pt;margin-top:5pt;width:99pt;height:3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" adj="-15726,28842,-12886,7242,-123,2125" fillcolor="white [3201]" strokecolor="black [3200]" strokeweight="1pt">
                <v:textbox>
                  <w:txbxContent>
                    <w:p w:rsidR="00EC0EFB" w:rsidRDefault="00EC0EFB" w:rsidP="00D93A1C">
                      <w:pPr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02213" w:rsidRDefault="003F7E63" w:rsidP="003063A4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8D4B15" wp14:editId="088626A5">
                <wp:simplePos x="0" y="0"/>
                <wp:positionH relativeFrom="column">
                  <wp:posOffset>-329565</wp:posOffset>
                </wp:positionH>
                <wp:positionV relativeFrom="paragraph">
                  <wp:posOffset>1164590</wp:posOffset>
                </wp:positionV>
                <wp:extent cx="1257300" cy="504825"/>
                <wp:effectExtent l="0" t="0" r="1924050" b="504825"/>
                <wp:wrapNone/>
                <wp:docPr id="16" name="Légende encadré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04825"/>
                        </a:xfrm>
                        <a:prstGeom prst="borderCallout2">
                          <a:avLst>
                            <a:gd name="adj1" fmla="val 21160"/>
                            <a:gd name="adj2" fmla="val 97917"/>
                            <a:gd name="adj3" fmla="val 67488"/>
                            <a:gd name="adj4" fmla="val 126705"/>
                            <a:gd name="adj5" fmla="val 190131"/>
                            <a:gd name="adj6" fmla="val 251439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FB" w:rsidRDefault="00EC0EFB" w:rsidP="00D93A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D4B15" id="Légende encadrée 2 16" o:spid="_x0000_s1028" type="#_x0000_t48" style="position:absolute;left:0;text-align:left;margin-left:-25.95pt;margin-top:91.7pt;width:99pt;height:3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" adj="54311,41068,27368,14577,21150,4571" fillcolor="white [3201]" strokecolor="black [3200]" strokeweight="1pt">
                <v:textbox>
                  <w:txbxContent>
                    <w:p w:rsidR="00EC0EFB" w:rsidRDefault="00EC0EFB" w:rsidP="00D93A1C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Arial" w:hAnsi="Arial" w:cs="Arial"/>
          <w:b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853C65" wp14:editId="1B6AA7DD">
                <wp:simplePos x="0" y="0"/>
                <wp:positionH relativeFrom="column">
                  <wp:posOffset>5099685</wp:posOffset>
                </wp:positionH>
                <wp:positionV relativeFrom="paragraph">
                  <wp:posOffset>2164715</wp:posOffset>
                </wp:positionV>
                <wp:extent cx="1257300" cy="504825"/>
                <wp:effectExtent l="1085850" t="400050" r="19050" b="28575"/>
                <wp:wrapNone/>
                <wp:docPr id="17" name="Légende encadrée 2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04825"/>
                        </a:xfrm>
                        <a:prstGeom prst="borderCallout2">
                          <a:avLst>
                            <a:gd name="adj1" fmla="val 405"/>
                            <a:gd name="adj2" fmla="val 947"/>
                            <a:gd name="adj3" fmla="val -75908"/>
                            <a:gd name="adj4" fmla="val -18750"/>
                            <a:gd name="adj5" fmla="val -74020"/>
                            <a:gd name="adj6" fmla="val -86440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FB" w:rsidRDefault="00EC0EFB" w:rsidP="00D93A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53C65" id="Légende encadrée 2 17" o:spid="_x0000_s1029" type="#_x0000_t48" style="position:absolute;left:0;text-align:left;margin-left:401.55pt;margin-top:170.45pt;width:99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" adj="-18671,-15988,-4050,-16396,205,87" fillcolor="white [3201]" strokecolor="black [3200]" strokeweight="1pt">
                <v:textbox>
                  <w:txbxContent>
                    <w:p w:rsidR="00EC0EFB" w:rsidRDefault="00EC0EFB" w:rsidP="00D93A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93A1C">
        <w:rPr>
          <w:rFonts w:ascii="Arial" w:hAnsi="Arial" w:cs="Arial"/>
          <w:b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B69376" wp14:editId="28440F54">
                <wp:simplePos x="0" y="0"/>
                <wp:positionH relativeFrom="column">
                  <wp:posOffset>-567690</wp:posOffset>
                </wp:positionH>
                <wp:positionV relativeFrom="paragraph">
                  <wp:posOffset>2050415</wp:posOffset>
                </wp:positionV>
                <wp:extent cx="1257300" cy="504825"/>
                <wp:effectExtent l="0" t="0" r="1352550" b="28575"/>
                <wp:wrapNone/>
                <wp:docPr id="18" name="Légende encadré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04825"/>
                        </a:xfrm>
                        <a:prstGeom prst="borderCallout2">
                          <a:avLst>
                            <a:gd name="adj1" fmla="val 21160"/>
                            <a:gd name="adj2" fmla="val 97917"/>
                            <a:gd name="adj3" fmla="val 67488"/>
                            <a:gd name="adj4" fmla="val 126705"/>
                            <a:gd name="adj5" fmla="val 61829"/>
                            <a:gd name="adj6" fmla="val 205984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FB" w:rsidRDefault="00EC0EFB" w:rsidP="00D93A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69376" id="Légende encadrée 2 18" o:spid="_x0000_s1030" type="#_x0000_t48" style="position:absolute;left:0;text-align:left;margin-left:-44.7pt;margin-top:161.45pt;width:99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" adj="44493,13355,27368,14577,21150,4571" fillcolor="white [3201]" strokecolor="black [3200]" strokeweight="1pt">
                <v:textbox>
                  <w:txbxContent>
                    <w:p w:rsidR="00EC0EFB" w:rsidRDefault="00EC0EFB" w:rsidP="00D93A1C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D93A1C">
        <w:rPr>
          <w:rFonts w:ascii="Arial" w:hAnsi="Arial" w:cs="Arial"/>
          <w:b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0CCDD9" wp14:editId="4441F0D9">
                <wp:simplePos x="0" y="0"/>
                <wp:positionH relativeFrom="column">
                  <wp:posOffset>-253365</wp:posOffset>
                </wp:positionH>
                <wp:positionV relativeFrom="paragraph">
                  <wp:posOffset>50165</wp:posOffset>
                </wp:positionV>
                <wp:extent cx="1257300" cy="504825"/>
                <wp:effectExtent l="0" t="0" r="361950" b="276225"/>
                <wp:wrapNone/>
                <wp:docPr id="14" name="Légende encadré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04825"/>
                        </a:xfrm>
                        <a:prstGeom prst="borderCallout2">
                          <a:avLst>
                            <a:gd name="adj1" fmla="val 21160"/>
                            <a:gd name="adj2" fmla="val 97917"/>
                            <a:gd name="adj3" fmla="val 67488"/>
                            <a:gd name="adj4" fmla="val 126705"/>
                            <a:gd name="adj5" fmla="val 146735"/>
                            <a:gd name="adj6" fmla="val 122651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FB" w:rsidRDefault="00EC0EFB" w:rsidP="00D93A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CCDD9" id="Légende encadrée 2 14" o:spid="_x0000_s1031" type="#_x0000_t48" style="position:absolute;left:0;text-align:left;margin-left:-19.95pt;margin-top:3.95pt;width:99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" adj="26493,31695,27368,14577,21150,4571" fillcolor="white [3201]" strokecolor="black [3200]" strokeweight="1pt">
                <v:textbox>
                  <w:txbxContent>
                    <w:p w:rsidR="00EC0EFB" w:rsidRDefault="00EC0EFB" w:rsidP="00D93A1C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616EC5">
        <w:rPr>
          <w:rFonts w:ascii="Arial" w:hAnsi="Arial" w:cs="Arial"/>
          <w:bCs/>
          <w:noProof/>
          <w:sz w:val="24"/>
          <w:lang w:eastAsia="fr-FR"/>
        </w:rPr>
        <w:drawing>
          <wp:inline distT="0" distB="0" distL="0" distR="0" wp14:anchorId="30C187B4" wp14:editId="0B7FDA30">
            <wp:extent cx="6614795" cy="259778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795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866" w:rsidRDefault="00D65866" w:rsidP="003063A4">
      <w:pPr>
        <w:jc w:val="both"/>
        <w:rPr>
          <w:rFonts w:ascii="Arial" w:hAnsi="Arial" w:cs="Arial"/>
          <w:bCs/>
          <w:sz w:val="24"/>
        </w:rPr>
      </w:pPr>
    </w:p>
    <w:p w:rsidR="00D65866" w:rsidRDefault="00D65866" w:rsidP="003063A4">
      <w:pPr>
        <w:jc w:val="both"/>
        <w:rPr>
          <w:rFonts w:ascii="Arial" w:hAnsi="Arial" w:cs="Arial"/>
          <w:bCs/>
          <w:sz w:val="24"/>
        </w:rPr>
      </w:pPr>
    </w:p>
    <w:p w:rsidR="00D65866" w:rsidRDefault="00D65866" w:rsidP="003063A4">
      <w:pPr>
        <w:jc w:val="both"/>
        <w:rPr>
          <w:rFonts w:ascii="Arial" w:hAnsi="Arial" w:cs="Arial"/>
          <w:bCs/>
          <w:sz w:val="24"/>
        </w:rPr>
      </w:pPr>
    </w:p>
    <w:p w:rsidR="00D65866" w:rsidRDefault="00D65866" w:rsidP="003063A4">
      <w:pPr>
        <w:jc w:val="both"/>
        <w:rPr>
          <w:rFonts w:ascii="Arial" w:hAnsi="Arial" w:cs="Arial"/>
          <w:bCs/>
          <w:sz w:val="24"/>
        </w:rPr>
      </w:pPr>
    </w:p>
    <w:p w:rsidR="00D65866" w:rsidRDefault="00D65866" w:rsidP="00D65866">
      <w:pPr>
        <w:jc w:val="both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>Question 1.</w:t>
      </w:r>
      <w:r w:rsidR="00EF4661">
        <w:rPr>
          <w:rFonts w:ascii="Arial" w:hAnsi="Arial" w:cs="Arial"/>
          <w:b/>
          <w:bCs/>
          <w:sz w:val="24"/>
          <w:u w:val="single"/>
        </w:rPr>
        <w:t>3</w:t>
      </w:r>
      <w:r w:rsidRPr="0092656F">
        <w:rPr>
          <w:rFonts w:ascii="Arial" w:hAnsi="Arial" w:cs="Arial"/>
          <w:b/>
          <w:bCs/>
          <w:sz w:val="24"/>
        </w:rPr>
        <w:t> :</w:t>
      </w:r>
      <w:r>
        <w:rPr>
          <w:rFonts w:ascii="Arial" w:hAnsi="Arial" w:cs="Arial"/>
          <w:b/>
          <w:bCs/>
          <w:sz w:val="24"/>
        </w:rPr>
        <w:t xml:space="preserve"> </w:t>
      </w:r>
      <w:r w:rsidR="00783B2A" w:rsidRPr="00783B2A">
        <w:rPr>
          <w:rFonts w:ascii="Arial" w:hAnsi="Arial" w:cs="Arial"/>
          <w:bCs/>
          <w:sz w:val="24"/>
        </w:rPr>
        <w:t>Justifier</w:t>
      </w:r>
      <w:r w:rsidR="00783B2A">
        <w:rPr>
          <w:rFonts w:ascii="Arial" w:hAnsi="Arial" w:cs="Arial"/>
          <w:bCs/>
          <w:sz w:val="24"/>
        </w:rPr>
        <w:t xml:space="preserve"> l’utilité d’une dalle de transition</w:t>
      </w:r>
      <w:r w:rsidR="00EC0EFB">
        <w:rPr>
          <w:rFonts w:ascii="Arial" w:hAnsi="Arial" w:cs="Arial"/>
          <w:bCs/>
          <w:sz w:val="24"/>
        </w:rPr>
        <w:t>.</w:t>
      </w:r>
    </w:p>
    <w:p w:rsidR="00D65866" w:rsidRDefault="00D65866" w:rsidP="00D65866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</w:p>
    <w:p w:rsidR="00D65866" w:rsidRPr="00D65866" w:rsidRDefault="00D65866" w:rsidP="00D65866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  <w:r w:rsidRPr="00D65866">
        <w:rPr>
          <w:rFonts w:ascii="Arial" w:hAnsi="Arial" w:cs="Arial"/>
          <w:bCs/>
          <w:sz w:val="24"/>
        </w:rPr>
        <w:tab/>
      </w:r>
    </w:p>
    <w:p w:rsidR="00D65866" w:rsidRDefault="00D65866" w:rsidP="003063A4">
      <w:pPr>
        <w:jc w:val="both"/>
        <w:rPr>
          <w:rFonts w:ascii="Arial" w:hAnsi="Arial" w:cs="Arial"/>
          <w:bCs/>
          <w:sz w:val="24"/>
        </w:rPr>
      </w:pPr>
    </w:p>
    <w:p w:rsidR="00D65866" w:rsidRPr="00D65866" w:rsidRDefault="00D65866" w:rsidP="00D65866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  <w:r w:rsidRPr="00D65866">
        <w:rPr>
          <w:rFonts w:ascii="Arial" w:hAnsi="Arial" w:cs="Arial"/>
          <w:bCs/>
          <w:sz w:val="24"/>
        </w:rPr>
        <w:tab/>
      </w:r>
    </w:p>
    <w:p w:rsidR="00D65866" w:rsidRDefault="00D65866" w:rsidP="003063A4">
      <w:pPr>
        <w:jc w:val="both"/>
        <w:rPr>
          <w:rFonts w:ascii="Arial" w:hAnsi="Arial" w:cs="Arial"/>
          <w:bCs/>
          <w:sz w:val="24"/>
        </w:rPr>
      </w:pPr>
    </w:p>
    <w:p w:rsidR="00D65866" w:rsidRDefault="00D65866" w:rsidP="00D65866">
      <w:pPr>
        <w:jc w:val="both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>Question 1.</w:t>
      </w:r>
      <w:r w:rsidR="00EF4661">
        <w:rPr>
          <w:rFonts w:ascii="Arial" w:hAnsi="Arial" w:cs="Arial"/>
          <w:b/>
          <w:bCs/>
          <w:sz w:val="24"/>
          <w:u w:val="single"/>
        </w:rPr>
        <w:t>4</w:t>
      </w:r>
      <w:r w:rsidRPr="0092656F">
        <w:rPr>
          <w:rFonts w:ascii="Arial" w:hAnsi="Arial" w:cs="Arial"/>
          <w:b/>
          <w:bCs/>
          <w:sz w:val="24"/>
        </w:rPr>
        <w:t> :</w:t>
      </w:r>
      <w:r>
        <w:rPr>
          <w:rFonts w:ascii="Arial" w:hAnsi="Arial" w:cs="Arial"/>
          <w:bCs/>
          <w:sz w:val="24"/>
        </w:rPr>
        <w:t xml:space="preserve"> </w:t>
      </w:r>
      <w:r w:rsidR="00783B2A" w:rsidRPr="00783B2A">
        <w:rPr>
          <w:rFonts w:ascii="Arial" w:hAnsi="Arial" w:cs="Arial"/>
          <w:bCs/>
          <w:sz w:val="24"/>
        </w:rPr>
        <w:t xml:space="preserve">Relever </w:t>
      </w:r>
      <w:r w:rsidR="00783B2A" w:rsidRPr="00090097">
        <w:rPr>
          <w:rFonts w:ascii="Arial" w:hAnsi="Arial" w:cs="Arial"/>
          <w:bCs/>
          <w:sz w:val="24"/>
        </w:rPr>
        <w:t>les</w:t>
      </w:r>
      <w:r w:rsidR="00783B2A">
        <w:rPr>
          <w:rFonts w:ascii="Arial" w:hAnsi="Arial" w:cs="Arial"/>
          <w:bCs/>
          <w:sz w:val="24"/>
        </w:rPr>
        <w:t xml:space="preserve"> dimensions </w:t>
      </w:r>
      <w:r w:rsidR="00783B2A" w:rsidRPr="00783B2A">
        <w:rPr>
          <w:rFonts w:ascii="Arial" w:hAnsi="Arial" w:cs="Arial"/>
          <w:bCs/>
          <w:sz w:val="24"/>
        </w:rPr>
        <w:t>en mètres des éléments suivants à partir de la modélisation numérique </w:t>
      </w:r>
      <w:r w:rsidR="00783B2A">
        <w:rPr>
          <w:rFonts w:ascii="Arial" w:hAnsi="Arial" w:cs="Arial"/>
          <w:bCs/>
          <w:sz w:val="24"/>
        </w:rPr>
        <w:t xml:space="preserve">: </w:t>
      </w:r>
      <w:r w:rsidR="00783B2A" w:rsidRPr="00783B2A">
        <w:rPr>
          <w:rFonts w:ascii="Arial" w:hAnsi="Arial" w:cs="Arial"/>
          <w:bCs/>
          <w:sz w:val="24"/>
        </w:rPr>
        <w:t>Fichier DTi9-BIM-OA6.ifc</w:t>
      </w:r>
    </w:p>
    <w:p w:rsidR="00D65866" w:rsidRDefault="00D65866" w:rsidP="00D65866">
      <w:pPr>
        <w:jc w:val="both"/>
        <w:rPr>
          <w:rFonts w:ascii="Arial" w:hAnsi="Arial" w:cs="Arial"/>
          <w:bCs/>
          <w:sz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39"/>
        <w:gridCol w:w="2639"/>
        <w:gridCol w:w="2639"/>
        <w:gridCol w:w="2640"/>
      </w:tblGrid>
      <w:tr w:rsidR="00D65866" w:rsidTr="00653001">
        <w:trPr>
          <w:trHeight w:val="449"/>
          <w:jc w:val="center"/>
        </w:trPr>
        <w:tc>
          <w:tcPr>
            <w:tcW w:w="2639" w:type="dxa"/>
          </w:tcPr>
          <w:p w:rsidR="00D65866" w:rsidRDefault="00D65866" w:rsidP="00D65866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639" w:type="dxa"/>
            <w:vAlign w:val="center"/>
          </w:tcPr>
          <w:p w:rsidR="00D65866" w:rsidRDefault="00D65866" w:rsidP="00D6586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Longueur (m)</w:t>
            </w:r>
          </w:p>
        </w:tc>
        <w:tc>
          <w:tcPr>
            <w:tcW w:w="2639" w:type="dxa"/>
            <w:vAlign w:val="center"/>
          </w:tcPr>
          <w:p w:rsidR="00D65866" w:rsidRDefault="00D65866" w:rsidP="00D6586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Largeur (m)</w:t>
            </w:r>
          </w:p>
        </w:tc>
        <w:tc>
          <w:tcPr>
            <w:tcW w:w="2640" w:type="dxa"/>
            <w:vAlign w:val="center"/>
          </w:tcPr>
          <w:p w:rsidR="00D65866" w:rsidRDefault="00EC0EFB" w:rsidP="00D6586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É</w:t>
            </w:r>
            <w:r w:rsidR="00D65866">
              <w:rPr>
                <w:rFonts w:ascii="Arial" w:hAnsi="Arial" w:cs="Arial"/>
                <w:bCs/>
                <w:sz w:val="24"/>
              </w:rPr>
              <w:t>paisseur (m)</w:t>
            </w:r>
          </w:p>
        </w:tc>
      </w:tr>
      <w:tr w:rsidR="00D65866" w:rsidTr="00653001">
        <w:trPr>
          <w:trHeight w:val="776"/>
          <w:jc w:val="center"/>
        </w:trPr>
        <w:tc>
          <w:tcPr>
            <w:tcW w:w="2639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Dalle de transition (pour une seule)</w:t>
            </w:r>
          </w:p>
        </w:tc>
        <w:tc>
          <w:tcPr>
            <w:tcW w:w="2639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639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640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D65866" w:rsidTr="00653001">
        <w:trPr>
          <w:trHeight w:val="776"/>
          <w:jc w:val="center"/>
        </w:trPr>
        <w:tc>
          <w:tcPr>
            <w:tcW w:w="2639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Béton de propreté</w:t>
            </w:r>
          </w:p>
        </w:tc>
        <w:tc>
          <w:tcPr>
            <w:tcW w:w="2639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639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640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</w:p>
        </w:tc>
      </w:tr>
    </w:tbl>
    <w:p w:rsidR="00D65866" w:rsidRDefault="00D65866" w:rsidP="00D65866">
      <w:pPr>
        <w:jc w:val="both"/>
        <w:rPr>
          <w:rFonts w:ascii="Arial" w:hAnsi="Arial" w:cs="Arial"/>
          <w:bCs/>
          <w:sz w:val="24"/>
        </w:rPr>
      </w:pPr>
    </w:p>
    <w:p w:rsidR="00783B2A" w:rsidRPr="00EC0EFB" w:rsidRDefault="00653001" w:rsidP="00783B2A">
      <w:pPr>
        <w:jc w:val="both"/>
        <w:rPr>
          <w:rFonts w:ascii="Arial" w:hAnsi="Arial" w:cs="Arial"/>
          <w:bCs/>
          <w:sz w:val="24"/>
          <w:szCs w:val="24"/>
        </w:rPr>
      </w:pPr>
      <w:r w:rsidRPr="00EC0EFB">
        <w:rPr>
          <w:rFonts w:ascii="Arial" w:hAnsi="Arial" w:cs="Arial"/>
          <w:b/>
          <w:bCs/>
          <w:sz w:val="24"/>
          <w:u w:val="single"/>
        </w:rPr>
        <w:t>Question 1.</w:t>
      </w:r>
      <w:r w:rsidR="00EF4661" w:rsidRPr="00EC0EFB">
        <w:rPr>
          <w:rFonts w:ascii="Arial" w:hAnsi="Arial" w:cs="Arial"/>
          <w:b/>
          <w:bCs/>
          <w:sz w:val="24"/>
          <w:u w:val="single"/>
        </w:rPr>
        <w:t>5</w:t>
      </w:r>
      <w:r w:rsidRPr="00EC0EFB">
        <w:rPr>
          <w:rFonts w:ascii="Arial" w:hAnsi="Arial" w:cs="Arial"/>
          <w:b/>
          <w:bCs/>
          <w:sz w:val="24"/>
        </w:rPr>
        <w:t> :</w:t>
      </w:r>
      <w:r w:rsidRPr="00EC0EFB">
        <w:rPr>
          <w:rFonts w:ascii="Arial" w:hAnsi="Arial" w:cs="Arial"/>
          <w:bCs/>
          <w:sz w:val="24"/>
        </w:rPr>
        <w:t xml:space="preserve"> </w:t>
      </w:r>
      <w:r w:rsidR="00783B2A" w:rsidRPr="00EC0EFB">
        <w:rPr>
          <w:rFonts w:ascii="Arial" w:hAnsi="Arial" w:cs="Arial"/>
          <w:bCs/>
          <w:sz w:val="24"/>
        </w:rPr>
        <w:t>Relever les dimensions des éléments suivants en mètres à partir de la modélisation numérique: Fichier DTi9-BIM-OA6.ifc</w:t>
      </w:r>
    </w:p>
    <w:p w:rsidR="00653001" w:rsidRDefault="00653001" w:rsidP="00653001">
      <w:pPr>
        <w:jc w:val="both"/>
        <w:rPr>
          <w:rFonts w:ascii="Arial" w:hAnsi="Arial" w:cs="Arial"/>
          <w:bCs/>
          <w:sz w:val="24"/>
        </w:rPr>
      </w:pPr>
    </w:p>
    <w:p w:rsidR="00653001" w:rsidRDefault="00653001" w:rsidP="00D65866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Entraxe des piédroits : </w:t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</w:t>
      </w:r>
    </w:p>
    <w:p w:rsidR="00653001" w:rsidRDefault="00653001" w:rsidP="00D65866">
      <w:pPr>
        <w:jc w:val="both"/>
        <w:rPr>
          <w:rFonts w:ascii="Arial" w:hAnsi="Arial" w:cs="Arial"/>
          <w:bCs/>
          <w:sz w:val="24"/>
        </w:rPr>
      </w:pPr>
    </w:p>
    <w:p w:rsidR="00EF4661" w:rsidRDefault="00EF4661" w:rsidP="00EF4661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Tirant d’air</w:t>
      </w:r>
      <w:r w:rsidR="0079482D"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bCs/>
          <w:sz w:val="24"/>
        </w:rPr>
        <w:t xml:space="preserve"> : </w:t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</w:t>
      </w:r>
    </w:p>
    <w:p w:rsidR="00653001" w:rsidRDefault="00653001" w:rsidP="00D65866">
      <w:pPr>
        <w:jc w:val="both"/>
        <w:rPr>
          <w:rFonts w:ascii="Arial" w:hAnsi="Arial" w:cs="Arial"/>
          <w:bCs/>
          <w:sz w:val="24"/>
        </w:rPr>
      </w:pPr>
    </w:p>
    <w:p w:rsidR="00EF4661" w:rsidRDefault="00EF4661" w:rsidP="00EF4661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Longueur du radier : </w:t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</w:t>
      </w:r>
    </w:p>
    <w:p w:rsidR="00653001" w:rsidRDefault="00653001" w:rsidP="00D65866">
      <w:pPr>
        <w:jc w:val="both"/>
        <w:rPr>
          <w:rFonts w:ascii="Arial" w:hAnsi="Arial" w:cs="Arial"/>
          <w:bCs/>
          <w:sz w:val="24"/>
        </w:rPr>
      </w:pPr>
    </w:p>
    <w:p w:rsidR="00D65866" w:rsidRDefault="00D65866" w:rsidP="00D65866">
      <w:pPr>
        <w:jc w:val="both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>Question 1.</w:t>
      </w:r>
      <w:r w:rsidR="00EF4661">
        <w:rPr>
          <w:rFonts w:ascii="Arial" w:hAnsi="Arial" w:cs="Arial"/>
          <w:b/>
          <w:bCs/>
          <w:sz w:val="24"/>
          <w:u w:val="single"/>
        </w:rPr>
        <w:t>6</w:t>
      </w:r>
      <w:r w:rsidRPr="0092656F">
        <w:rPr>
          <w:rFonts w:ascii="Arial" w:hAnsi="Arial" w:cs="Arial"/>
          <w:b/>
          <w:bCs/>
          <w:sz w:val="24"/>
        </w:rPr>
        <w:t> :</w:t>
      </w:r>
      <w:r>
        <w:rPr>
          <w:rFonts w:ascii="Arial" w:hAnsi="Arial" w:cs="Arial"/>
          <w:bCs/>
          <w:sz w:val="24"/>
        </w:rPr>
        <w:t xml:space="preserve"> </w:t>
      </w:r>
      <w:r w:rsidR="0079482D" w:rsidRPr="0079482D">
        <w:rPr>
          <w:rFonts w:ascii="Arial" w:hAnsi="Arial" w:cs="Arial"/>
          <w:bCs/>
          <w:sz w:val="24"/>
        </w:rPr>
        <w:t>Relever</w:t>
      </w:r>
      <w:r w:rsidR="0079482D">
        <w:rPr>
          <w:rFonts w:ascii="Arial" w:hAnsi="Arial" w:cs="Arial"/>
          <w:bCs/>
          <w:sz w:val="24"/>
        </w:rPr>
        <w:t xml:space="preserve"> les volumes de béton nécessaires pour couler les éléments suivants</w:t>
      </w:r>
      <w:r w:rsidR="0079482D" w:rsidRPr="0079482D">
        <w:rPr>
          <w:rFonts w:ascii="Arial" w:hAnsi="Arial" w:cs="Arial"/>
          <w:bCs/>
          <w:sz w:val="24"/>
        </w:rPr>
        <w:t xml:space="preserve"> à partir de la modélisation numérique</w:t>
      </w:r>
      <w:r w:rsidR="0079482D">
        <w:rPr>
          <w:rFonts w:ascii="Arial" w:hAnsi="Arial" w:cs="Arial"/>
          <w:bCs/>
          <w:sz w:val="24"/>
        </w:rPr>
        <w:t> </w:t>
      </w:r>
      <w:r w:rsidR="0079482D" w:rsidRPr="0079482D">
        <w:rPr>
          <w:rFonts w:ascii="Arial" w:hAnsi="Arial" w:cs="Arial"/>
          <w:bCs/>
          <w:sz w:val="24"/>
        </w:rPr>
        <w:t>: Fichier DTi9-BIM-OA6.ifc</w:t>
      </w:r>
    </w:p>
    <w:p w:rsidR="00D65866" w:rsidRDefault="00D65866" w:rsidP="00D65866">
      <w:pPr>
        <w:jc w:val="both"/>
        <w:rPr>
          <w:rFonts w:ascii="Arial" w:hAnsi="Arial" w:cs="Arial"/>
          <w:bCs/>
          <w:sz w:val="24"/>
        </w:rPr>
      </w:pPr>
    </w:p>
    <w:tbl>
      <w:tblPr>
        <w:tblStyle w:val="Grilledutableau"/>
        <w:tblW w:w="7456" w:type="dxa"/>
        <w:jc w:val="center"/>
        <w:tblLook w:val="04A0" w:firstRow="1" w:lastRow="0" w:firstColumn="1" w:lastColumn="0" w:noHBand="0" w:noVBand="1"/>
      </w:tblPr>
      <w:tblGrid>
        <w:gridCol w:w="3623"/>
        <w:gridCol w:w="3833"/>
      </w:tblGrid>
      <w:tr w:rsidR="00D65866" w:rsidTr="00616EC5">
        <w:trPr>
          <w:trHeight w:val="449"/>
          <w:jc w:val="center"/>
        </w:trPr>
        <w:tc>
          <w:tcPr>
            <w:tcW w:w="3623" w:type="dxa"/>
          </w:tcPr>
          <w:p w:rsidR="00D65866" w:rsidRDefault="00D65866" w:rsidP="00D12AA6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3833" w:type="dxa"/>
            <w:vAlign w:val="center"/>
          </w:tcPr>
          <w:p w:rsidR="00D65866" w:rsidRDefault="00D65866" w:rsidP="00D12AA6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Volume (m</w:t>
            </w:r>
            <w:r w:rsidRPr="00653001">
              <w:rPr>
                <w:rFonts w:ascii="Arial" w:hAnsi="Arial" w:cs="Arial"/>
                <w:bCs/>
                <w:sz w:val="24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sz w:val="24"/>
              </w:rPr>
              <w:t>)</w:t>
            </w:r>
          </w:p>
        </w:tc>
      </w:tr>
      <w:tr w:rsidR="00D65866" w:rsidTr="0079482D">
        <w:trPr>
          <w:trHeight w:val="670"/>
          <w:jc w:val="center"/>
        </w:trPr>
        <w:tc>
          <w:tcPr>
            <w:tcW w:w="3623" w:type="dxa"/>
            <w:vAlign w:val="center"/>
          </w:tcPr>
          <w:p w:rsidR="00D65866" w:rsidRDefault="00D65866" w:rsidP="00D65866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Dalle de transition (les deux)</w:t>
            </w:r>
          </w:p>
        </w:tc>
        <w:tc>
          <w:tcPr>
            <w:tcW w:w="3833" w:type="dxa"/>
            <w:vAlign w:val="center"/>
          </w:tcPr>
          <w:p w:rsidR="00D65866" w:rsidRDefault="00D65866" w:rsidP="00D12AA6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D65866" w:rsidTr="0079482D">
        <w:trPr>
          <w:trHeight w:val="670"/>
          <w:jc w:val="center"/>
        </w:trPr>
        <w:tc>
          <w:tcPr>
            <w:tcW w:w="3623" w:type="dxa"/>
            <w:vAlign w:val="center"/>
          </w:tcPr>
          <w:p w:rsidR="00D65866" w:rsidRDefault="00D65866" w:rsidP="00D12AA6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Béton de propreté</w:t>
            </w:r>
          </w:p>
        </w:tc>
        <w:tc>
          <w:tcPr>
            <w:tcW w:w="3833" w:type="dxa"/>
            <w:vAlign w:val="center"/>
          </w:tcPr>
          <w:p w:rsidR="00D65866" w:rsidRDefault="00D65866" w:rsidP="00D12AA6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616EC5" w:rsidTr="0079482D">
        <w:trPr>
          <w:trHeight w:val="670"/>
          <w:jc w:val="center"/>
        </w:trPr>
        <w:tc>
          <w:tcPr>
            <w:tcW w:w="3623" w:type="dxa"/>
            <w:vAlign w:val="center"/>
          </w:tcPr>
          <w:p w:rsidR="00616EC5" w:rsidRDefault="00616EC5" w:rsidP="00D12AA6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Piédroits</w:t>
            </w:r>
          </w:p>
        </w:tc>
        <w:tc>
          <w:tcPr>
            <w:tcW w:w="3833" w:type="dxa"/>
            <w:vAlign w:val="center"/>
          </w:tcPr>
          <w:p w:rsidR="00616EC5" w:rsidRDefault="00616EC5" w:rsidP="00D12AA6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616EC5" w:rsidTr="0079482D">
        <w:trPr>
          <w:trHeight w:val="670"/>
          <w:jc w:val="center"/>
        </w:trPr>
        <w:tc>
          <w:tcPr>
            <w:tcW w:w="3623" w:type="dxa"/>
            <w:vAlign w:val="center"/>
          </w:tcPr>
          <w:p w:rsidR="00616EC5" w:rsidRDefault="00616EC5" w:rsidP="00D12AA6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Radier</w:t>
            </w:r>
          </w:p>
        </w:tc>
        <w:tc>
          <w:tcPr>
            <w:tcW w:w="3833" w:type="dxa"/>
            <w:vAlign w:val="center"/>
          </w:tcPr>
          <w:p w:rsidR="00616EC5" w:rsidRDefault="00616EC5" w:rsidP="00D12AA6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616EC5" w:rsidTr="0079482D">
        <w:trPr>
          <w:trHeight w:val="670"/>
          <w:jc w:val="center"/>
        </w:trPr>
        <w:tc>
          <w:tcPr>
            <w:tcW w:w="3623" w:type="dxa"/>
            <w:vAlign w:val="center"/>
          </w:tcPr>
          <w:p w:rsidR="00616EC5" w:rsidRDefault="00616EC5" w:rsidP="00D12AA6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Traverse supérieure</w:t>
            </w:r>
          </w:p>
        </w:tc>
        <w:tc>
          <w:tcPr>
            <w:tcW w:w="3833" w:type="dxa"/>
            <w:vAlign w:val="center"/>
          </w:tcPr>
          <w:p w:rsidR="00616EC5" w:rsidRDefault="00616EC5" w:rsidP="00D12AA6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79482D" w:rsidTr="0079482D">
        <w:trPr>
          <w:trHeight w:val="670"/>
          <w:jc w:val="center"/>
        </w:trPr>
        <w:tc>
          <w:tcPr>
            <w:tcW w:w="3623" w:type="dxa"/>
            <w:vAlign w:val="center"/>
          </w:tcPr>
          <w:p w:rsidR="0079482D" w:rsidRDefault="0079482D" w:rsidP="00EF4661">
            <w:pPr>
              <w:jc w:val="right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Total</w:t>
            </w:r>
          </w:p>
        </w:tc>
        <w:tc>
          <w:tcPr>
            <w:tcW w:w="3833" w:type="dxa"/>
            <w:vAlign w:val="center"/>
          </w:tcPr>
          <w:p w:rsidR="0079482D" w:rsidRDefault="0079482D" w:rsidP="00EF4661">
            <w:pPr>
              <w:jc w:val="right"/>
              <w:rPr>
                <w:rFonts w:ascii="Arial" w:hAnsi="Arial" w:cs="Arial"/>
                <w:bCs/>
                <w:sz w:val="24"/>
              </w:rPr>
            </w:pPr>
          </w:p>
        </w:tc>
      </w:tr>
    </w:tbl>
    <w:p w:rsidR="00D65866" w:rsidRDefault="00D65866" w:rsidP="00D65866">
      <w:pPr>
        <w:jc w:val="both"/>
        <w:rPr>
          <w:rFonts w:ascii="Arial" w:hAnsi="Arial" w:cs="Arial"/>
          <w:bCs/>
          <w:sz w:val="24"/>
        </w:rPr>
      </w:pPr>
    </w:p>
    <w:p w:rsidR="0079482D" w:rsidRDefault="00653001" w:rsidP="0079482D">
      <w:pPr>
        <w:jc w:val="both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>Question 1.</w:t>
      </w:r>
      <w:r w:rsidR="00EF4661">
        <w:rPr>
          <w:rFonts w:ascii="Arial" w:hAnsi="Arial" w:cs="Arial"/>
          <w:b/>
          <w:bCs/>
          <w:sz w:val="24"/>
          <w:u w:val="single"/>
        </w:rPr>
        <w:t>7</w:t>
      </w:r>
      <w:r w:rsidRPr="0092656F">
        <w:rPr>
          <w:rFonts w:ascii="Arial" w:hAnsi="Arial" w:cs="Arial"/>
          <w:b/>
          <w:bCs/>
          <w:sz w:val="24"/>
        </w:rPr>
        <w:t> :</w:t>
      </w:r>
      <w:r>
        <w:rPr>
          <w:rFonts w:ascii="Arial" w:hAnsi="Arial" w:cs="Arial"/>
          <w:b/>
          <w:bCs/>
          <w:sz w:val="24"/>
        </w:rPr>
        <w:t xml:space="preserve"> </w:t>
      </w:r>
      <w:r w:rsidR="0079482D">
        <w:rPr>
          <w:rFonts w:ascii="Arial" w:hAnsi="Arial" w:cs="Arial"/>
          <w:bCs/>
          <w:sz w:val="24"/>
        </w:rPr>
        <w:t xml:space="preserve">Vous considérerez un volume total </w:t>
      </w:r>
      <w:r w:rsidR="0079482D" w:rsidRPr="0079482D">
        <w:rPr>
          <w:rFonts w:ascii="Arial" w:hAnsi="Arial" w:cs="Arial"/>
          <w:bCs/>
          <w:sz w:val="24"/>
        </w:rPr>
        <w:t xml:space="preserve">du PICF </w:t>
      </w:r>
      <w:r w:rsidR="0079482D">
        <w:rPr>
          <w:rFonts w:ascii="Arial" w:hAnsi="Arial" w:cs="Arial"/>
          <w:bCs/>
          <w:sz w:val="24"/>
        </w:rPr>
        <w:t>de 180 m</w:t>
      </w:r>
      <w:r w:rsidR="0079482D" w:rsidRPr="00263BFC">
        <w:rPr>
          <w:rFonts w:ascii="Arial" w:hAnsi="Arial" w:cs="Arial"/>
          <w:bCs/>
          <w:sz w:val="24"/>
          <w:vertAlign w:val="superscript"/>
        </w:rPr>
        <w:t>3</w:t>
      </w:r>
      <w:r w:rsidR="0079482D">
        <w:rPr>
          <w:rFonts w:ascii="Arial" w:hAnsi="Arial" w:cs="Arial"/>
          <w:bCs/>
          <w:sz w:val="24"/>
        </w:rPr>
        <w:t xml:space="preserve">. </w:t>
      </w:r>
      <w:r w:rsidR="0079482D" w:rsidRPr="0079482D">
        <w:rPr>
          <w:rFonts w:ascii="Arial" w:hAnsi="Arial" w:cs="Arial"/>
          <w:bCs/>
          <w:sz w:val="24"/>
        </w:rPr>
        <w:t xml:space="preserve">Calculer </w:t>
      </w:r>
      <w:r w:rsidR="005E505B">
        <w:rPr>
          <w:rFonts w:ascii="Arial" w:hAnsi="Arial" w:cs="Arial"/>
          <w:bCs/>
          <w:sz w:val="24"/>
        </w:rPr>
        <w:t>la masse totale en tonne</w:t>
      </w:r>
      <w:r w:rsidR="0079482D">
        <w:rPr>
          <w:rFonts w:ascii="Arial" w:hAnsi="Arial" w:cs="Arial"/>
          <w:bCs/>
          <w:sz w:val="24"/>
        </w:rPr>
        <w:t xml:space="preserve"> de l’ouvrage sachant que le </w:t>
      </w:r>
      <w:r w:rsidR="00EF671E">
        <w:rPr>
          <w:rFonts w:ascii="Arial" w:hAnsi="Arial" w:cs="Arial"/>
          <w:bCs/>
          <w:sz w:val="24"/>
        </w:rPr>
        <w:t>béton armé utilisé a une masse volumique</w:t>
      </w:r>
      <w:r w:rsidR="0079482D">
        <w:rPr>
          <w:rFonts w:ascii="Arial" w:hAnsi="Arial" w:cs="Arial"/>
          <w:bCs/>
          <w:sz w:val="24"/>
        </w:rPr>
        <w:t xml:space="preserve"> de </w:t>
      </w:r>
      <w:r w:rsidR="0079482D" w:rsidRPr="0079482D">
        <w:rPr>
          <w:rFonts w:ascii="Arial" w:hAnsi="Arial" w:cs="Arial"/>
          <w:bCs/>
          <w:sz w:val="24"/>
        </w:rPr>
        <w:t>2,5 t/m</w:t>
      </w:r>
      <w:r w:rsidR="0079482D" w:rsidRPr="00263BFC">
        <w:rPr>
          <w:rFonts w:ascii="Arial" w:hAnsi="Arial" w:cs="Arial"/>
          <w:bCs/>
          <w:sz w:val="24"/>
          <w:vertAlign w:val="superscript"/>
        </w:rPr>
        <w:t>3</w:t>
      </w:r>
      <w:r w:rsidR="0079482D">
        <w:rPr>
          <w:rFonts w:ascii="Arial" w:hAnsi="Arial" w:cs="Arial"/>
          <w:bCs/>
          <w:sz w:val="24"/>
        </w:rPr>
        <w:t xml:space="preserve">. </w:t>
      </w:r>
    </w:p>
    <w:p w:rsidR="00653001" w:rsidRDefault="00653001" w:rsidP="00653001">
      <w:pPr>
        <w:jc w:val="both"/>
        <w:rPr>
          <w:rFonts w:ascii="Arial" w:hAnsi="Arial" w:cs="Arial"/>
          <w:bCs/>
          <w:sz w:val="24"/>
        </w:rPr>
      </w:pPr>
    </w:p>
    <w:p w:rsidR="00653001" w:rsidRPr="00D65866" w:rsidRDefault="00653001" w:rsidP="00653001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  <w:r w:rsidRPr="00D65866">
        <w:rPr>
          <w:rFonts w:ascii="Arial" w:hAnsi="Arial" w:cs="Arial"/>
          <w:bCs/>
          <w:sz w:val="24"/>
        </w:rPr>
        <w:tab/>
      </w:r>
    </w:p>
    <w:p w:rsidR="00D65866" w:rsidRDefault="00D65866" w:rsidP="003063A4">
      <w:pPr>
        <w:jc w:val="both"/>
        <w:rPr>
          <w:rFonts w:ascii="Arial" w:hAnsi="Arial" w:cs="Arial"/>
          <w:bCs/>
          <w:sz w:val="24"/>
        </w:rPr>
      </w:pPr>
    </w:p>
    <w:p w:rsidR="00EF4661" w:rsidRDefault="00EF4661" w:rsidP="00EF4661">
      <w:pPr>
        <w:jc w:val="both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>Question 1.</w:t>
      </w:r>
      <w:r>
        <w:rPr>
          <w:rFonts w:ascii="Arial" w:hAnsi="Arial" w:cs="Arial"/>
          <w:b/>
          <w:bCs/>
          <w:sz w:val="24"/>
          <w:u w:val="single"/>
        </w:rPr>
        <w:t>8</w:t>
      </w:r>
      <w:r w:rsidRPr="0092656F">
        <w:rPr>
          <w:rFonts w:ascii="Arial" w:hAnsi="Arial" w:cs="Arial"/>
          <w:b/>
          <w:bCs/>
          <w:sz w:val="24"/>
        </w:rPr>
        <w:t> :</w:t>
      </w:r>
      <w:r>
        <w:rPr>
          <w:rFonts w:ascii="Arial" w:hAnsi="Arial" w:cs="Arial"/>
          <w:b/>
          <w:bCs/>
          <w:sz w:val="24"/>
        </w:rPr>
        <w:t xml:space="preserve"> </w:t>
      </w:r>
      <w:r w:rsidR="0079482D" w:rsidRPr="0079482D">
        <w:rPr>
          <w:rFonts w:ascii="Arial" w:hAnsi="Arial" w:cs="Arial"/>
          <w:bCs/>
          <w:sz w:val="24"/>
        </w:rPr>
        <w:t>Citer l’essai à mettre en place pour</w:t>
      </w:r>
      <w:r w:rsidR="0079482D">
        <w:rPr>
          <w:rFonts w:ascii="Arial" w:hAnsi="Arial" w:cs="Arial"/>
          <w:bCs/>
          <w:sz w:val="24"/>
        </w:rPr>
        <w:t xml:space="preserve"> vérifier la plasticité du béton en sortie de la toupie</w:t>
      </w:r>
      <w:r w:rsidR="00434746">
        <w:rPr>
          <w:rFonts w:ascii="Arial" w:hAnsi="Arial" w:cs="Arial"/>
          <w:bCs/>
          <w:sz w:val="24"/>
        </w:rPr>
        <w:t>.</w:t>
      </w:r>
    </w:p>
    <w:p w:rsidR="00EF4661" w:rsidRDefault="00EF4661" w:rsidP="00EF4661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</w:p>
    <w:p w:rsidR="00EF4661" w:rsidRPr="00D65866" w:rsidRDefault="00EF4661" w:rsidP="00EF4661">
      <w:pPr>
        <w:tabs>
          <w:tab w:val="right" w:leader="dot" w:pos="9923"/>
        </w:tabs>
        <w:jc w:val="both"/>
        <w:rPr>
          <w:rFonts w:ascii="Arial" w:hAnsi="Arial" w:cs="Arial"/>
          <w:bCs/>
          <w:sz w:val="24"/>
        </w:rPr>
      </w:pPr>
      <w:r w:rsidRPr="00D65866">
        <w:rPr>
          <w:rFonts w:ascii="Arial" w:hAnsi="Arial" w:cs="Arial"/>
          <w:bCs/>
          <w:sz w:val="24"/>
        </w:rPr>
        <w:tab/>
      </w:r>
    </w:p>
    <w:p w:rsidR="00CD25F2" w:rsidRDefault="00CD25F2" w:rsidP="00CD25F2">
      <w:pPr>
        <w:jc w:val="both"/>
        <w:rPr>
          <w:rFonts w:ascii="Arial" w:hAnsi="Arial" w:cs="Arial"/>
          <w:bCs/>
          <w:sz w:val="24"/>
        </w:rPr>
      </w:pPr>
    </w:p>
    <w:p w:rsidR="002959C0" w:rsidRDefault="002959C0" w:rsidP="005B1014">
      <w:pPr>
        <w:rPr>
          <w:rFonts w:ascii="Arial" w:hAnsi="Arial" w:cs="Arial"/>
          <w:b/>
          <w:sz w:val="24"/>
          <w:u w:val="single"/>
        </w:rPr>
        <w:sectPr w:rsidR="002959C0" w:rsidSect="00182378">
          <w:headerReference w:type="default" r:id="rId9"/>
          <w:footerReference w:type="default" r:id="rId10"/>
          <w:footerReference w:type="first" r:id="rId11"/>
          <w:footnotePr>
            <w:pos w:val="beneathText"/>
          </w:footnotePr>
          <w:type w:val="continuous"/>
          <w:pgSz w:w="23811" w:h="16837" w:orient="landscape"/>
          <w:pgMar w:top="1111" w:right="1134" w:bottom="1134" w:left="1134" w:header="284" w:footer="301" w:gutter="0"/>
          <w:pgNumType w:start="1"/>
          <w:cols w:num="2" w:sep="1" w:space="709"/>
          <w:titlePg/>
          <w:docGrid w:linePitch="360"/>
        </w:sectPr>
      </w:pPr>
    </w:p>
    <w:p w:rsidR="00DD76B4" w:rsidRDefault="00ED3CEB" w:rsidP="005B1014">
      <w:pPr>
        <w:rPr>
          <w:rFonts w:ascii="Arial" w:hAnsi="Arial" w:cs="Arial"/>
          <w:b/>
          <w:sz w:val="24"/>
          <w:u w:val="single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ragraph">
                  <wp:posOffset>-508000</wp:posOffset>
                </wp:positionV>
                <wp:extent cx="14437360" cy="533400"/>
                <wp:effectExtent l="0" t="0" r="3175" b="317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73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1732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7229"/>
                              <w:gridCol w:w="1671"/>
                              <w:gridCol w:w="597"/>
                              <w:gridCol w:w="1667"/>
                              <w:gridCol w:w="7229"/>
                              <w:gridCol w:w="1671"/>
                            </w:tblGrid>
                            <w:tr w:rsidR="00EC0EFB" w:rsidTr="00A41B8D"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TERRASSEMENTS : ANALYSE DE SOL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DSR3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TERRASSEMENTS : ANALYSE DE SOL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DSR4</w:t>
                                  </w:r>
                                </w:p>
                              </w:tc>
                            </w:tr>
                          </w:tbl>
                          <w:p w:rsidR="00EC0EFB" w:rsidRDefault="00EC0E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-21.8pt;margin-top:-40pt;width:1136.8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" stroked="f">
                <v:textbox>
                  <w:txbxContent>
                    <w:tbl>
                      <w:tblPr>
                        <w:tblW w:w="21732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7229"/>
                        <w:gridCol w:w="1671"/>
                        <w:gridCol w:w="597"/>
                        <w:gridCol w:w="1667"/>
                        <w:gridCol w:w="7229"/>
                        <w:gridCol w:w="1671"/>
                      </w:tblGrid>
                      <w:tr w:rsidR="00EC0EFB" w:rsidTr="00A41B8D"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TERRASSEMENTS : ANALYSE DE SOL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DSR3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TERRASSEMENTS : ANALYSE DE SOL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DSR4</w:t>
                            </w:r>
                          </w:p>
                        </w:tc>
                      </w:tr>
                    </w:tbl>
                    <w:p w:rsidR="00EC0EFB" w:rsidRDefault="00EC0EFB"/>
                  </w:txbxContent>
                </v:textbox>
              </v:shape>
            </w:pict>
          </mc:Fallback>
        </mc:AlternateContent>
      </w:r>
    </w:p>
    <w:p w:rsidR="00DD76B4" w:rsidRDefault="00DD76B4" w:rsidP="00DD76B4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La situation professionnelle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DD76B4" w:rsidRPr="00675F60" w:rsidRDefault="00DD76B4" w:rsidP="00DD76B4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277FB7" w:rsidRDefault="00277FB7" w:rsidP="00DD76B4">
      <w:pPr>
        <w:jc w:val="both"/>
        <w:rPr>
          <w:rFonts w:ascii="Arial" w:hAnsi="Arial" w:cs="Arial"/>
          <w:bCs/>
          <w:sz w:val="24"/>
          <w:szCs w:val="24"/>
        </w:rPr>
      </w:pPr>
      <w:bookmarkStart w:id="6" w:name="_Hlk6389175"/>
      <w:r>
        <w:rPr>
          <w:rFonts w:ascii="Arial" w:hAnsi="Arial" w:cs="Arial"/>
          <w:bCs/>
          <w:sz w:val="24"/>
          <w:szCs w:val="24"/>
        </w:rPr>
        <w:t>Vous êtes chargé d’</w:t>
      </w:r>
      <w:r w:rsidR="002D539E">
        <w:rPr>
          <w:rFonts w:ascii="Arial" w:hAnsi="Arial" w:cs="Arial"/>
          <w:bCs/>
          <w:sz w:val="24"/>
          <w:szCs w:val="24"/>
        </w:rPr>
        <w:t xml:space="preserve">analyser le sol que vous allez déblayer pour savoir si celui-ci pourra être réemployé en remblais. Cette étude porte sur l’analyse du sol au niveau du sondage PM 223 entre le PT </w:t>
      </w:r>
      <w:r w:rsidR="00F05540">
        <w:rPr>
          <w:rFonts w:ascii="Arial" w:hAnsi="Arial" w:cs="Arial"/>
          <w:bCs/>
          <w:sz w:val="24"/>
          <w:szCs w:val="24"/>
        </w:rPr>
        <w:t>2</w:t>
      </w:r>
      <w:r w:rsidR="002D539E">
        <w:rPr>
          <w:rFonts w:ascii="Arial" w:hAnsi="Arial" w:cs="Arial"/>
          <w:bCs/>
          <w:sz w:val="24"/>
          <w:szCs w:val="24"/>
        </w:rPr>
        <w:t xml:space="preserve">34 et le PT </w:t>
      </w:r>
      <w:r w:rsidR="00F05540">
        <w:rPr>
          <w:rFonts w:ascii="Arial" w:hAnsi="Arial" w:cs="Arial"/>
          <w:bCs/>
          <w:sz w:val="24"/>
          <w:szCs w:val="24"/>
        </w:rPr>
        <w:t>2</w:t>
      </w:r>
      <w:r w:rsidR="002D539E">
        <w:rPr>
          <w:rFonts w:ascii="Arial" w:hAnsi="Arial" w:cs="Arial"/>
          <w:bCs/>
          <w:sz w:val="24"/>
          <w:szCs w:val="24"/>
        </w:rPr>
        <w:t>35.</w:t>
      </w:r>
    </w:p>
    <w:bookmarkEnd w:id="6"/>
    <w:p w:rsidR="00277FB7" w:rsidRDefault="00277FB7" w:rsidP="00DD76B4">
      <w:pPr>
        <w:jc w:val="both"/>
        <w:rPr>
          <w:rFonts w:ascii="Arial" w:hAnsi="Arial" w:cs="Arial"/>
          <w:bCs/>
          <w:sz w:val="24"/>
          <w:szCs w:val="24"/>
        </w:rPr>
      </w:pPr>
    </w:p>
    <w:p w:rsidR="00DD76B4" w:rsidRDefault="00DD76B4" w:rsidP="00DD76B4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données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DD76B4" w:rsidRDefault="00DD76B4" w:rsidP="00DD76B4">
      <w:pPr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2840"/>
        <w:gridCol w:w="6769"/>
      </w:tblGrid>
      <w:tr w:rsidR="001670BF" w:rsidRPr="006C0BB6" w:rsidTr="008E777C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70BF" w:rsidRPr="006C0BB6" w:rsidRDefault="001670BF" w:rsidP="00E4056B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7" w:name="_Hlk3924520"/>
            <w:r w:rsidRPr="006C0BB6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70BF" w:rsidRPr="008778C1" w:rsidRDefault="001670BF" w:rsidP="00E4056B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778C1">
              <w:rPr>
                <w:rFonts w:ascii="Arial" w:hAnsi="Arial" w:cs="Arial"/>
                <w:bCs/>
                <w:sz w:val="24"/>
                <w:szCs w:val="24"/>
              </w:rPr>
              <w:t>Le dossier technique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FB7" w:rsidRPr="00277FB7" w:rsidRDefault="007B6680" w:rsidP="003A134D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E0A68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  <w:r w:rsidR="00156CC1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F0554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6E0A68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F05540">
              <w:rPr>
                <w:rFonts w:ascii="Arial" w:hAnsi="Arial" w:cs="Arial"/>
                <w:bCs/>
                <w:sz w:val="24"/>
                <w:szCs w:val="24"/>
              </w:rPr>
              <w:t>Zone étudiée</w:t>
            </w:r>
            <w:r w:rsidR="00156CC1">
              <w:rPr>
                <w:rFonts w:ascii="Arial" w:hAnsi="Arial" w:cs="Arial"/>
                <w:bCs/>
                <w:sz w:val="24"/>
                <w:szCs w:val="24"/>
              </w:rPr>
              <w:t xml:space="preserve"> (DT2)</w:t>
            </w:r>
          </w:p>
        </w:tc>
      </w:tr>
      <w:tr w:rsidR="00FD4B9E" w:rsidRPr="006C0BB6" w:rsidTr="008E777C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4B9E" w:rsidRPr="006C0BB6" w:rsidRDefault="00FD4B9E" w:rsidP="00E4056B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4B9E" w:rsidRPr="008778C1" w:rsidRDefault="00FD4B9E" w:rsidP="00E4056B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Le dossier ressources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C1" w:rsidRPr="00567A05" w:rsidRDefault="00156CC1" w:rsidP="00156CC1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7A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DR1 </w:t>
            </w:r>
            <w:r w:rsidRPr="00156CC1">
              <w:rPr>
                <w:rFonts w:ascii="Arial" w:hAnsi="Arial" w:cs="Arial"/>
                <w:sz w:val="24"/>
                <w:szCs w:val="24"/>
              </w:rPr>
              <w:t>Sondage à la pelle mécanique PM 223</w:t>
            </w:r>
          </w:p>
          <w:p w:rsidR="007220B1" w:rsidRDefault="007220B1" w:rsidP="00FD4B9E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DR2 </w:t>
            </w:r>
            <w:r w:rsidR="00F05540" w:rsidRPr="00F05540">
              <w:rPr>
                <w:rFonts w:ascii="Arial" w:hAnsi="Arial" w:cs="Arial"/>
                <w:sz w:val="24"/>
                <w:szCs w:val="24"/>
              </w:rPr>
              <w:t>Courbe granulométrique échantillon de sol PM 223 à 1,50 m de profondeur</w:t>
            </w:r>
          </w:p>
          <w:p w:rsidR="00373498" w:rsidRPr="007220B1" w:rsidRDefault="00373498" w:rsidP="00FD4B9E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D4B9E"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F05540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05540">
              <w:rPr>
                <w:rFonts w:ascii="Arial" w:hAnsi="Arial" w:cs="Arial"/>
                <w:sz w:val="24"/>
                <w:szCs w:val="24"/>
              </w:rPr>
              <w:t>Extrait GTR : sols classe C</w:t>
            </w:r>
          </w:p>
          <w:p w:rsidR="006B5A2A" w:rsidRDefault="00FD4B9E" w:rsidP="00F05540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F05540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F055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05540" w:rsidRPr="00F05540">
              <w:rPr>
                <w:rFonts w:ascii="Arial" w:hAnsi="Arial" w:cs="Arial"/>
                <w:sz w:val="24"/>
                <w:szCs w:val="24"/>
              </w:rPr>
              <w:t>Extrait GTR : Conditions d’utilisation des matériaux en remblai</w:t>
            </w:r>
          </w:p>
          <w:p w:rsidR="00F05540" w:rsidRPr="00FD4B9E" w:rsidRDefault="00F05540" w:rsidP="00F05540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DR5 </w:t>
            </w:r>
            <w:r w:rsidRPr="00F05540">
              <w:rPr>
                <w:rFonts w:ascii="Arial" w:hAnsi="Arial" w:cs="Arial"/>
                <w:sz w:val="24"/>
                <w:szCs w:val="24"/>
              </w:rPr>
              <w:t>Extrait GTR : Tableau de compactage pour l’utilisation des matériaux en remblai</w:t>
            </w:r>
          </w:p>
        </w:tc>
      </w:tr>
      <w:bookmarkEnd w:id="7"/>
    </w:tbl>
    <w:p w:rsidR="00DD76B4" w:rsidRPr="005B1014" w:rsidRDefault="00DD76B4" w:rsidP="00DD76B4">
      <w:pPr>
        <w:rPr>
          <w:rFonts w:ascii="Arial" w:hAnsi="Arial" w:cs="Arial"/>
          <w:bCs/>
          <w:sz w:val="24"/>
          <w:szCs w:val="24"/>
        </w:rPr>
      </w:pPr>
    </w:p>
    <w:p w:rsidR="00DD76B4" w:rsidRPr="00675F60" w:rsidRDefault="00DD76B4" w:rsidP="00DD76B4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exigences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DD76B4" w:rsidRDefault="00DD76B4" w:rsidP="00DD76B4">
      <w:pPr>
        <w:rPr>
          <w:rFonts w:ascii="Arial" w:hAnsi="Arial" w:cs="Arial"/>
          <w:bCs/>
          <w:sz w:val="24"/>
          <w:szCs w:val="24"/>
        </w:rPr>
      </w:pPr>
      <w:r w:rsidRPr="001E64AE">
        <w:rPr>
          <w:rFonts w:ascii="Arial" w:hAnsi="Arial" w:cs="Arial"/>
          <w:bCs/>
          <w:sz w:val="24"/>
          <w:szCs w:val="24"/>
        </w:rPr>
        <w:t>Les réponses sont justes et cohérentes</w:t>
      </w:r>
      <w:r w:rsidR="004C22D8">
        <w:rPr>
          <w:rFonts w:ascii="Arial" w:hAnsi="Arial" w:cs="Arial"/>
          <w:bCs/>
          <w:sz w:val="24"/>
          <w:szCs w:val="24"/>
        </w:rPr>
        <w:t>.</w:t>
      </w:r>
    </w:p>
    <w:p w:rsidR="00293C4F" w:rsidRDefault="00293C4F" w:rsidP="00293C4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Pour les résultats chiffré</w:t>
      </w:r>
      <w:r w:rsidR="00434746">
        <w:rPr>
          <w:rFonts w:ascii="Arial" w:hAnsi="Arial" w:cs="Arial"/>
          <w:bCs/>
          <w:sz w:val="24"/>
          <w:szCs w:val="24"/>
        </w:rPr>
        <w:t>s les unités seront indiquées.</w:t>
      </w:r>
    </w:p>
    <w:p w:rsidR="00293C4F" w:rsidRDefault="00434746" w:rsidP="00293C4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</w:t>
      </w:r>
      <w:r w:rsidR="00EC0EFB">
        <w:rPr>
          <w:rFonts w:ascii="Arial" w:hAnsi="Arial" w:cs="Arial"/>
          <w:bCs/>
          <w:sz w:val="24"/>
          <w:szCs w:val="24"/>
        </w:rPr>
        <w:t>es résultats s</w:t>
      </w:r>
      <w:r w:rsidR="00293C4F">
        <w:rPr>
          <w:rFonts w:ascii="Arial" w:hAnsi="Arial" w:cs="Arial"/>
          <w:bCs/>
          <w:sz w:val="24"/>
          <w:szCs w:val="24"/>
        </w:rPr>
        <w:t xml:space="preserve">ont arrondis à </w:t>
      </w:r>
      <w:r w:rsidR="00386CC2">
        <w:rPr>
          <w:rFonts w:ascii="Arial" w:hAnsi="Arial" w:cs="Arial"/>
          <w:bCs/>
          <w:sz w:val="24"/>
          <w:szCs w:val="24"/>
        </w:rPr>
        <w:t>2</w:t>
      </w:r>
      <w:r w:rsidR="00293C4F">
        <w:rPr>
          <w:rFonts w:ascii="Arial" w:hAnsi="Arial" w:cs="Arial"/>
          <w:bCs/>
          <w:sz w:val="24"/>
          <w:szCs w:val="24"/>
        </w:rPr>
        <w:t xml:space="preserve"> chiffres après la virgule.</w:t>
      </w:r>
    </w:p>
    <w:p w:rsidR="00DD76B4" w:rsidRDefault="00DD76B4" w:rsidP="005B1014">
      <w:pPr>
        <w:rPr>
          <w:rFonts w:ascii="Arial" w:hAnsi="Arial" w:cs="Arial"/>
          <w:b/>
          <w:sz w:val="24"/>
          <w:u w:val="single"/>
        </w:rPr>
      </w:pPr>
    </w:p>
    <w:p w:rsidR="00293C4F" w:rsidRDefault="00293C4F" w:rsidP="005B1014">
      <w:pPr>
        <w:rPr>
          <w:rFonts w:ascii="Arial" w:hAnsi="Arial" w:cs="Arial"/>
          <w:b/>
          <w:sz w:val="24"/>
          <w:u w:val="single"/>
        </w:rPr>
      </w:pPr>
    </w:p>
    <w:p w:rsidR="00DD76B4" w:rsidRDefault="005C2C76" w:rsidP="00373498">
      <w:pPr>
        <w:ind w:left="1701" w:hanging="1701"/>
        <w:rPr>
          <w:rFonts w:ascii="Arial" w:hAnsi="Arial" w:cs="Arial"/>
          <w:bCs/>
          <w:sz w:val="24"/>
        </w:rPr>
      </w:pPr>
      <w:bookmarkStart w:id="8" w:name="_Hlk6412134"/>
      <w:r w:rsidRPr="001D2CC2">
        <w:rPr>
          <w:rFonts w:ascii="Arial" w:hAnsi="Arial" w:cs="Arial"/>
          <w:b/>
          <w:bCs/>
          <w:sz w:val="24"/>
          <w:u w:val="single"/>
        </w:rPr>
        <w:t xml:space="preserve">Question </w:t>
      </w:r>
      <w:r>
        <w:rPr>
          <w:rFonts w:ascii="Arial" w:hAnsi="Arial" w:cs="Arial"/>
          <w:b/>
          <w:bCs/>
          <w:sz w:val="24"/>
          <w:u w:val="single"/>
        </w:rPr>
        <w:t>2</w:t>
      </w:r>
      <w:r w:rsidRPr="001D2CC2">
        <w:rPr>
          <w:rFonts w:ascii="Arial" w:hAnsi="Arial" w:cs="Arial"/>
          <w:b/>
          <w:bCs/>
          <w:sz w:val="24"/>
          <w:u w:val="single"/>
        </w:rPr>
        <w:t>.1</w:t>
      </w:r>
      <w:r w:rsidRPr="0092656F">
        <w:rPr>
          <w:rFonts w:ascii="Arial" w:hAnsi="Arial" w:cs="Arial"/>
          <w:b/>
          <w:bCs/>
          <w:sz w:val="24"/>
        </w:rPr>
        <w:t> :</w:t>
      </w:r>
      <w:r w:rsidR="00156CC1">
        <w:rPr>
          <w:rFonts w:ascii="Arial" w:hAnsi="Arial" w:cs="Arial"/>
          <w:bCs/>
          <w:sz w:val="24"/>
        </w:rPr>
        <w:t xml:space="preserve"> </w:t>
      </w:r>
      <w:r w:rsidR="00156CC1" w:rsidRPr="00156CC1">
        <w:rPr>
          <w:rFonts w:ascii="Arial" w:hAnsi="Arial" w:cs="Arial"/>
          <w:bCs/>
          <w:sz w:val="24"/>
        </w:rPr>
        <w:t>À</w:t>
      </w:r>
      <w:r w:rsidR="00156CC1">
        <w:rPr>
          <w:rFonts w:ascii="Arial" w:hAnsi="Arial" w:cs="Arial"/>
          <w:bCs/>
          <w:sz w:val="24"/>
        </w:rPr>
        <w:t xml:space="preserve"> partir du </w:t>
      </w:r>
      <w:r w:rsidR="00156CC1" w:rsidRPr="00156CC1">
        <w:rPr>
          <w:rFonts w:ascii="Arial" w:hAnsi="Arial" w:cs="Arial"/>
          <w:bCs/>
          <w:sz w:val="24"/>
        </w:rPr>
        <w:t xml:space="preserve">sondage réalisé à la pelle mécanique, relever </w:t>
      </w:r>
      <w:r w:rsidR="00156CC1">
        <w:rPr>
          <w:rFonts w:ascii="Arial" w:hAnsi="Arial" w:cs="Arial"/>
          <w:bCs/>
          <w:sz w:val="24"/>
        </w:rPr>
        <w:t>les informations suivantes :</w:t>
      </w:r>
    </w:p>
    <w:bookmarkEnd w:id="8"/>
    <w:p w:rsidR="005C2C76" w:rsidRDefault="005C2C76" w:rsidP="005B1014">
      <w:pPr>
        <w:rPr>
          <w:rFonts w:ascii="Arial" w:hAnsi="Arial" w:cs="Arial"/>
          <w:bCs/>
          <w:sz w:val="24"/>
        </w:rPr>
      </w:pPr>
    </w:p>
    <w:p w:rsidR="005C2C76" w:rsidRDefault="002D539E" w:rsidP="006F4E2B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Profondeur arrêt du sondage : </w:t>
      </w:r>
      <w:r w:rsidR="00356627">
        <w:rPr>
          <w:rFonts w:ascii="Arial" w:hAnsi="Arial" w:cs="Arial"/>
          <w:sz w:val="24"/>
        </w:rPr>
        <w:tab/>
        <w:t>…………………………………………………………………..</w:t>
      </w:r>
    </w:p>
    <w:p w:rsidR="005C2C76" w:rsidRDefault="005C2C76" w:rsidP="005C2C76">
      <w:pPr>
        <w:pStyle w:val="Paragraphedeliste"/>
        <w:rPr>
          <w:rFonts w:ascii="Arial" w:hAnsi="Arial" w:cs="Arial"/>
          <w:sz w:val="24"/>
        </w:rPr>
      </w:pPr>
    </w:p>
    <w:p w:rsidR="00156CC1" w:rsidRDefault="00156CC1" w:rsidP="00156CC1">
      <w:pPr>
        <w:pStyle w:val="Paragraphedeliste"/>
        <w:numPr>
          <w:ilvl w:val="0"/>
          <w:numId w:val="7"/>
        </w:numPr>
        <w:rPr>
          <w:rFonts w:ascii="Arial" w:hAnsi="Arial" w:cs="Arial"/>
          <w:sz w:val="24"/>
        </w:rPr>
      </w:pPr>
      <w:bookmarkStart w:id="9" w:name="_Hlk6389593"/>
      <w:r w:rsidRPr="0044522F">
        <w:rPr>
          <w:rFonts w:ascii="Arial" w:hAnsi="Arial" w:cs="Arial"/>
          <w:sz w:val="24"/>
        </w:rPr>
        <w:t>Expliquer la raison de l’arrê</w:t>
      </w:r>
      <w:r w:rsidR="00434746">
        <w:rPr>
          <w:rFonts w:ascii="Arial" w:hAnsi="Arial" w:cs="Arial"/>
          <w:sz w:val="24"/>
        </w:rPr>
        <w:t>t du sondage à cette profondeur.</w:t>
      </w:r>
    </w:p>
    <w:p w:rsidR="00356627" w:rsidRDefault="00356627" w:rsidP="003566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356627" w:rsidRDefault="00356627" w:rsidP="00356627">
      <w:pPr>
        <w:rPr>
          <w:rFonts w:ascii="Arial" w:hAnsi="Arial" w:cs="Arial"/>
          <w:sz w:val="24"/>
        </w:rPr>
      </w:pPr>
    </w:p>
    <w:bookmarkEnd w:id="9"/>
    <w:p w:rsidR="00356627" w:rsidRDefault="00356627" w:rsidP="003566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D02D42" w:rsidRDefault="00D02D42" w:rsidP="00D02D42">
      <w:pPr>
        <w:pStyle w:val="Paragraphedeliste"/>
        <w:ind w:left="2268"/>
        <w:rPr>
          <w:rFonts w:ascii="Arial" w:hAnsi="Arial" w:cs="Arial"/>
          <w:sz w:val="24"/>
        </w:rPr>
      </w:pPr>
    </w:p>
    <w:p w:rsidR="0044522F" w:rsidRDefault="0044522F" w:rsidP="0044522F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</w:rPr>
      </w:pPr>
      <w:r w:rsidRPr="0044522F">
        <w:rPr>
          <w:rFonts w:ascii="Arial" w:hAnsi="Arial" w:cs="Arial"/>
          <w:sz w:val="24"/>
        </w:rPr>
        <w:t>Compléter</w:t>
      </w:r>
      <w:r>
        <w:rPr>
          <w:rFonts w:ascii="Arial" w:hAnsi="Arial" w:cs="Arial"/>
          <w:sz w:val="24"/>
        </w:rPr>
        <w:t xml:space="preserve"> le tableau</w:t>
      </w:r>
      <w:r w:rsidRPr="0044522F">
        <w:rPr>
          <w:rFonts w:ascii="Arial" w:hAnsi="Arial" w:cs="Arial"/>
          <w:sz w:val="24"/>
        </w:rPr>
        <w:t xml:space="preserve"> précisant  </w:t>
      </w:r>
      <w:r>
        <w:rPr>
          <w:rFonts w:ascii="Arial" w:hAnsi="Arial" w:cs="Arial"/>
          <w:sz w:val="24"/>
        </w:rPr>
        <w:t>l’épaisseur et la nature des quatre couches de matériaux :</w:t>
      </w:r>
    </w:p>
    <w:p w:rsidR="005C2C76" w:rsidRPr="005C2C76" w:rsidRDefault="005C2C76" w:rsidP="005C2C76">
      <w:pPr>
        <w:pStyle w:val="Paragraphedeliste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43"/>
        <w:gridCol w:w="6630"/>
      </w:tblGrid>
      <w:tr w:rsidR="001B5E36" w:rsidTr="001B5E36">
        <w:tc>
          <w:tcPr>
            <w:tcW w:w="10173" w:type="dxa"/>
            <w:gridSpan w:val="2"/>
          </w:tcPr>
          <w:p w:rsidR="001B5E36" w:rsidRDefault="001B5E36" w:rsidP="001B5E3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Sondage à la pelle mécanique PM 223</w:t>
            </w:r>
          </w:p>
        </w:tc>
      </w:tr>
      <w:tr w:rsidR="001B5E36" w:rsidRPr="001B5E36" w:rsidTr="001B5E36">
        <w:tc>
          <w:tcPr>
            <w:tcW w:w="3543" w:type="dxa"/>
          </w:tcPr>
          <w:p w:rsidR="001B5E36" w:rsidRPr="001B5E36" w:rsidRDefault="00EC0EFB" w:rsidP="00434746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É</w:t>
            </w:r>
            <w:r w:rsidR="001B5E36" w:rsidRPr="001B5E36">
              <w:rPr>
                <w:rFonts w:ascii="Arial" w:hAnsi="Arial" w:cs="Arial"/>
                <w:b/>
                <w:sz w:val="24"/>
              </w:rPr>
              <w:t>paisseur de la couche (cm)</w:t>
            </w:r>
          </w:p>
        </w:tc>
        <w:tc>
          <w:tcPr>
            <w:tcW w:w="6630" w:type="dxa"/>
          </w:tcPr>
          <w:p w:rsidR="001B5E36" w:rsidRPr="001B5E36" w:rsidRDefault="001B5E36" w:rsidP="0043474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B5E36">
              <w:rPr>
                <w:rFonts w:ascii="Arial" w:hAnsi="Arial" w:cs="Arial"/>
                <w:b/>
                <w:sz w:val="24"/>
              </w:rPr>
              <w:t>Nature de la couche</w:t>
            </w:r>
          </w:p>
        </w:tc>
      </w:tr>
      <w:tr w:rsidR="001B5E36" w:rsidTr="001B5E36">
        <w:tc>
          <w:tcPr>
            <w:tcW w:w="3543" w:type="dxa"/>
          </w:tcPr>
          <w:p w:rsidR="001B5E36" w:rsidRPr="001B5E36" w:rsidRDefault="001B5E36" w:rsidP="001B5E36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1B5E36">
              <w:rPr>
                <w:rFonts w:ascii="Arial" w:hAnsi="Arial" w:cs="Arial"/>
                <w:b/>
                <w:i/>
                <w:sz w:val="24"/>
              </w:rPr>
              <w:t>30 cm</w:t>
            </w:r>
          </w:p>
        </w:tc>
        <w:tc>
          <w:tcPr>
            <w:tcW w:w="6630" w:type="dxa"/>
          </w:tcPr>
          <w:p w:rsidR="001B5E36" w:rsidRPr="001B5E36" w:rsidRDefault="001B5E36" w:rsidP="001B5E36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1B5E36">
              <w:rPr>
                <w:rFonts w:ascii="Arial" w:hAnsi="Arial" w:cs="Arial"/>
                <w:b/>
                <w:i/>
                <w:sz w:val="24"/>
              </w:rPr>
              <w:t>Terre végétale</w:t>
            </w:r>
          </w:p>
        </w:tc>
      </w:tr>
      <w:tr w:rsidR="001B5E36" w:rsidTr="001B5E36">
        <w:trPr>
          <w:trHeight w:val="794"/>
        </w:trPr>
        <w:tc>
          <w:tcPr>
            <w:tcW w:w="3543" w:type="dxa"/>
          </w:tcPr>
          <w:p w:rsidR="001B5E36" w:rsidRDefault="001B5E36" w:rsidP="001B5E3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30" w:type="dxa"/>
          </w:tcPr>
          <w:p w:rsidR="001B5E36" w:rsidRDefault="001B5E36" w:rsidP="001B5E36">
            <w:pPr>
              <w:rPr>
                <w:rFonts w:ascii="Arial" w:hAnsi="Arial" w:cs="Arial"/>
                <w:sz w:val="24"/>
              </w:rPr>
            </w:pPr>
          </w:p>
        </w:tc>
      </w:tr>
      <w:tr w:rsidR="001B5E36" w:rsidTr="001B5E36">
        <w:trPr>
          <w:trHeight w:val="794"/>
        </w:trPr>
        <w:tc>
          <w:tcPr>
            <w:tcW w:w="3543" w:type="dxa"/>
          </w:tcPr>
          <w:p w:rsidR="001B5E36" w:rsidRDefault="001B5E36" w:rsidP="001B5E3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30" w:type="dxa"/>
          </w:tcPr>
          <w:p w:rsidR="001B5E36" w:rsidRDefault="001B5E36" w:rsidP="001B5E36">
            <w:pPr>
              <w:rPr>
                <w:rFonts w:ascii="Arial" w:hAnsi="Arial" w:cs="Arial"/>
                <w:sz w:val="24"/>
              </w:rPr>
            </w:pPr>
          </w:p>
        </w:tc>
      </w:tr>
      <w:tr w:rsidR="001B5E36" w:rsidTr="001B5E36">
        <w:trPr>
          <w:trHeight w:val="794"/>
        </w:trPr>
        <w:tc>
          <w:tcPr>
            <w:tcW w:w="3543" w:type="dxa"/>
          </w:tcPr>
          <w:p w:rsidR="001B5E36" w:rsidRDefault="001B5E36" w:rsidP="001B5E3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30" w:type="dxa"/>
          </w:tcPr>
          <w:p w:rsidR="001B5E36" w:rsidRDefault="001B5E36" w:rsidP="001B5E36">
            <w:pPr>
              <w:rPr>
                <w:rFonts w:ascii="Arial" w:hAnsi="Arial" w:cs="Arial"/>
                <w:sz w:val="24"/>
              </w:rPr>
            </w:pPr>
          </w:p>
        </w:tc>
      </w:tr>
    </w:tbl>
    <w:p w:rsidR="00386CC2" w:rsidRPr="00F05540" w:rsidRDefault="00386CC2" w:rsidP="00F05540">
      <w:pPr>
        <w:rPr>
          <w:rFonts w:ascii="Arial" w:hAnsi="Arial" w:cs="Arial"/>
          <w:sz w:val="24"/>
        </w:rPr>
      </w:pPr>
    </w:p>
    <w:p w:rsidR="00A42A7B" w:rsidRDefault="00AB70BE" w:rsidP="00A215FE">
      <w:pPr>
        <w:ind w:left="1843" w:hanging="1701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 xml:space="preserve">Question </w:t>
      </w:r>
      <w:r>
        <w:rPr>
          <w:rFonts w:ascii="Arial" w:hAnsi="Arial" w:cs="Arial"/>
          <w:b/>
          <w:bCs/>
          <w:sz w:val="24"/>
          <w:u w:val="single"/>
        </w:rPr>
        <w:t>2</w:t>
      </w:r>
      <w:r w:rsidRPr="001D2CC2">
        <w:rPr>
          <w:rFonts w:ascii="Arial" w:hAnsi="Arial" w:cs="Arial"/>
          <w:b/>
          <w:bCs/>
          <w:sz w:val="24"/>
          <w:u w:val="single"/>
        </w:rPr>
        <w:t>.</w:t>
      </w:r>
      <w:r w:rsidR="001B5E36">
        <w:rPr>
          <w:rFonts w:ascii="Arial" w:hAnsi="Arial" w:cs="Arial"/>
          <w:b/>
          <w:bCs/>
          <w:sz w:val="24"/>
          <w:u w:val="single"/>
        </w:rPr>
        <w:t>2</w:t>
      </w:r>
      <w:r w:rsidRPr="001D2CC2">
        <w:rPr>
          <w:rFonts w:ascii="Arial" w:hAnsi="Arial" w:cs="Arial"/>
          <w:b/>
          <w:bCs/>
          <w:sz w:val="24"/>
          <w:u w:val="single"/>
        </w:rPr>
        <w:t> </w:t>
      </w:r>
      <w:r w:rsidRPr="0092656F">
        <w:rPr>
          <w:rFonts w:ascii="Arial" w:hAnsi="Arial" w:cs="Arial"/>
          <w:b/>
          <w:bCs/>
          <w:sz w:val="24"/>
        </w:rPr>
        <w:t xml:space="preserve">: </w:t>
      </w:r>
      <w:r w:rsidR="001B5E36">
        <w:rPr>
          <w:rFonts w:ascii="Arial" w:hAnsi="Arial" w:cs="Arial"/>
          <w:bCs/>
          <w:sz w:val="24"/>
        </w:rPr>
        <w:t xml:space="preserve">Votre laboratoire vous charge de déterminer le classement GTR </w:t>
      </w:r>
      <w:r w:rsidR="006754EA">
        <w:rPr>
          <w:rFonts w:ascii="Arial" w:hAnsi="Arial" w:cs="Arial"/>
          <w:bCs/>
          <w:sz w:val="24"/>
        </w:rPr>
        <w:t xml:space="preserve">de l’échantillon de sol trouvé à 1,50 m de profondeur </w:t>
      </w:r>
      <w:r w:rsidR="001B5E36">
        <w:rPr>
          <w:rFonts w:ascii="Arial" w:hAnsi="Arial" w:cs="Arial"/>
          <w:bCs/>
          <w:sz w:val="24"/>
        </w:rPr>
        <w:t>en vue de son utilisation en remblai.</w:t>
      </w:r>
      <w:r w:rsidR="001D3774">
        <w:rPr>
          <w:rFonts w:ascii="Arial" w:hAnsi="Arial" w:cs="Arial"/>
          <w:bCs/>
          <w:sz w:val="24"/>
        </w:rPr>
        <w:t xml:space="preserve"> </w:t>
      </w:r>
      <w:r w:rsidR="00701390">
        <w:rPr>
          <w:rFonts w:ascii="Arial" w:hAnsi="Arial" w:cs="Arial"/>
          <w:bCs/>
          <w:sz w:val="24"/>
        </w:rPr>
        <w:t>Un premier essai a donné une valeur VBS = 0,30.</w:t>
      </w:r>
    </w:p>
    <w:p w:rsidR="00AB70BE" w:rsidRDefault="00AB70BE" w:rsidP="005B1014">
      <w:pPr>
        <w:rPr>
          <w:rFonts w:ascii="Arial" w:hAnsi="Arial" w:cs="Arial"/>
          <w:bCs/>
          <w:sz w:val="24"/>
        </w:rPr>
      </w:pPr>
    </w:p>
    <w:p w:rsidR="00A42A7B" w:rsidRPr="0044522F" w:rsidRDefault="0099397E" w:rsidP="0044522F">
      <w:pPr>
        <w:pStyle w:val="Paragraphedeliste"/>
        <w:numPr>
          <w:ilvl w:val="0"/>
          <w:numId w:val="8"/>
        </w:numPr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</w:rPr>
        <w:t>À</w:t>
      </w:r>
      <w:r w:rsidR="0044522F" w:rsidRPr="0044522F">
        <w:rPr>
          <w:rFonts w:ascii="Arial" w:hAnsi="Arial" w:cs="Arial"/>
          <w:bCs/>
          <w:sz w:val="24"/>
        </w:rPr>
        <w:t xml:space="preserve"> l’aide de la courbe granulométrique, déterminer les pourcentages de </w:t>
      </w:r>
      <w:proofErr w:type="spellStart"/>
      <w:r w:rsidR="0044522F" w:rsidRPr="0044522F">
        <w:rPr>
          <w:rFonts w:ascii="Arial" w:hAnsi="Arial" w:cs="Arial"/>
          <w:bCs/>
          <w:sz w:val="24"/>
        </w:rPr>
        <w:t>tamisat</w:t>
      </w:r>
      <w:proofErr w:type="spellEnd"/>
      <w:r w:rsidR="0044522F" w:rsidRPr="0044522F">
        <w:rPr>
          <w:rFonts w:ascii="Arial" w:hAnsi="Arial" w:cs="Arial"/>
          <w:bCs/>
          <w:sz w:val="24"/>
        </w:rPr>
        <w:t xml:space="preserve"> pour les tamis suivants : </w:t>
      </w:r>
    </w:p>
    <w:p w:rsidR="0044522F" w:rsidRPr="0044522F" w:rsidRDefault="0044522F" w:rsidP="0044522F">
      <w:pPr>
        <w:pStyle w:val="Paragraphedeliste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Ind w:w="2093" w:type="dxa"/>
        <w:tblLook w:val="04A0" w:firstRow="1" w:lastRow="0" w:firstColumn="1" w:lastColumn="0" w:noHBand="0" w:noVBand="1"/>
      </w:tblPr>
      <w:tblGrid>
        <w:gridCol w:w="2977"/>
        <w:gridCol w:w="3969"/>
      </w:tblGrid>
      <w:tr w:rsidR="003811EC" w:rsidTr="00EC0EFB">
        <w:trPr>
          <w:trHeight w:val="486"/>
        </w:trPr>
        <w:tc>
          <w:tcPr>
            <w:tcW w:w="2977" w:type="dxa"/>
            <w:vAlign w:val="center"/>
          </w:tcPr>
          <w:p w:rsidR="003811EC" w:rsidRDefault="003811EC" w:rsidP="00EC0EFB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Ouverture tamis (mm)</w:t>
            </w:r>
          </w:p>
        </w:tc>
        <w:tc>
          <w:tcPr>
            <w:tcW w:w="3969" w:type="dxa"/>
            <w:vAlign w:val="center"/>
          </w:tcPr>
          <w:p w:rsidR="003811EC" w:rsidRDefault="005230DA" w:rsidP="00EC0EFB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</w:rPr>
              <w:t>Tamis</w:t>
            </w:r>
            <w:r w:rsidR="00F05540">
              <w:rPr>
                <w:rFonts w:ascii="Arial" w:hAnsi="Arial" w:cs="Arial"/>
                <w:bCs/>
                <w:sz w:val="24"/>
              </w:rPr>
              <w:t>a</w:t>
            </w:r>
            <w:r>
              <w:rPr>
                <w:rFonts w:ascii="Arial" w:hAnsi="Arial" w:cs="Arial"/>
                <w:bCs/>
                <w:sz w:val="24"/>
              </w:rPr>
              <w:t>t</w:t>
            </w:r>
            <w:proofErr w:type="spellEnd"/>
            <w:r w:rsidR="003811EC">
              <w:rPr>
                <w:rFonts w:ascii="Arial" w:hAnsi="Arial" w:cs="Arial"/>
                <w:bCs/>
                <w:sz w:val="24"/>
              </w:rPr>
              <w:t xml:space="preserve"> (%)</w:t>
            </w:r>
          </w:p>
        </w:tc>
      </w:tr>
      <w:tr w:rsidR="003811EC" w:rsidTr="0044522F">
        <w:trPr>
          <w:trHeight w:val="381"/>
        </w:trPr>
        <w:tc>
          <w:tcPr>
            <w:tcW w:w="2977" w:type="dxa"/>
            <w:vAlign w:val="center"/>
          </w:tcPr>
          <w:p w:rsidR="003811EC" w:rsidRDefault="003811EC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100.00</w:t>
            </w:r>
          </w:p>
        </w:tc>
        <w:tc>
          <w:tcPr>
            <w:tcW w:w="3969" w:type="dxa"/>
          </w:tcPr>
          <w:p w:rsidR="003811EC" w:rsidRDefault="003811EC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3811EC" w:rsidTr="0044522F">
        <w:trPr>
          <w:trHeight w:val="431"/>
        </w:trPr>
        <w:tc>
          <w:tcPr>
            <w:tcW w:w="2977" w:type="dxa"/>
            <w:vAlign w:val="center"/>
          </w:tcPr>
          <w:p w:rsidR="003811EC" w:rsidRDefault="00A9578E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50</w:t>
            </w:r>
          </w:p>
        </w:tc>
        <w:tc>
          <w:tcPr>
            <w:tcW w:w="3969" w:type="dxa"/>
          </w:tcPr>
          <w:p w:rsidR="003811EC" w:rsidRDefault="003811EC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3811EC" w:rsidTr="003811EC">
        <w:tc>
          <w:tcPr>
            <w:tcW w:w="2977" w:type="dxa"/>
            <w:vAlign w:val="center"/>
          </w:tcPr>
          <w:p w:rsidR="003811EC" w:rsidRDefault="003811EC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10.00</w:t>
            </w:r>
          </w:p>
        </w:tc>
        <w:tc>
          <w:tcPr>
            <w:tcW w:w="3969" w:type="dxa"/>
          </w:tcPr>
          <w:p w:rsidR="003811EC" w:rsidRDefault="003811EC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3811EC" w:rsidTr="003811EC">
        <w:tc>
          <w:tcPr>
            <w:tcW w:w="2977" w:type="dxa"/>
            <w:vAlign w:val="center"/>
          </w:tcPr>
          <w:p w:rsidR="003811EC" w:rsidRDefault="00386CC2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5.00</w:t>
            </w:r>
          </w:p>
        </w:tc>
        <w:tc>
          <w:tcPr>
            <w:tcW w:w="3969" w:type="dxa"/>
          </w:tcPr>
          <w:p w:rsidR="003811EC" w:rsidRDefault="003811EC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386CC2" w:rsidTr="003811EC">
        <w:tc>
          <w:tcPr>
            <w:tcW w:w="2977" w:type="dxa"/>
            <w:vAlign w:val="center"/>
          </w:tcPr>
          <w:p w:rsidR="00386CC2" w:rsidRDefault="00386CC2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1.00</w:t>
            </w:r>
          </w:p>
        </w:tc>
        <w:tc>
          <w:tcPr>
            <w:tcW w:w="3969" w:type="dxa"/>
          </w:tcPr>
          <w:p w:rsidR="00386CC2" w:rsidRDefault="00386CC2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386CC2" w:rsidTr="003811EC">
        <w:tc>
          <w:tcPr>
            <w:tcW w:w="2977" w:type="dxa"/>
            <w:vAlign w:val="center"/>
          </w:tcPr>
          <w:p w:rsidR="00386CC2" w:rsidRDefault="00386CC2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0.50</w:t>
            </w:r>
          </w:p>
        </w:tc>
        <w:tc>
          <w:tcPr>
            <w:tcW w:w="3969" w:type="dxa"/>
          </w:tcPr>
          <w:p w:rsidR="00386CC2" w:rsidRDefault="00386CC2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386CC2" w:rsidTr="003811EC">
        <w:tc>
          <w:tcPr>
            <w:tcW w:w="2977" w:type="dxa"/>
            <w:vAlign w:val="center"/>
          </w:tcPr>
          <w:p w:rsidR="00386CC2" w:rsidRDefault="00386CC2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0.20</w:t>
            </w:r>
          </w:p>
        </w:tc>
        <w:tc>
          <w:tcPr>
            <w:tcW w:w="3969" w:type="dxa"/>
          </w:tcPr>
          <w:p w:rsidR="00386CC2" w:rsidRDefault="00386CC2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3811EC" w:rsidTr="003811EC">
        <w:tc>
          <w:tcPr>
            <w:tcW w:w="2977" w:type="dxa"/>
            <w:vAlign w:val="center"/>
          </w:tcPr>
          <w:p w:rsidR="003811EC" w:rsidRDefault="003811EC" w:rsidP="00F05540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0.08</w:t>
            </w:r>
          </w:p>
        </w:tc>
        <w:tc>
          <w:tcPr>
            <w:tcW w:w="3969" w:type="dxa"/>
          </w:tcPr>
          <w:p w:rsidR="003811EC" w:rsidRDefault="003811EC" w:rsidP="00A42A7B">
            <w:pPr>
              <w:pStyle w:val="Paragraphedeliste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:rsidR="00A42A7B" w:rsidRPr="00A42A7B" w:rsidRDefault="00A42A7B" w:rsidP="00A42A7B">
      <w:pPr>
        <w:pStyle w:val="Paragraphedeliste"/>
        <w:rPr>
          <w:rFonts w:ascii="Arial" w:hAnsi="Arial" w:cs="Arial"/>
          <w:sz w:val="24"/>
        </w:rPr>
      </w:pPr>
    </w:p>
    <w:p w:rsidR="004C535D" w:rsidRDefault="003811EC" w:rsidP="003811EC">
      <w:pPr>
        <w:pStyle w:val="Paragraphedeliste"/>
        <w:numPr>
          <w:ilvl w:val="0"/>
          <w:numId w:val="8"/>
        </w:numPr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Cs/>
          <w:sz w:val="24"/>
        </w:rPr>
        <w:t>En déduire la valeur de D</w:t>
      </w:r>
      <w:r w:rsidRPr="00856970">
        <w:rPr>
          <w:rFonts w:ascii="Arial" w:hAnsi="Arial" w:cs="Arial"/>
          <w:bCs/>
          <w:sz w:val="24"/>
          <w:vertAlign w:val="subscript"/>
        </w:rPr>
        <w:t>MAX</w:t>
      </w:r>
      <w:r>
        <w:rPr>
          <w:rFonts w:ascii="Arial" w:hAnsi="Arial" w:cs="Arial"/>
          <w:bCs/>
          <w:sz w:val="24"/>
        </w:rPr>
        <w:t xml:space="preserve"> : </w:t>
      </w:r>
      <w:r>
        <w:rPr>
          <w:rFonts w:ascii="Arial" w:hAnsi="Arial" w:cs="Arial"/>
          <w:bCs/>
          <w:sz w:val="24"/>
        </w:rPr>
        <w:tab/>
        <w:t>………………………………</w:t>
      </w:r>
    </w:p>
    <w:p w:rsidR="004C535D" w:rsidRDefault="004C535D" w:rsidP="001B7A11">
      <w:pPr>
        <w:pStyle w:val="Paragraphedeliste"/>
        <w:spacing w:after="0"/>
        <w:rPr>
          <w:rFonts w:ascii="Arial" w:hAnsi="Arial" w:cs="Arial"/>
          <w:b/>
          <w:bCs/>
          <w:sz w:val="24"/>
        </w:rPr>
      </w:pPr>
    </w:p>
    <w:p w:rsidR="004C535D" w:rsidRDefault="0044522F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  <w:r w:rsidRPr="0044522F">
        <w:rPr>
          <w:rFonts w:ascii="Arial" w:hAnsi="Arial" w:cs="Arial"/>
          <w:bCs/>
          <w:sz w:val="24"/>
        </w:rPr>
        <w:t xml:space="preserve">En déduire </w:t>
      </w:r>
      <w:r w:rsidRPr="006754EA">
        <w:rPr>
          <w:rFonts w:ascii="Arial" w:hAnsi="Arial" w:cs="Arial"/>
          <w:bCs/>
          <w:sz w:val="24"/>
        </w:rPr>
        <w:t>le classement du sol selon sa nature</w:t>
      </w:r>
      <w:r>
        <w:rPr>
          <w:rFonts w:ascii="Arial" w:hAnsi="Arial" w:cs="Arial"/>
          <w:bCs/>
          <w:sz w:val="24"/>
        </w:rPr>
        <w:t xml:space="preserve"> </w:t>
      </w:r>
      <w:r w:rsidRPr="0044522F">
        <w:rPr>
          <w:rFonts w:ascii="Arial" w:hAnsi="Arial" w:cs="Arial"/>
          <w:bCs/>
          <w:sz w:val="24"/>
        </w:rPr>
        <w:t>en justifiant la réponse </w:t>
      </w:r>
      <w:r w:rsidRPr="006754EA">
        <w:rPr>
          <w:rFonts w:ascii="Arial" w:hAnsi="Arial" w:cs="Arial"/>
          <w:bCs/>
          <w:sz w:val="24"/>
        </w:rPr>
        <w:t>:</w:t>
      </w:r>
      <w:r w:rsidR="00F85568">
        <w:rPr>
          <w:rFonts w:ascii="Arial" w:hAnsi="Arial" w:cs="Arial"/>
          <w:bCs/>
          <w:sz w:val="24"/>
        </w:rPr>
        <w:t xml:space="preserve"> …………………..</w:t>
      </w:r>
    </w:p>
    <w:p w:rsidR="0044522F" w:rsidRPr="006754EA" w:rsidRDefault="0044522F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4C535D" w:rsidRPr="006754EA" w:rsidRDefault="006754EA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  <w:r w:rsidRPr="006754EA">
        <w:rPr>
          <w:rFonts w:ascii="Arial" w:hAnsi="Arial" w:cs="Arial"/>
          <w:bCs/>
          <w:i/>
          <w:sz w:val="24"/>
          <w:u w:val="single"/>
        </w:rPr>
        <w:t>Justification</w:t>
      </w:r>
      <w:r>
        <w:rPr>
          <w:rFonts w:ascii="Arial" w:hAnsi="Arial" w:cs="Arial"/>
          <w:bCs/>
          <w:sz w:val="24"/>
        </w:rPr>
        <w:t> :</w:t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………………………………………………………………………………….</w:t>
      </w:r>
    </w:p>
    <w:p w:rsidR="004C535D" w:rsidRPr="006754EA" w:rsidRDefault="004C535D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4C535D" w:rsidRPr="006754EA" w:rsidRDefault="006754EA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………………………………………………………………………………….</w:t>
      </w:r>
    </w:p>
    <w:p w:rsidR="004C535D" w:rsidRPr="006754EA" w:rsidRDefault="004C535D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6754EA" w:rsidRDefault="0044522F" w:rsidP="006754EA">
      <w:pPr>
        <w:pStyle w:val="Paragraphedeliste"/>
        <w:spacing w:after="0"/>
        <w:rPr>
          <w:rFonts w:ascii="Arial" w:hAnsi="Arial" w:cs="Arial"/>
          <w:bCs/>
          <w:sz w:val="24"/>
        </w:rPr>
      </w:pPr>
      <w:r w:rsidRPr="0044522F">
        <w:rPr>
          <w:rFonts w:ascii="Arial" w:hAnsi="Arial" w:cs="Arial"/>
          <w:bCs/>
          <w:sz w:val="24"/>
        </w:rPr>
        <w:t>En déduire l</w:t>
      </w:r>
      <w:r>
        <w:rPr>
          <w:rFonts w:ascii="Arial" w:hAnsi="Arial" w:cs="Arial"/>
          <w:bCs/>
          <w:sz w:val="24"/>
        </w:rPr>
        <w:t>a sous-classe</w:t>
      </w:r>
      <w:r w:rsidRPr="006754EA">
        <w:rPr>
          <w:rFonts w:ascii="Arial" w:hAnsi="Arial" w:cs="Arial"/>
          <w:bCs/>
          <w:sz w:val="24"/>
        </w:rPr>
        <w:t xml:space="preserve"> du sol selon sa nature</w:t>
      </w:r>
      <w:r>
        <w:rPr>
          <w:rFonts w:ascii="Arial" w:hAnsi="Arial" w:cs="Arial"/>
          <w:bCs/>
          <w:sz w:val="24"/>
        </w:rPr>
        <w:t xml:space="preserve"> </w:t>
      </w:r>
      <w:r w:rsidRPr="0044522F">
        <w:rPr>
          <w:rFonts w:ascii="Arial" w:hAnsi="Arial" w:cs="Arial"/>
          <w:bCs/>
          <w:sz w:val="24"/>
        </w:rPr>
        <w:t>en justifiant la réponse</w:t>
      </w:r>
      <w:r w:rsidRPr="006754EA">
        <w:rPr>
          <w:rFonts w:ascii="Arial" w:hAnsi="Arial" w:cs="Arial"/>
          <w:bCs/>
          <w:sz w:val="24"/>
        </w:rPr>
        <w:t> :</w:t>
      </w:r>
      <w:r w:rsidR="00F85568">
        <w:rPr>
          <w:rFonts w:ascii="Arial" w:hAnsi="Arial" w:cs="Arial"/>
          <w:bCs/>
          <w:sz w:val="24"/>
        </w:rPr>
        <w:t xml:space="preserve"> …………………..</w:t>
      </w:r>
    </w:p>
    <w:p w:rsidR="0044522F" w:rsidRPr="006754EA" w:rsidRDefault="0044522F" w:rsidP="006754EA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6754EA" w:rsidRPr="006754EA" w:rsidRDefault="006754EA" w:rsidP="006754EA">
      <w:pPr>
        <w:pStyle w:val="Paragraphedeliste"/>
        <w:spacing w:after="0"/>
        <w:rPr>
          <w:rFonts w:ascii="Arial" w:hAnsi="Arial" w:cs="Arial"/>
          <w:bCs/>
          <w:sz w:val="24"/>
        </w:rPr>
      </w:pPr>
      <w:r w:rsidRPr="006754EA">
        <w:rPr>
          <w:rFonts w:ascii="Arial" w:hAnsi="Arial" w:cs="Arial"/>
          <w:bCs/>
          <w:i/>
          <w:sz w:val="24"/>
          <w:u w:val="single"/>
        </w:rPr>
        <w:t>Justification</w:t>
      </w:r>
      <w:r>
        <w:rPr>
          <w:rFonts w:ascii="Arial" w:hAnsi="Arial" w:cs="Arial"/>
          <w:bCs/>
          <w:sz w:val="24"/>
        </w:rPr>
        <w:t> :</w:t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………………………………………………………………………………….</w:t>
      </w:r>
    </w:p>
    <w:p w:rsidR="006754EA" w:rsidRPr="006754EA" w:rsidRDefault="006754EA" w:rsidP="006754EA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6754EA" w:rsidRPr="006754EA" w:rsidRDefault="006754EA" w:rsidP="006754EA">
      <w:pPr>
        <w:pStyle w:val="Paragraphedeliste"/>
        <w:spacing w:after="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………………………………………………………………………………….</w:t>
      </w:r>
    </w:p>
    <w:p w:rsidR="004C535D" w:rsidRPr="006754EA" w:rsidRDefault="004C535D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6754EA" w:rsidRDefault="006754EA" w:rsidP="006754EA">
      <w:pPr>
        <w:ind w:left="1843" w:hanging="1701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 xml:space="preserve">Question </w:t>
      </w:r>
      <w:r>
        <w:rPr>
          <w:rFonts w:ascii="Arial" w:hAnsi="Arial" w:cs="Arial"/>
          <w:b/>
          <w:bCs/>
          <w:sz w:val="24"/>
          <w:u w:val="single"/>
        </w:rPr>
        <w:t>2</w:t>
      </w:r>
      <w:r w:rsidRPr="001D2CC2">
        <w:rPr>
          <w:rFonts w:ascii="Arial" w:hAnsi="Arial" w:cs="Arial"/>
          <w:b/>
          <w:bCs/>
          <w:sz w:val="24"/>
          <w:u w:val="single"/>
        </w:rPr>
        <w:t>.</w:t>
      </w:r>
      <w:r>
        <w:rPr>
          <w:rFonts w:ascii="Arial" w:hAnsi="Arial" w:cs="Arial"/>
          <w:b/>
          <w:bCs/>
          <w:sz w:val="24"/>
          <w:u w:val="single"/>
        </w:rPr>
        <w:t>3</w:t>
      </w:r>
      <w:r w:rsidRPr="001D2CC2">
        <w:rPr>
          <w:rFonts w:ascii="Arial" w:hAnsi="Arial" w:cs="Arial"/>
          <w:b/>
          <w:bCs/>
          <w:sz w:val="24"/>
          <w:u w:val="single"/>
        </w:rPr>
        <w:t> </w:t>
      </w:r>
      <w:r w:rsidRPr="0092656F">
        <w:rPr>
          <w:rFonts w:ascii="Arial" w:hAnsi="Arial" w:cs="Arial"/>
          <w:b/>
          <w:bCs/>
          <w:sz w:val="24"/>
        </w:rPr>
        <w:t xml:space="preserve">: </w:t>
      </w:r>
      <w:r>
        <w:rPr>
          <w:rFonts w:ascii="Arial" w:hAnsi="Arial" w:cs="Arial"/>
          <w:bCs/>
          <w:sz w:val="24"/>
        </w:rPr>
        <w:t>Votre conducteur de travaux aimerait savoir si on pourra utiliser ce matériau en l’état pour les futurs remblais. L’étude complémentaire du laboratoire vous a donné un classement C</w:t>
      </w:r>
      <w:r w:rsidRPr="006754EA">
        <w:rPr>
          <w:rFonts w:ascii="Arial" w:hAnsi="Arial" w:cs="Arial"/>
          <w:bCs/>
          <w:sz w:val="24"/>
          <w:vertAlign w:val="subscript"/>
        </w:rPr>
        <w:t>1</w:t>
      </w:r>
      <w:r>
        <w:rPr>
          <w:rFonts w:ascii="Arial" w:hAnsi="Arial" w:cs="Arial"/>
          <w:bCs/>
          <w:sz w:val="24"/>
        </w:rPr>
        <w:t>B</w:t>
      </w:r>
      <w:r w:rsidRPr="006754EA">
        <w:rPr>
          <w:rFonts w:ascii="Arial" w:hAnsi="Arial" w:cs="Arial"/>
          <w:bCs/>
          <w:sz w:val="24"/>
          <w:vertAlign w:val="subscript"/>
        </w:rPr>
        <w:t>4h</w:t>
      </w:r>
      <w:r>
        <w:rPr>
          <w:rFonts w:ascii="Arial" w:hAnsi="Arial" w:cs="Arial"/>
          <w:bCs/>
          <w:sz w:val="24"/>
        </w:rPr>
        <w:t xml:space="preserve"> pour votre échantillon de sol</w:t>
      </w:r>
      <w:r w:rsidR="001F4FC5">
        <w:rPr>
          <w:rFonts w:ascii="Arial" w:hAnsi="Arial" w:cs="Arial"/>
          <w:bCs/>
          <w:sz w:val="24"/>
        </w:rPr>
        <w:t>.</w:t>
      </w:r>
    </w:p>
    <w:p w:rsidR="006754EA" w:rsidRDefault="006754EA" w:rsidP="006754EA">
      <w:pPr>
        <w:rPr>
          <w:rFonts w:ascii="Arial" w:hAnsi="Arial" w:cs="Arial"/>
          <w:bCs/>
          <w:sz w:val="24"/>
        </w:rPr>
      </w:pPr>
    </w:p>
    <w:p w:rsidR="0044522F" w:rsidRPr="0044522F" w:rsidRDefault="0044522F" w:rsidP="0044522F">
      <w:pPr>
        <w:pStyle w:val="Paragraphedeliste"/>
        <w:numPr>
          <w:ilvl w:val="0"/>
          <w:numId w:val="18"/>
        </w:numPr>
        <w:rPr>
          <w:rFonts w:ascii="Arial" w:hAnsi="Arial" w:cs="Arial"/>
          <w:bCs/>
          <w:sz w:val="24"/>
        </w:rPr>
      </w:pPr>
      <w:r w:rsidRPr="002A3B82">
        <w:rPr>
          <w:rFonts w:ascii="Arial" w:hAnsi="Arial" w:cs="Arial"/>
          <w:bCs/>
          <w:sz w:val="24"/>
        </w:rPr>
        <w:t>A</w:t>
      </w:r>
      <w:r w:rsidRPr="00ED53FC">
        <w:rPr>
          <w:rFonts w:ascii="Arial" w:hAnsi="Arial" w:cs="Arial"/>
          <w:bCs/>
          <w:color w:val="00B050"/>
          <w:sz w:val="24"/>
        </w:rPr>
        <w:t xml:space="preserve"> </w:t>
      </w:r>
      <w:r w:rsidRPr="0044522F">
        <w:rPr>
          <w:rFonts w:ascii="Arial" w:hAnsi="Arial" w:cs="Arial"/>
          <w:bCs/>
          <w:sz w:val="24"/>
        </w:rPr>
        <w:t xml:space="preserve">partir de cette étude, valider l’utilisation de ce matériau en l’état pour les futurs remblais quelles </w:t>
      </w:r>
      <w:r w:rsidRPr="00ED53FC">
        <w:rPr>
          <w:rFonts w:ascii="Arial" w:hAnsi="Arial" w:cs="Arial"/>
          <w:bCs/>
          <w:sz w:val="24"/>
        </w:rPr>
        <w:t>que soient</w:t>
      </w:r>
      <w:r>
        <w:rPr>
          <w:rFonts w:ascii="Arial" w:hAnsi="Arial" w:cs="Arial"/>
          <w:bCs/>
          <w:sz w:val="24"/>
        </w:rPr>
        <w:t xml:space="preserve"> les conditions météorologiques.</w:t>
      </w:r>
    </w:p>
    <w:p w:rsidR="001F4FC5" w:rsidRDefault="001F4FC5" w:rsidP="001F4FC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795821" w:rsidRDefault="00ED3CEB">
      <w:pPr>
        <w:suppressAutoHyphens w:val="0"/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445135</wp:posOffset>
                </wp:positionH>
                <wp:positionV relativeFrom="paragraph">
                  <wp:posOffset>470535</wp:posOffset>
                </wp:positionV>
                <wp:extent cx="6650355" cy="523875"/>
                <wp:effectExtent l="0" t="3810" r="635" b="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17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  <w:gridCol w:w="1843"/>
                              <w:gridCol w:w="1984"/>
                              <w:gridCol w:w="2127"/>
                            </w:tblGrid>
                            <w:tr w:rsidR="00EC0EFB" w:rsidTr="000751CD">
                              <w:trPr>
                                <w:trHeight w:val="563"/>
                              </w:trPr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Baccalauréat professionnel</w:t>
                                  </w: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br/>
                                    <w:t>TRAVAUX PUBLICS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SUJET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Code : 2006-TP PO21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pStyle w:val="Pieddepage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jc w:val="center"/>
                                  </w:pP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t>Session 20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vAlign w:val="center"/>
                                </w:tcPr>
                                <w:p w:rsidR="00EC0EFB" w:rsidRDefault="00EC0EFB" w:rsidP="00CC6DD3">
                                  <w:pPr>
                                    <w:jc w:val="center"/>
                                  </w:pP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Page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3</w:t>
                                  </w: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sur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13</w:t>
                                  </w:r>
                                </w:p>
                              </w:tc>
                            </w:tr>
                          </w:tbl>
                          <w:p w:rsidR="00EC0EFB" w:rsidRDefault="00EC0E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5.05pt;margin-top:37.05pt;width:523.6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" stroked="f">
                <v:textbox>
                  <w:txbxContent>
                    <w:tbl>
                      <w:tblPr>
                        <w:tblStyle w:val="Grilledutableau"/>
                        <w:tblW w:w="1017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  <w:gridCol w:w="1843"/>
                        <w:gridCol w:w="1984"/>
                        <w:gridCol w:w="2127"/>
                      </w:tblGrid>
                      <w:tr w:rsidR="00EC0EFB" w:rsidTr="000751CD">
                        <w:trPr>
                          <w:trHeight w:val="563"/>
                        </w:trPr>
                        <w:tc>
                          <w:tcPr>
                            <w:tcW w:w="29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Baccalauréat professionnel</w:t>
                            </w: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br/>
                              <w:t>TRAVAUX PUBLICS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SUJET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Code : 2006-TP PO21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EC0EFB" w:rsidRDefault="00EC0EFB" w:rsidP="000751CD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</w:pP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t>Session 20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EC0EFB" w:rsidRDefault="00EC0EFB" w:rsidP="00CC6DD3">
                            <w:pPr>
                              <w:jc w:val="center"/>
                            </w:pP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 sur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13</w:t>
                            </w:r>
                          </w:p>
                        </w:tc>
                      </w:tr>
                    </w:tbl>
                    <w:p w:rsidR="00EC0EFB" w:rsidRDefault="00EC0EFB"/>
                  </w:txbxContent>
                </v:textbox>
              </v:shape>
            </w:pict>
          </mc:Fallback>
        </mc:AlternateContent>
      </w:r>
      <w:r w:rsidR="00795821">
        <w:rPr>
          <w:rFonts w:ascii="Arial" w:hAnsi="Arial" w:cs="Arial"/>
          <w:sz w:val="24"/>
        </w:rPr>
        <w:br w:type="page"/>
      </w:r>
    </w:p>
    <w:p w:rsidR="00795821" w:rsidRDefault="00ED3CEB" w:rsidP="001F4FC5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-508000</wp:posOffset>
                </wp:positionV>
                <wp:extent cx="14437360" cy="533400"/>
                <wp:effectExtent l="0" t="0" r="3175" b="317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73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1732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7229"/>
                              <w:gridCol w:w="1671"/>
                              <w:gridCol w:w="597"/>
                              <w:gridCol w:w="1667"/>
                              <w:gridCol w:w="7229"/>
                              <w:gridCol w:w="1671"/>
                            </w:tblGrid>
                            <w:tr w:rsidR="00EC0EFB" w:rsidTr="00A41B8D"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TERRASSEMENTS : ANALYSE DE SOL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DSR5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ASSAINISSEMENT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DSR6</w:t>
                                  </w:r>
                                </w:p>
                              </w:tc>
                            </w:tr>
                          </w:tbl>
                          <w:p w:rsidR="00EC0EFB" w:rsidRDefault="00EC0EFB" w:rsidP="006211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-9.8pt;margin-top:-40pt;width:1136.8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" stroked="f">
                <v:textbox>
                  <w:txbxContent>
                    <w:tbl>
                      <w:tblPr>
                        <w:tblW w:w="21732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7229"/>
                        <w:gridCol w:w="1671"/>
                        <w:gridCol w:w="597"/>
                        <w:gridCol w:w="1667"/>
                        <w:gridCol w:w="7229"/>
                        <w:gridCol w:w="1671"/>
                      </w:tblGrid>
                      <w:tr w:rsidR="00EC0EFB" w:rsidTr="00A41B8D"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TERRASSEMENTS : ANALYSE DE SOL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DSR5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ASSAINISSEMENT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DSR6</w:t>
                            </w:r>
                          </w:p>
                        </w:tc>
                      </w:tr>
                    </w:tbl>
                    <w:p w:rsidR="00EC0EFB" w:rsidRDefault="00EC0EFB" w:rsidP="006211D2"/>
                  </w:txbxContent>
                </v:textbox>
              </v:shape>
            </w:pict>
          </mc:Fallback>
        </mc:AlternateContent>
      </w:r>
    </w:p>
    <w:p w:rsidR="00E220BD" w:rsidRDefault="00E220BD" w:rsidP="00E220BD">
      <w:pPr>
        <w:rPr>
          <w:rFonts w:ascii="Arial" w:hAnsi="Arial" w:cs="Arial"/>
          <w:bCs/>
          <w:sz w:val="24"/>
        </w:rPr>
      </w:pPr>
      <w:r w:rsidRPr="00E220BD">
        <w:rPr>
          <w:rFonts w:ascii="Arial" w:hAnsi="Arial" w:cs="Arial"/>
          <w:bCs/>
          <w:sz w:val="24"/>
        </w:rPr>
        <w:t xml:space="preserve">Votre conducteur vous indique que ce sol sera traité à la chaux et que le travail sera réalisé </w:t>
      </w:r>
      <w:r w:rsidR="005E505B">
        <w:rPr>
          <w:rFonts w:ascii="Arial" w:hAnsi="Arial" w:cs="Arial"/>
          <w:bCs/>
          <w:sz w:val="24"/>
        </w:rPr>
        <w:t xml:space="preserve">suivant le </w:t>
      </w:r>
      <w:r w:rsidRPr="00E220BD">
        <w:rPr>
          <w:rFonts w:ascii="Arial" w:hAnsi="Arial" w:cs="Arial"/>
          <w:bCs/>
          <w:sz w:val="24"/>
        </w:rPr>
        <w:t>code de situation météorologique de type «  = » (ni pluie ni évaporation importante).</w:t>
      </w:r>
    </w:p>
    <w:p w:rsidR="00E220BD" w:rsidRPr="00E220BD" w:rsidRDefault="00E220BD" w:rsidP="00E220BD">
      <w:pPr>
        <w:rPr>
          <w:rFonts w:ascii="Arial" w:hAnsi="Arial" w:cs="Arial"/>
          <w:bCs/>
          <w:sz w:val="24"/>
        </w:rPr>
      </w:pPr>
    </w:p>
    <w:p w:rsidR="006754EA" w:rsidRDefault="002A3B82" w:rsidP="006754EA">
      <w:pPr>
        <w:pStyle w:val="Paragraphedeliste"/>
        <w:numPr>
          <w:ilvl w:val="0"/>
          <w:numId w:val="18"/>
        </w:numPr>
        <w:rPr>
          <w:rFonts w:ascii="Arial" w:hAnsi="Arial" w:cs="Arial"/>
          <w:bCs/>
          <w:sz w:val="24"/>
        </w:rPr>
      </w:pPr>
      <w:r w:rsidRPr="004D4D6B">
        <w:rPr>
          <w:rFonts w:ascii="Arial" w:hAnsi="Arial" w:cs="Arial"/>
          <w:bCs/>
          <w:sz w:val="24"/>
        </w:rPr>
        <w:t>Relever les</w:t>
      </w:r>
      <w:r>
        <w:rPr>
          <w:rFonts w:ascii="Arial" w:hAnsi="Arial" w:cs="Arial"/>
          <w:bCs/>
          <w:sz w:val="24"/>
        </w:rPr>
        <w:t xml:space="preserve"> conditions d’utilisation en remblai </w:t>
      </w:r>
      <w:r w:rsidRPr="004D4D6B">
        <w:rPr>
          <w:rFonts w:ascii="Arial" w:hAnsi="Arial" w:cs="Arial"/>
          <w:bCs/>
          <w:sz w:val="24"/>
        </w:rPr>
        <w:t xml:space="preserve">en indiquant le code et en précisant les éléments à éliminer. </w:t>
      </w:r>
    </w:p>
    <w:p w:rsidR="001F4FC5" w:rsidRDefault="001F4FC5" w:rsidP="001F4FC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1F4FC5" w:rsidRDefault="001F4FC5" w:rsidP="001F4FC5">
      <w:pPr>
        <w:rPr>
          <w:rFonts w:ascii="Arial" w:hAnsi="Arial" w:cs="Arial"/>
          <w:sz w:val="24"/>
        </w:rPr>
      </w:pPr>
    </w:p>
    <w:p w:rsidR="001F4FC5" w:rsidRDefault="001F4FC5" w:rsidP="001F4FC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4D4D6B" w:rsidRDefault="004D4D6B" w:rsidP="004D4D6B">
      <w:pPr>
        <w:rPr>
          <w:rFonts w:ascii="Arial" w:hAnsi="Arial" w:cs="Arial"/>
          <w:bCs/>
          <w:sz w:val="24"/>
        </w:rPr>
      </w:pPr>
    </w:p>
    <w:p w:rsidR="004D4D6B" w:rsidRPr="004D4D6B" w:rsidRDefault="004D4D6B" w:rsidP="004D4D6B">
      <w:pPr>
        <w:ind w:left="360"/>
        <w:rPr>
          <w:rFonts w:ascii="Arial" w:eastAsia="Calibri" w:hAnsi="Arial" w:cs="Arial"/>
          <w:bCs/>
          <w:sz w:val="24"/>
        </w:rPr>
      </w:pPr>
      <w:r>
        <w:rPr>
          <w:rFonts w:ascii="Arial" w:eastAsia="Calibri" w:hAnsi="Arial" w:cs="Arial"/>
          <w:bCs/>
          <w:sz w:val="24"/>
        </w:rPr>
        <w:t>c)</w:t>
      </w:r>
      <w:r>
        <w:rPr>
          <w:rFonts w:ascii="Arial" w:eastAsia="Calibri" w:hAnsi="Arial" w:cs="Arial"/>
          <w:bCs/>
          <w:sz w:val="24"/>
        </w:rPr>
        <w:tab/>
      </w:r>
      <w:r w:rsidRPr="004D4D6B">
        <w:rPr>
          <w:rFonts w:ascii="Arial" w:eastAsia="Calibri" w:hAnsi="Arial" w:cs="Arial"/>
          <w:bCs/>
          <w:sz w:val="24"/>
        </w:rPr>
        <w:t>Relever dans le tableau de compactage pour l’utilisation des matériaux en remblais l’intensité de compactage à prévoir.</w:t>
      </w:r>
    </w:p>
    <w:p w:rsidR="004D4D6B" w:rsidRPr="004D4D6B" w:rsidRDefault="004D4D6B" w:rsidP="004D4D6B">
      <w:pPr>
        <w:rPr>
          <w:rFonts w:ascii="Arial" w:hAnsi="Arial" w:cs="Arial"/>
          <w:bCs/>
          <w:sz w:val="24"/>
        </w:rPr>
      </w:pPr>
    </w:p>
    <w:p w:rsidR="00856970" w:rsidRDefault="00856970" w:rsidP="00856970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Intensité de compactage : </w:t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…………………………………………………………………………………..</w:t>
      </w:r>
    </w:p>
    <w:p w:rsidR="005E505B" w:rsidRPr="00856970" w:rsidRDefault="005E505B" w:rsidP="00856970">
      <w:pPr>
        <w:rPr>
          <w:rFonts w:ascii="Arial" w:hAnsi="Arial" w:cs="Arial"/>
          <w:bCs/>
          <w:sz w:val="24"/>
        </w:rPr>
      </w:pPr>
    </w:p>
    <w:p w:rsidR="004C535D" w:rsidRPr="006754EA" w:rsidRDefault="004C535D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5E505B" w:rsidRDefault="00781DB6" w:rsidP="005E505B">
      <w:pPr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 xml:space="preserve">Question </w:t>
      </w:r>
      <w:r>
        <w:rPr>
          <w:rFonts w:ascii="Arial" w:hAnsi="Arial" w:cs="Arial"/>
          <w:b/>
          <w:bCs/>
          <w:sz w:val="24"/>
          <w:u w:val="single"/>
        </w:rPr>
        <w:t>2</w:t>
      </w:r>
      <w:r w:rsidRPr="001D2CC2">
        <w:rPr>
          <w:rFonts w:ascii="Arial" w:hAnsi="Arial" w:cs="Arial"/>
          <w:b/>
          <w:bCs/>
          <w:sz w:val="24"/>
          <w:u w:val="single"/>
        </w:rPr>
        <w:t>.</w:t>
      </w:r>
      <w:r>
        <w:rPr>
          <w:rFonts w:ascii="Arial" w:hAnsi="Arial" w:cs="Arial"/>
          <w:b/>
          <w:bCs/>
          <w:sz w:val="24"/>
          <w:u w:val="single"/>
        </w:rPr>
        <w:t>4</w:t>
      </w:r>
      <w:r w:rsidRPr="001D2CC2">
        <w:rPr>
          <w:rFonts w:ascii="Arial" w:hAnsi="Arial" w:cs="Arial"/>
          <w:b/>
          <w:bCs/>
          <w:sz w:val="24"/>
          <w:u w:val="single"/>
        </w:rPr>
        <w:t> </w:t>
      </w:r>
      <w:r w:rsidRPr="0092656F">
        <w:rPr>
          <w:rFonts w:ascii="Arial" w:hAnsi="Arial" w:cs="Arial"/>
          <w:b/>
          <w:bCs/>
          <w:sz w:val="24"/>
        </w:rPr>
        <w:t xml:space="preserve">: </w:t>
      </w:r>
      <w:r w:rsidR="005E505B" w:rsidRPr="005E505B">
        <w:rPr>
          <w:rFonts w:ascii="Arial" w:eastAsia="Calibri" w:hAnsi="Arial" w:cs="Arial"/>
          <w:bCs/>
          <w:sz w:val="24"/>
          <w:szCs w:val="22"/>
          <w:lang w:eastAsia="en-US"/>
        </w:rPr>
        <w:t>L’entreprise dispose d’un compacteur de type V5 et un autre de type VP5.</w:t>
      </w:r>
    </w:p>
    <w:p w:rsidR="00781DB6" w:rsidRDefault="00781DB6" w:rsidP="00781DB6">
      <w:pPr>
        <w:ind w:left="1843" w:hanging="1701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.</w:t>
      </w:r>
    </w:p>
    <w:p w:rsidR="00781DB6" w:rsidRDefault="00781DB6" w:rsidP="00781DB6">
      <w:pPr>
        <w:rPr>
          <w:rFonts w:ascii="Arial" w:hAnsi="Arial" w:cs="Arial"/>
          <w:bCs/>
          <w:sz w:val="24"/>
        </w:rPr>
      </w:pPr>
    </w:p>
    <w:p w:rsidR="004D4D6B" w:rsidRPr="004D4D6B" w:rsidRDefault="004D4D6B" w:rsidP="004D4D6B">
      <w:pPr>
        <w:pStyle w:val="Paragraphedeliste"/>
        <w:numPr>
          <w:ilvl w:val="0"/>
          <w:numId w:val="19"/>
        </w:numPr>
        <w:rPr>
          <w:rFonts w:ascii="Arial" w:hAnsi="Arial" w:cs="Arial"/>
          <w:bCs/>
          <w:sz w:val="24"/>
        </w:rPr>
      </w:pPr>
      <w:r w:rsidRPr="004D4D6B">
        <w:rPr>
          <w:rFonts w:ascii="Arial" w:hAnsi="Arial" w:cs="Arial"/>
          <w:bCs/>
          <w:sz w:val="24"/>
        </w:rPr>
        <w:t>Choisir</w:t>
      </w:r>
      <w:r>
        <w:rPr>
          <w:rFonts w:ascii="Arial" w:hAnsi="Arial" w:cs="Arial"/>
          <w:bCs/>
          <w:sz w:val="24"/>
        </w:rPr>
        <w:t xml:space="preserve"> le compacteur qui vous parait le plus adapté en justifiant votre réponse. </w:t>
      </w:r>
    </w:p>
    <w:p w:rsidR="00781DB6" w:rsidRPr="004D4D6B" w:rsidRDefault="00781DB6" w:rsidP="004D4D6B">
      <w:pPr>
        <w:rPr>
          <w:rFonts w:ascii="Arial" w:hAnsi="Arial" w:cs="Arial"/>
          <w:sz w:val="24"/>
        </w:rPr>
      </w:pPr>
      <w:r w:rsidRPr="004D4D6B">
        <w:rPr>
          <w:rFonts w:ascii="Arial" w:hAnsi="Arial" w:cs="Arial"/>
          <w:sz w:val="24"/>
        </w:rPr>
        <w:t>…………………………………</w:t>
      </w:r>
      <w:r w:rsidR="00474659" w:rsidRPr="004D4D6B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4C535D" w:rsidRPr="00856970" w:rsidRDefault="004C535D" w:rsidP="00856970">
      <w:pPr>
        <w:rPr>
          <w:rFonts w:ascii="Arial" w:hAnsi="Arial" w:cs="Arial"/>
          <w:bCs/>
          <w:sz w:val="24"/>
        </w:rPr>
      </w:pPr>
    </w:p>
    <w:p w:rsidR="00781DB6" w:rsidRDefault="00781DB6" w:rsidP="00781DB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4C535D" w:rsidRPr="00474659" w:rsidRDefault="004C535D" w:rsidP="00474659">
      <w:pPr>
        <w:rPr>
          <w:rFonts w:ascii="Arial" w:hAnsi="Arial" w:cs="Arial"/>
          <w:bCs/>
          <w:sz w:val="24"/>
        </w:rPr>
      </w:pPr>
    </w:p>
    <w:p w:rsidR="004C535D" w:rsidRPr="006754EA" w:rsidRDefault="00781DB6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Compacteur choisi :</w:t>
      </w:r>
      <w:r>
        <w:rPr>
          <w:rFonts w:ascii="Arial" w:hAnsi="Arial" w:cs="Arial"/>
          <w:bCs/>
          <w:sz w:val="24"/>
        </w:rPr>
        <w:tab/>
        <w:t>………………………….</w:t>
      </w:r>
    </w:p>
    <w:p w:rsidR="004C535D" w:rsidRPr="006754EA" w:rsidRDefault="004C535D" w:rsidP="001B7A11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F25ADF" w:rsidRPr="004D4D6B" w:rsidRDefault="004D4D6B" w:rsidP="00F25ADF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</w:rPr>
      </w:pPr>
      <w:r w:rsidRPr="004D4D6B">
        <w:rPr>
          <w:rFonts w:ascii="Arial" w:hAnsi="Arial" w:cs="Arial"/>
          <w:bCs/>
          <w:sz w:val="24"/>
        </w:rPr>
        <w:t>Relever</w:t>
      </w:r>
      <w:r w:rsidR="00F25ADF">
        <w:rPr>
          <w:rFonts w:ascii="Arial" w:hAnsi="Arial" w:cs="Arial"/>
          <w:bCs/>
          <w:sz w:val="24"/>
        </w:rPr>
        <w:t xml:space="preserve"> les caractéristiques qui seront utilisées pour ce compacteur</w:t>
      </w:r>
      <w:r w:rsidR="00434746">
        <w:rPr>
          <w:rFonts w:ascii="Arial" w:hAnsi="Arial" w:cs="Arial"/>
          <w:bCs/>
          <w:sz w:val="24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409"/>
      </w:tblGrid>
      <w:tr w:rsidR="00F25ADF" w:rsidTr="00F25ADF">
        <w:trPr>
          <w:trHeight w:val="510"/>
        </w:trPr>
        <w:tc>
          <w:tcPr>
            <w:tcW w:w="18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Q/S </w:t>
            </w:r>
            <w:r w:rsidRPr="00F25ADF">
              <w:rPr>
                <w:rFonts w:ascii="Arial" w:hAnsi="Arial" w:cs="Arial"/>
                <w:sz w:val="24"/>
                <w:vertAlign w:val="subscript"/>
              </w:rPr>
              <w:t>(m)</w:t>
            </w:r>
          </w:p>
        </w:tc>
        <w:tc>
          <w:tcPr>
            <w:tcW w:w="4536" w:type="dxa"/>
            <w:gridSpan w:val="2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</w:tr>
      <w:tr w:rsidR="00F25ADF" w:rsidTr="00F25ADF">
        <w:trPr>
          <w:trHeight w:val="510"/>
        </w:trPr>
        <w:tc>
          <w:tcPr>
            <w:tcW w:w="18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 </w:t>
            </w:r>
            <w:r w:rsidRPr="00F25ADF">
              <w:rPr>
                <w:rFonts w:ascii="Arial" w:hAnsi="Arial" w:cs="Arial"/>
                <w:sz w:val="24"/>
                <w:vertAlign w:val="subscript"/>
              </w:rPr>
              <w:t>(m)</w:t>
            </w:r>
          </w:p>
        </w:tc>
        <w:tc>
          <w:tcPr>
            <w:tcW w:w="2127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</w:tr>
      <w:tr w:rsidR="00F25ADF" w:rsidTr="00F25ADF">
        <w:trPr>
          <w:trHeight w:val="510"/>
        </w:trPr>
        <w:tc>
          <w:tcPr>
            <w:tcW w:w="18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 </w:t>
            </w:r>
            <w:r w:rsidRPr="00F25ADF">
              <w:rPr>
                <w:rFonts w:ascii="Arial" w:hAnsi="Arial" w:cs="Arial"/>
                <w:sz w:val="24"/>
                <w:vertAlign w:val="subscript"/>
              </w:rPr>
              <w:t>(km/h)</w:t>
            </w:r>
          </w:p>
        </w:tc>
        <w:tc>
          <w:tcPr>
            <w:tcW w:w="2127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</w:tr>
      <w:tr w:rsidR="00F25ADF" w:rsidTr="00F25ADF">
        <w:trPr>
          <w:trHeight w:val="510"/>
        </w:trPr>
        <w:tc>
          <w:tcPr>
            <w:tcW w:w="18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</w:t>
            </w:r>
          </w:p>
        </w:tc>
        <w:tc>
          <w:tcPr>
            <w:tcW w:w="2127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</w:tr>
      <w:tr w:rsidR="00F25ADF" w:rsidTr="00F25ADF">
        <w:trPr>
          <w:trHeight w:val="510"/>
        </w:trPr>
        <w:tc>
          <w:tcPr>
            <w:tcW w:w="18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Q/L </w:t>
            </w:r>
            <w:r w:rsidRPr="00F25ADF">
              <w:rPr>
                <w:rFonts w:ascii="Arial" w:hAnsi="Arial" w:cs="Arial"/>
                <w:sz w:val="24"/>
                <w:vertAlign w:val="subscript"/>
              </w:rPr>
              <w:t>(m3/</w:t>
            </w:r>
            <w:proofErr w:type="spellStart"/>
            <w:r w:rsidRPr="00F25ADF">
              <w:rPr>
                <w:rFonts w:ascii="Arial" w:hAnsi="Arial" w:cs="Arial"/>
                <w:sz w:val="24"/>
                <w:vertAlign w:val="subscript"/>
              </w:rPr>
              <w:t>h.m</w:t>
            </w:r>
            <w:proofErr w:type="spellEnd"/>
            <w:r w:rsidRPr="00F25ADF">
              <w:rPr>
                <w:rFonts w:ascii="Arial" w:hAnsi="Arial" w:cs="Arial"/>
                <w:sz w:val="24"/>
                <w:vertAlign w:val="subscript"/>
              </w:rPr>
              <w:t>)</w:t>
            </w:r>
          </w:p>
        </w:tc>
        <w:tc>
          <w:tcPr>
            <w:tcW w:w="2127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F25ADF" w:rsidRDefault="00F25ADF" w:rsidP="00F25ADF">
            <w:pPr>
              <w:rPr>
                <w:rFonts w:ascii="Arial" w:hAnsi="Arial" w:cs="Arial"/>
                <w:sz w:val="24"/>
              </w:rPr>
            </w:pPr>
          </w:p>
        </w:tc>
      </w:tr>
    </w:tbl>
    <w:p w:rsidR="00877B48" w:rsidRDefault="00877B48" w:rsidP="00F25ADF">
      <w:pPr>
        <w:rPr>
          <w:rFonts w:ascii="Arial" w:hAnsi="Arial" w:cs="Arial"/>
          <w:bCs/>
          <w:sz w:val="24"/>
        </w:rPr>
      </w:pPr>
    </w:p>
    <w:p w:rsidR="00877B48" w:rsidRDefault="00877B48" w:rsidP="00F25ADF">
      <w:pPr>
        <w:rPr>
          <w:rFonts w:ascii="Arial" w:hAnsi="Arial" w:cs="Arial"/>
          <w:bCs/>
          <w:sz w:val="24"/>
        </w:rPr>
      </w:pPr>
    </w:p>
    <w:p w:rsidR="00877B48" w:rsidRDefault="00877B48" w:rsidP="00F25ADF">
      <w:pPr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</w:rPr>
        <w:t xml:space="preserve">c) </w:t>
      </w:r>
      <w:r w:rsidRPr="004D4D6B">
        <w:rPr>
          <w:rFonts w:ascii="Arial" w:hAnsi="Arial" w:cs="Arial"/>
          <w:bCs/>
          <w:sz w:val="24"/>
        </w:rPr>
        <w:t>Proposer un protocole à indiquer au conducteur d’engin</w:t>
      </w:r>
      <w:r w:rsidRPr="009704FF">
        <w:rPr>
          <w:rFonts w:ascii="Arial" w:hAnsi="Arial" w:cs="Arial"/>
          <w:bCs/>
          <w:sz w:val="24"/>
        </w:rPr>
        <w:t xml:space="preserve"> </w:t>
      </w:r>
      <w:r w:rsidRPr="004D4D6B">
        <w:rPr>
          <w:rFonts w:ascii="Arial" w:hAnsi="Arial" w:cs="Arial"/>
          <w:bCs/>
          <w:sz w:val="24"/>
        </w:rPr>
        <w:t>pour effectuer le remblai en précisant le nombre</w:t>
      </w:r>
      <w:r w:rsidRPr="009704FF">
        <w:rPr>
          <w:rFonts w:ascii="Arial" w:hAnsi="Arial" w:cs="Arial"/>
          <w:bCs/>
          <w:sz w:val="24"/>
        </w:rPr>
        <w:t xml:space="preserve"> de couches</w:t>
      </w:r>
      <w:r>
        <w:rPr>
          <w:rFonts w:ascii="Arial" w:hAnsi="Arial" w:cs="Arial"/>
          <w:bCs/>
          <w:sz w:val="24"/>
        </w:rPr>
        <w:t xml:space="preserve">, </w:t>
      </w:r>
      <w:r w:rsidRPr="004D4D6B">
        <w:rPr>
          <w:rFonts w:ascii="Arial" w:hAnsi="Arial" w:cs="Arial"/>
          <w:bCs/>
          <w:sz w:val="24"/>
        </w:rPr>
        <w:t>l</w:t>
      </w:r>
      <w:r w:rsidRPr="009704FF">
        <w:rPr>
          <w:rFonts w:ascii="Arial" w:hAnsi="Arial" w:cs="Arial"/>
          <w:bCs/>
          <w:sz w:val="24"/>
        </w:rPr>
        <w:t>’</w:t>
      </w:r>
      <w:r>
        <w:rPr>
          <w:rFonts w:ascii="Arial" w:hAnsi="Arial" w:cs="Arial"/>
          <w:bCs/>
          <w:sz w:val="24"/>
        </w:rPr>
        <w:t xml:space="preserve">épaisseur, </w:t>
      </w:r>
      <w:r w:rsidRPr="004D4D6B">
        <w:rPr>
          <w:rFonts w:ascii="Arial" w:hAnsi="Arial" w:cs="Arial"/>
          <w:bCs/>
          <w:sz w:val="24"/>
        </w:rPr>
        <w:t xml:space="preserve">le nombre de passes </w:t>
      </w:r>
      <w:r w:rsidRPr="009704FF">
        <w:rPr>
          <w:rFonts w:ascii="Arial" w:hAnsi="Arial" w:cs="Arial"/>
          <w:bCs/>
          <w:sz w:val="24"/>
        </w:rPr>
        <w:t>et la vitesse</w:t>
      </w:r>
      <w:r>
        <w:rPr>
          <w:rFonts w:ascii="Arial" w:hAnsi="Arial" w:cs="Arial"/>
          <w:bCs/>
          <w:sz w:val="24"/>
        </w:rPr>
        <w:t>.</w:t>
      </w:r>
    </w:p>
    <w:p w:rsidR="00F25ADF" w:rsidRPr="00856970" w:rsidRDefault="00F25ADF" w:rsidP="00F25ADF">
      <w:pPr>
        <w:rPr>
          <w:rFonts w:ascii="Arial" w:hAnsi="Arial" w:cs="Arial"/>
          <w:bCs/>
          <w:sz w:val="24"/>
        </w:rPr>
      </w:pPr>
    </w:p>
    <w:p w:rsidR="00F25ADF" w:rsidRDefault="00F25ADF" w:rsidP="00F25A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386CC2" w:rsidRDefault="00386CC2" w:rsidP="00F25ADF">
      <w:pPr>
        <w:rPr>
          <w:rFonts w:ascii="Arial" w:hAnsi="Arial" w:cs="Arial"/>
          <w:sz w:val="24"/>
        </w:rPr>
      </w:pPr>
    </w:p>
    <w:p w:rsidR="00F25ADF" w:rsidRDefault="00F25ADF" w:rsidP="00F25A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F25ADF" w:rsidRPr="00856970" w:rsidRDefault="00F25ADF" w:rsidP="00F25ADF">
      <w:pPr>
        <w:rPr>
          <w:rFonts w:ascii="Arial" w:hAnsi="Arial" w:cs="Arial"/>
          <w:bCs/>
          <w:sz w:val="24"/>
        </w:rPr>
      </w:pPr>
    </w:p>
    <w:p w:rsidR="00F25ADF" w:rsidRDefault="00F25ADF" w:rsidP="00F25A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017CFC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E776C4" w:rsidRPr="00D01CFD" w:rsidRDefault="00017CFC" w:rsidP="00D01C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column"/>
      </w:r>
    </w:p>
    <w:p w:rsidR="003B1176" w:rsidRDefault="003B1176" w:rsidP="003B117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La situation professionnelle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3B1176" w:rsidRPr="00675F60" w:rsidRDefault="003B1176" w:rsidP="003B1176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1263D3" w:rsidRDefault="00825C9B" w:rsidP="003A134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Votre conducteur de travaux vous demande </w:t>
      </w:r>
      <w:r w:rsidR="004F1F11">
        <w:rPr>
          <w:rFonts w:ascii="Arial" w:hAnsi="Arial" w:cs="Arial"/>
          <w:bCs/>
          <w:sz w:val="24"/>
          <w:szCs w:val="24"/>
        </w:rPr>
        <w:t>d’étudier le réseau d’assainissement car vous allez être en charge de sa pose au niveau de la coupe ent</w:t>
      </w:r>
      <w:r w:rsidR="00834150">
        <w:rPr>
          <w:rFonts w:ascii="Arial" w:hAnsi="Arial" w:cs="Arial"/>
          <w:bCs/>
          <w:sz w:val="24"/>
          <w:szCs w:val="24"/>
        </w:rPr>
        <w:t xml:space="preserve">rée </w:t>
      </w:r>
      <w:r w:rsidR="00F05540">
        <w:rPr>
          <w:rFonts w:ascii="Arial" w:hAnsi="Arial" w:cs="Arial"/>
          <w:bCs/>
          <w:sz w:val="24"/>
          <w:szCs w:val="24"/>
        </w:rPr>
        <w:t xml:space="preserve">1 </w:t>
      </w:r>
      <w:r w:rsidR="00834150">
        <w:rPr>
          <w:rFonts w:ascii="Arial" w:hAnsi="Arial" w:cs="Arial"/>
          <w:bCs/>
          <w:sz w:val="24"/>
          <w:szCs w:val="24"/>
        </w:rPr>
        <w:t>du bassin BR4 entre les profils PT233 à PT236.</w:t>
      </w:r>
      <w:r w:rsidR="00CC40E8">
        <w:rPr>
          <w:rFonts w:ascii="Arial" w:hAnsi="Arial" w:cs="Arial"/>
          <w:bCs/>
          <w:sz w:val="24"/>
          <w:szCs w:val="24"/>
        </w:rPr>
        <w:t xml:space="preserve"> Il aimerait aussi savoir s’il est possible de laisser des collecteurs de </w:t>
      </w:r>
      <w:r w:rsidR="00CC40E8">
        <w:rPr>
          <w:rFonts w:ascii="Arial" w:hAnsi="Arial" w:cs="Arial"/>
          <w:bCs/>
          <w:sz w:val="24"/>
          <w:szCs w:val="24"/>
        </w:rPr>
        <w:sym w:font="Symbol" w:char="F0C6"/>
      </w:r>
      <w:r w:rsidR="00CC40E8">
        <w:rPr>
          <w:rFonts w:ascii="Arial" w:hAnsi="Arial" w:cs="Arial"/>
          <w:bCs/>
          <w:sz w:val="24"/>
          <w:szCs w:val="24"/>
        </w:rPr>
        <w:t xml:space="preserve"> 300 à la place des </w:t>
      </w:r>
      <w:r w:rsidR="00CC40E8">
        <w:rPr>
          <w:rFonts w:ascii="Arial" w:hAnsi="Arial" w:cs="Arial"/>
          <w:bCs/>
          <w:sz w:val="24"/>
          <w:szCs w:val="24"/>
        </w:rPr>
        <w:sym w:font="Symbol" w:char="F0C6"/>
      </w:r>
      <w:r w:rsidR="00CC40E8">
        <w:rPr>
          <w:rFonts w:ascii="Arial" w:hAnsi="Arial" w:cs="Arial"/>
          <w:bCs/>
          <w:sz w:val="24"/>
          <w:szCs w:val="24"/>
        </w:rPr>
        <w:t xml:space="preserve"> 400 prévus.</w:t>
      </w:r>
    </w:p>
    <w:p w:rsidR="004F1F11" w:rsidRPr="001E64AE" w:rsidRDefault="004F1F11" w:rsidP="004F1F11">
      <w:pPr>
        <w:jc w:val="both"/>
        <w:rPr>
          <w:rFonts w:ascii="Arial" w:hAnsi="Arial" w:cs="Arial"/>
          <w:bCs/>
          <w:sz w:val="24"/>
          <w:szCs w:val="24"/>
        </w:rPr>
      </w:pPr>
    </w:p>
    <w:p w:rsidR="004F1F11" w:rsidRDefault="004F1F11" w:rsidP="004F1F11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données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4F1F11" w:rsidRDefault="004F1F11" w:rsidP="004F1F11">
      <w:pPr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2840"/>
        <w:gridCol w:w="6769"/>
      </w:tblGrid>
      <w:tr w:rsidR="004F1F11" w:rsidRPr="006C0BB6" w:rsidTr="00680D97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1F11" w:rsidRPr="006C0BB6" w:rsidRDefault="004F1F11" w:rsidP="00680D97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0BB6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1F11" w:rsidRPr="008778C1" w:rsidRDefault="004F1F11" w:rsidP="00680D9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778C1">
              <w:rPr>
                <w:rFonts w:ascii="Arial" w:hAnsi="Arial" w:cs="Arial"/>
                <w:bCs/>
                <w:sz w:val="24"/>
                <w:szCs w:val="24"/>
              </w:rPr>
              <w:t>Le dossier technique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F11" w:rsidRDefault="004F1F11" w:rsidP="00680D97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E0A68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  <w:r w:rsidR="004211A5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AD6B0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AD6B09">
              <w:rPr>
                <w:rFonts w:ascii="Arial" w:hAnsi="Arial" w:cs="Arial"/>
                <w:szCs w:val="24"/>
              </w:rPr>
              <w:t xml:space="preserve"> </w:t>
            </w:r>
            <w:r w:rsidR="00AD6B09" w:rsidRPr="00AD6B09">
              <w:rPr>
                <w:rFonts w:ascii="Arial" w:hAnsi="Arial" w:cs="Arial"/>
                <w:sz w:val="24"/>
                <w:szCs w:val="24"/>
              </w:rPr>
              <w:t>Plan d’assainissement</w:t>
            </w:r>
            <w:r w:rsidR="004211A5">
              <w:rPr>
                <w:rFonts w:ascii="Arial" w:hAnsi="Arial" w:cs="Arial"/>
                <w:sz w:val="24"/>
                <w:szCs w:val="24"/>
              </w:rPr>
              <w:t xml:space="preserve"> (DT3)</w:t>
            </w:r>
          </w:p>
          <w:p w:rsidR="004F1F11" w:rsidRDefault="004F1F11" w:rsidP="00680D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FD4B9E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  <w:r w:rsidR="004211A5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AD6B0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6E0A68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="00AD6B09" w:rsidRPr="00CB1D3F">
              <w:rPr>
                <w:rFonts w:ascii="Arial" w:hAnsi="Arial" w:cs="Arial"/>
                <w:szCs w:val="24"/>
              </w:rPr>
              <w:t xml:space="preserve"> </w:t>
            </w:r>
            <w:r w:rsidR="00AD6B09" w:rsidRPr="00AD6B09">
              <w:rPr>
                <w:rFonts w:ascii="Arial" w:hAnsi="Arial" w:cs="Arial"/>
                <w:sz w:val="24"/>
                <w:szCs w:val="24"/>
              </w:rPr>
              <w:t>Coupe partielle entrée 1 Bassin BR4</w:t>
            </w:r>
            <w:r w:rsidR="004211A5">
              <w:rPr>
                <w:rFonts w:ascii="Arial" w:hAnsi="Arial" w:cs="Arial"/>
                <w:sz w:val="24"/>
                <w:szCs w:val="24"/>
              </w:rPr>
              <w:t xml:space="preserve"> (DT4)</w:t>
            </w:r>
          </w:p>
          <w:p w:rsidR="004211A5" w:rsidRPr="00277FB7" w:rsidRDefault="004211A5" w:rsidP="00680D97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4211A5">
              <w:rPr>
                <w:rFonts w:ascii="Arial" w:hAnsi="Arial" w:cs="Arial"/>
                <w:b/>
                <w:bCs/>
                <w:sz w:val="24"/>
                <w:szCs w:val="24"/>
              </w:rPr>
              <w:t>DTi10</w:t>
            </w:r>
            <w:r w:rsidRPr="004211A5">
              <w:rPr>
                <w:rFonts w:ascii="Arial" w:hAnsi="Arial" w:cs="Arial"/>
                <w:sz w:val="24"/>
                <w:szCs w:val="24"/>
              </w:rPr>
              <w:t>-Extraits du CCTP (DT10)</w:t>
            </w:r>
          </w:p>
        </w:tc>
      </w:tr>
      <w:tr w:rsidR="004F1F11" w:rsidRPr="006C0BB6" w:rsidTr="00680D97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1F11" w:rsidRPr="006C0BB6" w:rsidRDefault="004F1F11" w:rsidP="00680D97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1F11" w:rsidRPr="008778C1" w:rsidRDefault="004F1F11" w:rsidP="00680D97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Le dossier ressources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F11" w:rsidRDefault="004F1F11" w:rsidP="00680D97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AD6B0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D6B09" w:rsidRPr="00AD6B09">
              <w:rPr>
                <w:rFonts w:ascii="Arial" w:hAnsi="Arial" w:cs="Arial"/>
                <w:sz w:val="24"/>
                <w:szCs w:val="24"/>
              </w:rPr>
              <w:t xml:space="preserve">Fiche technique BLARD : Regards </w:t>
            </w:r>
            <w:r w:rsidR="00AD6B09" w:rsidRPr="00AD6B09">
              <w:rPr>
                <w:rFonts w:ascii="Arial" w:hAnsi="Arial" w:cs="Arial"/>
                <w:sz w:val="24"/>
                <w:szCs w:val="24"/>
              </w:rPr>
              <w:sym w:font="Symbol" w:char="F0C6"/>
            </w:r>
            <w:r w:rsidR="00AD6B09" w:rsidRPr="00AD6B09">
              <w:rPr>
                <w:rFonts w:ascii="Arial" w:hAnsi="Arial" w:cs="Arial"/>
                <w:sz w:val="24"/>
                <w:szCs w:val="24"/>
              </w:rPr>
              <w:t xml:space="preserve"> 1000</w:t>
            </w:r>
          </w:p>
          <w:p w:rsidR="004F1F11" w:rsidRPr="00FD4B9E" w:rsidRDefault="004F1F11" w:rsidP="00680D97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D4B9E"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AD6B0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D6B09" w:rsidRPr="00AD6B09">
              <w:rPr>
                <w:rFonts w:ascii="Arial" w:hAnsi="Arial" w:cs="Arial"/>
                <w:sz w:val="24"/>
                <w:szCs w:val="24"/>
              </w:rPr>
              <w:t>Fiche technique BLARD : Eléments de fond Euro 1000</w:t>
            </w:r>
          </w:p>
        </w:tc>
      </w:tr>
    </w:tbl>
    <w:p w:rsidR="004F1F11" w:rsidRPr="005B1014" w:rsidRDefault="004F1F11" w:rsidP="004F1F11">
      <w:pPr>
        <w:rPr>
          <w:rFonts w:ascii="Arial" w:hAnsi="Arial" w:cs="Arial"/>
          <w:bCs/>
          <w:sz w:val="24"/>
          <w:szCs w:val="24"/>
        </w:rPr>
      </w:pPr>
    </w:p>
    <w:p w:rsidR="004F1F11" w:rsidRPr="005B1014" w:rsidRDefault="004F1F11" w:rsidP="004F1F11">
      <w:pPr>
        <w:rPr>
          <w:rFonts w:ascii="Arial" w:hAnsi="Arial" w:cs="Arial"/>
          <w:bCs/>
          <w:sz w:val="24"/>
          <w:szCs w:val="24"/>
        </w:rPr>
      </w:pPr>
    </w:p>
    <w:p w:rsidR="004F1F11" w:rsidRPr="00675F60" w:rsidRDefault="004F1F11" w:rsidP="004F1F11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exigences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4F1F11" w:rsidRDefault="004F1F11" w:rsidP="004F1F11">
      <w:pPr>
        <w:rPr>
          <w:rFonts w:ascii="Arial" w:hAnsi="Arial" w:cs="Arial"/>
          <w:bCs/>
          <w:sz w:val="24"/>
          <w:szCs w:val="24"/>
        </w:rPr>
      </w:pPr>
      <w:r w:rsidRPr="001E64AE">
        <w:rPr>
          <w:rFonts w:ascii="Arial" w:hAnsi="Arial" w:cs="Arial"/>
          <w:bCs/>
          <w:sz w:val="24"/>
          <w:szCs w:val="24"/>
        </w:rPr>
        <w:t>Les réponses sont justes et cohérentes</w:t>
      </w:r>
      <w:r>
        <w:rPr>
          <w:rFonts w:ascii="Arial" w:hAnsi="Arial" w:cs="Arial"/>
          <w:bCs/>
          <w:sz w:val="24"/>
          <w:szCs w:val="24"/>
        </w:rPr>
        <w:t>.</w:t>
      </w:r>
    </w:p>
    <w:p w:rsidR="004F1F11" w:rsidRDefault="004F1F11" w:rsidP="004F1F1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Pour les résultats chiffré</w:t>
      </w:r>
      <w:r w:rsidR="00434746">
        <w:rPr>
          <w:rFonts w:ascii="Arial" w:hAnsi="Arial" w:cs="Arial"/>
          <w:bCs/>
          <w:sz w:val="24"/>
          <w:szCs w:val="24"/>
        </w:rPr>
        <w:t>s les unités seront indiquées.</w:t>
      </w:r>
    </w:p>
    <w:p w:rsidR="004F1F11" w:rsidRDefault="00434746" w:rsidP="004F1F1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</w:t>
      </w:r>
      <w:r w:rsidR="004F1F11">
        <w:rPr>
          <w:rFonts w:ascii="Arial" w:hAnsi="Arial" w:cs="Arial"/>
          <w:bCs/>
          <w:sz w:val="24"/>
          <w:szCs w:val="24"/>
        </w:rPr>
        <w:t>es résultats seront arrondis à 2 chiffres après la virgule.</w:t>
      </w:r>
    </w:p>
    <w:p w:rsidR="004F1F11" w:rsidRDefault="004F1F11" w:rsidP="004F1F11">
      <w:pPr>
        <w:rPr>
          <w:rFonts w:ascii="Arial" w:hAnsi="Arial" w:cs="Arial"/>
          <w:b/>
          <w:sz w:val="24"/>
          <w:u w:val="single"/>
        </w:rPr>
      </w:pPr>
    </w:p>
    <w:p w:rsidR="00F85568" w:rsidRDefault="00F85568" w:rsidP="004F1F11">
      <w:pPr>
        <w:rPr>
          <w:rFonts w:ascii="Arial" w:hAnsi="Arial" w:cs="Arial"/>
          <w:b/>
          <w:sz w:val="24"/>
          <w:u w:val="single"/>
        </w:rPr>
      </w:pPr>
    </w:p>
    <w:p w:rsidR="004F1F11" w:rsidRDefault="004F1F11" w:rsidP="004F1F11">
      <w:pPr>
        <w:rPr>
          <w:rFonts w:ascii="Arial" w:hAnsi="Arial" w:cs="Arial"/>
          <w:b/>
          <w:sz w:val="24"/>
          <w:u w:val="single"/>
        </w:rPr>
      </w:pPr>
    </w:p>
    <w:p w:rsidR="004F1F11" w:rsidRDefault="004F1F11" w:rsidP="004F1F11">
      <w:pPr>
        <w:ind w:left="1701" w:hanging="1701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 xml:space="preserve">Question </w:t>
      </w:r>
      <w:r>
        <w:rPr>
          <w:rFonts w:ascii="Arial" w:hAnsi="Arial" w:cs="Arial"/>
          <w:b/>
          <w:bCs/>
          <w:sz w:val="24"/>
          <w:u w:val="single"/>
        </w:rPr>
        <w:t>3</w:t>
      </w:r>
      <w:r w:rsidRPr="001D2CC2">
        <w:rPr>
          <w:rFonts w:ascii="Arial" w:hAnsi="Arial" w:cs="Arial"/>
          <w:b/>
          <w:bCs/>
          <w:sz w:val="24"/>
          <w:u w:val="single"/>
        </w:rPr>
        <w:t>.1</w:t>
      </w:r>
      <w:r w:rsidRPr="0092656F">
        <w:rPr>
          <w:rFonts w:ascii="Arial" w:hAnsi="Arial" w:cs="Arial"/>
          <w:b/>
          <w:bCs/>
          <w:sz w:val="24"/>
        </w:rPr>
        <w:t> :</w:t>
      </w:r>
      <w:r w:rsidR="003F7E63">
        <w:rPr>
          <w:rFonts w:ascii="Arial" w:hAnsi="Arial" w:cs="Arial"/>
          <w:b/>
          <w:bCs/>
          <w:sz w:val="24"/>
        </w:rPr>
        <w:t xml:space="preserve"> </w:t>
      </w:r>
      <w:r w:rsidR="00CC40E8">
        <w:rPr>
          <w:rFonts w:ascii="Arial" w:hAnsi="Arial" w:cs="Arial"/>
          <w:bCs/>
          <w:sz w:val="24"/>
        </w:rPr>
        <w:t>Vous êtes chargé de préparer l’intervention pour les regards EP1, EP2 et EP3.</w:t>
      </w:r>
    </w:p>
    <w:p w:rsidR="004F1F11" w:rsidRDefault="004F1F11" w:rsidP="004F1F11">
      <w:pPr>
        <w:rPr>
          <w:rFonts w:ascii="Arial" w:hAnsi="Arial" w:cs="Arial"/>
          <w:bCs/>
          <w:sz w:val="24"/>
        </w:rPr>
      </w:pPr>
    </w:p>
    <w:p w:rsidR="004F1F11" w:rsidRPr="00ED3CEB" w:rsidRDefault="004211A5" w:rsidP="004F1F11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</w:rPr>
      </w:pPr>
      <w:r w:rsidRPr="004211A5">
        <w:rPr>
          <w:rFonts w:ascii="Arial" w:hAnsi="Arial" w:cs="Arial"/>
          <w:bCs/>
          <w:sz w:val="24"/>
        </w:rPr>
        <w:t>Calcule</w:t>
      </w:r>
      <w:r>
        <w:rPr>
          <w:rFonts w:ascii="Arial" w:hAnsi="Arial" w:cs="Arial"/>
          <w:bCs/>
          <w:sz w:val="24"/>
        </w:rPr>
        <w:t xml:space="preserve">r si </w:t>
      </w:r>
      <w:r w:rsidR="00CC40E8">
        <w:rPr>
          <w:rFonts w:ascii="Arial" w:hAnsi="Arial" w:cs="Arial"/>
          <w:bCs/>
          <w:sz w:val="24"/>
        </w:rPr>
        <w:t>la pente entre les regards EP1 et EP2 est bien supérieure à 1</w:t>
      </w:r>
      <w:proofErr w:type="gramStart"/>
      <w:r w:rsidR="00CC40E8">
        <w:rPr>
          <w:rFonts w:ascii="Arial" w:hAnsi="Arial" w:cs="Arial"/>
          <w:bCs/>
          <w:sz w:val="24"/>
        </w:rPr>
        <w:t xml:space="preserve">% </w:t>
      </w:r>
      <w:r w:rsidR="00434746">
        <w:rPr>
          <w:rFonts w:ascii="Arial" w:hAnsi="Arial" w:cs="Arial"/>
          <w:bCs/>
          <w:sz w:val="24"/>
        </w:rPr>
        <w:t>.</w:t>
      </w:r>
      <w:proofErr w:type="gramEnd"/>
    </w:p>
    <w:p w:rsidR="004F1F11" w:rsidRDefault="004F1F11" w:rsidP="004F1F1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4F1F11" w:rsidRDefault="004F1F11" w:rsidP="004F1F11">
      <w:pPr>
        <w:rPr>
          <w:rFonts w:ascii="Arial" w:hAnsi="Arial" w:cs="Arial"/>
          <w:sz w:val="24"/>
        </w:rPr>
      </w:pPr>
    </w:p>
    <w:p w:rsidR="00CC40E8" w:rsidRDefault="00CC40E8" w:rsidP="00CC40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</w:t>
      </w:r>
      <w:r w:rsidR="00474659">
        <w:rPr>
          <w:rFonts w:ascii="Arial" w:hAnsi="Arial" w:cs="Arial"/>
          <w:sz w:val="24"/>
        </w:rPr>
        <w:t>……….</w:t>
      </w:r>
    </w:p>
    <w:p w:rsidR="004F1F11" w:rsidRDefault="004F1F11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4211A5" w:rsidRPr="004211A5" w:rsidRDefault="004211A5" w:rsidP="004211A5">
      <w:pPr>
        <w:pStyle w:val="Paragraphedeliste"/>
        <w:numPr>
          <w:ilvl w:val="0"/>
          <w:numId w:val="21"/>
        </w:numPr>
        <w:rPr>
          <w:rFonts w:ascii="Arial" w:hAnsi="Arial" w:cs="Arial"/>
          <w:bCs/>
          <w:sz w:val="24"/>
        </w:rPr>
      </w:pPr>
      <w:r w:rsidRPr="004211A5">
        <w:rPr>
          <w:rFonts w:ascii="Arial" w:hAnsi="Arial" w:cs="Arial"/>
          <w:bCs/>
          <w:sz w:val="24"/>
        </w:rPr>
        <w:t>Tracer et déterminer avec l’abaque (page suivante DSR7), la vitesse et le débit maximum de la canalisation béton DN400 entre EP1 et EP2 e</w:t>
      </w:r>
      <w:r w:rsidR="0099397E">
        <w:rPr>
          <w:rFonts w:ascii="Arial" w:hAnsi="Arial" w:cs="Arial"/>
          <w:bCs/>
          <w:sz w:val="24"/>
        </w:rPr>
        <w:t>n prenant une pente de 1%. Préciser si</w:t>
      </w:r>
      <w:r w:rsidRPr="004211A5">
        <w:rPr>
          <w:rFonts w:ascii="Arial" w:hAnsi="Arial" w:cs="Arial"/>
          <w:bCs/>
          <w:sz w:val="24"/>
        </w:rPr>
        <w:t xml:space="preserve"> la vitesse et le débit sont conformes aux prescriptions du maitre d’œuvre.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012"/>
        <w:gridCol w:w="8261"/>
      </w:tblGrid>
      <w:tr w:rsidR="004211A5" w:rsidTr="0099397E">
        <w:trPr>
          <w:trHeight w:val="907"/>
        </w:trPr>
        <w:tc>
          <w:tcPr>
            <w:tcW w:w="2016" w:type="dxa"/>
            <w:vAlign w:val="center"/>
          </w:tcPr>
          <w:p w:rsidR="004211A5" w:rsidRDefault="004211A5" w:rsidP="004211A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Vitesse (m/s) :</w:t>
            </w:r>
          </w:p>
        </w:tc>
        <w:tc>
          <w:tcPr>
            <w:tcW w:w="8329" w:type="dxa"/>
            <w:vAlign w:val="center"/>
          </w:tcPr>
          <w:p w:rsidR="0099397E" w:rsidRDefault="0099397E" w:rsidP="004211A5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4211A5" w:rsidTr="0099397E">
        <w:trPr>
          <w:trHeight w:val="907"/>
        </w:trPr>
        <w:tc>
          <w:tcPr>
            <w:tcW w:w="2016" w:type="dxa"/>
            <w:vAlign w:val="center"/>
          </w:tcPr>
          <w:p w:rsidR="004211A5" w:rsidRDefault="004211A5" w:rsidP="004211A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 xml:space="preserve">Conformité : </w:t>
            </w:r>
            <w:r>
              <w:rPr>
                <w:rFonts w:ascii="Arial" w:hAnsi="Arial" w:cs="Arial"/>
                <w:bCs/>
                <w:sz w:val="24"/>
              </w:rPr>
              <w:tab/>
            </w:r>
          </w:p>
        </w:tc>
        <w:tc>
          <w:tcPr>
            <w:tcW w:w="8329" w:type="dxa"/>
            <w:vAlign w:val="center"/>
          </w:tcPr>
          <w:p w:rsidR="0099397E" w:rsidRDefault="0099397E" w:rsidP="004211A5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4211A5" w:rsidTr="0099397E">
        <w:trPr>
          <w:trHeight w:val="907"/>
        </w:trPr>
        <w:tc>
          <w:tcPr>
            <w:tcW w:w="2016" w:type="dxa"/>
            <w:vAlign w:val="center"/>
          </w:tcPr>
          <w:p w:rsidR="004211A5" w:rsidRDefault="004211A5" w:rsidP="004211A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Débit (m</w:t>
            </w:r>
            <w:r w:rsidRPr="00680D97">
              <w:rPr>
                <w:rFonts w:ascii="Arial" w:hAnsi="Arial" w:cs="Arial"/>
                <w:bCs/>
                <w:sz w:val="24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sz w:val="24"/>
              </w:rPr>
              <w:t>/s) :</w:t>
            </w:r>
          </w:p>
        </w:tc>
        <w:tc>
          <w:tcPr>
            <w:tcW w:w="8329" w:type="dxa"/>
            <w:vAlign w:val="center"/>
          </w:tcPr>
          <w:p w:rsidR="0099397E" w:rsidRDefault="0099397E" w:rsidP="004211A5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4211A5" w:rsidTr="0099397E">
        <w:trPr>
          <w:trHeight w:val="907"/>
        </w:trPr>
        <w:tc>
          <w:tcPr>
            <w:tcW w:w="2016" w:type="dxa"/>
            <w:vAlign w:val="center"/>
          </w:tcPr>
          <w:p w:rsidR="004211A5" w:rsidRDefault="004211A5" w:rsidP="004211A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Conformité :</w:t>
            </w:r>
          </w:p>
        </w:tc>
        <w:tc>
          <w:tcPr>
            <w:tcW w:w="8329" w:type="dxa"/>
            <w:vAlign w:val="center"/>
          </w:tcPr>
          <w:p w:rsidR="004211A5" w:rsidRDefault="004211A5" w:rsidP="004211A5">
            <w:pPr>
              <w:rPr>
                <w:rFonts w:ascii="Arial" w:hAnsi="Arial" w:cs="Arial"/>
                <w:bCs/>
                <w:sz w:val="24"/>
              </w:rPr>
            </w:pPr>
          </w:p>
        </w:tc>
      </w:tr>
    </w:tbl>
    <w:p w:rsidR="00680D97" w:rsidRDefault="00680D97" w:rsidP="00AA1DF2">
      <w:pPr>
        <w:rPr>
          <w:rFonts w:ascii="Arial" w:hAnsi="Arial" w:cs="Arial"/>
          <w:bCs/>
          <w:sz w:val="24"/>
        </w:rPr>
      </w:pPr>
    </w:p>
    <w:p w:rsidR="004211A5" w:rsidRDefault="004211A5" w:rsidP="00AA1DF2">
      <w:pPr>
        <w:rPr>
          <w:rFonts w:ascii="Arial" w:hAnsi="Arial" w:cs="Arial"/>
          <w:bCs/>
          <w:sz w:val="24"/>
        </w:rPr>
      </w:pPr>
    </w:p>
    <w:p w:rsidR="00C52C47" w:rsidRDefault="00ED3CEB" w:rsidP="00AA1DF2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244475</wp:posOffset>
                </wp:positionV>
                <wp:extent cx="6650355" cy="523875"/>
                <wp:effectExtent l="0" t="0" r="635" b="317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17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  <w:gridCol w:w="1843"/>
                              <w:gridCol w:w="1984"/>
                              <w:gridCol w:w="2127"/>
                            </w:tblGrid>
                            <w:tr w:rsidR="00EC0EFB" w:rsidTr="000751CD">
                              <w:trPr>
                                <w:trHeight w:val="563"/>
                              </w:trPr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Baccalauréat professionnel</w:t>
                                  </w: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br/>
                                    <w:t>TRAVAUX PUBLICS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SUJET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Code : 2006-TP PO21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pStyle w:val="Pieddepage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jc w:val="center"/>
                                  </w:pP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t>Session 20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Page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4</w:t>
                                  </w: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sur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13</w:t>
                                  </w:r>
                                </w:p>
                              </w:tc>
                            </w:tr>
                          </w:tbl>
                          <w:p w:rsidR="00EC0EFB" w:rsidRDefault="00EC0EFB" w:rsidP="000751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47.05pt;margin-top:19.25pt;width:523.6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" stroked="f">
                <v:textbox>
                  <w:txbxContent>
                    <w:tbl>
                      <w:tblPr>
                        <w:tblStyle w:val="Grilledutableau"/>
                        <w:tblW w:w="1017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  <w:gridCol w:w="1843"/>
                        <w:gridCol w:w="1984"/>
                        <w:gridCol w:w="2127"/>
                      </w:tblGrid>
                      <w:tr w:rsidR="00EC0EFB" w:rsidTr="000751CD">
                        <w:trPr>
                          <w:trHeight w:val="563"/>
                        </w:trPr>
                        <w:tc>
                          <w:tcPr>
                            <w:tcW w:w="29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Baccalauréat professionnel</w:t>
                            </w: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br/>
                              <w:t>TRAVAUX PUBLICS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SUJET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Code : 2006-TP PO21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EC0EFB" w:rsidRDefault="00EC0EFB" w:rsidP="000751CD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</w:pP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t>Session 20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 sur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13</w:t>
                            </w:r>
                          </w:p>
                        </w:tc>
                      </w:tr>
                    </w:tbl>
                    <w:p w:rsidR="00EC0EFB" w:rsidRDefault="00EC0EFB" w:rsidP="000751CD"/>
                  </w:txbxContent>
                </v:textbox>
              </v:shape>
            </w:pict>
          </mc:Fallback>
        </mc:AlternateContent>
      </w:r>
    </w:p>
    <w:p w:rsidR="00C52C47" w:rsidRDefault="00ED3CEB" w:rsidP="00AA1DF2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-508000</wp:posOffset>
                </wp:positionV>
                <wp:extent cx="14437360" cy="533400"/>
                <wp:effectExtent l="3175" t="0" r="0" b="317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73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1732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7229"/>
                              <w:gridCol w:w="1671"/>
                              <w:gridCol w:w="597"/>
                              <w:gridCol w:w="1667"/>
                              <w:gridCol w:w="7229"/>
                              <w:gridCol w:w="1671"/>
                            </w:tblGrid>
                            <w:tr w:rsidR="00EC0EFB" w:rsidTr="00A41B8D"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ASSAINISSEMENT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DSR7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ASSAINISSEMENT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DSR8</w:t>
                                  </w:r>
                                </w:p>
                              </w:tc>
                            </w:tr>
                          </w:tbl>
                          <w:p w:rsidR="00EC0EFB" w:rsidRDefault="00EC0EFB" w:rsidP="006211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-7.25pt;margin-top:-40pt;width:1136.8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" stroked="f">
                <v:textbox>
                  <w:txbxContent>
                    <w:tbl>
                      <w:tblPr>
                        <w:tblW w:w="21732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7229"/>
                        <w:gridCol w:w="1671"/>
                        <w:gridCol w:w="597"/>
                        <w:gridCol w:w="1667"/>
                        <w:gridCol w:w="7229"/>
                        <w:gridCol w:w="1671"/>
                      </w:tblGrid>
                      <w:tr w:rsidR="00EC0EFB" w:rsidTr="00A41B8D"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ASSAINISSEMENT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DSR7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ASSAINISSEMENT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DSR8</w:t>
                            </w:r>
                          </w:p>
                        </w:tc>
                      </w:tr>
                    </w:tbl>
                    <w:p w:rsidR="00EC0EFB" w:rsidRDefault="00EC0EFB" w:rsidP="006211D2"/>
                  </w:txbxContent>
                </v:textbox>
              </v:shape>
            </w:pict>
          </mc:Fallback>
        </mc:AlternateContent>
      </w:r>
    </w:p>
    <w:p w:rsidR="00AA1DF2" w:rsidRPr="00AA1DF2" w:rsidRDefault="005E6AA5" w:rsidP="00AA1DF2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54D0FFE4" wp14:editId="70F5AF4F">
            <wp:extent cx="6458219" cy="632316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aque EP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9" t="7256" r="3152" b="1536"/>
                    <a:stretch/>
                  </pic:blipFill>
                  <pic:spPr bwMode="auto">
                    <a:xfrm>
                      <a:off x="0" y="0"/>
                      <a:ext cx="6466060" cy="6330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1F11" w:rsidRDefault="004F1F11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680D97" w:rsidRPr="00E220BD" w:rsidRDefault="0034737F" w:rsidP="00E220BD">
      <w:pPr>
        <w:pStyle w:val="Paragraphedeliste"/>
        <w:numPr>
          <w:ilvl w:val="0"/>
          <w:numId w:val="21"/>
        </w:numPr>
        <w:rPr>
          <w:rFonts w:ascii="Arial" w:hAnsi="Arial" w:cs="Arial"/>
          <w:bCs/>
          <w:sz w:val="24"/>
        </w:rPr>
      </w:pPr>
      <w:r w:rsidRPr="00E220BD">
        <w:rPr>
          <w:rFonts w:ascii="Arial" w:hAnsi="Arial" w:cs="Arial"/>
          <w:bCs/>
          <w:sz w:val="24"/>
        </w:rPr>
        <w:t>Tracer et déterminer avec l’abaque</w:t>
      </w:r>
      <w:r w:rsidR="00680D97" w:rsidRPr="00E220BD">
        <w:rPr>
          <w:rFonts w:ascii="Arial" w:hAnsi="Arial" w:cs="Arial"/>
          <w:bCs/>
          <w:sz w:val="24"/>
        </w:rPr>
        <w:t xml:space="preserve">, la vitesse et </w:t>
      </w:r>
      <w:r w:rsidR="00C348A0" w:rsidRPr="00E220BD">
        <w:rPr>
          <w:rFonts w:ascii="Arial" w:hAnsi="Arial" w:cs="Arial"/>
          <w:bCs/>
          <w:sz w:val="24"/>
        </w:rPr>
        <w:t>la pente de la canalisation en passant au</w:t>
      </w:r>
      <w:r w:rsidR="00680D97" w:rsidRPr="00E220BD">
        <w:rPr>
          <w:rFonts w:ascii="Arial" w:hAnsi="Arial" w:cs="Arial"/>
          <w:bCs/>
          <w:sz w:val="24"/>
        </w:rPr>
        <w:t xml:space="preserve"> DN</w:t>
      </w:r>
      <w:r w:rsidR="00C348A0" w:rsidRPr="00E220BD">
        <w:rPr>
          <w:rFonts w:ascii="Arial" w:hAnsi="Arial" w:cs="Arial"/>
          <w:bCs/>
          <w:sz w:val="24"/>
        </w:rPr>
        <w:t>300 entre EP1 et EP2</w:t>
      </w:r>
      <w:r w:rsidR="00680D97" w:rsidRPr="00E220BD">
        <w:rPr>
          <w:rFonts w:ascii="Arial" w:hAnsi="Arial" w:cs="Arial"/>
          <w:bCs/>
          <w:sz w:val="24"/>
        </w:rPr>
        <w:t xml:space="preserve">. Vous </w:t>
      </w:r>
      <w:r w:rsidR="00C348A0" w:rsidRPr="00E220BD">
        <w:rPr>
          <w:rFonts w:ascii="Arial" w:hAnsi="Arial" w:cs="Arial"/>
          <w:bCs/>
          <w:sz w:val="24"/>
        </w:rPr>
        <w:t>prendrez un débit maximal de 0,15 m</w:t>
      </w:r>
      <w:r w:rsidR="00C348A0" w:rsidRPr="00E220BD">
        <w:rPr>
          <w:rFonts w:ascii="Arial" w:hAnsi="Arial" w:cs="Arial"/>
          <w:bCs/>
          <w:sz w:val="24"/>
          <w:vertAlign w:val="superscript"/>
        </w:rPr>
        <w:t>3</w:t>
      </w:r>
      <w:r w:rsidR="00C348A0" w:rsidRPr="00E220BD">
        <w:rPr>
          <w:rFonts w:ascii="Arial" w:hAnsi="Arial" w:cs="Arial"/>
          <w:bCs/>
          <w:sz w:val="24"/>
        </w:rPr>
        <w:t xml:space="preserve">/s. </w:t>
      </w:r>
      <w:r w:rsidR="0099397E">
        <w:rPr>
          <w:rFonts w:ascii="Arial" w:hAnsi="Arial" w:cs="Arial"/>
          <w:bCs/>
          <w:sz w:val="24"/>
        </w:rPr>
        <w:t>Indiquer</w:t>
      </w:r>
      <w:r w:rsidR="00746DB7" w:rsidRPr="00E220BD">
        <w:rPr>
          <w:rFonts w:ascii="Arial" w:hAnsi="Arial" w:cs="Arial"/>
          <w:bCs/>
          <w:sz w:val="24"/>
        </w:rPr>
        <w:t xml:space="preserve"> si la vitesse et la pente sont conformes aux prescriptions du maitre d’œuvre.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012"/>
        <w:gridCol w:w="8261"/>
      </w:tblGrid>
      <w:tr w:rsidR="0034737F" w:rsidTr="00E220BD">
        <w:trPr>
          <w:trHeight w:val="704"/>
        </w:trPr>
        <w:tc>
          <w:tcPr>
            <w:tcW w:w="2012" w:type="dxa"/>
            <w:vAlign w:val="center"/>
          </w:tcPr>
          <w:p w:rsidR="0034737F" w:rsidRDefault="0034737F" w:rsidP="00E220BD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Vitesse (m/s) :</w:t>
            </w:r>
          </w:p>
        </w:tc>
        <w:tc>
          <w:tcPr>
            <w:tcW w:w="8261" w:type="dxa"/>
            <w:vAlign w:val="center"/>
          </w:tcPr>
          <w:p w:rsidR="0034737F" w:rsidRDefault="0034737F" w:rsidP="00E220BD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34737F" w:rsidTr="00E220BD">
        <w:trPr>
          <w:trHeight w:val="698"/>
        </w:trPr>
        <w:tc>
          <w:tcPr>
            <w:tcW w:w="2012" w:type="dxa"/>
            <w:vAlign w:val="center"/>
          </w:tcPr>
          <w:p w:rsidR="0034737F" w:rsidRDefault="0034737F" w:rsidP="00E220BD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 xml:space="preserve">Conformité : </w:t>
            </w:r>
            <w:r>
              <w:rPr>
                <w:rFonts w:ascii="Arial" w:hAnsi="Arial" w:cs="Arial"/>
                <w:bCs/>
                <w:sz w:val="24"/>
              </w:rPr>
              <w:tab/>
            </w:r>
          </w:p>
        </w:tc>
        <w:tc>
          <w:tcPr>
            <w:tcW w:w="8261" w:type="dxa"/>
            <w:vAlign w:val="center"/>
          </w:tcPr>
          <w:p w:rsidR="0034737F" w:rsidRDefault="0034737F" w:rsidP="00E220BD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34737F" w:rsidTr="00E220BD">
        <w:trPr>
          <w:trHeight w:val="692"/>
        </w:trPr>
        <w:tc>
          <w:tcPr>
            <w:tcW w:w="2012" w:type="dxa"/>
            <w:vAlign w:val="center"/>
          </w:tcPr>
          <w:p w:rsidR="0034737F" w:rsidRDefault="00330C6E" w:rsidP="00330C6E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Pente</w:t>
            </w:r>
            <w:r w:rsidR="0034737F">
              <w:rPr>
                <w:rFonts w:ascii="Arial" w:hAnsi="Arial" w:cs="Arial"/>
                <w:bCs/>
                <w:sz w:val="24"/>
              </w:rPr>
              <w:t xml:space="preserve"> (</w:t>
            </w:r>
            <w:r>
              <w:rPr>
                <w:rFonts w:ascii="Arial" w:hAnsi="Arial" w:cs="Arial"/>
                <w:bCs/>
                <w:sz w:val="24"/>
              </w:rPr>
              <w:t>%</w:t>
            </w:r>
            <w:r w:rsidR="0034737F">
              <w:rPr>
                <w:rFonts w:ascii="Arial" w:hAnsi="Arial" w:cs="Arial"/>
                <w:bCs/>
                <w:sz w:val="24"/>
              </w:rPr>
              <w:t>) :</w:t>
            </w:r>
          </w:p>
        </w:tc>
        <w:tc>
          <w:tcPr>
            <w:tcW w:w="8261" w:type="dxa"/>
            <w:vAlign w:val="center"/>
          </w:tcPr>
          <w:p w:rsidR="0034737F" w:rsidRDefault="0034737F" w:rsidP="00E220BD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34737F" w:rsidTr="00E220BD">
        <w:trPr>
          <w:trHeight w:val="670"/>
        </w:trPr>
        <w:tc>
          <w:tcPr>
            <w:tcW w:w="2012" w:type="dxa"/>
            <w:vAlign w:val="center"/>
          </w:tcPr>
          <w:p w:rsidR="0034737F" w:rsidRDefault="0034737F" w:rsidP="00E220BD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Conformité :</w:t>
            </w:r>
          </w:p>
        </w:tc>
        <w:tc>
          <w:tcPr>
            <w:tcW w:w="8261" w:type="dxa"/>
            <w:vAlign w:val="center"/>
          </w:tcPr>
          <w:p w:rsidR="0034737F" w:rsidRDefault="0034737F" w:rsidP="00E220BD">
            <w:pPr>
              <w:rPr>
                <w:rFonts w:ascii="Arial" w:hAnsi="Arial" w:cs="Arial"/>
                <w:bCs/>
                <w:sz w:val="24"/>
              </w:rPr>
            </w:pPr>
          </w:p>
        </w:tc>
      </w:tr>
    </w:tbl>
    <w:p w:rsidR="004F1F11" w:rsidRDefault="004F1F11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E220BD" w:rsidRDefault="00E220BD" w:rsidP="00E220B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</w:rPr>
        <w:t xml:space="preserve">Vous décidez de garder la canalisation béton DN400 entre EP1 et EP2 en prenant une pente de </w:t>
      </w:r>
      <w:r w:rsidRPr="00E220BD">
        <w:rPr>
          <w:rFonts w:ascii="Arial" w:hAnsi="Arial" w:cs="Arial"/>
          <w:bCs/>
          <w:sz w:val="24"/>
          <w:szCs w:val="24"/>
        </w:rPr>
        <w:t>1%.</w:t>
      </w:r>
    </w:p>
    <w:p w:rsidR="00E220BD" w:rsidRPr="00E220BD" w:rsidRDefault="00E220BD" w:rsidP="00E220BD">
      <w:pPr>
        <w:jc w:val="both"/>
        <w:rPr>
          <w:rFonts w:ascii="Arial" w:hAnsi="Arial" w:cs="Arial"/>
          <w:bCs/>
          <w:sz w:val="24"/>
          <w:szCs w:val="24"/>
        </w:rPr>
      </w:pPr>
    </w:p>
    <w:p w:rsidR="00E220BD" w:rsidRDefault="00E220BD" w:rsidP="00E220BD">
      <w:pPr>
        <w:pStyle w:val="Paragraphedeliste"/>
        <w:numPr>
          <w:ilvl w:val="0"/>
          <w:numId w:val="21"/>
        </w:numPr>
        <w:jc w:val="both"/>
        <w:rPr>
          <w:rFonts w:ascii="Arial" w:hAnsi="Arial" w:cs="Arial"/>
          <w:bCs/>
          <w:sz w:val="24"/>
          <w:szCs w:val="24"/>
        </w:rPr>
      </w:pPr>
      <w:r w:rsidRPr="00E220BD">
        <w:rPr>
          <w:rFonts w:ascii="Arial" w:hAnsi="Arial" w:cs="Arial"/>
          <w:bCs/>
          <w:sz w:val="24"/>
          <w:szCs w:val="24"/>
        </w:rPr>
        <w:t>Etablir le calepinage des regards EP1 et EP2 afin de commander les différentes pièces</w:t>
      </w:r>
      <w:r w:rsidR="00434746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25"/>
        <w:gridCol w:w="2076"/>
        <w:gridCol w:w="2077"/>
        <w:gridCol w:w="2077"/>
        <w:gridCol w:w="2078"/>
      </w:tblGrid>
      <w:tr w:rsidR="0099397E" w:rsidTr="0099397E">
        <w:trPr>
          <w:trHeight w:val="731"/>
        </w:trPr>
        <w:tc>
          <w:tcPr>
            <w:tcW w:w="23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397E" w:rsidRDefault="0099397E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4153" w:type="dxa"/>
            <w:gridSpan w:val="2"/>
            <w:tcBorders>
              <w:left w:val="single" w:sz="4" w:space="0" w:color="auto"/>
            </w:tcBorders>
            <w:vAlign w:val="center"/>
          </w:tcPr>
          <w:p w:rsidR="0099397E" w:rsidRDefault="0099397E" w:rsidP="00210A1B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Regard EP1</w:t>
            </w:r>
          </w:p>
          <w:p w:rsidR="0099397E" w:rsidRDefault="0099397E" w:rsidP="00210A1B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Hauteur Fe totale : ……………</w:t>
            </w:r>
          </w:p>
        </w:tc>
        <w:tc>
          <w:tcPr>
            <w:tcW w:w="4155" w:type="dxa"/>
            <w:gridSpan w:val="2"/>
            <w:vAlign w:val="center"/>
          </w:tcPr>
          <w:p w:rsidR="0099397E" w:rsidRDefault="0099397E" w:rsidP="00A41B8D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Regard EP2</w:t>
            </w:r>
          </w:p>
          <w:p w:rsidR="0099397E" w:rsidRDefault="0099397E" w:rsidP="00A41B8D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Hauteur Fe totale : ……………</w:t>
            </w:r>
          </w:p>
        </w:tc>
      </w:tr>
      <w:tr w:rsidR="0099397E" w:rsidTr="0099397E">
        <w:trPr>
          <w:trHeight w:val="510"/>
        </w:trPr>
        <w:tc>
          <w:tcPr>
            <w:tcW w:w="23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97E" w:rsidRDefault="0099397E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6" w:type="dxa"/>
            <w:tcBorders>
              <w:left w:val="single" w:sz="4" w:space="0" w:color="auto"/>
            </w:tcBorders>
            <w:vAlign w:val="center"/>
          </w:tcPr>
          <w:p w:rsidR="0099397E" w:rsidRPr="00210A1B" w:rsidRDefault="0099397E" w:rsidP="00210A1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Nombre</w:t>
            </w:r>
          </w:p>
        </w:tc>
        <w:tc>
          <w:tcPr>
            <w:tcW w:w="2077" w:type="dxa"/>
            <w:vAlign w:val="center"/>
          </w:tcPr>
          <w:p w:rsidR="0099397E" w:rsidRPr="00210A1B" w:rsidRDefault="0099397E" w:rsidP="00A41B8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Hauteur utile (en cm)</w:t>
            </w:r>
          </w:p>
        </w:tc>
        <w:tc>
          <w:tcPr>
            <w:tcW w:w="2077" w:type="dxa"/>
            <w:vAlign w:val="center"/>
          </w:tcPr>
          <w:p w:rsidR="0099397E" w:rsidRPr="00210A1B" w:rsidRDefault="0099397E" w:rsidP="00A41B8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Nombre</w:t>
            </w:r>
          </w:p>
        </w:tc>
        <w:tc>
          <w:tcPr>
            <w:tcW w:w="2078" w:type="dxa"/>
          </w:tcPr>
          <w:p w:rsidR="0099397E" w:rsidRDefault="0099397E" w:rsidP="00746DB7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Hauteur utile (en cm)</w:t>
            </w:r>
          </w:p>
        </w:tc>
      </w:tr>
      <w:tr w:rsidR="00210A1B" w:rsidTr="0099397E">
        <w:trPr>
          <w:trHeight w:val="564"/>
        </w:trPr>
        <w:tc>
          <w:tcPr>
            <w:tcW w:w="2325" w:type="dxa"/>
            <w:tcBorders>
              <w:top w:val="single" w:sz="4" w:space="0" w:color="auto"/>
            </w:tcBorders>
            <w:vAlign w:val="center"/>
          </w:tcPr>
          <w:p w:rsidR="00210A1B" w:rsidRPr="00210A1B" w:rsidRDefault="00210A1B" w:rsidP="00210A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Cadre et tampon</w:t>
            </w:r>
          </w:p>
        </w:tc>
        <w:tc>
          <w:tcPr>
            <w:tcW w:w="2076" w:type="dxa"/>
            <w:vAlign w:val="center"/>
          </w:tcPr>
          <w:p w:rsidR="00210A1B" w:rsidRDefault="005E505B" w:rsidP="005E505B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2077" w:type="dxa"/>
            <w:vAlign w:val="center"/>
          </w:tcPr>
          <w:p w:rsidR="00210A1B" w:rsidRDefault="005E505B" w:rsidP="005E505B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10</w:t>
            </w:r>
          </w:p>
        </w:tc>
        <w:tc>
          <w:tcPr>
            <w:tcW w:w="2077" w:type="dxa"/>
            <w:vAlign w:val="center"/>
          </w:tcPr>
          <w:p w:rsidR="00210A1B" w:rsidRDefault="005E505B" w:rsidP="005E505B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210A1B" w:rsidRDefault="005E505B" w:rsidP="005E505B">
            <w:p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10</w:t>
            </w:r>
          </w:p>
        </w:tc>
      </w:tr>
      <w:tr w:rsidR="00210A1B" w:rsidTr="00E220BD">
        <w:trPr>
          <w:trHeight w:val="564"/>
        </w:trPr>
        <w:tc>
          <w:tcPr>
            <w:tcW w:w="2325" w:type="dxa"/>
            <w:vAlign w:val="center"/>
          </w:tcPr>
          <w:p w:rsidR="00210A1B" w:rsidRPr="00210A1B" w:rsidRDefault="00210A1B" w:rsidP="00210A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Rehausse</w:t>
            </w:r>
          </w:p>
        </w:tc>
        <w:tc>
          <w:tcPr>
            <w:tcW w:w="2076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8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210A1B" w:rsidTr="00E220BD">
        <w:trPr>
          <w:trHeight w:val="564"/>
        </w:trPr>
        <w:tc>
          <w:tcPr>
            <w:tcW w:w="2325" w:type="dxa"/>
            <w:vAlign w:val="center"/>
          </w:tcPr>
          <w:p w:rsidR="00210A1B" w:rsidRPr="00210A1B" w:rsidRDefault="00210A1B" w:rsidP="00210A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Tête ou dalle réductrice</w:t>
            </w:r>
          </w:p>
        </w:tc>
        <w:tc>
          <w:tcPr>
            <w:tcW w:w="2076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8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210A1B" w:rsidTr="00E220BD">
        <w:trPr>
          <w:trHeight w:val="564"/>
        </w:trPr>
        <w:tc>
          <w:tcPr>
            <w:tcW w:w="2325" w:type="dxa"/>
            <w:vAlign w:val="center"/>
          </w:tcPr>
          <w:p w:rsidR="00210A1B" w:rsidRPr="00210A1B" w:rsidRDefault="00210A1B" w:rsidP="00210A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Eléments droits</w:t>
            </w:r>
          </w:p>
        </w:tc>
        <w:tc>
          <w:tcPr>
            <w:tcW w:w="2076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8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210A1B" w:rsidTr="00E220BD">
        <w:trPr>
          <w:trHeight w:val="564"/>
        </w:trPr>
        <w:tc>
          <w:tcPr>
            <w:tcW w:w="2325" w:type="dxa"/>
            <w:vAlign w:val="center"/>
          </w:tcPr>
          <w:p w:rsidR="00210A1B" w:rsidRPr="00210A1B" w:rsidRDefault="00210A1B" w:rsidP="00210A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Elément de fond</w:t>
            </w: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210A1B" w:rsidRDefault="00210A1B" w:rsidP="00A41B8D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8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210A1B" w:rsidTr="00E220BD">
        <w:trPr>
          <w:trHeight w:val="564"/>
        </w:trPr>
        <w:tc>
          <w:tcPr>
            <w:tcW w:w="2325" w:type="dxa"/>
            <w:vAlign w:val="center"/>
          </w:tcPr>
          <w:p w:rsidR="00210A1B" w:rsidRPr="00210A1B" w:rsidRDefault="00210A1B" w:rsidP="00210A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Hauteur Fe d</w:t>
            </w:r>
            <w:r>
              <w:rPr>
                <w:rFonts w:ascii="Arial" w:hAnsi="Arial" w:cs="Arial"/>
                <w:bCs/>
                <w:sz w:val="22"/>
                <w:szCs w:val="22"/>
              </w:rPr>
              <w:t>e l’ensemble</w:t>
            </w:r>
          </w:p>
        </w:tc>
        <w:tc>
          <w:tcPr>
            <w:tcW w:w="20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0A1B" w:rsidRDefault="00210A1B" w:rsidP="00210A1B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  <w:vAlign w:val="center"/>
          </w:tcPr>
          <w:p w:rsidR="00210A1B" w:rsidRDefault="00210A1B" w:rsidP="00A41B8D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0A1B" w:rsidRDefault="00210A1B" w:rsidP="00A41B8D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8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210A1B" w:rsidTr="00E220BD">
        <w:trPr>
          <w:trHeight w:val="564"/>
        </w:trPr>
        <w:tc>
          <w:tcPr>
            <w:tcW w:w="2325" w:type="dxa"/>
            <w:vAlign w:val="center"/>
          </w:tcPr>
          <w:p w:rsidR="00210A1B" w:rsidRPr="00210A1B" w:rsidRDefault="00210A1B" w:rsidP="00210A1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0A1B">
              <w:rPr>
                <w:rFonts w:ascii="Arial" w:hAnsi="Arial" w:cs="Arial"/>
                <w:bCs/>
                <w:sz w:val="22"/>
                <w:szCs w:val="22"/>
              </w:rPr>
              <w:t>Hauteur du béton de réglage</w:t>
            </w:r>
          </w:p>
        </w:tc>
        <w:tc>
          <w:tcPr>
            <w:tcW w:w="20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0A1B" w:rsidRDefault="00210A1B" w:rsidP="00210A1B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  <w:vAlign w:val="center"/>
          </w:tcPr>
          <w:p w:rsidR="00210A1B" w:rsidRDefault="00210A1B" w:rsidP="00A41B8D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7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10A1B" w:rsidRDefault="00210A1B" w:rsidP="00A41B8D">
            <w:pPr>
              <w:jc w:val="center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078" w:type="dxa"/>
          </w:tcPr>
          <w:p w:rsidR="00210A1B" w:rsidRDefault="00210A1B" w:rsidP="00746DB7">
            <w:pPr>
              <w:rPr>
                <w:rFonts w:ascii="Arial" w:hAnsi="Arial" w:cs="Arial"/>
                <w:bCs/>
                <w:sz w:val="24"/>
              </w:rPr>
            </w:pPr>
          </w:p>
        </w:tc>
      </w:tr>
    </w:tbl>
    <w:p w:rsidR="00746DB7" w:rsidRDefault="00746DB7" w:rsidP="00746DB7">
      <w:pPr>
        <w:rPr>
          <w:rFonts w:ascii="Arial" w:hAnsi="Arial" w:cs="Arial"/>
          <w:bCs/>
          <w:sz w:val="24"/>
        </w:rPr>
      </w:pPr>
    </w:p>
    <w:p w:rsidR="00E220BD" w:rsidRDefault="00E220BD" w:rsidP="00746DB7">
      <w:pPr>
        <w:rPr>
          <w:rFonts w:ascii="Arial" w:hAnsi="Arial" w:cs="Arial"/>
          <w:bCs/>
          <w:sz w:val="24"/>
        </w:rPr>
      </w:pPr>
    </w:p>
    <w:p w:rsidR="005E505B" w:rsidRPr="00E415A2" w:rsidRDefault="009D1695" w:rsidP="005E505B">
      <w:pPr>
        <w:ind w:left="1701" w:hanging="1701"/>
        <w:rPr>
          <w:rFonts w:ascii="Arial" w:hAnsi="Arial" w:cs="Arial"/>
          <w:bCs/>
          <w:sz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 xml:space="preserve">Question </w:t>
      </w:r>
      <w:r>
        <w:rPr>
          <w:rFonts w:ascii="Arial" w:hAnsi="Arial" w:cs="Arial"/>
          <w:b/>
          <w:bCs/>
          <w:sz w:val="24"/>
          <w:u w:val="single"/>
        </w:rPr>
        <w:t>3</w:t>
      </w:r>
      <w:r w:rsidRPr="001D2CC2">
        <w:rPr>
          <w:rFonts w:ascii="Arial" w:hAnsi="Arial" w:cs="Arial"/>
          <w:b/>
          <w:bCs/>
          <w:sz w:val="24"/>
          <w:u w:val="single"/>
        </w:rPr>
        <w:t>.</w:t>
      </w:r>
      <w:r>
        <w:rPr>
          <w:rFonts w:ascii="Arial" w:hAnsi="Arial" w:cs="Arial"/>
          <w:b/>
          <w:bCs/>
          <w:sz w:val="24"/>
          <w:u w:val="single"/>
        </w:rPr>
        <w:t>2</w:t>
      </w:r>
      <w:r w:rsidRPr="0092656F">
        <w:rPr>
          <w:rFonts w:ascii="Arial" w:hAnsi="Arial" w:cs="Arial"/>
          <w:b/>
          <w:bCs/>
          <w:sz w:val="24"/>
        </w:rPr>
        <w:t> :</w:t>
      </w:r>
      <w:r w:rsidR="00E220BD">
        <w:rPr>
          <w:rFonts w:ascii="Arial" w:hAnsi="Arial" w:cs="Arial"/>
          <w:b/>
          <w:bCs/>
          <w:sz w:val="24"/>
        </w:rPr>
        <w:t xml:space="preserve"> </w:t>
      </w:r>
      <w:r w:rsidR="005E505B" w:rsidRPr="005E505B">
        <w:rPr>
          <w:rFonts w:ascii="Arial" w:hAnsi="Arial" w:cs="Arial"/>
          <w:bCs/>
          <w:sz w:val="24"/>
        </w:rPr>
        <w:t>Concernant la canalisation DN 400 votre conducteur vous demande de dessiner le profil en long entre les regards EP1 et EP2</w:t>
      </w:r>
      <w:r w:rsidR="00434746">
        <w:rPr>
          <w:rFonts w:ascii="Arial" w:hAnsi="Arial" w:cs="Arial"/>
          <w:bCs/>
          <w:sz w:val="24"/>
        </w:rPr>
        <w:t>.</w:t>
      </w:r>
    </w:p>
    <w:p w:rsidR="009D1695" w:rsidRDefault="009D1695" w:rsidP="009D1695">
      <w:pPr>
        <w:ind w:left="1701" w:hanging="1701"/>
        <w:rPr>
          <w:rFonts w:ascii="Arial" w:hAnsi="Arial" w:cs="Arial"/>
          <w:bCs/>
          <w:sz w:val="24"/>
        </w:rPr>
      </w:pPr>
    </w:p>
    <w:p w:rsidR="00746DB7" w:rsidRDefault="00746DB7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9D1695" w:rsidRDefault="00216ACF" w:rsidP="00E220BD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a</w:t>
      </w:r>
      <w:r w:rsidR="009D1695">
        <w:rPr>
          <w:rFonts w:ascii="Arial" w:hAnsi="Arial" w:cs="Arial"/>
          <w:bCs/>
          <w:sz w:val="24"/>
        </w:rPr>
        <w:t xml:space="preserve">) </w:t>
      </w:r>
      <w:r w:rsidR="00E220BD">
        <w:rPr>
          <w:rFonts w:ascii="Arial" w:hAnsi="Arial" w:cs="Arial"/>
          <w:bCs/>
          <w:sz w:val="24"/>
        </w:rPr>
        <w:t xml:space="preserve">Relever </w:t>
      </w:r>
      <w:r w:rsidR="00E220BD" w:rsidRPr="00E220BD">
        <w:rPr>
          <w:rFonts w:ascii="Arial" w:hAnsi="Arial" w:cs="Arial"/>
          <w:bCs/>
          <w:sz w:val="24"/>
        </w:rPr>
        <w:t xml:space="preserve">dans le CCTP </w:t>
      </w:r>
      <w:r w:rsidR="00E220BD">
        <w:rPr>
          <w:rFonts w:ascii="Arial" w:hAnsi="Arial" w:cs="Arial"/>
          <w:bCs/>
          <w:sz w:val="24"/>
        </w:rPr>
        <w:t>la nature et la hauteur du lit de pose de la canalisation</w:t>
      </w:r>
      <w:r w:rsidR="00434746">
        <w:rPr>
          <w:rFonts w:ascii="Arial" w:hAnsi="Arial" w:cs="Arial"/>
          <w:bCs/>
          <w:sz w:val="24"/>
        </w:rPr>
        <w:t>.</w:t>
      </w:r>
    </w:p>
    <w:p w:rsidR="00E220BD" w:rsidRDefault="00E220BD" w:rsidP="00E220BD">
      <w:pPr>
        <w:ind w:left="360"/>
        <w:rPr>
          <w:rFonts w:ascii="Arial" w:hAnsi="Arial" w:cs="Arial"/>
          <w:bCs/>
          <w:sz w:val="24"/>
        </w:rPr>
      </w:pPr>
    </w:p>
    <w:p w:rsidR="00661F32" w:rsidRDefault="00661F32" w:rsidP="00661F3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746DB7" w:rsidRDefault="00746DB7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746DB7" w:rsidRPr="00661F32" w:rsidRDefault="00216ACF" w:rsidP="00661F32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b</w:t>
      </w:r>
      <w:r w:rsidR="00661F32">
        <w:rPr>
          <w:rFonts w:ascii="Arial" w:hAnsi="Arial" w:cs="Arial"/>
          <w:bCs/>
          <w:sz w:val="24"/>
        </w:rPr>
        <w:t xml:space="preserve">) </w:t>
      </w:r>
      <w:r w:rsidR="00E220BD" w:rsidRPr="00E220BD">
        <w:rPr>
          <w:rFonts w:ascii="Arial" w:hAnsi="Arial" w:cs="Arial"/>
          <w:bCs/>
          <w:sz w:val="24"/>
        </w:rPr>
        <w:t>Donner la signification du</w:t>
      </w:r>
      <w:r w:rsidR="00E220BD">
        <w:rPr>
          <w:rFonts w:ascii="Arial" w:hAnsi="Arial" w:cs="Arial"/>
          <w:bCs/>
          <w:sz w:val="24"/>
        </w:rPr>
        <w:t xml:space="preserve"> terme « 135A » pour cette canalisation</w:t>
      </w:r>
      <w:r w:rsidR="00434746">
        <w:rPr>
          <w:rFonts w:ascii="Arial" w:hAnsi="Arial" w:cs="Arial"/>
          <w:bCs/>
          <w:sz w:val="24"/>
        </w:rPr>
        <w:t>.</w:t>
      </w:r>
    </w:p>
    <w:p w:rsidR="00746DB7" w:rsidRDefault="00746DB7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A13B81" w:rsidRDefault="00A13B81" w:rsidP="00A13B8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746DB7" w:rsidRDefault="00746DB7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5962B1" w:rsidRPr="00661F32" w:rsidRDefault="00216ACF" w:rsidP="005962B1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c</w:t>
      </w:r>
      <w:r w:rsidR="005962B1">
        <w:rPr>
          <w:rFonts w:ascii="Arial" w:hAnsi="Arial" w:cs="Arial"/>
          <w:bCs/>
          <w:sz w:val="24"/>
        </w:rPr>
        <w:t xml:space="preserve">) </w:t>
      </w:r>
      <w:r w:rsidR="00E220BD" w:rsidRPr="00E220BD">
        <w:rPr>
          <w:rFonts w:ascii="Arial" w:hAnsi="Arial" w:cs="Arial"/>
          <w:bCs/>
          <w:sz w:val="24"/>
        </w:rPr>
        <w:t>Calculer</w:t>
      </w:r>
      <w:r w:rsidR="005962B1">
        <w:rPr>
          <w:rFonts w:ascii="Arial" w:hAnsi="Arial" w:cs="Arial"/>
          <w:bCs/>
          <w:sz w:val="24"/>
        </w:rPr>
        <w:t xml:space="preserve"> le nombre de tuyaux à prévoir entre les regards EP1 et EP2</w:t>
      </w:r>
      <w:r w:rsidR="00434746">
        <w:rPr>
          <w:rFonts w:ascii="Arial" w:hAnsi="Arial" w:cs="Arial"/>
          <w:bCs/>
          <w:sz w:val="24"/>
        </w:rPr>
        <w:t>.</w:t>
      </w:r>
    </w:p>
    <w:p w:rsidR="00746DB7" w:rsidRDefault="00746DB7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5962B1" w:rsidRDefault="005962B1" w:rsidP="005962B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746DB7" w:rsidRDefault="00746DB7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5962B1" w:rsidRPr="00661F32" w:rsidRDefault="00216ACF" w:rsidP="005962B1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d</w:t>
      </w:r>
      <w:r w:rsidR="005962B1">
        <w:rPr>
          <w:rFonts w:ascii="Arial" w:hAnsi="Arial" w:cs="Arial"/>
          <w:bCs/>
          <w:sz w:val="24"/>
        </w:rPr>
        <w:t xml:space="preserve">) </w:t>
      </w:r>
      <w:r w:rsidR="00E220BD" w:rsidRPr="00E220BD">
        <w:rPr>
          <w:rFonts w:ascii="Arial" w:hAnsi="Arial" w:cs="Arial"/>
          <w:bCs/>
          <w:sz w:val="24"/>
        </w:rPr>
        <w:t xml:space="preserve">Relever dans la fiche technique </w:t>
      </w:r>
      <w:r w:rsidR="00E220BD">
        <w:rPr>
          <w:rFonts w:ascii="Arial" w:hAnsi="Arial" w:cs="Arial"/>
          <w:bCs/>
          <w:sz w:val="24"/>
        </w:rPr>
        <w:t>le diamètre extérieur de cette canalisation</w:t>
      </w:r>
      <w:r w:rsidR="00434746">
        <w:rPr>
          <w:rFonts w:ascii="Arial" w:hAnsi="Arial" w:cs="Arial"/>
          <w:bCs/>
          <w:sz w:val="24"/>
        </w:rPr>
        <w:t>.</w:t>
      </w:r>
    </w:p>
    <w:p w:rsidR="005962B1" w:rsidRDefault="005962B1" w:rsidP="005962B1">
      <w:pPr>
        <w:jc w:val="both"/>
        <w:rPr>
          <w:rFonts w:ascii="Arial" w:hAnsi="Arial" w:cs="Arial"/>
          <w:bCs/>
          <w:sz w:val="24"/>
          <w:szCs w:val="24"/>
        </w:rPr>
      </w:pPr>
    </w:p>
    <w:p w:rsidR="00216ACF" w:rsidRPr="005C594C" w:rsidRDefault="005962B1" w:rsidP="005C594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</w:t>
      </w:r>
      <w:r w:rsidR="00474659">
        <w:rPr>
          <w:rFonts w:ascii="Arial" w:hAnsi="Arial" w:cs="Arial"/>
          <w:sz w:val="24"/>
        </w:rPr>
        <w:t>……………………………………………………………………………….</w:t>
      </w:r>
    </w:p>
    <w:p w:rsidR="00216ACF" w:rsidRDefault="00216ACF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99397E" w:rsidRDefault="0099397E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99397E" w:rsidRDefault="0099397E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216ACF" w:rsidRDefault="00216ACF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6C227F" w:rsidRDefault="006C227F" w:rsidP="003A134D">
      <w:pPr>
        <w:jc w:val="both"/>
        <w:rPr>
          <w:rFonts w:ascii="Arial" w:hAnsi="Arial" w:cs="Arial"/>
          <w:bCs/>
          <w:sz w:val="24"/>
          <w:szCs w:val="24"/>
        </w:rPr>
      </w:pPr>
    </w:p>
    <w:p w:rsidR="00216ACF" w:rsidRDefault="00ED3CEB" w:rsidP="003A134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292735</wp:posOffset>
                </wp:positionV>
                <wp:extent cx="6650355" cy="523875"/>
                <wp:effectExtent l="1270" t="0" r="0" b="254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17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  <w:gridCol w:w="1843"/>
                              <w:gridCol w:w="1984"/>
                              <w:gridCol w:w="2127"/>
                            </w:tblGrid>
                            <w:tr w:rsidR="00EC0EFB" w:rsidTr="000751CD">
                              <w:trPr>
                                <w:trHeight w:val="563"/>
                              </w:trPr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Baccalauréat professionnel</w:t>
                                  </w: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br/>
                                    <w:t>TRAVAUX PUBLICS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SUJET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Code : 2006-TP PO21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pStyle w:val="Pieddepage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jc w:val="center"/>
                                  </w:pP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t>Session 20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Page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5</w:t>
                                  </w: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sur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13</w:t>
                                  </w:r>
                                </w:p>
                              </w:tc>
                            </w:tr>
                          </w:tbl>
                          <w:p w:rsidR="00EC0EFB" w:rsidRDefault="00EC0EFB" w:rsidP="000751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49.6pt;margin-top:23.05pt;width:523.6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" stroked="f">
                <v:textbox>
                  <w:txbxContent>
                    <w:tbl>
                      <w:tblPr>
                        <w:tblStyle w:val="Grilledutableau"/>
                        <w:tblW w:w="1017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  <w:gridCol w:w="1843"/>
                        <w:gridCol w:w="1984"/>
                        <w:gridCol w:w="2127"/>
                      </w:tblGrid>
                      <w:tr w:rsidR="00EC0EFB" w:rsidTr="000751CD">
                        <w:trPr>
                          <w:trHeight w:val="563"/>
                        </w:trPr>
                        <w:tc>
                          <w:tcPr>
                            <w:tcW w:w="29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Baccalauréat professionnel</w:t>
                            </w: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br/>
                              <w:t>TRAVAUX PUBLICS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SUJET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Code : 2006-TP PO21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EC0EFB" w:rsidRDefault="00EC0EFB" w:rsidP="000751CD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</w:pP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t>Session 20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 sur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13</w:t>
                            </w:r>
                          </w:p>
                        </w:tc>
                      </w:tr>
                    </w:tbl>
                    <w:p w:rsidR="00EC0EFB" w:rsidRDefault="00EC0EFB" w:rsidP="000751CD"/>
                  </w:txbxContent>
                </v:textbox>
              </v:shape>
            </w:pict>
          </mc:Fallback>
        </mc:AlternateContent>
      </w:r>
    </w:p>
    <w:p w:rsidR="006C227F" w:rsidRDefault="00ED3CEB" w:rsidP="006C227F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368062" wp14:editId="47E80E3C">
                <wp:simplePos x="0" y="0"/>
                <wp:positionH relativeFrom="column">
                  <wp:posOffset>-81280</wp:posOffset>
                </wp:positionH>
                <wp:positionV relativeFrom="paragraph">
                  <wp:posOffset>-486410</wp:posOffset>
                </wp:positionV>
                <wp:extent cx="14437360" cy="533400"/>
                <wp:effectExtent l="4445" t="0" r="0" b="63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73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1732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7229"/>
                              <w:gridCol w:w="1671"/>
                              <w:gridCol w:w="597"/>
                              <w:gridCol w:w="1667"/>
                              <w:gridCol w:w="7229"/>
                              <w:gridCol w:w="1671"/>
                            </w:tblGrid>
                            <w:tr w:rsidR="00EC0EFB" w:rsidTr="00A41B8D"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ASSAINISSEMENT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DSR9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434746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CHAUSSÉE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DSR10</w:t>
                                  </w:r>
                                </w:p>
                              </w:tc>
                            </w:tr>
                          </w:tbl>
                          <w:p w:rsidR="00EC0EFB" w:rsidRDefault="00EC0EFB" w:rsidP="006211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68062" id="Text Box 9" o:spid="_x0000_s1038" type="#_x0000_t202" style="position:absolute;left:0;text-align:left;margin-left:-6.4pt;margin-top:-38.3pt;width:1136.8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6ushgIAABg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" stroked="f">
                <v:textbox>
                  <w:txbxContent>
                    <w:tbl>
                      <w:tblPr>
                        <w:tblW w:w="21732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7229"/>
                        <w:gridCol w:w="1671"/>
                        <w:gridCol w:w="597"/>
                        <w:gridCol w:w="1667"/>
                        <w:gridCol w:w="7229"/>
                        <w:gridCol w:w="1671"/>
                      </w:tblGrid>
                      <w:tr w:rsidR="00EC0EFB" w:rsidTr="00A41B8D"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ASSAINISSEMENT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DSR9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434746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CHAUSSÉE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DSR10</w:t>
                            </w:r>
                          </w:p>
                        </w:tc>
                      </w:tr>
                    </w:tbl>
                    <w:p w:rsidR="00EC0EFB" w:rsidRDefault="00EC0EFB" w:rsidP="006211D2"/>
                  </w:txbxContent>
                </v:textbox>
              </v:shape>
            </w:pict>
          </mc:Fallback>
        </mc:AlternateContent>
      </w:r>
    </w:p>
    <w:p w:rsidR="00216ACF" w:rsidRPr="00661F32" w:rsidRDefault="00216ACF" w:rsidP="006C227F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e) Compl</w:t>
      </w:r>
      <w:r w:rsidR="0099397E">
        <w:rPr>
          <w:rFonts w:ascii="Arial" w:hAnsi="Arial" w:cs="Arial"/>
          <w:bCs/>
          <w:sz w:val="24"/>
        </w:rPr>
        <w:t xml:space="preserve">éter le profil en long suivant en représentant </w:t>
      </w:r>
      <w:r>
        <w:rPr>
          <w:rFonts w:ascii="Arial" w:hAnsi="Arial" w:cs="Arial"/>
          <w:bCs/>
          <w:sz w:val="24"/>
        </w:rPr>
        <w:t>les regards EP1 et EP2 ainsi que la canalisation DN400.</w:t>
      </w:r>
      <w:r w:rsidR="006C227F" w:rsidRPr="006C227F">
        <w:rPr>
          <w:rFonts w:ascii="Arial" w:hAnsi="Arial" w:cs="Arial"/>
          <w:bCs/>
          <w:noProof/>
          <w:sz w:val="24"/>
          <w:szCs w:val="24"/>
          <w:lang w:eastAsia="fr-FR"/>
        </w:rPr>
        <w:t xml:space="preserve"> </w:t>
      </w:r>
    </w:p>
    <w:p w:rsidR="00216ACF" w:rsidRDefault="00216ACF" w:rsidP="001D3774">
      <w:pPr>
        <w:rPr>
          <w:rFonts w:ascii="Arial" w:hAnsi="Arial" w:cs="Arial"/>
          <w:bCs/>
          <w:sz w:val="24"/>
          <w:szCs w:val="24"/>
        </w:rPr>
      </w:pPr>
    </w:p>
    <w:p w:rsidR="005962B1" w:rsidRDefault="006C227F" w:rsidP="00DA088F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8480" behindDoc="0" locked="0" layoutInCell="1" allowOverlap="1" wp14:anchorId="7C60FB5E" wp14:editId="2F983ED5">
            <wp:simplePos x="0" y="0"/>
            <wp:positionH relativeFrom="column">
              <wp:posOffset>-568325</wp:posOffset>
            </wp:positionH>
            <wp:positionV relativeFrom="paragraph">
              <wp:posOffset>1725295</wp:posOffset>
            </wp:positionV>
            <wp:extent cx="8503200" cy="4806000"/>
            <wp:effectExtent l="635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fil en long_Page_1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0" t="17764" r="8874" b="12813"/>
                    <a:stretch/>
                  </pic:blipFill>
                  <pic:spPr bwMode="auto">
                    <a:xfrm rot="16200000">
                      <a:off x="0" y="0"/>
                      <a:ext cx="8503200" cy="480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088F" w:rsidRDefault="00DA088F" w:rsidP="00DA088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La situation professionnelle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DA088F" w:rsidRPr="00675F60" w:rsidRDefault="00DA088F" w:rsidP="00DA088F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DA088F" w:rsidRPr="006C1550" w:rsidRDefault="006C1550" w:rsidP="00DA088F">
      <w:pPr>
        <w:rPr>
          <w:rFonts w:ascii="Arial" w:hAnsi="Arial" w:cs="Arial"/>
          <w:bCs/>
          <w:sz w:val="24"/>
          <w:szCs w:val="24"/>
        </w:rPr>
      </w:pPr>
      <w:r w:rsidRPr="006C1550">
        <w:rPr>
          <w:rFonts w:ascii="Arial" w:hAnsi="Arial" w:cs="Arial"/>
          <w:bCs/>
          <w:sz w:val="24"/>
          <w:szCs w:val="24"/>
        </w:rPr>
        <w:t xml:space="preserve">Vous êtes chargé de préparer la future réalisation de chaussée entre les PT 233 à 236 du dossier technique. </w:t>
      </w:r>
    </w:p>
    <w:p w:rsidR="006C1550" w:rsidRDefault="006C1550" w:rsidP="00DA088F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DA088F" w:rsidRDefault="00DA088F" w:rsidP="00DA088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données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DA088F" w:rsidRDefault="00DA088F" w:rsidP="00DA088F">
      <w:pPr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2840"/>
        <w:gridCol w:w="6769"/>
      </w:tblGrid>
      <w:tr w:rsidR="00DA088F" w:rsidRPr="006C0BB6" w:rsidTr="00DA088F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88F" w:rsidRPr="006C0BB6" w:rsidRDefault="00DA088F" w:rsidP="00DA088F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0BB6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88F" w:rsidRPr="008778C1" w:rsidRDefault="00DA088F" w:rsidP="00DA088F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778C1">
              <w:rPr>
                <w:rFonts w:ascii="Arial" w:hAnsi="Arial" w:cs="Arial"/>
                <w:bCs/>
                <w:sz w:val="24"/>
                <w:szCs w:val="24"/>
              </w:rPr>
              <w:t>Le dossier technique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88F" w:rsidRPr="00277FB7" w:rsidRDefault="00DA088F" w:rsidP="00DA088F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E0A68">
              <w:rPr>
                <w:rFonts w:ascii="Arial" w:hAnsi="Arial" w:cs="Arial"/>
                <w:b/>
                <w:bCs/>
                <w:sz w:val="24"/>
                <w:szCs w:val="24"/>
              </w:rPr>
              <w:t>DT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i5</w:t>
            </w:r>
            <w:r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Coupe type sur chaussée  (DT5)</w:t>
            </w:r>
          </w:p>
        </w:tc>
      </w:tr>
      <w:tr w:rsidR="00DA088F" w:rsidRPr="006C0BB6" w:rsidTr="00DA088F">
        <w:trPr>
          <w:trHeight w:val="5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88F" w:rsidRPr="006C0BB6" w:rsidRDefault="00DA088F" w:rsidP="00DA088F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88F" w:rsidRPr="008778C1" w:rsidRDefault="00DA088F" w:rsidP="00DA088F">
            <w:pPr>
              <w:snapToGri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Le dossier ressources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88F" w:rsidRDefault="00DA088F" w:rsidP="00DA088F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0A2D53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A2D53" w:rsidRPr="000A2D53">
              <w:rPr>
                <w:rFonts w:ascii="Arial" w:hAnsi="Arial" w:cs="Arial"/>
                <w:sz w:val="24"/>
                <w:szCs w:val="24"/>
              </w:rPr>
              <w:t xml:space="preserve">Calcul de classe </w:t>
            </w:r>
            <w:r w:rsidR="000A2D53">
              <w:rPr>
                <w:rFonts w:ascii="Arial" w:hAnsi="Arial" w:cs="Arial"/>
                <w:sz w:val="24"/>
                <w:szCs w:val="24"/>
              </w:rPr>
              <w:t>de trafic cumulé</w:t>
            </w:r>
          </w:p>
          <w:p w:rsidR="00DA088F" w:rsidRPr="00FD4B9E" w:rsidRDefault="00DA088F" w:rsidP="000A2D53">
            <w:pPr>
              <w:snapToGri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D4B9E">
              <w:rPr>
                <w:rFonts w:ascii="Arial" w:hAnsi="Arial" w:cs="Arial"/>
                <w:b/>
                <w:bCs/>
                <w:sz w:val="24"/>
                <w:szCs w:val="24"/>
              </w:rPr>
              <w:t>DR</w:t>
            </w:r>
            <w:r w:rsidR="000A2D53">
              <w:rPr>
                <w:rFonts w:ascii="Arial" w:hAnsi="Arial" w:cs="Arial"/>
                <w:b/>
                <w:bCs/>
                <w:sz w:val="24"/>
                <w:szCs w:val="24"/>
              </w:rPr>
              <w:t>9 et 10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A2D53">
              <w:rPr>
                <w:rFonts w:ascii="Arial" w:hAnsi="Arial" w:cs="Arial"/>
                <w:sz w:val="24"/>
                <w:szCs w:val="24"/>
              </w:rPr>
              <w:t>Fiche chaussée GB3/GB3</w:t>
            </w:r>
          </w:p>
        </w:tc>
      </w:tr>
    </w:tbl>
    <w:p w:rsidR="00DA088F" w:rsidRPr="005B1014" w:rsidRDefault="00DA088F" w:rsidP="00DA088F">
      <w:pPr>
        <w:rPr>
          <w:rFonts w:ascii="Arial" w:hAnsi="Arial" w:cs="Arial"/>
          <w:bCs/>
          <w:sz w:val="24"/>
          <w:szCs w:val="24"/>
        </w:rPr>
      </w:pPr>
    </w:p>
    <w:p w:rsidR="00DA088F" w:rsidRPr="005B1014" w:rsidRDefault="00DA088F" w:rsidP="00DA088F">
      <w:pPr>
        <w:rPr>
          <w:rFonts w:ascii="Arial" w:hAnsi="Arial" w:cs="Arial"/>
          <w:bCs/>
          <w:sz w:val="24"/>
          <w:szCs w:val="24"/>
        </w:rPr>
      </w:pPr>
    </w:p>
    <w:p w:rsidR="00DA088F" w:rsidRPr="00675F60" w:rsidRDefault="00DA088F" w:rsidP="00DA088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75F60">
        <w:rPr>
          <w:rFonts w:ascii="Arial" w:hAnsi="Arial" w:cs="Arial"/>
          <w:b/>
          <w:bCs/>
          <w:sz w:val="24"/>
          <w:szCs w:val="24"/>
          <w:u w:val="single"/>
        </w:rPr>
        <w:t>Les exigences</w:t>
      </w:r>
      <w:r>
        <w:rPr>
          <w:rFonts w:ascii="Arial" w:hAnsi="Arial" w:cs="Arial"/>
          <w:b/>
          <w:bCs/>
          <w:sz w:val="24"/>
          <w:szCs w:val="24"/>
          <w:u w:val="single"/>
        </w:rPr>
        <w:t> :</w:t>
      </w:r>
    </w:p>
    <w:p w:rsidR="00DA088F" w:rsidRDefault="00DA088F" w:rsidP="00DA088F">
      <w:pPr>
        <w:rPr>
          <w:rFonts w:ascii="Arial" w:hAnsi="Arial" w:cs="Arial"/>
          <w:bCs/>
          <w:sz w:val="24"/>
          <w:szCs w:val="24"/>
        </w:rPr>
      </w:pPr>
      <w:r w:rsidRPr="001E64AE">
        <w:rPr>
          <w:rFonts w:ascii="Arial" w:hAnsi="Arial" w:cs="Arial"/>
          <w:bCs/>
          <w:sz w:val="24"/>
          <w:szCs w:val="24"/>
        </w:rPr>
        <w:t>Les réponses sont justes et cohérentes</w:t>
      </w:r>
      <w:r>
        <w:rPr>
          <w:rFonts w:ascii="Arial" w:hAnsi="Arial" w:cs="Arial"/>
          <w:bCs/>
          <w:sz w:val="24"/>
          <w:szCs w:val="24"/>
        </w:rPr>
        <w:t>.</w:t>
      </w:r>
    </w:p>
    <w:p w:rsidR="00DA088F" w:rsidRDefault="00DA088F" w:rsidP="00DA088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Pour les résultats chiffré</w:t>
      </w:r>
      <w:r w:rsidR="00434746">
        <w:rPr>
          <w:rFonts w:ascii="Arial" w:hAnsi="Arial" w:cs="Arial"/>
          <w:bCs/>
          <w:sz w:val="24"/>
          <w:szCs w:val="24"/>
        </w:rPr>
        <w:t>s</w:t>
      </w:r>
      <w:r w:rsidR="0099397E">
        <w:rPr>
          <w:rFonts w:ascii="Arial" w:hAnsi="Arial" w:cs="Arial"/>
          <w:bCs/>
          <w:sz w:val="24"/>
          <w:szCs w:val="24"/>
        </w:rPr>
        <w:t xml:space="preserve"> les unités s</w:t>
      </w:r>
      <w:r w:rsidR="00434746">
        <w:rPr>
          <w:rFonts w:ascii="Arial" w:hAnsi="Arial" w:cs="Arial"/>
          <w:bCs/>
          <w:sz w:val="24"/>
          <w:szCs w:val="24"/>
        </w:rPr>
        <w:t>ont indiquées.</w:t>
      </w:r>
    </w:p>
    <w:p w:rsidR="00DA088F" w:rsidRDefault="006C1550" w:rsidP="00DA088F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</w:t>
      </w:r>
      <w:r w:rsidR="0099397E">
        <w:rPr>
          <w:rFonts w:ascii="Arial" w:hAnsi="Arial" w:cs="Arial"/>
          <w:bCs/>
          <w:sz w:val="24"/>
          <w:szCs w:val="24"/>
        </w:rPr>
        <w:t>es résultats s</w:t>
      </w:r>
      <w:bookmarkStart w:id="10" w:name="_GoBack"/>
      <w:bookmarkEnd w:id="10"/>
      <w:r w:rsidR="00DA088F">
        <w:rPr>
          <w:rFonts w:ascii="Arial" w:hAnsi="Arial" w:cs="Arial"/>
          <w:bCs/>
          <w:sz w:val="24"/>
          <w:szCs w:val="24"/>
        </w:rPr>
        <w:t>ont arrondis à 2 chiffres après la virgule.</w:t>
      </w:r>
    </w:p>
    <w:p w:rsidR="005962B1" w:rsidRDefault="005962B1" w:rsidP="005962B1">
      <w:pPr>
        <w:jc w:val="both"/>
        <w:rPr>
          <w:rFonts w:ascii="Arial" w:hAnsi="Arial" w:cs="Arial"/>
          <w:bCs/>
          <w:sz w:val="24"/>
          <w:szCs w:val="24"/>
        </w:rPr>
      </w:pPr>
    </w:p>
    <w:p w:rsidR="006C1550" w:rsidRPr="001E64AE" w:rsidRDefault="000A2D53" w:rsidP="006C1550">
      <w:pPr>
        <w:jc w:val="both"/>
        <w:rPr>
          <w:rFonts w:ascii="Arial" w:hAnsi="Arial" w:cs="Arial"/>
          <w:bCs/>
          <w:sz w:val="24"/>
          <w:szCs w:val="24"/>
        </w:rPr>
      </w:pPr>
      <w:r w:rsidRPr="001D2CC2">
        <w:rPr>
          <w:rFonts w:ascii="Arial" w:hAnsi="Arial" w:cs="Arial"/>
          <w:b/>
          <w:bCs/>
          <w:sz w:val="24"/>
          <w:u w:val="single"/>
        </w:rPr>
        <w:t xml:space="preserve">Question </w:t>
      </w:r>
      <w:r>
        <w:rPr>
          <w:rFonts w:ascii="Arial" w:hAnsi="Arial" w:cs="Arial"/>
          <w:b/>
          <w:bCs/>
          <w:sz w:val="24"/>
          <w:u w:val="single"/>
        </w:rPr>
        <w:t>4.1</w:t>
      </w:r>
      <w:r w:rsidRPr="0092656F">
        <w:rPr>
          <w:rFonts w:ascii="Arial" w:hAnsi="Arial" w:cs="Arial"/>
          <w:b/>
          <w:bCs/>
          <w:sz w:val="24"/>
        </w:rPr>
        <w:t> :</w:t>
      </w:r>
      <w:r>
        <w:rPr>
          <w:rFonts w:ascii="Arial" w:hAnsi="Arial" w:cs="Arial"/>
          <w:b/>
          <w:bCs/>
          <w:sz w:val="24"/>
        </w:rPr>
        <w:t xml:space="preserve"> </w:t>
      </w:r>
      <w:r w:rsidR="006C1550">
        <w:rPr>
          <w:rFonts w:ascii="Arial" w:hAnsi="Arial" w:cs="Arial"/>
          <w:bCs/>
          <w:sz w:val="24"/>
        </w:rPr>
        <w:t>Votre conducteur vous demande de vérifier si la structure de chaussée prévue entre les PT 233 à 236 est bien adaptée à ce projet. C’est une VRNS de type GB3/GB3.</w:t>
      </w:r>
    </w:p>
    <w:p w:rsidR="000A2D53" w:rsidRDefault="000A2D53" w:rsidP="005962B1">
      <w:pPr>
        <w:jc w:val="both"/>
        <w:rPr>
          <w:rFonts w:ascii="Arial" w:hAnsi="Arial" w:cs="Arial"/>
          <w:bCs/>
          <w:sz w:val="24"/>
        </w:rPr>
      </w:pPr>
    </w:p>
    <w:p w:rsidR="000A2D53" w:rsidRDefault="000A2D53" w:rsidP="005962B1">
      <w:pPr>
        <w:jc w:val="both"/>
        <w:rPr>
          <w:rFonts w:ascii="Arial" w:hAnsi="Arial" w:cs="Arial"/>
          <w:bCs/>
          <w:sz w:val="24"/>
          <w:szCs w:val="24"/>
        </w:rPr>
      </w:pPr>
    </w:p>
    <w:p w:rsidR="00207F13" w:rsidRDefault="00207F13" w:rsidP="00207F13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a) </w:t>
      </w:r>
      <w:r w:rsidRPr="00207F13">
        <w:rPr>
          <w:rFonts w:ascii="Arial" w:hAnsi="Arial" w:cs="Arial"/>
          <w:bCs/>
          <w:sz w:val="24"/>
        </w:rPr>
        <w:t>Compléter le tableau suivant d’après la coupe sur voirie du dossier technique :</w:t>
      </w:r>
    </w:p>
    <w:p w:rsidR="000363FF" w:rsidRPr="00207F13" w:rsidRDefault="000363FF" w:rsidP="00207F13">
      <w:pPr>
        <w:ind w:left="360"/>
        <w:rPr>
          <w:rFonts w:ascii="Arial" w:hAnsi="Arial" w:cs="Arial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9"/>
        <w:gridCol w:w="3519"/>
        <w:gridCol w:w="3520"/>
      </w:tblGrid>
      <w:tr w:rsidR="000363FF" w:rsidRPr="008C2DF0" w:rsidTr="00A41B8D">
        <w:tc>
          <w:tcPr>
            <w:tcW w:w="3519" w:type="dxa"/>
            <w:tcBorders>
              <w:top w:val="nil"/>
              <w:left w:val="nil"/>
            </w:tcBorders>
          </w:tcPr>
          <w:p w:rsidR="000363FF" w:rsidRPr="008C2DF0" w:rsidRDefault="000363FF" w:rsidP="00A41B8D">
            <w:pPr>
              <w:tabs>
                <w:tab w:val="right" w:pos="9639"/>
              </w:tabs>
              <w:spacing w:line="36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519" w:type="dxa"/>
            <w:vAlign w:val="center"/>
          </w:tcPr>
          <w:p w:rsidR="000363FF" w:rsidRPr="008C2DF0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Epaisseur (m)</w:t>
            </w:r>
          </w:p>
        </w:tc>
        <w:tc>
          <w:tcPr>
            <w:tcW w:w="3520" w:type="dxa"/>
            <w:vAlign w:val="center"/>
          </w:tcPr>
          <w:p w:rsidR="000363FF" w:rsidRPr="008C2DF0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Nature</w:t>
            </w:r>
          </w:p>
        </w:tc>
      </w:tr>
      <w:tr w:rsidR="000363FF" w:rsidRPr="008C2DF0" w:rsidTr="00A41B8D">
        <w:trPr>
          <w:trHeight w:val="750"/>
        </w:trPr>
        <w:tc>
          <w:tcPr>
            <w:tcW w:w="3519" w:type="dxa"/>
            <w:vAlign w:val="center"/>
          </w:tcPr>
          <w:p w:rsidR="000363FF" w:rsidRPr="008C2DF0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Couche de roulement</w:t>
            </w:r>
          </w:p>
        </w:tc>
        <w:tc>
          <w:tcPr>
            <w:tcW w:w="3519" w:type="dxa"/>
            <w:vAlign w:val="center"/>
          </w:tcPr>
          <w:p w:rsidR="000363FF" w:rsidRPr="006B7D2D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</w:p>
        </w:tc>
        <w:tc>
          <w:tcPr>
            <w:tcW w:w="3520" w:type="dxa"/>
            <w:vAlign w:val="center"/>
          </w:tcPr>
          <w:p w:rsidR="000363FF" w:rsidRPr="006B7D2D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</w:p>
        </w:tc>
      </w:tr>
      <w:tr w:rsidR="000363FF" w:rsidRPr="008C2DF0" w:rsidTr="00A41B8D">
        <w:trPr>
          <w:trHeight w:val="750"/>
        </w:trPr>
        <w:tc>
          <w:tcPr>
            <w:tcW w:w="3519" w:type="dxa"/>
            <w:vAlign w:val="center"/>
          </w:tcPr>
          <w:p w:rsidR="000363FF" w:rsidRPr="008C2DF0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Couche de base</w:t>
            </w:r>
          </w:p>
        </w:tc>
        <w:tc>
          <w:tcPr>
            <w:tcW w:w="3519" w:type="dxa"/>
            <w:vAlign w:val="center"/>
          </w:tcPr>
          <w:p w:rsidR="000363FF" w:rsidRPr="006B7D2D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</w:p>
        </w:tc>
        <w:tc>
          <w:tcPr>
            <w:tcW w:w="3520" w:type="dxa"/>
            <w:vAlign w:val="center"/>
          </w:tcPr>
          <w:p w:rsidR="000363FF" w:rsidRPr="006B7D2D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</w:p>
        </w:tc>
      </w:tr>
      <w:tr w:rsidR="000363FF" w:rsidRPr="008C2DF0" w:rsidTr="00A41B8D">
        <w:trPr>
          <w:trHeight w:val="750"/>
        </w:trPr>
        <w:tc>
          <w:tcPr>
            <w:tcW w:w="3519" w:type="dxa"/>
            <w:vAlign w:val="center"/>
          </w:tcPr>
          <w:p w:rsidR="000363FF" w:rsidRPr="008C2DF0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Couche de fondation</w:t>
            </w:r>
          </w:p>
        </w:tc>
        <w:tc>
          <w:tcPr>
            <w:tcW w:w="3519" w:type="dxa"/>
            <w:vAlign w:val="center"/>
          </w:tcPr>
          <w:p w:rsidR="000363FF" w:rsidRPr="006B7D2D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</w:p>
        </w:tc>
        <w:tc>
          <w:tcPr>
            <w:tcW w:w="3520" w:type="dxa"/>
            <w:vAlign w:val="center"/>
          </w:tcPr>
          <w:p w:rsidR="000363FF" w:rsidRPr="006B7D2D" w:rsidRDefault="000363FF" w:rsidP="00A41B8D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</w:rPr>
            </w:pPr>
          </w:p>
        </w:tc>
      </w:tr>
    </w:tbl>
    <w:p w:rsidR="00207F13" w:rsidRDefault="00207F13" w:rsidP="00207F13">
      <w:pPr>
        <w:tabs>
          <w:tab w:val="right" w:pos="9639"/>
        </w:tabs>
        <w:spacing w:line="360" w:lineRule="auto"/>
        <w:jc w:val="both"/>
        <w:rPr>
          <w:rFonts w:ascii="Arial" w:hAnsi="Arial" w:cs="Arial"/>
          <w:sz w:val="24"/>
        </w:rPr>
      </w:pPr>
    </w:p>
    <w:p w:rsidR="00312FB4" w:rsidRPr="00312FB4" w:rsidRDefault="00312FB4" w:rsidP="00503211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b) </w:t>
      </w:r>
      <w:r w:rsidR="00207F13" w:rsidRPr="00312FB4">
        <w:rPr>
          <w:rFonts w:ascii="Arial" w:hAnsi="Arial" w:cs="Arial"/>
          <w:bCs/>
          <w:sz w:val="24"/>
        </w:rPr>
        <w:t xml:space="preserve">Calculer la classe de trafic cumulé </w:t>
      </w:r>
      <w:r>
        <w:rPr>
          <w:rFonts w:ascii="Arial" w:hAnsi="Arial" w:cs="Arial"/>
          <w:bCs/>
          <w:sz w:val="24"/>
        </w:rPr>
        <w:t>TC</w:t>
      </w:r>
      <w:r w:rsidRPr="00312FB4">
        <w:rPr>
          <w:rFonts w:ascii="Arial" w:hAnsi="Arial" w:cs="Arial"/>
          <w:bCs/>
          <w:sz w:val="24"/>
          <w:vertAlign w:val="subscript"/>
        </w:rPr>
        <w:t>i</w:t>
      </w:r>
      <w:r w:rsidR="005E505B">
        <w:rPr>
          <w:rFonts w:ascii="Arial" w:hAnsi="Arial" w:cs="Arial"/>
          <w:bCs/>
          <w:sz w:val="24"/>
          <w:vertAlign w:val="subscript"/>
        </w:rPr>
        <w:t xml:space="preserve">20 </w:t>
      </w:r>
      <w:r w:rsidR="00207F13" w:rsidRPr="00312FB4">
        <w:rPr>
          <w:rFonts w:ascii="Arial" w:hAnsi="Arial" w:cs="Arial"/>
          <w:bCs/>
          <w:sz w:val="24"/>
        </w:rPr>
        <w:t>pour cette chaussée</w:t>
      </w:r>
      <w:r w:rsidRPr="00312FB4">
        <w:rPr>
          <w:rFonts w:ascii="Arial" w:hAnsi="Arial" w:cs="Arial"/>
          <w:bCs/>
          <w:sz w:val="24"/>
        </w:rPr>
        <w:t xml:space="preserve">. Le trafic estimé sur cette voirie sera de </w:t>
      </w:r>
      <w:r w:rsidR="00110D43">
        <w:rPr>
          <w:rFonts w:ascii="Arial" w:hAnsi="Arial" w:cs="Arial"/>
          <w:bCs/>
          <w:sz w:val="24"/>
        </w:rPr>
        <w:t>300</w:t>
      </w:r>
      <w:r w:rsidRPr="00312FB4">
        <w:rPr>
          <w:rFonts w:ascii="Arial" w:hAnsi="Arial" w:cs="Arial"/>
          <w:bCs/>
          <w:sz w:val="24"/>
        </w:rPr>
        <w:t xml:space="preserve"> Poids lourds / jour.</w:t>
      </w:r>
    </w:p>
    <w:p w:rsidR="00312FB4" w:rsidRDefault="00312FB4" w:rsidP="00312FB4">
      <w:pPr>
        <w:tabs>
          <w:tab w:val="left" w:leader="dot" w:pos="10206"/>
        </w:tabs>
        <w:spacing w:line="360" w:lineRule="auto"/>
        <w:ind w:right="-71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</w:p>
    <w:p w:rsidR="00207F13" w:rsidRPr="00312FB4" w:rsidRDefault="00207F13" w:rsidP="00312FB4">
      <w:pPr>
        <w:tabs>
          <w:tab w:val="left" w:leader="dot" w:pos="10206"/>
        </w:tabs>
        <w:spacing w:line="360" w:lineRule="auto"/>
        <w:ind w:right="-71"/>
        <w:jc w:val="both"/>
        <w:rPr>
          <w:rFonts w:ascii="Arial" w:hAnsi="Arial" w:cs="Arial"/>
          <w:sz w:val="24"/>
        </w:rPr>
      </w:pPr>
      <w:r w:rsidRPr="00312FB4">
        <w:rPr>
          <w:rFonts w:ascii="Arial" w:hAnsi="Arial" w:cs="Arial"/>
          <w:sz w:val="24"/>
        </w:rPr>
        <w:tab/>
      </w:r>
    </w:p>
    <w:p w:rsidR="00207F13" w:rsidRPr="00DD481D" w:rsidRDefault="00207F13" w:rsidP="00207F13">
      <w:pPr>
        <w:tabs>
          <w:tab w:val="left" w:leader="dot" w:pos="10206"/>
        </w:tabs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207F13" w:rsidRPr="00DD481D" w:rsidRDefault="00207F13" w:rsidP="00207F13">
      <w:pPr>
        <w:tabs>
          <w:tab w:val="left" w:leader="dot" w:pos="10206"/>
        </w:tabs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207F13" w:rsidRPr="00DD481D" w:rsidRDefault="00207F13" w:rsidP="00207F13">
      <w:pPr>
        <w:tabs>
          <w:tab w:val="left" w:leader="dot" w:pos="10206"/>
        </w:tabs>
        <w:spacing w:line="360" w:lineRule="auto"/>
        <w:ind w:right="-7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207F13" w:rsidRPr="00DD481D" w:rsidRDefault="00207F13" w:rsidP="00207F13">
      <w:pPr>
        <w:tabs>
          <w:tab w:val="left" w:leader="dot" w:pos="10206"/>
        </w:tabs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207F13" w:rsidRPr="00DD481D" w:rsidRDefault="00207F13" w:rsidP="00207F13">
      <w:pPr>
        <w:tabs>
          <w:tab w:val="left" w:leader="dot" w:pos="10206"/>
        </w:tabs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503211" w:rsidRPr="00DD481D" w:rsidRDefault="00503211" w:rsidP="00503211">
      <w:pPr>
        <w:tabs>
          <w:tab w:val="left" w:leader="dot" w:pos="10206"/>
        </w:tabs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207F13" w:rsidRPr="00DD481D" w:rsidRDefault="006C1550" w:rsidP="00207F13">
      <w:pPr>
        <w:tabs>
          <w:tab w:val="left" w:leader="dot" w:pos="10206"/>
        </w:tabs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853DE8" wp14:editId="03A4A688">
                <wp:simplePos x="0" y="0"/>
                <wp:positionH relativeFrom="column">
                  <wp:posOffset>638810</wp:posOffset>
                </wp:positionH>
                <wp:positionV relativeFrom="paragraph">
                  <wp:posOffset>510540</wp:posOffset>
                </wp:positionV>
                <wp:extent cx="6650355" cy="523875"/>
                <wp:effectExtent l="0" t="0" r="0" b="9525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17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  <w:gridCol w:w="1843"/>
                              <w:gridCol w:w="1984"/>
                              <w:gridCol w:w="2127"/>
                            </w:tblGrid>
                            <w:tr w:rsidR="00EC0EFB" w:rsidTr="000751CD">
                              <w:trPr>
                                <w:trHeight w:val="563"/>
                              </w:trPr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Baccalauréat professionnel</w:t>
                                  </w: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br/>
                                    <w:t>TRAVAUX PUBLICS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SUJET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Code : 2006-TP PO21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pStyle w:val="Pieddepage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jc w:val="center"/>
                                  </w:pP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t>Session 20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Page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6</w:t>
                                  </w: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sur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13</w:t>
                                  </w:r>
                                </w:p>
                              </w:tc>
                            </w:tr>
                          </w:tbl>
                          <w:p w:rsidR="00EC0EFB" w:rsidRDefault="00EC0EFB" w:rsidP="000751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53DE8" id="Text Box 15" o:spid="_x0000_s1039" type="#_x0000_t202" style="position:absolute;left:0;text-align:left;margin-left:50.3pt;margin-top:40.2pt;width:523.6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" stroked="f">
                <v:textbox>
                  <w:txbxContent>
                    <w:tbl>
                      <w:tblPr>
                        <w:tblStyle w:val="Grilledutableau"/>
                        <w:tblW w:w="1017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  <w:gridCol w:w="1843"/>
                        <w:gridCol w:w="1984"/>
                        <w:gridCol w:w="2127"/>
                      </w:tblGrid>
                      <w:tr w:rsidR="00EC0EFB" w:rsidTr="000751CD">
                        <w:trPr>
                          <w:trHeight w:val="563"/>
                        </w:trPr>
                        <w:tc>
                          <w:tcPr>
                            <w:tcW w:w="29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Baccalauréat professionnel</w:t>
                            </w: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br/>
                              <w:t>TRAVAUX PUBLICS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SUJET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Code : 2006-TP PO21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EC0EFB" w:rsidRDefault="00EC0EFB" w:rsidP="000751CD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</w:pP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t>Session 20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 sur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13</w:t>
                            </w:r>
                          </w:p>
                        </w:tc>
                      </w:tr>
                    </w:tbl>
                    <w:p w:rsidR="00EC0EFB" w:rsidRDefault="00EC0EFB" w:rsidP="000751CD"/>
                  </w:txbxContent>
                </v:textbox>
              </v:shape>
            </w:pict>
          </mc:Fallback>
        </mc:AlternateContent>
      </w:r>
    </w:p>
    <w:p w:rsidR="00B65CA8" w:rsidRDefault="00B65CA8" w:rsidP="006C1550">
      <w:pPr>
        <w:ind w:left="360"/>
        <w:rPr>
          <w:rFonts w:ascii="Arial" w:hAnsi="Arial" w:cs="Arial"/>
          <w:bCs/>
          <w:sz w:val="24"/>
        </w:rPr>
      </w:pPr>
    </w:p>
    <w:p w:rsidR="00B65CA8" w:rsidRDefault="00B65CA8" w:rsidP="006C1550">
      <w:pPr>
        <w:ind w:left="360"/>
        <w:rPr>
          <w:rFonts w:ascii="Arial" w:hAnsi="Arial" w:cs="Arial"/>
          <w:bCs/>
          <w:sz w:val="24"/>
        </w:rPr>
      </w:pPr>
    </w:p>
    <w:p w:rsidR="006C1550" w:rsidRPr="00110D43" w:rsidRDefault="00B65CA8" w:rsidP="006C1550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98C533" wp14:editId="23D21EF2">
                <wp:simplePos x="0" y="0"/>
                <wp:positionH relativeFrom="column">
                  <wp:posOffset>-276860</wp:posOffset>
                </wp:positionH>
                <wp:positionV relativeFrom="paragraph">
                  <wp:posOffset>-551815</wp:posOffset>
                </wp:positionV>
                <wp:extent cx="14437360" cy="533400"/>
                <wp:effectExtent l="0" t="0" r="2540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73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16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68"/>
                              <w:gridCol w:w="7229"/>
                              <w:gridCol w:w="1671"/>
                              <w:gridCol w:w="597"/>
                            </w:tblGrid>
                            <w:tr w:rsidR="00EC0EFB" w:rsidTr="00EC0EFB"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 w:rsidRPr="00082840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EC0EFB" w:rsidRPr="002959C0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8"/>
                                      <w:szCs w:val="28"/>
                                    </w:rPr>
                                    <w:t>CHAUSSÉE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Pr="00082840" w:rsidRDefault="00EC0EFB" w:rsidP="006211D2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  <w:t>DSR11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EC0EFB" w:rsidRDefault="00EC0EFB" w:rsidP="00A41B8D">
                                  <w:pPr>
                                    <w:snapToGrid w:val="0"/>
                                    <w:spacing w:before="60"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C0EFB" w:rsidRDefault="00EC0EFB" w:rsidP="00B65C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8C533" id="_x0000_s1040" type="#_x0000_t202" style="position:absolute;left:0;text-align:left;margin-left:-21.8pt;margin-top:-43.45pt;width:1136.8pt;height:4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" stroked="f">
                <v:textbox>
                  <w:txbxContent>
                    <w:tbl>
                      <w:tblPr>
                        <w:tblW w:w="1116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68"/>
                        <w:gridCol w:w="7229"/>
                        <w:gridCol w:w="1671"/>
                        <w:gridCol w:w="597"/>
                      </w:tblGrid>
                      <w:tr w:rsidR="00EC0EFB" w:rsidTr="00EC0EFB"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082840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2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EC0EFB" w:rsidRPr="002959C0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  <w:szCs w:val="28"/>
                              </w:rPr>
                              <w:t>CHAUSSÉE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Pr="00082840" w:rsidRDefault="00EC0EFB" w:rsidP="006211D2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DSR11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EC0EFB" w:rsidRDefault="00EC0EFB" w:rsidP="00A41B8D">
                            <w:pPr>
                              <w:snapToGrid w:val="0"/>
                              <w:spacing w:before="6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EC0EFB" w:rsidRDefault="00EC0EFB" w:rsidP="00B65CA8"/>
                  </w:txbxContent>
                </v:textbox>
              </v:shape>
            </w:pict>
          </mc:Fallback>
        </mc:AlternateContent>
      </w:r>
      <w:r w:rsidR="00110D43">
        <w:rPr>
          <w:rFonts w:ascii="Arial" w:hAnsi="Arial" w:cs="Arial"/>
          <w:bCs/>
          <w:sz w:val="24"/>
        </w:rPr>
        <w:t>c)</w:t>
      </w:r>
      <w:r w:rsidR="006C1550">
        <w:rPr>
          <w:rFonts w:ascii="Arial" w:hAnsi="Arial" w:cs="Arial"/>
          <w:bCs/>
          <w:sz w:val="24"/>
        </w:rPr>
        <w:t xml:space="preserve"> </w:t>
      </w:r>
      <w:r w:rsidR="00110D43" w:rsidRPr="00110D43">
        <w:rPr>
          <w:rFonts w:ascii="Arial" w:hAnsi="Arial" w:cs="Arial"/>
          <w:bCs/>
          <w:sz w:val="24"/>
        </w:rPr>
        <w:t>Vous prendrez une classe T</w:t>
      </w:r>
      <w:r w:rsidR="00110D43" w:rsidRPr="005E505B">
        <w:rPr>
          <w:rFonts w:ascii="Arial" w:hAnsi="Arial" w:cs="Arial"/>
          <w:bCs/>
          <w:sz w:val="24"/>
        </w:rPr>
        <w:t>C5</w:t>
      </w:r>
      <w:r w:rsidR="00110D43" w:rsidRPr="005E505B">
        <w:rPr>
          <w:rFonts w:ascii="Arial" w:hAnsi="Arial" w:cs="Arial"/>
          <w:bCs/>
          <w:sz w:val="24"/>
          <w:vertAlign w:val="subscript"/>
        </w:rPr>
        <w:t>20</w:t>
      </w:r>
      <w:r w:rsidR="00110D43" w:rsidRPr="00110D43">
        <w:rPr>
          <w:rFonts w:ascii="Arial" w:hAnsi="Arial" w:cs="Arial"/>
          <w:bCs/>
          <w:sz w:val="24"/>
        </w:rPr>
        <w:t xml:space="preserve">. </w:t>
      </w:r>
      <w:r w:rsidR="006C1550" w:rsidRPr="00312FB4">
        <w:rPr>
          <w:rFonts w:ascii="Arial" w:hAnsi="Arial" w:cs="Arial"/>
          <w:bCs/>
          <w:sz w:val="24"/>
        </w:rPr>
        <w:t xml:space="preserve">L’essai à la plaque sur le sol support de chaussée a donné un résultat de 100 </w:t>
      </w:r>
      <w:proofErr w:type="spellStart"/>
      <w:r w:rsidR="006C1550" w:rsidRPr="00312FB4">
        <w:rPr>
          <w:rFonts w:ascii="Arial" w:hAnsi="Arial" w:cs="Arial"/>
          <w:bCs/>
          <w:sz w:val="24"/>
        </w:rPr>
        <w:t>MPa</w:t>
      </w:r>
      <w:proofErr w:type="spellEnd"/>
      <w:r w:rsidR="006C1550" w:rsidRPr="00312FB4">
        <w:rPr>
          <w:rFonts w:ascii="Arial" w:hAnsi="Arial" w:cs="Arial"/>
          <w:bCs/>
          <w:sz w:val="24"/>
        </w:rPr>
        <w:t>.</w:t>
      </w:r>
      <w:r w:rsidR="006C1550">
        <w:rPr>
          <w:rFonts w:ascii="Arial" w:hAnsi="Arial" w:cs="Arial"/>
          <w:bCs/>
          <w:sz w:val="24"/>
        </w:rPr>
        <w:t xml:space="preserve"> </w:t>
      </w:r>
      <w:r w:rsidR="006C1550" w:rsidRPr="006C1550">
        <w:rPr>
          <w:rFonts w:ascii="Arial" w:hAnsi="Arial" w:cs="Arial"/>
          <w:bCs/>
          <w:sz w:val="24"/>
        </w:rPr>
        <w:t>Déterminer</w:t>
      </w:r>
      <w:r w:rsidR="006C1550">
        <w:rPr>
          <w:rFonts w:ascii="Arial" w:hAnsi="Arial" w:cs="Arial"/>
          <w:bCs/>
          <w:sz w:val="24"/>
        </w:rPr>
        <w:t xml:space="preserve"> la classe de portance à </w:t>
      </w:r>
      <w:r w:rsidR="006C1550" w:rsidRPr="006C1550">
        <w:rPr>
          <w:rFonts w:ascii="Arial" w:hAnsi="Arial" w:cs="Arial"/>
          <w:bCs/>
          <w:sz w:val="24"/>
        </w:rPr>
        <w:t>considérer en justifiant votre réponse</w:t>
      </w:r>
      <w:r w:rsidR="00434746">
        <w:rPr>
          <w:rFonts w:ascii="Arial" w:hAnsi="Arial" w:cs="Arial"/>
          <w:bCs/>
          <w:sz w:val="24"/>
        </w:rPr>
        <w:t>.</w:t>
      </w:r>
      <w:r w:rsidR="006C1550" w:rsidRPr="00110D43">
        <w:rPr>
          <w:rFonts w:ascii="Arial" w:hAnsi="Arial" w:cs="Arial"/>
          <w:bCs/>
          <w:sz w:val="24"/>
        </w:rPr>
        <w:tab/>
      </w:r>
    </w:p>
    <w:p w:rsidR="00207F13" w:rsidRDefault="00207F13" w:rsidP="00110D43">
      <w:pPr>
        <w:ind w:left="360"/>
        <w:rPr>
          <w:rFonts w:ascii="Arial" w:hAnsi="Arial" w:cs="Arial"/>
          <w:bCs/>
          <w:sz w:val="24"/>
        </w:rPr>
      </w:pPr>
      <w:r w:rsidRPr="00110D43">
        <w:rPr>
          <w:rFonts w:ascii="Arial" w:hAnsi="Arial" w:cs="Arial"/>
          <w:bCs/>
          <w:sz w:val="24"/>
        </w:rPr>
        <w:tab/>
      </w:r>
    </w:p>
    <w:p w:rsidR="006C1550" w:rsidRPr="00110D43" w:rsidRDefault="006C1550" w:rsidP="00110D43">
      <w:pPr>
        <w:ind w:left="360"/>
        <w:rPr>
          <w:rFonts w:ascii="Arial" w:hAnsi="Arial" w:cs="Arial"/>
          <w:bCs/>
          <w:sz w:val="24"/>
        </w:rPr>
      </w:pPr>
    </w:p>
    <w:p w:rsidR="007B3025" w:rsidRDefault="007B3025" w:rsidP="007B3025">
      <w:pPr>
        <w:pStyle w:val="Paragraphedeliste"/>
        <w:spacing w:after="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Classe de portance</w:t>
      </w:r>
      <w:r w:rsidRPr="0044522F">
        <w:rPr>
          <w:rFonts w:ascii="Arial" w:hAnsi="Arial" w:cs="Arial"/>
          <w:bCs/>
          <w:sz w:val="24"/>
        </w:rPr>
        <w:t> </w:t>
      </w:r>
      <w:r w:rsidRPr="006754EA">
        <w:rPr>
          <w:rFonts w:ascii="Arial" w:hAnsi="Arial" w:cs="Arial"/>
          <w:bCs/>
          <w:sz w:val="24"/>
        </w:rPr>
        <w:t>:</w:t>
      </w:r>
      <w:r>
        <w:rPr>
          <w:rFonts w:ascii="Arial" w:hAnsi="Arial" w:cs="Arial"/>
          <w:bCs/>
          <w:sz w:val="24"/>
        </w:rPr>
        <w:t xml:space="preserve"> ………………………………………………………………………………..</w:t>
      </w:r>
    </w:p>
    <w:p w:rsidR="007B3025" w:rsidRPr="006754EA" w:rsidRDefault="007B3025" w:rsidP="007B3025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7B3025" w:rsidRPr="006754EA" w:rsidRDefault="007B3025" w:rsidP="007B3025">
      <w:pPr>
        <w:pStyle w:val="Paragraphedeliste"/>
        <w:spacing w:after="0"/>
        <w:rPr>
          <w:rFonts w:ascii="Arial" w:hAnsi="Arial" w:cs="Arial"/>
          <w:bCs/>
          <w:sz w:val="24"/>
        </w:rPr>
      </w:pPr>
      <w:r w:rsidRPr="006754EA">
        <w:rPr>
          <w:rFonts w:ascii="Arial" w:hAnsi="Arial" w:cs="Arial"/>
          <w:bCs/>
          <w:i/>
          <w:sz w:val="24"/>
          <w:u w:val="single"/>
        </w:rPr>
        <w:t>Justification</w:t>
      </w:r>
      <w:r>
        <w:rPr>
          <w:rFonts w:ascii="Arial" w:hAnsi="Arial" w:cs="Arial"/>
          <w:bCs/>
          <w:sz w:val="24"/>
        </w:rPr>
        <w:t> :</w:t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………………………………………………………………………………….</w:t>
      </w:r>
    </w:p>
    <w:p w:rsidR="007B3025" w:rsidRPr="006754EA" w:rsidRDefault="007B3025" w:rsidP="007B3025">
      <w:pPr>
        <w:pStyle w:val="Paragraphedeliste"/>
        <w:spacing w:after="0"/>
        <w:rPr>
          <w:rFonts w:ascii="Arial" w:hAnsi="Arial" w:cs="Arial"/>
          <w:bCs/>
          <w:sz w:val="24"/>
        </w:rPr>
      </w:pPr>
    </w:p>
    <w:p w:rsidR="007B3025" w:rsidRPr="006754EA" w:rsidRDefault="007B3025" w:rsidP="007B3025">
      <w:pPr>
        <w:pStyle w:val="Paragraphedeliste"/>
        <w:spacing w:after="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</w:r>
      <w:r>
        <w:rPr>
          <w:rFonts w:ascii="Arial" w:hAnsi="Arial" w:cs="Arial"/>
          <w:bCs/>
          <w:sz w:val="24"/>
        </w:rPr>
        <w:tab/>
        <w:t>………………………………………………………………………………….</w:t>
      </w:r>
    </w:p>
    <w:p w:rsidR="006C1550" w:rsidRPr="00DD481D" w:rsidRDefault="006C1550" w:rsidP="00207F13">
      <w:pPr>
        <w:tabs>
          <w:tab w:val="left" w:leader="dot" w:pos="10206"/>
        </w:tabs>
        <w:spacing w:line="360" w:lineRule="auto"/>
        <w:jc w:val="both"/>
        <w:rPr>
          <w:rFonts w:ascii="Arial" w:hAnsi="Arial" w:cs="Arial"/>
          <w:sz w:val="24"/>
        </w:rPr>
      </w:pPr>
    </w:p>
    <w:p w:rsidR="00207F13" w:rsidRDefault="00110D43" w:rsidP="00110D43">
      <w:pPr>
        <w:ind w:left="360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d)</w:t>
      </w:r>
      <w:r w:rsidR="00207F13" w:rsidRPr="00110D43">
        <w:rPr>
          <w:rFonts w:ascii="Arial" w:hAnsi="Arial" w:cs="Arial"/>
          <w:bCs/>
          <w:sz w:val="24"/>
        </w:rPr>
        <w:t xml:space="preserve"> A l’aide des résultats précédents, </w:t>
      </w:r>
      <w:r w:rsidR="006C1550">
        <w:rPr>
          <w:rFonts w:ascii="Arial" w:hAnsi="Arial" w:cs="Arial"/>
          <w:bCs/>
          <w:sz w:val="24"/>
        </w:rPr>
        <w:t>recherc</w:t>
      </w:r>
      <w:r w:rsidR="006C1550" w:rsidRPr="00110D43">
        <w:rPr>
          <w:rFonts w:ascii="Arial" w:hAnsi="Arial" w:cs="Arial"/>
          <w:bCs/>
          <w:sz w:val="24"/>
        </w:rPr>
        <w:t>her</w:t>
      </w:r>
      <w:r w:rsidR="00207F13" w:rsidRPr="00110D43">
        <w:rPr>
          <w:rFonts w:ascii="Arial" w:hAnsi="Arial" w:cs="Arial"/>
          <w:bCs/>
          <w:sz w:val="24"/>
        </w:rPr>
        <w:t xml:space="preserve"> les épaisseurs des couches suivantes d’après la fiche </w:t>
      </w:r>
      <w:r w:rsidRPr="00110D43">
        <w:rPr>
          <w:rFonts w:ascii="Arial" w:hAnsi="Arial" w:cs="Arial"/>
          <w:bCs/>
          <w:sz w:val="24"/>
        </w:rPr>
        <w:t xml:space="preserve">technique </w:t>
      </w:r>
      <w:r w:rsidR="00207F13" w:rsidRPr="00110D43">
        <w:rPr>
          <w:rFonts w:ascii="Arial" w:hAnsi="Arial" w:cs="Arial"/>
          <w:bCs/>
          <w:sz w:val="24"/>
        </w:rPr>
        <w:t>de la chaussée :</w:t>
      </w:r>
    </w:p>
    <w:p w:rsidR="00FA49D8" w:rsidRPr="00110D43" w:rsidRDefault="00FA49D8" w:rsidP="00110D43">
      <w:pPr>
        <w:ind w:left="360"/>
        <w:rPr>
          <w:rFonts w:ascii="Arial" w:hAnsi="Arial" w:cs="Arial"/>
          <w:bCs/>
          <w:sz w:val="24"/>
        </w:rPr>
      </w:pPr>
    </w:p>
    <w:tbl>
      <w:tblPr>
        <w:tblpPr w:leftFromText="141" w:rightFromText="141" w:vertAnchor="text" w:horzAnchor="margin" w:tblpY="4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781"/>
        <w:gridCol w:w="2667"/>
        <w:gridCol w:w="2431"/>
      </w:tblGrid>
      <w:tr w:rsidR="006C1550" w:rsidRPr="008C2DF0" w:rsidTr="006C1550">
        <w:trPr>
          <w:trHeight w:val="982"/>
        </w:trPr>
        <w:tc>
          <w:tcPr>
            <w:tcW w:w="2754" w:type="dxa"/>
            <w:tcBorders>
              <w:top w:val="nil"/>
              <w:left w:val="nil"/>
            </w:tcBorders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781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Epaisseur (m)</w:t>
            </w:r>
          </w:p>
        </w:tc>
        <w:tc>
          <w:tcPr>
            <w:tcW w:w="2667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Nature</w:t>
            </w:r>
          </w:p>
        </w:tc>
        <w:tc>
          <w:tcPr>
            <w:tcW w:w="2431" w:type="dxa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Conforme au plan (oui/non)</w:t>
            </w:r>
          </w:p>
        </w:tc>
      </w:tr>
      <w:tr w:rsidR="006C1550" w:rsidRPr="008C2DF0" w:rsidTr="006C1550">
        <w:trPr>
          <w:trHeight w:val="982"/>
        </w:trPr>
        <w:tc>
          <w:tcPr>
            <w:tcW w:w="2754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Couche de base</w:t>
            </w:r>
          </w:p>
        </w:tc>
        <w:tc>
          <w:tcPr>
            <w:tcW w:w="2781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67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31" w:type="dxa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C1550" w:rsidRPr="008C2DF0" w:rsidTr="006C1550">
        <w:trPr>
          <w:trHeight w:val="982"/>
        </w:trPr>
        <w:tc>
          <w:tcPr>
            <w:tcW w:w="2754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2DF0">
              <w:rPr>
                <w:rFonts w:ascii="Arial" w:hAnsi="Arial" w:cs="Arial"/>
                <w:sz w:val="24"/>
              </w:rPr>
              <w:t>Couche de fondation</w:t>
            </w:r>
          </w:p>
        </w:tc>
        <w:tc>
          <w:tcPr>
            <w:tcW w:w="2781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67" w:type="dxa"/>
            <w:vAlign w:val="center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31" w:type="dxa"/>
          </w:tcPr>
          <w:p w:rsidR="006C1550" w:rsidRPr="008C2DF0" w:rsidRDefault="006C1550" w:rsidP="006C1550">
            <w:pPr>
              <w:tabs>
                <w:tab w:val="right" w:pos="9639"/>
              </w:tabs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7A1283" w:rsidRPr="00FA49D8" w:rsidRDefault="006C1550" w:rsidP="00FA49D8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4AFD34" wp14:editId="1CE074B5">
                <wp:simplePos x="0" y="0"/>
                <wp:positionH relativeFrom="column">
                  <wp:posOffset>7399020</wp:posOffset>
                </wp:positionH>
                <wp:positionV relativeFrom="paragraph">
                  <wp:posOffset>6581775</wp:posOffset>
                </wp:positionV>
                <wp:extent cx="6650355" cy="523875"/>
                <wp:effectExtent l="0" t="0" r="0" b="9525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17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43"/>
                              <w:gridCol w:w="1276"/>
                              <w:gridCol w:w="1843"/>
                              <w:gridCol w:w="1984"/>
                              <w:gridCol w:w="2127"/>
                            </w:tblGrid>
                            <w:tr w:rsidR="00EC0EFB" w:rsidTr="000751CD">
                              <w:trPr>
                                <w:trHeight w:val="563"/>
                              </w:trPr>
                              <w:tc>
                                <w:tcPr>
                                  <w:tcW w:w="29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Baccalauréat professionnel</w:t>
                                  </w: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br/>
                                    <w:t>TRAVAUX PUBLICS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SUJET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Code : 2006-TP PO21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pStyle w:val="Pieddepage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jc w:val="center"/>
                                  </w:pPr>
                                  <w:r w:rsidRPr="00ED33FA">
                                    <w:rPr>
                                      <w:rFonts w:ascii="Arial" w:hAnsi="Arial" w:cs="Arial"/>
                                      <w:b/>
                                    </w:rPr>
                                    <w:t>Session 20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vAlign w:val="center"/>
                                </w:tcPr>
                                <w:p w:rsidR="00EC0EFB" w:rsidRDefault="00EC0EFB" w:rsidP="000751CD">
                                  <w:pPr>
                                    <w:jc w:val="center"/>
                                  </w:pP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Page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7</w:t>
                                  </w:r>
                                  <w:r w:rsidRPr="00182378">
                                    <w:rPr>
                                      <w:rFonts w:ascii="Arial" w:hAnsi="Arial" w:cs="Arial"/>
                                      <w:b/>
                                    </w:rPr>
                                    <w:t xml:space="preserve"> sur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13</w:t>
                                  </w:r>
                                </w:p>
                              </w:tc>
                            </w:tr>
                          </w:tbl>
                          <w:p w:rsidR="00EC0EFB" w:rsidRDefault="00EC0EFB" w:rsidP="006C1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AFD34" id="_x0000_s1041" type="#_x0000_t202" style="position:absolute;margin-left:582.6pt;margin-top:518.25pt;width:523.6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" stroked="f">
                <v:textbox>
                  <w:txbxContent>
                    <w:tbl>
                      <w:tblPr>
                        <w:tblStyle w:val="Grilledutableau"/>
                        <w:tblW w:w="1017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43"/>
                        <w:gridCol w:w="1276"/>
                        <w:gridCol w:w="1843"/>
                        <w:gridCol w:w="1984"/>
                        <w:gridCol w:w="2127"/>
                      </w:tblGrid>
                      <w:tr w:rsidR="00EC0EFB" w:rsidTr="000751CD">
                        <w:trPr>
                          <w:trHeight w:val="563"/>
                        </w:trPr>
                        <w:tc>
                          <w:tcPr>
                            <w:tcW w:w="29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Baccalauréat professionnel</w:t>
                            </w: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br/>
                              <w:t>TRAVAUX PUBLICS</w:t>
                            </w:r>
                          </w:p>
                        </w:tc>
                        <w:tc>
                          <w:tcPr>
                            <w:tcW w:w="1276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SUJET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Code : 2006-TP PO21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EC0EFB" w:rsidRDefault="00EC0EFB" w:rsidP="000751CD">
                            <w:pPr>
                              <w:pStyle w:val="Pieddepag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</w:pPr>
                            <w:r w:rsidRPr="00ED33FA">
                              <w:rPr>
                                <w:rFonts w:ascii="Arial" w:hAnsi="Arial" w:cs="Arial"/>
                                <w:b/>
                              </w:rPr>
                              <w:t>Session 20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27" w:type="dxa"/>
                            <w:vAlign w:val="center"/>
                          </w:tcPr>
                          <w:p w:rsidR="00EC0EFB" w:rsidRDefault="00EC0EFB" w:rsidP="000751CD">
                            <w:pPr>
                              <w:jc w:val="center"/>
                            </w:pP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Page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  <w:r w:rsidRPr="00182378">
                              <w:rPr>
                                <w:rFonts w:ascii="Arial" w:hAnsi="Arial" w:cs="Arial"/>
                                <w:b/>
                              </w:rPr>
                              <w:t xml:space="preserve"> sur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13</w:t>
                            </w:r>
                          </w:p>
                        </w:tc>
                      </w:tr>
                    </w:tbl>
                    <w:p w:rsidR="00EC0EFB" w:rsidRDefault="00EC0EFB" w:rsidP="006C1550"/>
                  </w:txbxContent>
                </v:textbox>
              </v:shape>
            </w:pict>
          </mc:Fallback>
        </mc:AlternateContent>
      </w:r>
    </w:p>
    <w:sectPr w:rsidR="007A1283" w:rsidRPr="00FA49D8" w:rsidSect="00182378">
      <w:headerReference w:type="default" r:id="rId14"/>
      <w:footerReference w:type="default" r:id="rId15"/>
      <w:footnotePr>
        <w:pos w:val="beneathText"/>
      </w:footnotePr>
      <w:pgSz w:w="23811" w:h="16837" w:orient="landscape"/>
      <w:pgMar w:top="1109" w:right="1134" w:bottom="1134" w:left="1134" w:header="284" w:footer="303" w:gutter="0"/>
      <w:pgNumType w:start="6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69" w:rsidRDefault="00420869">
      <w:r>
        <w:separator/>
      </w:r>
    </w:p>
  </w:endnote>
  <w:endnote w:type="continuationSeparator" w:id="0">
    <w:p w:rsidR="00420869" w:rsidRDefault="00420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439711"/>
      <w:docPartObj>
        <w:docPartGallery w:val="Page Numbers (Bottom of Page)"/>
        <w:docPartUnique/>
      </w:docPartObj>
    </w:sdtPr>
    <w:sdtContent>
      <w:tbl>
        <w:tblPr>
          <w:tblW w:w="0" w:type="auto"/>
          <w:tblInd w:w="1173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3827"/>
          <w:gridCol w:w="1134"/>
          <w:gridCol w:w="1512"/>
          <w:gridCol w:w="1857"/>
          <w:gridCol w:w="1697"/>
        </w:tblGrid>
        <w:tr w:rsidR="00EC0EFB" w:rsidTr="003F6DC2">
          <w:tc>
            <w:tcPr>
              <w:tcW w:w="3827" w:type="dxa"/>
              <w:shd w:val="clear" w:color="auto" w:fill="auto"/>
              <w:vAlign w:val="center"/>
            </w:tcPr>
            <w:p w:rsidR="00EC0EFB" w:rsidRDefault="00EC0EFB" w:rsidP="000A532E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>
                <w:rPr>
                  <w:rFonts w:ascii="Arial" w:hAnsi="Arial" w:cs="Arial"/>
                  <w:b/>
                </w:rPr>
                <w:t>Baccalauréat professionnel</w:t>
              </w:r>
              <w:r w:rsidRPr="00ED33FA">
                <w:rPr>
                  <w:rFonts w:ascii="Arial" w:hAnsi="Arial" w:cs="Arial"/>
                  <w:b/>
                </w:rPr>
                <w:br/>
                <w:t>TRAVAUX PUBLICS</w:t>
              </w:r>
            </w:p>
          </w:tc>
          <w:tc>
            <w:tcPr>
              <w:tcW w:w="1134" w:type="dxa"/>
              <w:shd w:val="clear" w:color="auto" w:fill="auto"/>
              <w:vAlign w:val="center"/>
            </w:tcPr>
            <w:p w:rsidR="00EC0EFB" w:rsidRDefault="00EC0EFB" w:rsidP="00872018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>
                <w:rPr>
                  <w:rFonts w:ascii="Arial" w:hAnsi="Arial" w:cs="Arial"/>
                  <w:b/>
                </w:rPr>
                <w:t>SUJET</w:t>
              </w:r>
            </w:p>
          </w:tc>
          <w:tc>
            <w:tcPr>
              <w:tcW w:w="1512" w:type="dxa"/>
              <w:shd w:val="clear" w:color="auto" w:fill="auto"/>
              <w:vAlign w:val="center"/>
            </w:tcPr>
            <w:p w:rsidR="00EC0EFB" w:rsidRPr="00ED33FA" w:rsidRDefault="00EC0EFB" w:rsidP="00872018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>
                <w:rPr>
                  <w:rFonts w:ascii="Arial" w:hAnsi="Arial" w:cs="Arial"/>
                  <w:b/>
                </w:rPr>
                <w:t>Code : 2006-TP PO21</w:t>
              </w:r>
            </w:p>
          </w:tc>
          <w:tc>
            <w:tcPr>
              <w:tcW w:w="1857" w:type="dxa"/>
              <w:shd w:val="clear" w:color="auto" w:fill="auto"/>
              <w:vAlign w:val="center"/>
            </w:tcPr>
            <w:p w:rsidR="00EC0EFB" w:rsidRDefault="00EC0EFB" w:rsidP="0049639C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</w:pPr>
              <w:r w:rsidRPr="00ED33FA">
                <w:rPr>
                  <w:rFonts w:ascii="Arial" w:hAnsi="Arial" w:cs="Arial"/>
                  <w:b/>
                </w:rPr>
                <w:t>Session 20</w:t>
              </w:r>
              <w:r>
                <w:rPr>
                  <w:rFonts w:ascii="Arial" w:hAnsi="Arial" w:cs="Arial"/>
                  <w:b/>
                </w:rPr>
                <w:t>21</w:t>
              </w:r>
            </w:p>
          </w:tc>
          <w:tc>
            <w:tcPr>
              <w:tcW w:w="1697" w:type="dxa"/>
              <w:shd w:val="clear" w:color="auto" w:fill="auto"/>
              <w:vAlign w:val="center"/>
            </w:tcPr>
            <w:p w:rsidR="00EC0EFB" w:rsidRPr="00182378" w:rsidRDefault="00EC0EFB" w:rsidP="00F05540">
              <w:pPr>
                <w:pStyle w:val="Pieddepage"/>
                <w:tabs>
                  <w:tab w:val="clear" w:pos="4536"/>
                  <w:tab w:val="clear" w:pos="9072"/>
                </w:tabs>
                <w:jc w:val="center"/>
                <w:rPr>
                  <w:rFonts w:ascii="Arial" w:hAnsi="Arial" w:cs="Arial"/>
                  <w:b/>
                </w:rPr>
              </w:pPr>
              <w:r w:rsidRPr="00182378">
                <w:rPr>
                  <w:rFonts w:ascii="Arial" w:hAnsi="Arial" w:cs="Arial"/>
                  <w:b/>
                </w:rPr>
                <w:t xml:space="preserve">Page </w:t>
              </w:r>
              <w:r>
                <w:rPr>
                  <w:rFonts w:ascii="Arial" w:hAnsi="Arial" w:cs="Arial"/>
                  <w:b/>
                </w:rPr>
                <w:t>2</w:t>
              </w:r>
              <w:r w:rsidRPr="00182378">
                <w:rPr>
                  <w:rFonts w:ascii="Arial" w:hAnsi="Arial" w:cs="Arial"/>
                  <w:b/>
                </w:rPr>
                <w:t xml:space="preserve"> sur </w:t>
              </w:r>
              <w:r>
                <w:rPr>
                  <w:rFonts w:ascii="Arial" w:hAnsi="Arial" w:cs="Arial"/>
                  <w:b/>
                </w:rPr>
                <w:t>13</w:t>
              </w:r>
            </w:p>
          </w:tc>
        </w:tr>
      </w:tbl>
      <w:p w:rsidR="00EC0EFB" w:rsidRDefault="00EC0EFB" w:rsidP="006803A9">
        <w:pPr>
          <w:pStyle w:val="Pieddepag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EFB" w:rsidRDefault="00EC0EFB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  <w:tbl>
    <w:tblPr>
      <w:tblW w:w="0" w:type="auto"/>
      <w:tblInd w:w="117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27"/>
      <w:gridCol w:w="1134"/>
      <w:gridCol w:w="1512"/>
      <w:gridCol w:w="1857"/>
      <w:gridCol w:w="1697"/>
    </w:tblGrid>
    <w:tr w:rsidR="00EC0EFB" w:rsidTr="008E6D5F">
      <w:tc>
        <w:tcPr>
          <w:tcW w:w="3827" w:type="dxa"/>
          <w:shd w:val="clear" w:color="auto" w:fill="auto"/>
          <w:vAlign w:val="center"/>
        </w:tcPr>
        <w:p w:rsidR="00EC0EFB" w:rsidRDefault="00EC0EFB" w:rsidP="00E4056B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Baccalauréat professionnel</w:t>
          </w:r>
          <w:r w:rsidRPr="00ED33FA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134" w:type="dxa"/>
          <w:shd w:val="clear" w:color="auto" w:fill="auto"/>
          <w:vAlign w:val="center"/>
        </w:tcPr>
        <w:p w:rsidR="00EC0EFB" w:rsidRDefault="00EC0EFB" w:rsidP="00E4056B">
          <w:pPr>
            <w:pStyle w:val="Pieddepage"/>
            <w:tabs>
              <w:tab w:val="clear" w:pos="4536"/>
              <w:tab w:val="clear" w:pos="9072"/>
            </w:tabs>
            <w:jc w:val="center"/>
          </w:pPr>
          <w:r>
            <w:rPr>
              <w:rFonts w:ascii="Arial" w:hAnsi="Arial" w:cs="Arial"/>
              <w:b/>
            </w:rPr>
            <w:t>SUJET</w:t>
          </w:r>
        </w:p>
      </w:tc>
      <w:tc>
        <w:tcPr>
          <w:tcW w:w="1512" w:type="dxa"/>
          <w:shd w:val="clear" w:color="auto" w:fill="auto"/>
          <w:vAlign w:val="center"/>
        </w:tcPr>
        <w:p w:rsidR="00EC0EFB" w:rsidRPr="00ED33FA" w:rsidRDefault="00EC0EFB" w:rsidP="00E4056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 : 2006-TP PO21</w:t>
          </w:r>
        </w:p>
      </w:tc>
      <w:tc>
        <w:tcPr>
          <w:tcW w:w="1857" w:type="dxa"/>
          <w:shd w:val="clear" w:color="auto" w:fill="auto"/>
          <w:vAlign w:val="center"/>
        </w:tcPr>
        <w:p w:rsidR="00EC0EFB" w:rsidRDefault="00EC0EFB" w:rsidP="0049639C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ED33FA">
            <w:rPr>
              <w:rFonts w:ascii="Arial" w:hAnsi="Arial" w:cs="Arial"/>
              <w:b/>
            </w:rPr>
            <w:t>Session 20</w:t>
          </w:r>
          <w:r>
            <w:rPr>
              <w:rFonts w:ascii="Arial" w:hAnsi="Arial" w:cs="Arial"/>
              <w:b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:rsidR="00EC0EFB" w:rsidRDefault="00EC0EFB" w:rsidP="00F05540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182378">
            <w:rPr>
              <w:rFonts w:ascii="Arial" w:hAnsi="Arial" w:cs="Arial"/>
              <w:b/>
            </w:rPr>
            <w:t xml:space="preserve">Page </w:t>
          </w:r>
          <w:r>
            <w:rPr>
              <w:rFonts w:ascii="Arial" w:hAnsi="Arial" w:cs="Arial"/>
              <w:b/>
            </w:rPr>
            <w:t>1</w:t>
          </w:r>
          <w:r w:rsidRPr="00182378">
            <w:rPr>
              <w:rFonts w:ascii="Arial" w:hAnsi="Arial" w:cs="Arial"/>
              <w:b/>
            </w:rPr>
            <w:t xml:space="preserve"> sur </w:t>
          </w:r>
          <w:r>
            <w:rPr>
              <w:rFonts w:ascii="Arial" w:hAnsi="Arial" w:cs="Arial"/>
              <w:b/>
            </w:rPr>
            <w:t>13</w:t>
          </w:r>
        </w:p>
      </w:tc>
    </w:tr>
  </w:tbl>
  <w:p w:rsidR="00EC0EFB" w:rsidRDefault="00EC0EF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EFB" w:rsidRDefault="00EC0EFB" w:rsidP="006803A9">
    <w:pPr>
      <w:pStyle w:val="Pieddepage"/>
    </w:pPr>
  </w:p>
  <w:p w:rsidR="00EC0EFB" w:rsidRDefault="00EC0EFB" w:rsidP="006803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69" w:rsidRDefault="00420869">
      <w:r>
        <w:separator/>
      </w:r>
    </w:p>
  </w:footnote>
  <w:footnote w:type="continuationSeparator" w:id="0">
    <w:p w:rsidR="00420869" w:rsidRDefault="00420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98"/>
      <w:tblW w:w="0" w:type="auto"/>
      <w:tblLayout w:type="fixed"/>
      <w:tblLook w:val="0000" w:firstRow="0" w:lastRow="0" w:firstColumn="0" w:lastColumn="0" w:noHBand="0" w:noVBand="0"/>
    </w:tblPr>
    <w:tblGrid>
      <w:gridCol w:w="1668"/>
      <w:gridCol w:w="7229"/>
      <w:gridCol w:w="1671"/>
      <w:gridCol w:w="597"/>
      <w:gridCol w:w="1667"/>
      <w:gridCol w:w="7229"/>
      <w:gridCol w:w="1671"/>
    </w:tblGrid>
    <w:tr w:rsidR="00EC0EFB" w:rsidTr="00556938">
      <w:tc>
        <w:tcPr>
          <w:tcW w:w="16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EC0EFB" w:rsidRPr="00082840" w:rsidRDefault="00EC0EFB" w:rsidP="007D7A20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 w:rsidRPr="00082840">
            <w:rPr>
              <w:rFonts w:ascii="Arial" w:hAnsi="Arial" w:cs="Arial"/>
              <w:b/>
              <w:caps/>
              <w:sz w:val="32"/>
              <w:szCs w:val="32"/>
            </w:rPr>
            <w:t>S</w:t>
          </w:r>
          <w:r>
            <w:rPr>
              <w:rFonts w:ascii="Arial" w:hAnsi="Arial" w:cs="Arial"/>
              <w:b/>
              <w:caps/>
              <w:sz w:val="32"/>
              <w:szCs w:val="32"/>
            </w:rPr>
            <w:t>1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EC0EFB" w:rsidRPr="002959C0" w:rsidRDefault="00EC0EFB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caps/>
              <w:sz w:val="28"/>
              <w:szCs w:val="28"/>
            </w:rPr>
            <w:t>ANALYSE OUVRAGE D’art OA6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EC0EFB" w:rsidRPr="00082840" w:rsidRDefault="00EC0EFB" w:rsidP="00707BB6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DSR1</w:t>
          </w:r>
        </w:p>
      </w:tc>
      <w:tc>
        <w:tcPr>
          <w:tcW w:w="597" w:type="dxa"/>
          <w:tcBorders>
            <w:left w:val="single" w:sz="4" w:space="0" w:color="000000"/>
            <w:right w:val="single" w:sz="4" w:space="0" w:color="000000"/>
          </w:tcBorders>
          <w:vAlign w:val="center"/>
        </w:tcPr>
        <w:p w:rsidR="00EC0EFB" w:rsidRDefault="00EC0EFB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</w:p>
      </w:tc>
      <w:tc>
        <w:tcPr>
          <w:tcW w:w="166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EC0EFB" w:rsidRDefault="00EC0EFB" w:rsidP="004F1F11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S1</w:t>
          </w:r>
        </w:p>
      </w:tc>
      <w:tc>
        <w:tcPr>
          <w:tcW w:w="72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EC0EFB" w:rsidRPr="002959C0" w:rsidRDefault="00EC0EFB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28"/>
              <w:szCs w:val="28"/>
            </w:rPr>
          </w:pPr>
          <w:r>
            <w:rPr>
              <w:rFonts w:ascii="Arial" w:hAnsi="Arial" w:cs="Arial"/>
              <w:b/>
              <w:caps/>
              <w:sz w:val="28"/>
              <w:szCs w:val="28"/>
            </w:rPr>
            <w:t>ANALYSE OUVRAGE D’art OA6</w:t>
          </w:r>
        </w:p>
      </w:tc>
      <w:tc>
        <w:tcPr>
          <w:tcW w:w="167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EC0EFB" w:rsidRDefault="00EC0EFB" w:rsidP="00556938">
          <w:pPr>
            <w:snapToGrid w:val="0"/>
            <w:spacing w:before="60" w:line="360" w:lineRule="auto"/>
            <w:jc w:val="center"/>
            <w:rPr>
              <w:rFonts w:ascii="Arial" w:hAnsi="Arial" w:cs="Arial"/>
              <w:b/>
              <w:caps/>
              <w:sz w:val="32"/>
              <w:szCs w:val="32"/>
            </w:rPr>
          </w:pPr>
          <w:r>
            <w:rPr>
              <w:rFonts w:ascii="Arial" w:hAnsi="Arial" w:cs="Arial"/>
              <w:b/>
              <w:caps/>
              <w:sz w:val="32"/>
              <w:szCs w:val="32"/>
            </w:rPr>
            <w:t>DSR2</w:t>
          </w:r>
        </w:p>
      </w:tc>
    </w:tr>
  </w:tbl>
  <w:p w:rsidR="00EC0EFB" w:rsidRDefault="00EC0EFB" w:rsidP="005B1014">
    <w:pPr>
      <w:pStyle w:val="En-tt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EFB" w:rsidRDefault="00EC0EFB" w:rsidP="005B1014">
    <w:pPr>
      <w:pStyle w:val="En-tte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62D84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singleLevel"/>
    <w:tmpl w:val="00000003"/>
    <w:name w:val="WW8Num1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3" w15:restartNumberingAfterBreak="0">
    <w:nsid w:val="00000004"/>
    <w:multiLevelType w:val="singleLevel"/>
    <w:tmpl w:val="00000004"/>
    <w:name w:val="WW8Num3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3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5" w15:restartNumberingAfterBreak="0">
    <w:nsid w:val="02AE0CB3"/>
    <w:multiLevelType w:val="hybridMultilevel"/>
    <w:tmpl w:val="980EB50A"/>
    <w:lvl w:ilvl="0" w:tplc="AE56922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2EA7170"/>
    <w:multiLevelType w:val="hybridMultilevel"/>
    <w:tmpl w:val="DE6EC0A8"/>
    <w:lvl w:ilvl="0" w:tplc="979811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877712"/>
    <w:multiLevelType w:val="hybridMultilevel"/>
    <w:tmpl w:val="C764DA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812E1"/>
    <w:multiLevelType w:val="hybridMultilevel"/>
    <w:tmpl w:val="4B9E3F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E4D67"/>
    <w:multiLevelType w:val="hybridMultilevel"/>
    <w:tmpl w:val="4216CC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D15A4"/>
    <w:multiLevelType w:val="hybridMultilevel"/>
    <w:tmpl w:val="537A04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FF6151"/>
    <w:multiLevelType w:val="hybridMultilevel"/>
    <w:tmpl w:val="DE6EC0A8"/>
    <w:lvl w:ilvl="0" w:tplc="979811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D07640"/>
    <w:multiLevelType w:val="hybridMultilevel"/>
    <w:tmpl w:val="DE6EC0A8"/>
    <w:lvl w:ilvl="0" w:tplc="979811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34591"/>
    <w:multiLevelType w:val="hybridMultilevel"/>
    <w:tmpl w:val="DE6EC0A8"/>
    <w:lvl w:ilvl="0" w:tplc="979811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B0681"/>
    <w:multiLevelType w:val="hybridMultilevel"/>
    <w:tmpl w:val="4B9E3F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00ACF"/>
    <w:multiLevelType w:val="hybridMultilevel"/>
    <w:tmpl w:val="4B9E3F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95629"/>
    <w:multiLevelType w:val="hybridMultilevel"/>
    <w:tmpl w:val="4558948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F5D57"/>
    <w:multiLevelType w:val="hybridMultilevel"/>
    <w:tmpl w:val="0546BA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E788A"/>
    <w:multiLevelType w:val="hybridMultilevel"/>
    <w:tmpl w:val="1794FA36"/>
    <w:lvl w:ilvl="0" w:tplc="040C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B1D07"/>
    <w:multiLevelType w:val="hybridMultilevel"/>
    <w:tmpl w:val="DADE2CD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0E46EF"/>
    <w:multiLevelType w:val="hybridMultilevel"/>
    <w:tmpl w:val="DADE2CD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47550"/>
    <w:multiLevelType w:val="hybridMultilevel"/>
    <w:tmpl w:val="4B9E3F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10CAF"/>
    <w:multiLevelType w:val="hybridMultilevel"/>
    <w:tmpl w:val="DE6EC0A8"/>
    <w:lvl w:ilvl="0" w:tplc="979811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73627"/>
    <w:multiLevelType w:val="hybridMultilevel"/>
    <w:tmpl w:val="28BAE14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1190E"/>
    <w:multiLevelType w:val="hybridMultilevel"/>
    <w:tmpl w:val="B28066E0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7E73C6"/>
    <w:multiLevelType w:val="hybridMultilevel"/>
    <w:tmpl w:val="78E674C4"/>
    <w:lvl w:ilvl="0" w:tplc="040C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14E1641"/>
    <w:multiLevelType w:val="hybridMultilevel"/>
    <w:tmpl w:val="FCF6F0B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4681E"/>
    <w:multiLevelType w:val="hybridMultilevel"/>
    <w:tmpl w:val="A4D6395E"/>
    <w:lvl w:ilvl="0" w:tplc="A7B2E5D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5E35A89"/>
    <w:multiLevelType w:val="hybridMultilevel"/>
    <w:tmpl w:val="4B9E3F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3739D"/>
    <w:multiLevelType w:val="hybridMultilevel"/>
    <w:tmpl w:val="432A0AA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52A26"/>
    <w:multiLevelType w:val="hybridMultilevel"/>
    <w:tmpl w:val="85209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4768C"/>
    <w:multiLevelType w:val="hybridMultilevel"/>
    <w:tmpl w:val="4B9E3F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A163E"/>
    <w:multiLevelType w:val="hybridMultilevel"/>
    <w:tmpl w:val="0FC447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6C05CC"/>
    <w:multiLevelType w:val="hybridMultilevel"/>
    <w:tmpl w:val="C0EA44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E96399"/>
    <w:multiLevelType w:val="hybridMultilevel"/>
    <w:tmpl w:val="07CC610E"/>
    <w:lvl w:ilvl="0" w:tplc="DA34A5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AE0AA7"/>
    <w:multiLevelType w:val="hybridMultilevel"/>
    <w:tmpl w:val="EAD8EA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123DE9"/>
    <w:multiLevelType w:val="hybridMultilevel"/>
    <w:tmpl w:val="DE6EC0A8"/>
    <w:lvl w:ilvl="0" w:tplc="979811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27"/>
  </w:num>
  <w:num w:numId="6">
    <w:abstractNumId w:val="35"/>
  </w:num>
  <w:num w:numId="7">
    <w:abstractNumId w:val="15"/>
  </w:num>
  <w:num w:numId="8">
    <w:abstractNumId w:val="36"/>
  </w:num>
  <w:num w:numId="9">
    <w:abstractNumId w:val="23"/>
  </w:num>
  <w:num w:numId="10">
    <w:abstractNumId w:val="19"/>
  </w:num>
  <w:num w:numId="11">
    <w:abstractNumId w:val="5"/>
  </w:num>
  <w:num w:numId="12">
    <w:abstractNumId w:val="33"/>
  </w:num>
  <w:num w:numId="13">
    <w:abstractNumId w:val="17"/>
  </w:num>
  <w:num w:numId="14">
    <w:abstractNumId w:val="10"/>
  </w:num>
  <w:num w:numId="15">
    <w:abstractNumId w:val="32"/>
  </w:num>
  <w:num w:numId="16">
    <w:abstractNumId w:val="7"/>
  </w:num>
  <w:num w:numId="17">
    <w:abstractNumId w:val="20"/>
  </w:num>
  <w:num w:numId="18">
    <w:abstractNumId w:val="11"/>
  </w:num>
  <w:num w:numId="19">
    <w:abstractNumId w:val="12"/>
  </w:num>
  <w:num w:numId="20">
    <w:abstractNumId w:val="6"/>
  </w:num>
  <w:num w:numId="21">
    <w:abstractNumId w:val="30"/>
  </w:num>
  <w:num w:numId="22">
    <w:abstractNumId w:val="28"/>
  </w:num>
  <w:num w:numId="23">
    <w:abstractNumId w:val="14"/>
  </w:num>
  <w:num w:numId="24">
    <w:abstractNumId w:val="8"/>
  </w:num>
  <w:num w:numId="25">
    <w:abstractNumId w:val="31"/>
  </w:num>
  <w:num w:numId="26">
    <w:abstractNumId w:val="34"/>
  </w:num>
  <w:num w:numId="27">
    <w:abstractNumId w:val="18"/>
  </w:num>
  <w:num w:numId="28">
    <w:abstractNumId w:val="22"/>
  </w:num>
  <w:num w:numId="29">
    <w:abstractNumId w:val="9"/>
  </w:num>
  <w:num w:numId="30">
    <w:abstractNumId w:val="16"/>
  </w:num>
  <w:num w:numId="31">
    <w:abstractNumId w:val="26"/>
  </w:num>
  <w:num w:numId="32">
    <w:abstractNumId w:val="13"/>
  </w:num>
  <w:num w:numId="33">
    <w:abstractNumId w:val="21"/>
  </w:num>
  <w:num w:numId="34">
    <w:abstractNumId w:val="25"/>
  </w:num>
  <w:num w:numId="35">
    <w:abstractNumId w:val="29"/>
  </w:num>
  <w:num w:numId="36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04"/>
    <w:rsid w:val="00002FF1"/>
    <w:rsid w:val="00003260"/>
    <w:rsid w:val="00003E96"/>
    <w:rsid w:val="00007D2A"/>
    <w:rsid w:val="000110DD"/>
    <w:rsid w:val="000125E9"/>
    <w:rsid w:val="000126BC"/>
    <w:rsid w:val="00014A3A"/>
    <w:rsid w:val="00015930"/>
    <w:rsid w:val="00017AB1"/>
    <w:rsid w:val="00017CFC"/>
    <w:rsid w:val="00021D0C"/>
    <w:rsid w:val="00021F6D"/>
    <w:rsid w:val="00022D89"/>
    <w:rsid w:val="00031C62"/>
    <w:rsid w:val="00036039"/>
    <w:rsid w:val="00036344"/>
    <w:rsid w:val="000363FF"/>
    <w:rsid w:val="00036A93"/>
    <w:rsid w:val="00036DCA"/>
    <w:rsid w:val="000415F8"/>
    <w:rsid w:val="00041CB6"/>
    <w:rsid w:val="00043B89"/>
    <w:rsid w:val="00045655"/>
    <w:rsid w:val="00051F78"/>
    <w:rsid w:val="000536F3"/>
    <w:rsid w:val="00055CE7"/>
    <w:rsid w:val="00055D90"/>
    <w:rsid w:val="000561EB"/>
    <w:rsid w:val="0006143B"/>
    <w:rsid w:val="0006543A"/>
    <w:rsid w:val="00073BD7"/>
    <w:rsid w:val="000751CD"/>
    <w:rsid w:val="00081246"/>
    <w:rsid w:val="00082840"/>
    <w:rsid w:val="00085A72"/>
    <w:rsid w:val="00087D47"/>
    <w:rsid w:val="00091A7A"/>
    <w:rsid w:val="00092D85"/>
    <w:rsid w:val="0009313F"/>
    <w:rsid w:val="00097C39"/>
    <w:rsid w:val="000A0741"/>
    <w:rsid w:val="000A2D53"/>
    <w:rsid w:val="000A47CB"/>
    <w:rsid w:val="000A532E"/>
    <w:rsid w:val="000A56B1"/>
    <w:rsid w:val="000A733A"/>
    <w:rsid w:val="000B1297"/>
    <w:rsid w:val="000B5AE6"/>
    <w:rsid w:val="000C0D97"/>
    <w:rsid w:val="000C0F88"/>
    <w:rsid w:val="000D547E"/>
    <w:rsid w:val="000E1905"/>
    <w:rsid w:val="000E2F35"/>
    <w:rsid w:val="000E677C"/>
    <w:rsid w:val="000F1DAA"/>
    <w:rsid w:val="000F1F88"/>
    <w:rsid w:val="000F2FD7"/>
    <w:rsid w:val="000F3ABD"/>
    <w:rsid w:val="000F459F"/>
    <w:rsid w:val="00100422"/>
    <w:rsid w:val="00103B19"/>
    <w:rsid w:val="00105FC9"/>
    <w:rsid w:val="00110246"/>
    <w:rsid w:val="00110D43"/>
    <w:rsid w:val="00120438"/>
    <w:rsid w:val="00120571"/>
    <w:rsid w:val="00121144"/>
    <w:rsid w:val="001211F3"/>
    <w:rsid w:val="00121C2A"/>
    <w:rsid w:val="001220F1"/>
    <w:rsid w:val="00122EFA"/>
    <w:rsid w:val="001258D1"/>
    <w:rsid w:val="0012610C"/>
    <w:rsid w:val="001263D3"/>
    <w:rsid w:val="00133F32"/>
    <w:rsid w:val="001363E4"/>
    <w:rsid w:val="00140F8D"/>
    <w:rsid w:val="001421C2"/>
    <w:rsid w:val="001423D3"/>
    <w:rsid w:val="00143BD0"/>
    <w:rsid w:val="00144AAC"/>
    <w:rsid w:val="00144B4E"/>
    <w:rsid w:val="001465E2"/>
    <w:rsid w:val="00152A83"/>
    <w:rsid w:val="00156CC1"/>
    <w:rsid w:val="00156D60"/>
    <w:rsid w:val="00156DE3"/>
    <w:rsid w:val="00157A81"/>
    <w:rsid w:val="00166F3A"/>
    <w:rsid w:val="001670BF"/>
    <w:rsid w:val="001713C7"/>
    <w:rsid w:val="00174396"/>
    <w:rsid w:val="00182378"/>
    <w:rsid w:val="001830C2"/>
    <w:rsid w:val="00183B61"/>
    <w:rsid w:val="0018540A"/>
    <w:rsid w:val="00187679"/>
    <w:rsid w:val="00191CFE"/>
    <w:rsid w:val="0019364A"/>
    <w:rsid w:val="001A1A41"/>
    <w:rsid w:val="001A2506"/>
    <w:rsid w:val="001A31C5"/>
    <w:rsid w:val="001A59C4"/>
    <w:rsid w:val="001B1910"/>
    <w:rsid w:val="001B2763"/>
    <w:rsid w:val="001B3285"/>
    <w:rsid w:val="001B5E36"/>
    <w:rsid w:val="001B69E4"/>
    <w:rsid w:val="001B7A11"/>
    <w:rsid w:val="001C01CD"/>
    <w:rsid w:val="001C3427"/>
    <w:rsid w:val="001C39C2"/>
    <w:rsid w:val="001C3FFB"/>
    <w:rsid w:val="001C630B"/>
    <w:rsid w:val="001D0DF0"/>
    <w:rsid w:val="001D306A"/>
    <w:rsid w:val="001D3774"/>
    <w:rsid w:val="001D405B"/>
    <w:rsid w:val="001D5CBC"/>
    <w:rsid w:val="001E2997"/>
    <w:rsid w:val="001E3EFB"/>
    <w:rsid w:val="001E5FDD"/>
    <w:rsid w:val="001E64AE"/>
    <w:rsid w:val="001E6D20"/>
    <w:rsid w:val="001E7D92"/>
    <w:rsid w:val="001F247A"/>
    <w:rsid w:val="001F4FC5"/>
    <w:rsid w:val="0020069E"/>
    <w:rsid w:val="00201921"/>
    <w:rsid w:val="00207B3A"/>
    <w:rsid w:val="00207F13"/>
    <w:rsid w:val="00210A1B"/>
    <w:rsid w:val="00211788"/>
    <w:rsid w:val="00213455"/>
    <w:rsid w:val="002154D6"/>
    <w:rsid w:val="00216A9A"/>
    <w:rsid w:val="00216ACF"/>
    <w:rsid w:val="00217CB6"/>
    <w:rsid w:val="00230A5C"/>
    <w:rsid w:val="00231C91"/>
    <w:rsid w:val="00232F49"/>
    <w:rsid w:val="00234A08"/>
    <w:rsid w:val="00235588"/>
    <w:rsid w:val="002375BC"/>
    <w:rsid w:val="0024352C"/>
    <w:rsid w:val="00243633"/>
    <w:rsid w:val="00243EC4"/>
    <w:rsid w:val="0024522E"/>
    <w:rsid w:val="0024564F"/>
    <w:rsid w:val="00250271"/>
    <w:rsid w:val="00250565"/>
    <w:rsid w:val="002510A3"/>
    <w:rsid w:val="00254CFE"/>
    <w:rsid w:val="00255229"/>
    <w:rsid w:val="0026233E"/>
    <w:rsid w:val="00263BFC"/>
    <w:rsid w:val="002642DE"/>
    <w:rsid w:val="0026498B"/>
    <w:rsid w:val="00265FA4"/>
    <w:rsid w:val="00266118"/>
    <w:rsid w:val="00272213"/>
    <w:rsid w:val="0027232F"/>
    <w:rsid w:val="0027454B"/>
    <w:rsid w:val="00275110"/>
    <w:rsid w:val="00277FB7"/>
    <w:rsid w:val="00280FF2"/>
    <w:rsid w:val="00287192"/>
    <w:rsid w:val="002906A7"/>
    <w:rsid w:val="002912C0"/>
    <w:rsid w:val="00292364"/>
    <w:rsid w:val="00293C4F"/>
    <w:rsid w:val="002940CB"/>
    <w:rsid w:val="00295845"/>
    <w:rsid w:val="002959C0"/>
    <w:rsid w:val="002A05E6"/>
    <w:rsid w:val="002A1030"/>
    <w:rsid w:val="002A1A79"/>
    <w:rsid w:val="002A3B82"/>
    <w:rsid w:val="002B07A4"/>
    <w:rsid w:val="002B1262"/>
    <w:rsid w:val="002B3A10"/>
    <w:rsid w:val="002B4C62"/>
    <w:rsid w:val="002C084D"/>
    <w:rsid w:val="002C1314"/>
    <w:rsid w:val="002C1DEF"/>
    <w:rsid w:val="002C5F1B"/>
    <w:rsid w:val="002C7122"/>
    <w:rsid w:val="002D014A"/>
    <w:rsid w:val="002D0E8A"/>
    <w:rsid w:val="002D1A9F"/>
    <w:rsid w:val="002D34A5"/>
    <w:rsid w:val="002D34BF"/>
    <w:rsid w:val="002D539E"/>
    <w:rsid w:val="002D734C"/>
    <w:rsid w:val="002E5772"/>
    <w:rsid w:val="002E63A4"/>
    <w:rsid w:val="002E6AB0"/>
    <w:rsid w:val="002E6ED4"/>
    <w:rsid w:val="002F7887"/>
    <w:rsid w:val="00300715"/>
    <w:rsid w:val="003010F3"/>
    <w:rsid w:val="003063A4"/>
    <w:rsid w:val="00312875"/>
    <w:rsid w:val="00312FB4"/>
    <w:rsid w:val="003132D2"/>
    <w:rsid w:val="00315CBE"/>
    <w:rsid w:val="00316F7B"/>
    <w:rsid w:val="00317958"/>
    <w:rsid w:val="00317B3B"/>
    <w:rsid w:val="00323773"/>
    <w:rsid w:val="003250E1"/>
    <w:rsid w:val="00325DA5"/>
    <w:rsid w:val="00330C6E"/>
    <w:rsid w:val="00332243"/>
    <w:rsid w:val="00337363"/>
    <w:rsid w:val="003411B7"/>
    <w:rsid w:val="00342388"/>
    <w:rsid w:val="00342FAB"/>
    <w:rsid w:val="00343D36"/>
    <w:rsid w:val="00344EE0"/>
    <w:rsid w:val="0034598A"/>
    <w:rsid w:val="00345FA5"/>
    <w:rsid w:val="003460B2"/>
    <w:rsid w:val="003467E5"/>
    <w:rsid w:val="00346D18"/>
    <w:rsid w:val="0034737F"/>
    <w:rsid w:val="00347ECE"/>
    <w:rsid w:val="0035089B"/>
    <w:rsid w:val="00355109"/>
    <w:rsid w:val="00356627"/>
    <w:rsid w:val="003642E6"/>
    <w:rsid w:val="00364AA3"/>
    <w:rsid w:val="00367B8A"/>
    <w:rsid w:val="00372825"/>
    <w:rsid w:val="00373498"/>
    <w:rsid w:val="0037368D"/>
    <w:rsid w:val="003743A7"/>
    <w:rsid w:val="00374565"/>
    <w:rsid w:val="00375316"/>
    <w:rsid w:val="00380371"/>
    <w:rsid w:val="003811EC"/>
    <w:rsid w:val="00382910"/>
    <w:rsid w:val="00384C7F"/>
    <w:rsid w:val="003850D6"/>
    <w:rsid w:val="00386CC2"/>
    <w:rsid w:val="00387B5A"/>
    <w:rsid w:val="00390948"/>
    <w:rsid w:val="00390DDF"/>
    <w:rsid w:val="00391EC7"/>
    <w:rsid w:val="003942BB"/>
    <w:rsid w:val="003943B4"/>
    <w:rsid w:val="00396198"/>
    <w:rsid w:val="003A134D"/>
    <w:rsid w:val="003A204B"/>
    <w:rsid w:val="003A37A7"/>
    <w:rsid w:val="003A3A9B"/>
    <w:rsid w:val="003A47B2"/>
    <w:rsid w:val="003A5C65"/>
    <w:rsid w:val="003A642F"/>
    <w:rsid w:val="003A6E3E"/>
    <w:rsid w:val="003A76E5"/>
    <w:rsid w:val="003B1176"/>
    <w:rsid w:val="003B1272"/>
    <w:rsid w:val="003B1F9C"/>
    <w:rsid w:val="003B667B"/>
    <w:rsid w:val="003B684D"/>
    <w:rsid w:val="003B6F65"/>
    <w:rsid w:val="003C19B0"/>
    <w:rsid w:val="003C24C3"/>
    <w:rsid w:val="003C30EA"/>
    <w:rsid w:val="003C4EF5"/>
    <w:rsid w:val="003D171C"/>
    <w:rsid w:val="003D187C"/>
    <w:rsid w:val="003D4B91"/>
    <w:rsid w:val="003D70F3"/>
    <w:rsid w:val="003D7978"/>
    <w:rsid w:val="003F1DB3"/>
    <w:rsid w:val="003F1EE9"/>
    <w:rsid w:val="003F6DC2"/>
    <w:rsid w:val="003F7E63"/>
    <w:rsid w:val="004114BA"/>
    <w:rsid w:val="00420869"/>
    <w:rsid w:val="004211A5"/>
    <w:rsid w:val="00423FE5"/>
    <w:rsid w:val="004240B6"/>
    <w:rsid w:val="004244D0"/>
    <w:rsid w:val="00426351"/>
    <w:rsid w:val="00426840"/>
    <w:rsid w:val="004278E0"/>
    <w:rsid w:val="00427D6A"/>
    <w:rsid w:val="00430A4A"/>
    <w:rsid w:val="00430DB5"/>
    <w:rsid w:val="004339CC"/>
    <w:rsid w:val="00434746"/>
    <w:rsid w:val="00435F94"/>
    <w:rsid w:val="00437441"/>
    <w:rsid w:val="00437E38"/>
    <w:rsid w:val="004420F6"/>
    <w:rsid w:val="0044522F"/>
    <w:rsid w:val="00452D01"/>
    <w:rsid w:val="00453A72"/>
    <w:rsid w:val="00454418"/>
    <w:rsid w:val="00457262"/>
    <w:rsid w:val="00457E94"/>
    <w:rsid w:val="00460898"/>
    <w:rsid w:val="0046199C"/>
    <w:rsid w:val="00462A59"/>
    <w:rsid w:val="00463274"/>
    <w:rsid w:val="00471269"/>
    <w:rsid w:val="004717A3"/>
    <w:rsid w:val="00473114"/>
    <w:rsid w:val="00474659"/>
    <w:rsid w:val="004753A0"/>
    <w:rsid w:val="00476173"/>
    <w:rsid w:val="00477FA2"/>
    <w:rsid w:val="0048330E"/>
    <w:rsid w:val="00484CD2"/>
    <w:rsid w:val="00485D29"/>
    <w:rsid w:val="00487EAD"/>
    <w:rsid w:val="0049134A"/>
    <w:rsid w:val="00493A9A"/>
    <w:rsid w:val="0049639C"/>
    <w:rsid w:val="004977E3"/>
    <w:rsid w:val="004A0001"/>
    <w:rsid w:val="004A118E"/>
    <w:rsid w:val="004A19D3"/>
    <w:rsid w:val="004A5551"/>
    <w:rsid w:val="004B389A"/>
    <w:rsid w:val="004C07D7"/>
    <w:rsid w:val="004C22D8"/>
    <w:rsid w:val="004C260D"/>
    <w:rsid w:val="004C3629"/>
    <w:rsid w:val="004C510F"/>
    <w:rsid w:val="004C535D"/>
    <w:rsid w:val="004D1AEE"/>
    <w:rsid w:val="004D4D6B"/>
    <w:rsid w:val="004D6E68"/>
    <w:rsid w:val="004D7199"/>
    <w:rsid w:val="004D7719"/>
    <w:rsid w:val="004E21FC"/>
    <w:rsid w:val="004E2D26"/>
    <w:rsid w:val="004E66EC"/>
    <w:rsid w:val="004F1F11"/>
    <w:rsid w:val="004F4104"/>
    <w:rsid w:val="004F5309"/>
    <w:rsid w:val="00500294"/>
    <w:rsid w:val="00501E2E"/>
    <w:rsid w:val="00502E99"/>
    <w:rsid w:val="00503211"/>
    <w:rsid w:val="005106F5"/>
    <w:rsid w:val="00510B27"/>
    <w:rsid w:val="00511CEB"/>
    <w:rsid w:val="005126A4"/>
    <w:rsid w:val="00512CB7"/>
    <w:rsid w:val="005137DD"/>
    <w:rsid w:val="0051459E"/>
    <w:rsid w:val="00515F50"/>
    <w:rsid w:val="00517402"/>
    <w:rsid w:val="00517CED"/>
    <w:rsid w:val="005200F6"/>
    <w:rsid w:val="0052120D"/>
    <w:rsid w:val="005230DA"/>
    <w:rsid w:val="0052590E"/>
    <w:rsid w:val="00525E58"/>
    <w:rsid w:val="00542559"/>
    <w:rsid w:val="005435E0"/>
    <w:rsid w:val="00545A94"/>
    <w:rsid w:val="0055379B"/>
    <w:rsid w:val="00554FE9"/>
    <w:rsid w:val="00556938"/>
    <w:rsid w:val="00556984"/>
    <w:rsid w:val="00556F9A"/>
    <w:rsid w:val="005603C8"/>
    <w:rsid w:val="005625C0"/>
    <w:rsid w:val="005644A8"/>
    <w:rsid w:val="0057228A"/>
    <w:rsid w:val="00576102"/>
    <w:rsid w:val="00582659"/>
    <w:rsid w:val="005835F4"/>
    <w:rsid w:val="005836DB"/>
    <w:rsid w:val="00591DB5"/>
    <w:rsid w:val="00593204"/>
    <w:rsid w:val="005962B1"/>
    <w:rsid w:val="0059731B"/>
    <w:rsid w:val="00597D2C"/>
    <w:rsid w:val="005A0018"/>
    <w:rsid w:val="005A4E0C"/>
    <w:rsid w:val="005A7E69"/>
    <w:rsid w:val="005B1014"/>
    <w:rsid w:val="005B1CB2"/>
    <w:rsid w:val="005B2BBF"/>
    <w:rsid w:val="005B441A"/>
    <w:rsid w:val="005B6008"/>
    <w:rsid w:val="005C2C76"/>
    <w:rsid w:val="005C3806"/>
    <w:rsid w:val="005C57FD"/>
    <w:rsid w:val="005C594C"/>
    <w:rsid w:val="005C5B01"/>
    <w:rsid w:val="005C5D24"/>
    <w:rsid w:val="005D0279"/>
    <w:rsid w:val="005D336C"/>
    <w:rsid w:val="005D47B4"/>
    <w:rsid w:val="005D742E"/>
    <w:rsid w:val="005D74C1"/>
    <w:rsid w:val="005D7B1F"/>
    <w:rsid w:val="005E505B"/>
    <w:rsid w:val="005E6AA5"/>
    <w:rsid w:val="005E7A7B"/>
    <w:rsid w:val="005F1942"/>
    <w:rsid w:val="005F2006"/>
    <w:rsid w:val="005F523E"/>
    <w:rsid w:val="005F72D4"/>
    <w:rsid w:val="006017CB"/>
    <w:rsid w:val="006036B9"/>
    <w:rsid w:val="0060517B"/>
    <w:rsid w:val="00612676"/>
    <w:rsid w:val="00614865"/>
    <w:rsid w:val="0061612A"/>
    <w:rsid w:val="00616EC5"/>
    <w:rsid w:val="006211D2"/>
    <w:rsid w:val="006215FB"/>
    <w:rsid w:val="00621B92"/>
    <w:rsid w:val="00622B48"/>
    <w:rsid w:val="0062323F"/>
    <w:rsid w:val="00627A95"/>
    <w:rsid w:val="00627F16"/>
    <w:rsid w:val="00636535"/>
    <w:rsid w:val="00637168"/>
    <w:rsid w:val="00640B3E"/>
    <w:rsid w:val="0064195C"/>
    <w:rsid w:val="0064291A"/>
    <w:rsid w:val="00642CA5"/>
    <w:rsid w:val="00643F71"/>
    <w:rsid w:val="006509DC"/>
    <w:rsid w:val="00652284"/>
    <w:rsid w:val="00653001"/>
    <w:rsid w:val="00653D93"/>
    <w:rsid w:val="00654B35"/>
    <w:rsid w:val="00654F4A"/>
    <w:rsid w:val="00655289"/>
    <w:rsid w:val="00656835"/>
    <w:rsid w:val="006569B4"/>
    <w:rsid w:val="00660807"/>
    <w:rsid w:val="00660E6B"/>
    <w:rsid w:val="00660F47"/>
    <w:rsid w:val="00661F32"/>
    <w:rsid w:val="00662063"/>
    <w:rsid w:val="00666D05"/>
    <w:rsid w:val="006675FE"/>
    <w:rsid w:val="0067469E"/>
    <w:rsid w:val="006754EA"/>
    <w:rsid w:val="00676B2A"/>
    <w:rsid w:val="006803A9"/>
    <w:rsid w:val="00680D97"/>
    <w:rsid w:val="0069329D"/>
    <w:rsid w:val="006979C9"/>
    <w:rsid w:val="006A1FFA"/>
    <w:rsid w:val="006A3340"/>
    <w:rsid w:val="006A4DAA"/>
    <w:rsid w:val="006A66D5"/>
    <w:rsid w:val="006B20BB"/>
    <w:rsid w:val="006B5A1C"/>
    <w:rsid w:val="006B5A2A"/>
    <w:rsid w:val="006B5B15"/>
    <w:rsid w:val="006B5C8B"/>
    <w:rsid w:val="006B7B32"/>
    <w:rsid w:val="006C0348"/>
    <w:rsid w:val="006C1550"/>
    <w:rsid w:val="006C227F"/>
    <w:rsid w:val="006C6AB4"/>
    <w:rsid w:val="006C730E"/>
    <w:rsid w:val="006D631F"/>
    <w:rsid w:val="006D7F84"/>
    <w:rsid w:val="006E0A68"/>
    <w:rsid w:val="006E15CD"/>
    <w:rsid w:val="006E64E1"/>
    <w:rsid w:val="006F067E"/>
    <w:rsid w:val="006F4E2B"/>
    <w:rsid w:val="006F59DA"/>
    <w:rsid w:val="006F61A0"/>
    <w:rsid w:val="006F6C24"/>
    <w:rsid w:val="006F7554"/>
    <w:rsid w:val="0070021E"/>
    <w:rsid w:val="00701390"/>
    <w:rsid w:val="007025DF"/>
    <w:rsid w:val="0070368C"/>
    <w:rsid w:val="00705E52"/>
    <w:rsid w:val="007068B7"/>
    <w:rsid w:val="00707BB6"/>
    <w:rsid w:val="007106A9"/>
    <w:rsid w:val="0071279D"/>
    <w:rsid w:val="00712A89"/>
    <w:rsid w:val="007203F8"/>
    <w:rsid w:val="007206B3"/>
    <w:rsid w:val="00720BD9"/>
    <w:rsid w:val="0072111A"/>
    <w:rsid w:val="007220B1"/>
    <w:rsid w:val="0072485B"/>
    <w:rsid w:val="007304EA"/>
    <w:rsid w:val="00732122"/>
    <w:rsid w:val="007351E9"/>
    <w:rsid w:val="007362B6"/>
    <w:rsid w:val="00737906"/>
    <w:rsid w:val="0074051B"/>
    <w:rsid w:val="007406A1"/>
    <w:rsid w:val="007436B8"/>
    <w:rsid w:val="00744B7B"/>
    <w:rsid w:val="00745AF9"/>
    <w:rsid w:val="00746DB7"/>
    <w:rsid w:val="007472BA"/>
    <w:rsid w:val="00750078"/>
    <w:rsid w:val="007534EE"/>
    <w:rsid w:val="007538BE"/>
    <w:rsid w:val="00755429"/>
    <w:rsid w:val="00756ACA"/>
    <w:rsid w:val="0076086E"/>
    <w:rsid w:val="0076293B"/>
    <w:rsid w:val="00766F31"/>
    <w:rsid w:val="00770726"/>
    <w:rsid w:val="00772A33"/>
    <w:rsid w:val="00774CA4"/>
    <w:rsid w:val="00775100"/>
    <w:rsid w:val="00775DD2"/>
    <w:rsid w:val="007810D0"/>
    <w:rsid w:val="00781DB6"/>
    <w:rsid w:val="00782F02"/>
    <w:rsid w:val="00783B2A"/>
    <w:rsid w:val="00784AB8"/>
    <w:rsid w:val="00784D4A"/>
    <w:rsid w:val="00784E73"/>
    <w:rsid w:val="00787809"/>
    <w:rsid w:val="00790098"/>
    <w:rsid w:val="00790623"/>
    <w:rsid w:val="00791932"/>
    <w:rsid w:val="00792A07"/>
    <w:rsid w:val="0079301A"/>
    <w:rsid w:val="00793883"/>
    <w:rsid w:val="0079482D"/>
    <w:rsid w:val="00795821"/>
    <w:rsid w:val="00796BD5"/>
    <w:rsid w:val="007A10E8"/>
    <w:rsid w:val="007A1283"/>
    <w:rsid w:val="007A21EA"/>
    <w:rsid w:val="007A3216"/>
    <w:rsid w:val="007A798D"/>
    <w:rsid w:val="007B3025"/>
    <w:rsid w:val="007B39EA"/>
    <w:rsid w:val="007B5AEE"/>
    <w:rsid w:val="007B6680"/>
    <w:rsid w:val="007B7142"/>
    <w:rsid w:val="007C0145"/>
    <w:rsid w:val="007C1415"/>
    <w:rsid w:val="007C39D7"/>
    <w:rsid w:val="007C5520"/>
    <w:rsid w:val="007C5D14"/>
    <w:rsid w:val="007C6032"/>
    <w:rsid w:val="007D12B0"/>
    <w:rsid w:val="007D6819"/>
    <w:rsid w:val="007D68A9"/>
    <w:rsid w:val="007D6EDD"/>
    <w:rsid w:val="007D7A20"/>
    <w:rsid w:val="007E204C"/>
    <w:rsid w:val="007E66CC"/>
    <w:rsid w:val="007E7639"/>
    <w:rsid w:val="007E7974"/>
    <w:rsid w:val="007F1762"/>
    <w:rsid w:val="007F2324"/>
    <w:rsid w:val="007F6E4C"/>
    <w:rsid w:val="007F796F"/>
    <w:rsid w:val="00803CB0"/>
    <w:rsid w:val="00805476"/>
    <w:rsid w:val="00807AE8"/>
    <w:rsid w:val="0081024B"/>
    <w:rsid w:val="00810670"/>
    <w:rsid w:val="00810772"/>
    <w:rsid w:val="00810DFA"/>
    <w:rsid w:val="0081417B"/>
    <w:rsid w:val="00814381"/>
    <w:rsid w:val="0081784F"/>
    <w:rsid w:val="008230CC"/>
    <w:rsid w:val="008237BA"/>
    <w:rsid w:val="00824168"/>
    <w:rsid w:val="00825C9B"/>
    <w:rsid w:val="00827568"/>
    <w:rsid w:val="00831F92"/>
    <w:rsid w:val="00833721"/>
    <w:rsid w:val="00833D77"/>
    <w:rsid w:val="00834150"/>
    <w:rsid w:val="00834F47"/>
    <w:rsid w:val="00835728"/>
    <w:rsid w:val="0084509D"/>
    <w:rsid w:val="00846D66"/>
    <w:rsid w:val="00847ACA"/>
    <w:rsid w:val="00851F72"/>
    <w:rsid w:val="0085384D"/>
    <w:rsid w:val="00854832"/>
    <w:rsid w:val="00856970"/>
    <w:rsid w:val="00861DFB"/>
    <w:rsid w:val="008655B6"/>
    <w:rsid w:val="00872018"/>
    <w:rsid w:val="00874160"/>
    <w:rsid w:val="008748FA"/>
    <w:rsid w:val="008778C1"/>
    <w:rsid w:val="00877B48"/>
    <w:rsid w:val="008814D2"/>
    <w:rsid w:val="008821AC"/>
    <w:rsid w:val="00883665"/>
    <w:rsid w:val="00884CEF"/>
    <w:rsid w:val="00885B9C"/>
    <w:rsid w:val="00887714"/>
    <w:rsid w:val="0089050D"/>
    <w:rsid w:val="00891CDB"/>
    <w:rsid w:val="00892298"/>
    <w:rsid w:val="00892320"/>
    <w:rsid w:val="0089484F"/>
    <w:rsid w:val="00896C52"/>
    <w:rsid w:val="00897326"/>
    <w:rsid w:val="008A0F68"/>
    <w:rsid w:val="008A4B6D"/>
    <w:rsid w:val="008B2C29"/>
    <w:rsid w:val="008B424E"/>
    <w:rsid w:val="008B43CD"/>
    <w:rsid w:val="008B6CD7"/>
    <w:rsid w:val="008B7B0A"/>
    <w:rsid w:val="008C25D6"/>
    <w:rsid w:val="008C386B"/>
    <w:rsid w:val="008C42AC"/>
    <w:rsid w:val="008C55CB"/>
    <w:rsid w:val="008D06D8"/>
    <w:rsid w:val="008D0E03"/>
    <w:rsid w:val="008D38DF"/>
    <w:rsid w:val="008D5403"/>
    <w:rsid w:val="008E098C"/>
    <w:rsid w:val="008E19E0"/>
    <w:rsid w:val="008E269C"/>
    <w:rsid w:val="008E441E"/>
    <w:rsid w:val="008E5958"/>
    <w:rsid w:val="008E6D5F"/>
    <w:rsid w:val="008E777C"/>
    <w:rsid w:val="008F5194"/>
    <w:rsid w:val="008F52F2"/>
    <w:rsid w:val="008F7291"/>
    <w:rsid w:val="00900077"/>
    <w:rsid w:val="00900FAA"/>
    <w:rsid w:val="0090132F"/>
    <w:rsid w:val="009024B2"/>
    <w:rsid w:val="00904204"/>
    <w:rsid w:val="009065EB"/>
    <w:rsid w:val="00907AE4"/>
    <w:rsid w:val="009123E9"/>
    <w:rsid w:val="00912D06"/>
    <w:rsid w:val="009164E6"/>
    <w:rsid w:val="0092656F"/>
    <w:rsid w:val="00926FAA"/>
    <w:rsid w:val="0093051C"/>
    <w:rsid w:val="00930A40"/>
    <w:rsid w:val="00940A99"/>
    <w:rsid w:val="00944053"/>
    <w:rsid w:val="00944B04"/>
    <w:rsid w:val="00944B64"/>
    <w:rsid w:val="009521ED"/>
    <w:rsid w:val="00952CDA"/>
    <w:rsid w:val="009541AB"/>
    <w:rsid w:val="00956647"/>
    <w:rsid w:val="00957C24"/>
    <w:rsid w:val="00957F69"/>
    <w:rsid w:val="009644FB"/>
    <w:rsid w:val="00964A48"/>
    <w:rsid w:val="009661E0"/>
    <w:rsid w:val="00966F13"/>
    <w:rsid w:val="00967452"/>
    <w:rsid w:val="0097080C"/>
    <w:rsid w:val="00974AA9"/>
    <w:rsid w:val="00974B7C"/>
    <w:rsid w:val="00976870"/>
    <w:rsid w:val="00983EEB"/>
    <w:rsid w:val="00984B58"/>
    <w:rsid w:val="00986D35"/>
    <w:rsid w:val="00987028"/>
    <w:rsid w:val="00987711"/>
    <w:rsid w:val="0099397E"/>
    <w:rsid w:val="00993C08"/>
    <w:rsid w:val="009954A8"/>
    <w:rsid w:val="009955EB"/>
    <w:rsid w:val="009A28CE"/>
    <w:rsid w:val="009A408F"/>
    <w:rsid w:val="009A7266"/>
    <w:rsid w:val="009C12D9"/>
    <w:rsid w:val="009C2118"/>
    <w:rsid w:val="009C24A9"/>
    <w:rsid w:val="009C797E"/>
    <w:rsid w:val="009D1628"/>
    <w:rsid w:val="009D1695"/>
    <w:rsid w:val="009D5C79"/>
    <w:rsid w:val="009D677C"/>
    <w:rsid w:val="009D6D58"/>
    <w:rsid w:val="009E288F"/>
    <w:rsid w:val="009E3423"/>
    <w:rsid w:val="009E6F01"/>
    <w:rsid w:val="009F308B"/>
    <w:rsid w:val="009F4957"/>
    <w:rsid w:val="009F4D62"/>
    <w:rsid w:val="009F58C1"/>
    <w:rsid w:val="00A038C8"/>
    <w:rsid w:val="00A13B81"/>
    <w:rsid w:val="00A14599"/>
    <w:rsid w:val="00A1469E"/>
    <w:rsid w:val="00A156B1"/>
    <w:rsid w:val="00A1784C"/>
    <w:rsid w:val="00A215FE"/>
    <w:rsid w:val="00A233C0"/>
    <w:rsid w:val="00A24FA2"/>
    <w:rsid w:val="00A27A95"/>
    <w:rsid w:val="00A3552E"/>
    <w:rsid w:val="00A367C6"/>
    <w:rsid w:val="00A36CDA"/>
    <w:rsid w:val="00A371C7"/>
    <w:rsid w:val="00A40364"/>
    <w:rsid w:val="00A41B8D"/>
    <w:rsid w:val="00A42A7B"/>
    <w:rsid w:val="00A43CDC"/>
    <w:rsid w:val="00A45988"/>
    <w:rsid w:val="00A471AA"/>
    <w:rsid w:val="00A50CDF"/>
    <w:rsid w:val="00A51290"/>
    <w:rsid w:val="00A513C0"/>
    <w:rsid w:val="00A5182D"/>
    <w:rsid w:val="00A54D0F"/>
    <w:rsid w:val="00A7497C"/>
    <w:rsid w:val="00A75200"/>
    <w:rsid w:val="00A76C36"/>
    <w:rsid w:val="00A771B4"/>
    <w:rsid w:val="00A81350"/>
    <w:rsid w:val="00A92E2B"/>
    <w:rsid w:val="00A94938"/>
    <w:rsid w:val="00A9578E"/>
    <w:rsid w:val="00A96560"/>
    <w:rsid w:val="00AA1DF2"/>
    <w:rsid w:val="00AA2466"/>
    <w:rsid w:val="00AA2DA8"/>
    <w:rsid w:val="00AB00AC"/>
    <w:rsid w:val="00AB0564"/>
    <w:rsid w:val="00AB5E93"/>
    <w:rsid w:val="00AB70BE"/>
    <w:rsid w:val="00AC3349"/>
    <w:rsid w:val="00AC6EBE"/>
    <w:rsid w:val="00AC7CDB"/>
    <w:rsid w:val="00AD2AB3"/>
    <w:rsid w:val="00AD6375"/>
    <w:rsid w:val="00AD6B09"/>
    <w:rsid w:val="00AD77E2"/>
    <w:rsid w:val="00AD77EA"/>
    <w:rsid w:val="00AD7AB3"/>
    <w:rsid w:val="00AE5A4F"/>
    <w:rsid w:val="00AF7711"/>
    <w:rsid w:val="00AF795C"/>
    <w:rsid w:val="00B0474C"/>
    <w:rsid w:val="00B066DE"/>
    <w:rsid w:val="00B20D27"/>
    <w:rsid w:val="00B241C8"/>
    <w:rsid w:val="00B245BB"/>
    <w:rsid w:val="00B27553"/>
    <w:rsid w:val="00B27767"/>
    <w:rsid w:val="00B2791A"/>
    <w:rsid w:val="00B3240B"/>
    <w:rsid w:val="00B35387"/>
    <w:rsid w:val="00B35FFC"/>
    <w:rsid w:val="00B3690D"/>
    <w:rsid w:val="00B41BFC"/>
    <w:rsid w:val="00B424AA"/>
    <w:rsid w:val="00B464FD"/>
    <w:rsid w:val="00B505EB"/>
    <w:rsid w:val="00B52395"/>
    <w:rsid w:val="00B54C55"/>
    <w:rsid w:val="00B55C8C"/>
    <w:rsid w:val="00B57079"/>
    <w:rsid w:val="00B601A2"/>
    <w:rsid w:val="00B62697"/>
    <w:rsid w:val="00B62BB6"/>
    <w:rsid w:val="00B647DF"/>
    <w:rsid w:val="00B65CA8"/>
    <w:rsid w:val="00B67CC9"/>
    <w:rsid w:val="00B750F3"/>
    <w:rsid w:val="00B7763A"/>
    <w:rsid w:val="00B77C02"/>
    <w:rsid w:val="00B77DCA"/>
    <w:rsid w:val="00B814C2"/>
    <w:rsid w:val="00B81D1A"/>
    <w:rsid w:val="00B83261"/>
    <w:rsid w:val="00B865F8"/>
    <w:rsid w:val="00B87005"/>
    <w:rsid w:val="00B90707"/>
    <w:rsid w:val="00B917E6"/>
    <w:rsid w:val="00B95C5A"/>
    <w:rsid w:val="00B97D02"/>
    <w:rsid w:val="00BA0CDD"/>
    <w:rsid w:val="00BA3D3B"/>
    <w:rsid w:val="00BA40B3"/>
    <w:rsid w:val="00BA6EAD"/>
    <w:rsid w:val="00BA77F8"/>
    <w:rsid w:val="00BB3392"/>
    <w:rsid w:val="00BB36EE"/>
    <w:rsid w:val="00BB4C6D"/>
    <w:rsid w:val="00BB6A55"/>
    <w:rsid w:val="00BC074F"/>
    <w:rsid w:val="00BC0AD1"/>
    <w:rsid w:val="00BC6DAA"/>
    <w:rsid w:val="00BC7EA8"/>
    <w:rsid w:val="00BD02DD"/>
    <w:rsid w:val="00BD0A9B"/>
    <w:rsid w:val="00BD1C00"/>
    <w:rsid w:val="00BD32AB"/>
    <w:rsid w:val="00BD5BF6"/>
    <w:rsid w:val="00BD653A"/>
    <w:rsid w:val="00BE034B"/>
    <w:rsid w:val="00BE0BBF"/>
    <w:rsid w:val="00BE3B0F"/>
    <w:rsid w:val="00BE3D8F"/>
    <w:rsid w:val="00BE6ED3"/>
    <w:rsid w:val="00BF02BE"/>
    <w:rsid w:val="00BF21DD"/>
    <w:rsid w:val="00BF2E29"/>
    <w:rsid w:val="00BF41A0"/>
    <w:rsid w:val="00C04BBA"/>
    <w:rsid w:val="00C05471"/>
    <w:rsid w:val="00C07CD1"/>
    <w:rsid w:val="00C119EB"/>
    <w:rsid w:val="00C148D8"/>
    <w:rsid w:val="00C14D59"/>
    <w:rsid w:val="00C15E66"/>
    <w:rsid w:val="00C16CAA"/>
    <w:rsid w:val="00C17A64"/>
    <w:rsid w:val="00C225F2"/>
    <w:rsid w:val="00C2384D"/>
    <w:rsid w:val="00C2389B"/>
    <w:rsid w:val="00C24DA3"/>
    <w:rsid w:val="00C251BD"/>
    <w:rsid w:val="00C26C07"/>
    <w:rsid w:val="00C348A0"/>
    <w:rsid w:val="00C348ED"/>
    <w:rsid w:val="00C35714"/>
    <w:rsid w:val="00C36B31"/>
    <w:rsid w:val="00C42194"/>
    <w:rsid w:val="00C4591F"/>
    <w:rsid w:val="00C50C11"/>
    <w:rsid w:val="00C51A7E"/>
    <w:rsid w:val="00C520D3"/>
    <w:rsid w:val="00C52167"/>
    <w:rsid w:val="00C52C47"/>
    <w:rsid w:val="00C55B62"/>
    <w:rsid w:val="00C6276C"/>
    <w:rsid w:val="00C629A4"/>
    <w:rsid w:val="00C6326B"/>
    <w:rsid w:val="00C63E55"/>
    <w:rsid w:val="00C66BF2"/>
    <w:rsid w:val="00C67B21"/>
    <w:rsid w:val="00C71C0F"/>
    <w:rsid w:val="00C80291"/>
    <w:rsid w:val="00C80DF5"/>
    <w:rsid w:val="00C83BAD"/>
    <w:rsid w:val="00C85215"/>
    <w:rsid w:val="00C85E19"/>
    <w:rsid w:val="00C90325"/>
    <w:rsid w:val="00C93D30"/>
    <w:rsid w:val="00C9501C"/>
    <w:rsid w:val="00CA05AB"/>
    <w:rsid w:val="00CA2223"/>
    <w:rsid w:val="00CA357A"/>
    <w:rsid w:val="00CA7844"/>
    <w:rsid w:val="00CB253F"/>
    <w:rsid w:val="00CB466F"/>
    <w:rsid w:val="00CB7413"/>
    <w:rsid w:val="00CC1627"/>
    <w:rsid w:val="00CC40E8"/>
    <w:rsid w:val="00CC4729"/>
    <w:rsid w:val="00CC6DD3"/>
    <w:rsid w:val="00CC7F8A"/>
    <w:rsid w:val="00CD036C"/>
    <w:rsid w:val="00CD2048"/>
    <w:rsid w:val="00CD25F2"/>
    <w:rsid w:val="00CD43E7"/>
    <w:rsid w:val="00CD5274"/>
    <w:rsid w:val="00CD568A"/>
    <w:rsid w:val="00CD63F1"/>
    <w:rsid w:val="00CD7691"/>
    <w:rsid w:val="00CE11E8"/>
    <w:rsid w:val="00CE1ABD"/>
    <w:rsid w:val="00CE23E8"/>
    <w:rsid w:val="00CF00E0"/>
    <w:rsid w:val="00CF0D4D"/>
    <w:rsid w:val="00CF127C"/>
    <w:rsid w:val="00CF4879"/>
    <w:rsid w:val="00CF5FDD"/>
    <w:rsid w:val="00D0005C"/>
    <w:rsid w:val="00D00939"/>
    <w:rsid w:val="00D01CFD"/>
    <w:rsid w:val="00D02D42"/>
    <w:rsid w:val="00D03063"/>
    <w:rsid w:val="00D05756"/>
    <w:rsid w:val="00D05FB8"/>
    <w:rsid w:val="00D12AA6"/>
    <w:rsid w:val="00D13170"/>
    <w:rsid w:val="00D14B2F"/>
    <w:rsid w:val="00D16864"/>
    <w:rsid w:val="00D21BF7"/>
    <w:rsid w:val="00D23558"/>
    <w:rsid w:val="00D305FE"/>
    <w:rsid w:val="00D30F7A"/>
    <w:rsid w:val="00D37028"/>
    <w:rsid w:val="00D43655"/>
    <w:rsid w:val="00D4606E"/>
    <w:rsid w:val="00D47796"/>
    <w:rsid w:val="00D501B8"/>
    <w:rsid w:val="00D533C0"/>
    <w:rsid w:val="00D533D4"/>
    <w:rsid w:val="00D65866"/>
    <w:rsid w:val="00D70F19"/>
    <w:rsid w:val="00D73A3A"/>
    <w:rsid w:val="00D7474E"/>
    <w:rsid w:val="00D7516B"/>
    <w:rsid w:val="00D80C53"/>
    <w:rsid w:val="00D80F3F"/>
    <w:rsid w:val="00D81000"/>
    <w:rsid w:val="00D866F8"/>
    <w:rsid w:val="00D86702"/>
    <w:rsid w:val="00D87365"/>
    <w:rsid w:val="00D90C91"/>
    <w:rsid w:val="00D91F9F"/>
    <w:rsid w:val="00D93A1C"/>
    <w:rsid w:val="00D93E1F"/>
    <w:rsid w:val="00D94738"/>
    <w:rsid w:val="00D96C14"/>
    <w:rsid w:val="00DA088F"/>
    <w:rsid w:val="00DA1709"/>
    <w:rsid w:val="00DA496A"/>
    <w:rsid w:val="00DA53C0"/>
    <w:rsid w:val="00DA7C98"/>
    <w:rsid w:val="00DB003A"/>
    <w:rsid w:val="00DB218B"/>
    <w:rsid w:val="00DC2307"/>
    <w:rsid w:val="00DC360B"/>
    <w:rsid w:val="00DC37D3"/>
    <w:rsid w:val="00DC6E6B"/>
    <w:rsid w:val="00DD008D"/>
    <w:rsid w:val="00DD2479"/>
    <w:rsid w:val="00DD30B7"/>
    <w:rsid w:val="00DD3D4A"/>
    <w:rsid w:val="00DD4632"/>
    <w:rsid w:val="00DD4F45"/>
    <w:rsid w:val="00DD725E"/>
    <w:rsid w:val="00DD76B4"/>
    <w:rsid w:val="00DE2CF1"/>
    <w:rsid w:val="00DE309B"/>
    <w:rsid w:val="00DE528F"/>
    <w:rsid w:val="00DE6489"/>
    <w:rsid w:val="00DE7E20"/>
    <w:rsid w:val="00DF0083"/>
    <w:rsid w:val="00DF1880"/>
    <w:rsid w:val="00DF63BA"/>
    <w:rsid w:val="00E017E3"/>
    <w:rsid w:val="00E01A39"/>
    <w:rsid w:val="00E10102"/>
    <w:rsid w:val="00E14492"/>
    <w:rsid w:val="00E14C7D"/>
    <w:rsid w:val="00E15EC9"/>
    <w:rsid w:val="00E16D57"/>
    <w:rsid w:val="00E220BD"/>
    <w:rsid w:val="00E27904"/>
    <w:rsid w:val="00E31B8C"/>
    <w:rsid w:val="00E338D5"/>
    <w:rsid w:val="00E33943"/>
    <w:rsid w:val="00E34178"/>
    <w:rsid w:val="00E375D2"/>
    <w:rsid w:val="00E4051C"/>
    <w:rsid w:val="00E4056B"/>
    <w:rsid w:val="00E42535"/>
    <w:rsid w:val="00E4254F"/>
    <w:rsid w:val="00E43404"/>
    <w:rsid w:val="00E453DD"/>
    <w:rsid w:val="00E542A9"/>
    <w:rsid w:val="00E56F11"/>
    <w:rsid w:val="00E570ED"/>
    <w:rsid w:val="00E60EF1"/>
    <w:rsid w:val="00E6307D"/>
    <w:rsid w:val="00E720F2"/>
    <w:rsid w:val="00E75321"/>
    <w:rsid w:val="00E776C4"/>
    <w:rsid w:val="00E84AF3"/>
    <w:rsid w:val="00E84F21"/>
    <w:rsid w:val="00E864A6"/>
    <w:rsid w:val="00E91525"/>
    <w:rsid w:val="00E91FC2"/>
    <w:rsid w:val="00E9244B"/>
    <w:rsid w:val="00E92C1D"/>
    <w:rsid w:val="00E975C1"/>
    <w:rsid w:val="00EA25F2"/>
    <w:rsid w:val="00EB1E49"/>
    <w:rsid w:val="00EB319F"/>
    <w:rsid w:val="00EB3BA4"/>
    <w:rsid w:val="00EB4B93"/>
    <w:rsid w:val="00EB6A93"/>
    <w:rsid w:val="00EC0D1A"/>
    <w:rsid w:val="00EC0EFB"/>
    <w:rsid w:val="00EC1B07"/>
    <w:rsid w:val="00EC4C88"/>
    <w:rsid w:val="00EC5943"/>
    <w:rsid w:val="00EC627B"/>
    <w:rsid w:val="00EC7D5F"/>
    <w:rsid w:val="00ED3CEB"/>
    <w:rsid w:val="00ED3ED6"/>
    <w:rsid w:val="00EE5995"/>
    <w:rsid w:val="00EF40C5"/>
    <w:rsid w:val="00EF4661"/>
    <w:rsid w:val="00EF4DE1"/>
    <w:rsid w:val="00EF5BF9"/>
    <w:rsid w:val="00EF671E"/>
    <w:rsid w:val="00EF7851"/>
    <w:rsid w:val="00EF78D4"/>
    <w:rsid w:val="00F017FF"/>
    <w:rsid w:val="00F02213"/>
    <w:rsid w:val="00F03B43"/>
    <w:rsid w:val="00F05540"/>
    <w:rsid w:val="00F14096"/>
    <w:rsid w:val="00F16CA1"/>
    <w:rsid w:val="00F201D3"/>
    <w:rsid w:val="00F21BAD"/>
    <w:rsid w:val="00F22C2E"/>
    <w:rsid w:val="00F25084"/>
    <w:rsid w:val="00F25ADF"/>
    <w:rsid w:val="00F27B8E"/>
    <w:rsid w:val="00F33E2E"/>
    <w:rsid w:val="00F3502B"/>
    <w:rsid w:val="00F36049"/>
    <w:rsid w:val="00F37041"/>
    <w:rsid w:val="00F50A25"/>
    <w:rsid w:val="00F5286D"/>
    <w:rsid w:val="00F550B7"/>
    <w:rsid w:val="00F55B71"/>
    <w:rsid w:val="00F56B81"/>
    <w:rsid w:val="00F625A7"/>
    <w:rsid w:val="00F63F1C"/>
    <w:rsid w:val="00F8349D"/>
    <w:rsid w:val="00F85568"/>
    <w:rsid w:val="00F8608C"/>
    <w:rsid w:val="00F918B7"/>
    <w:rsid w:val="00F92E9C"/>
    <w:rsid w:val="00F94BDA"/>
    <w:rsid w:val="00FA136E"/>
    <w:rsid w:val="00FA3168"/>
    <w:rsid w:val="00FA49D8"/>
    <w:rsid w:val="00FA6FE5"/>
    <w:rsid w:val="00FA701D"/>
    <w:rsid w:val="00FB021F"/>
    <w:rsid w:val="00FB0D1E"/>
    <w:rsid w:val="00FB142B"/>
    <w:rsid w:val="00FB48E1"/>
    <w:rsid w:val="00FB7695"/>
    <w:rsid w:val="00FC6E58"/>
    <w:rsid w:val="00FD009C"/>
    <w:rsid w:val="00FD0432"/>
    <w:rsid w:val="00FD4B9E"/>
    <w:rsid w:val="00FD6877"/>
    <w:rsid w:val="00FD7FF1"/>
    <w:rsid w:val="00FE086C"/>
    <w:rsid w:val="00FE5600"/>
    <w:rsid w:val="00FE582A"/>
    <w:rsid w:val="00FE599C"/>
    <w:rsid w:val="00FF4987"/>
    <w:rsid w:val="00FF5CBF"/>
    <w:rsid w:val="00FF6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4C7D705"/>
  <w15:docId w15:val="{DCE1F632-248A-47F6-A656-D585E85E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9DC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6509DC"/>
    <w:pPr>
      <w:keepNext/>
      <w:tabs>
        <w:tab w:val="num" w:pos="432"/>
      </w:tabs>
      <w:ind w:left="432" w:hanging="432"/>
      <w:outlineLvl w:val="0"/>
    </w:pPr>
    <w:rPr>
      <w:sz w:val="36"/>
    </w:rPr>
  </w:style>
  <w:style w:type="paragraph" w:styleId="Titre2">
    <w:name w:val="heading 2"/>
    <w:basedOn w:val="Normal"/>
    <w:next w:val="Normal"/>
    <w:qFormat/>
    <w:rsid w:val="006509DC"/>
    <w:pPr>
      <w:keepNext/>
      <w:tabs>
        <w:tab w:val="num" w:pos="576"/>
      </w:tabs>
      <w:ind w:left="576" w:hanging="576"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6509DC"/>
    <w:pPr>
      <w:keepNext/>
      <w:tabs>
        <w:tab w:val="num" w:pos="720"/>
      </w:tabs>
      <w:ind w:left="720" w:hanging="720"/>
      <w:outlineLvl w:val="2"/>
    </w:pPr>
    <w:rPr>
      <w:sz w:val="28"/>
    </w:rPr>
  </w:style>
  <w:style w:type="paragraph" w:styleId="Titre4">
    <w:name w:val="heading 4"/>
    <w:basedOn w:val="Normal"/>
    <w:next w:val="Normal"/>
    <w:qFormat/>
    <w:rsid w:val="006509DC"/>
    <w:pPr>
      <w:keepNext/>
      <w:tabs>
        <w:tab w:val="num" w:pos="864"/>
      </w:tabs>
      <w:ind w:left="864" w:hanging="864"/>
      <w:jc w:val="center"/>
      <w:outlineLvl w:val="3"/>
    </w:pPr>
    <w:rPr>
      <w:b/>
      <w:sz w:val="44"/>
    </w:rPr>
  </w:style>
  <w:style w:type="paragraph" w:styleId="Titre5">
    <w:name w:val="heading 5"/>
    <w:basedOn w:val="Normal"/>
    <w:next w:val="Normal"/>
    <w:qFormat/>
    <w:rsid w:val="006509DC"/>
    <w:pPr>
      <w:keepNext/>
      <w:tabs>
        <w:tab w:val="num" w:pos="1008"/>
      </w:tabs>
      <w:ind w:left="1008" w:hanging="1008"/>
      <w:jc w:val="center"/>
      <w:outlineLvl w:val="4"/>
    </w:pPr>
    <w:rPr>
      <w:sz w:val="96"/>
    </w:rPr>
  </w:style>
  <w:style w:type="paragraph" w:styleId="Titre6">
    <w:name w:val="heading 6"/>
    <w:basedOn w:val="Normal"/>
    <w:next w:val="Normal"/>
    <w:qFormat/>
    <w:rsid w:val="006509DC"/>
    <w:pPr>
      <w:keepNext/>
      <w:tabs>
        <w:tab w:val="num" w:pos="1152"/>
      </w:tabs>
      <w:ind w:left="1152" w:hanging="1152"/>
      <w:outlineLvl w:val="5"/>
    </w:pPr>
    <w:rPr>
      <w:b/>
      <w:sz w:val="36"/>
    </w:rPr>
  </w:style>
  <w:style w:type="paragraph" w:styleId="Titre7">
    <w:name w:val="heading 7"/>
    <w:basedOn w:val="Normal"/>
    <w:next w:val="Normal"/>
    <w:qFormat/>
    <w:rsid w:val="006509DC"/>
    <w:pPr>
      <w:keepNext/>
      <w:tabs>
        <w:tab w:val="num" w:pos="1296"/>
      </w:tabs>
      <w:ind w:left="1296" w:hanging="1296"/>
      <w:jc w:val="center"/>
      <w:outlineLvl w:val="6"/>
    </w:pPr>
    <w:rPr>
      <w:b/>
      <w:sz w:val="22"/>
    </w:rPr>
  </w:style>
  <w:style w:type="paragraph" w:styleId="Titre8">
    <w:name w:val="heading 8"/>
    <w:basedOn w:val="Normal"/>
    <w:next w:val="Normal"/>
    <w:qFormat/>
    <w:rsid w:val="006509DC"/>
    <w:pPr>
      <w:keepNext/>
      <w:tabs>
        <w:tab w:val="num" w:pos="1440"/>
      </w:tabs>
      <w:ind w:left="1440" w:hanging="1440"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rsid w:val="006509DC"/>
    <w:pPr>
      <w:keepNext/>
      <w:tabs>
        <w:tab w:val="num" w:pos="1584"/>
      </w:tabs>
      <w:ind w:left="1584" w:hanging="1584"/>
      <w:jc w:val="center"/>
      <w:outlineLvl w:val="8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509DC"/>
    <w:rPr>
      <w:rFonts w:ascii="Times New Roman" w:hAnsi="Times New Roman"/>
    </w:rPr>
  </w:style>
  <w:style w:type="character" w:customStyle="1" w:styleId="WW8Num2z0">
    <w:name w:val="WW8Num2z0"/>
    <w:rsid w:val="006509DC"/>
    <w:rPr>
      <w:rFonts w:ascii="Wingdings" w:hAnsi="Wingdings"/>
      <w:sz w:val="16"/>
    </w:rPr>
  </w:style>
  <w:style w:type="character" w:customStyle="1" w:styleId="WW8Num2z1">
    <w:name w:val="WW8Num2z1"/>
    <w:rsid w:val="006509DC"/>
    <w:rPr>
      <w:rFonts w:ascii="Courier New" w:hAnsi="Courier New"/>
    </w:rPr>
  </w:style>
  <w:style w:type="character" w:customStyle="1" w:styleId="WW8Num2z2">
    <w:name w:val="WW8Num2z2"/>
    <w:rsid w:val="006509DC"/>
    <w:rPr>
      <w:rFonts w:ascii="Wingdings" w:hAnsi="Wingdings"/>
    </w:rPr>
  </w:style>
  <w:style w:type="character" w:customStyle="1" w:styleId="WW8Num2z3">
    <w:name w:val="WW8Num2z3"/>
    <w:rsid w:val="006509DC"/>
    <w:rPr>
      <w:rFonts w:ascii="Symbol" w:hAnsi="Symbol"/>
    </w:rPr>
  </w:style>
  <w:style w:type="character" w:customStyle="1" w:styleId="WW8Num5z0">
    <w:name w:val="WW8Num5z0"/>
    <w:rsid w:val="006509DC"/>
    <w:rPr>
      <w:rFonts w:ascii="Symbol" w:hAnsi="Symbol"/>
    </w:rPr>
  </w:style>
  <w:style w:type="character" w:customStyle="1" w:styleId="WW8Num7z0">
    <w:name w:val="WW8Num7z0"/>
    <w:rsid w:val="006509DC"/>
    <w:rPr>
      <w:rFonts w:ascii="Wingdings" w:hAnsi="Wingdings"/>
      <w:sz w:val="16"/>
    </w:rPr>
  </w:style>
  <w:style w:type="character" w:customStyle="1" w:styleId="WW8Num7z1">
    <w:name w:val="WW8Num7z1"/>
    <w:rsid w:val="006509DC"/>
    <w:rPr>
      <w:rFonts w:ascii="Courier New" w:hAnsi="Courier New"/>
    </w:rPr>
  </w:style>
  <w:style w:type="character" w:customStyle="1" w:styleId="WW8Num7z2">
    <w:name w:val="WW8Num7z2"/>
    <w:rsid w:val="006509DC"/>
    <w:rPr>
      <w:rFonts w:ascii="Wingdings" w:hAnsi="Wingdings"/>
    </w:rPr>
  </w:style>
  <w:style w:type="character" w:customStyle="1" w:styleId="WW8Num7z3">
    <w:name w:val="WW8Num7z3"/>
    <w:rsid w:val="006509DC"/>
    <w:rPr>
      <w:rFonts w:ascii="Symbol" w:hAnsi="Symbol"/>
    </w:rPr>
  </w:style>
  <w:style w:type="character" w:customStyle="1" w:styleId="WW8Num10z0">
    <w:name w:val="WW8Num10z0"/>
    <w:rsid w:val="006509DC"/>
    <w:rPr>
      <w:rFonts w:ascii="Wingdings" w:hAnsi="Wingdings"/>
      <w:sz w:val="16"/>
    </w:rPr>
  </w:style>
  <w:style w:type="character" w:customStyle="1" w:styleId="WW8Num12z0">
    <w:name w:val="WW8Num12z0"/>
    <w:rsid w:val="006509DC"/>
    <w:rPr>
      <w:rFonts w:ascii="Symbol" w:hAnsi="Symbol"/>
    </w:rPr>
  </w:style>
  <w:style w:type="character" w:customStyle="1" w:styleId="WW8Num12z1">
    <w:name w:val="WW8Num12z1"/>
    <w:rsid w:val="006509DC"/>
    <w:rPr>
      <w:rFonts w:ascii="Courier New" w:hAnsi="Courier New"/>
    </w:rPr>
  </w:style>
  <w:style w:type="character" w:customStyle="1" w:styleId="WW8Num12z2">
    <w:name w:val="WW8Num12z2"/>
    <w:rsid w:val="006509DC"/>
    <w:rPr>
      <w:rFonts w:ascii="Wingdings" w:hAnsi="Wingdings"/>
    </w:rPr>
  </w:style>
  <w:style w:type="character" w:customStyle="1" w:styleId="WW8Num13z0">
    <w:name w:val="WW8Num13z0"/>
    <w:rsid w:val="006509DC"/>
    <w:rPr>
      <w:b/>
    </w:rPr>
  </w:style>
  <w:style w:type="character" w:customStyle="1" w:styleId="WW8Num14z0">
    <w:name w:val="WW8Num14z0"/>
    <w:rsid w:val="006509DC"/>
    <w:rPr>
      <w:b/>
      <w:color w:val="FF0000"/>
      <w:sz w:val="40"/>
    </w:rPr>
  </w:style>
  <w:style w:type="character" w:customStyle="1" w:styleId="WW8Num19z0">
    <w:name w:val="WW8Num19z0"/>
    <w:rsid w:val="006509DC"/>
    <w:rPr>
      <w:rFonts w:ascii="Wingdings" w:hAnsi="Wingdings"/>
      <w:sz w:val="16"/>
    </w:rPr>
  </w:style>
  <w:style w:type="character" w:customStyle="1" w:styleId="WW8Num20z0">
    <w:name w:val="WW8Num20z0"/>
    <w:rsid w:val="006509DC"/>
    <w:rPr>
      <w:rFonts w:ascii="Wingdings" w:hAnsi="Wingdings"/>
    </w:rPr>
  </w:style>
  <w:style w:type="character" w:customStyle="1" w:styleId="WW8Num24z0">
    <w:name w:val="WW8Num24z0"/>
    <w:rsid w:val="006509DC"/>
    <w:rPr>
      <w:rFonts w:ascii="Symbol" w:hAnsi="Symbol"/>
    </w:rPr>
  </w:style>
  <w:style w:type="character" w:customStyle="1" w:styleId="WW8Num25z0">
    <w:name w:val="WW8Num25z0"/>
    <w:rsid w:val="006509DC"/>
    <w:rPr>
      <w:rFonts w:ascii="Wingdings" w:hAnsi="Wingdings"/>
      <w:sz w:val="16"/>
    </w:rPr>
  </w:style>
  <w:style w:type="character" w:customStyle="1" w:styleId="WW8Num26z0">
    <w:name w:val="WW8Num26z0"/>
    <w:rsid w:val="006509DC"/>
    <w:rPr>
      <w:sz w:val="22"/>
    </w:rPr>
  </w:style>
  <w:style w:type="character" w:customStyle="1" w:styleId="WW8Num26z1">
    <w:name w:val="WW8Num26z1"/>
    <w:rsid w:val="006509DC"/>
    <w:rPr>
      <w:b/>
    </w:rPr>
  </w:style>
  <w:style w:type="character" w:customStyle="1" w:styleId="WW8Num29z0">
    <w:name w:val="WW8Num29z0"/>
    <w:rsid w:val="006509DC"/>
    <w:rPr>
      <w:i w:val="0"/>
    </w:rPr>
  </w:style>
  <w:style w:type="character" w:customStyle="1" w:styleId="WW8Num30z0">
    <w:name w:val="WW8Num30z0"/>
    <w:rsid w:val="006509DC"/>
    <w:rPr>
      <w:rFonts w:ascii="Wingdings" w:hAnsi="Wingdings"/>
      <w:sz w:val="16"/>
    </w:rPr>
  </w:style>
  <w:style w:type="character" w:customStyle="1" w:styleId="WW8Num31z0">
    <w:name w:val="WW8Num31z0"/>
    <w:rsid w:val="006509DC"/>
    <w:rPr>
      <w:rFonts w:ascii="Symbol" w:hAnsi="Symbol"/>
    </w:rPr>
  </w:style>
  <w:style w:type="character" w:customStyle="1" w:styleId="WW8Num31z1">
    <w:name w:val="WW8Num31z1"/>
    <w:rsid w:val="006509DC"/>
    <w:rPr>
      <w:rFonts w:ascii="Courier New" w:hAnsi="Courier New"/>
    </w:rPr>
  </w:style>
  <w:style w:type="character" w:customStyle="1" w:styleId="WW8Num31z2">
    <w:name w:val="WW8Num31z2"/>
    <w:rsid w:val="006509DC"/>
    <w:rPr>
      <w:rFonts w:ascii="Wingdings" w:hAnsi="Wingdings"/>
    </w:rPr>
  </w:style>
  <w:style w:type="character" w:customStyle="1" w:styleId="WW8Num35z0">
    <w:name w:val="WW8Num35z0"/>
    <w:rsid w:val="006509DC"/>
    <w:rPr>
      <w:rFonts w:ascii="Wingdings" w:hAnsi="Wingdings"/>
    </w:rPr>
  </w:style>
  <w:style w:type="character" w:customStyle="1" w:styleId="WW8Num37z0">
    <w:name w:val="WW8Num37z0"/>
    <w:rsid w:val="006509DC"/>
    <w:rPr>
      <w:rFonts w:ascii="Wingdings" w:hAnsi="Wingdings"/>
      <w:sz w:val="16"/>
    </w:rPr>
  </w:style>
  <w:style w:type="character" w:customStyle="1" w:styleId="WW8Num39z0">
    <w:name w:val="WW8Num39z0"/>
    <w:rsid w:val="006509DC"/>
    <w:rPr>
      <w:rFonts w:ascii="Wingdings" w:hAnsi="Wingdings"/>
      <w:sz w:val="16"/>
    </w:rPr>
  </w:style>
  <w:style w:type="character" w:customStyle="1" w:styleId="Policepardfaut1">
    <w:name w:val="Police par défaut1"/>
    <w:rsid w:val="006509DC"/>
  </w:style>
  <w:style w:type="character" w:styleId="Numrodepage">
    <w:name w:val="page number"/>
    <w:basedOn w:val="Policepardfaut1"/>
    <w:rsid w:val="006509DC"/>
  </w:style>
  <w:style w:type="character" w:customStyle="1" w:styleId="CarCar">
    <w:name w:val="Car Car"/>
    <w:rsid w:val="006509DC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6509D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sid w:val="006509DC"/>
    <w:pPr>
      <w:spacing w:line="360" w:lineRule="auto"/>
    </w:pPr>
    <w:rPr>
      <w:sz w:val="24"/>
    </w:rPr>
  </w:style>
  <w:style w:type="paragraph" w:styleId="Liste">
    <w:name w:val="List"/>
    <w:basedOn w:val="Corpsdetexte"/>
    <w:rsid w:val="006509DC"/>
    <w:rPr>
      <w:rFonts w:cs="Tahoma"/>
    </w:rPr>
  </w:style>
  <w:style w:type="paragraph" w:customStyle="1" w:styleId="Lgende1">
    <w:name w:val="Légende1"/>
    <w:basedOn w:val="Normal"/>
    <w:rsid w:val="006509D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rsid w:val="006509DC"/>
    <w:pPr>
      <w:suppressLineNumbers/>
    </w:pPr>
    <w:rPr>
      <w:rFonts w:cs="Tahoma"/>
    </w:rPr>
  </w:style>
  <w:style w:type="paragraph" w:styleId="En-tte">
    <w:name w:val="header"/>
    <w:basedOn w:val="Normal"/>
    <w:link w:val="En-tteCar"/>
    <w:rsid w:val="006509D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509DC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rsid w:val="006509DC"/>
    <w:pPr>
      <w:jc w:val="both"/>
    </w:pPr>
    <w:rPr>
      <w:b/>
      <w:sz w:val="24"/>
    </w:rPr>
  </w:style>
  <w:style w:type="paragraph" w:customStyle="1" w:styleId="Corpsdetexte31">
    <w:name w:val="Corps de texte 31"/>
    <w:basedOn w:val="Normal"/>
    <w:rsid w:val="006509DC"/>
    <w:pPr>
      <w:spacing w:before="60"/>
      <w:jc w:val="both"/>
    </w:pPr>
    <w:rPr>
      <w:sz w:val="24"/>
    </w:rPr>
  </w:style>
  <w:style w:type="paragraph" w:customStyle="1" w:styleId="Normalcentr1">
    <w:name w:val="Normal centré1"/>
    <w:basedOn w:val="Normal"/>
    <w:rsid w:val="006509DC"/>
    <w:pPr>
      <w:ind w:left="3261" w:right="566"/>
      <w:jc w:val="both"/>
    </w:pPr>
    <w:rPr>
      <w:rFonts w:ascii="Arial" w:hAnsi="Arial"/>
      <w:i/>
      <w:sz w:val="24"/>
    </w:rPr>
  </w:style>
  <w:style w:type="paragraph" w:styleId="Textedebulles">
    <w:name w:val="Balloon Text"/>
    <w:basedOn w:val="Normal"/>
    <w:rsid w:val="006509DC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6509DC"/>
    <w:pPr>
      <w:suppressLineNumbers/>
    </w:pPr>
  </w:style>
  <w:style w:type="paragraph" w:customStyle="1" w:styleId="Titredetableau">
    <w:name w:val="Titre de tableau"/>
    <w:basedOn w:val="Contenudetableau"/>
    <w:rsid w:val="006509DC"/>
    <w:pPr>
      <w:jc w:val="center"/>
    </w:pPr>
    <w:rPr>
      <w:b/>
      <w:bCs/>
    </w:rPr>
  </w:style>
  <w:style w:type="table" w:styleId="Grilledutableau">
    <w:name w:val="Table Grid"/>
    <w:basedOn w:val="TableauNormal"/>
    <w:rsid w:val="00BD02D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372825"/>
    <w:pPr>
      <w:numPr>
        <w:numId w:val="4"/>
      </w:numPr>
    </w:pPr>
  </w:style>
  <w:style w:type="paragraph" w:styleId="Lgende">
    <w:name w:val="caption"/>
    <w:basedOn w:val="Normal"/>
    <w:next w:val="Normal"/>
    <w:qFormat/>
    <w:rsid w:val="00372825"/>
    <w:rPr>
      <w:b/>
      <w:bCs/>
    </w:rPr>
  </w:style>
  <w:style w:type="paragraph" w:styleId="Retraitcorpsdetexte">
    <w:name w:val="Body Text Indent"/>
    <w:basedOn w:val="Normal"/>
    <w:rsid w:val="00372825"/>
    <w:pPr>
      <w:spacing w:after="120"/>
      <w:ind w:left="283"/>
    </w:pPr>
  </w:style>
  <w:style w:type="paragraph" w:styleId="Sous-titre">
    <w:name w:val="Subtitle"/>
    <w:basedOn w:val="Normal"/>
    <w:qFormat/>
    <w:rsid w:val="0037282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Retraitcorpset1relig">
    <w:name w:val="Body Text First Indent 2"/>
    <w:basedOn w:val="Retraitcorpsdetexte"/>
    <w:rsid w:val="00372825"/>
    <w:pPr>
      <w:ind w:firstLine="210"/>
    </w:pPr>
  </w:style>
  <w:style w:type="paragraph" w:styleId="Corpsdetexte3">
    <w:name w:val="Body Text 3"/>
    <w:basedOn w:val="Normal"/>
    <w:rsid w:val="00E14C7D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A170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644A8"/>
    <w:rPr>
      <w:lang w:eastAsia="ar-SA"/>
    </w:rPr>
  </w:style>
  <w:style w:type="character" w:customStyle="1" w:styleId="PieddepageCar">
    <w:name w:val="Pied de page Car"/>
    <w:basedOn w:val="Policepardfaut"/>
    <w:link w:val="Pieddepage"/>
    <w:rsid w:val="00C6276C"/>
    <w:rPr>
      <w:lang w:eastAsia="ar-SA"/>
    </w:rPr>
  </w:style>
  <w:style w:type="character" w:styleId="Textedelespacerserv">
    <w:name w:val="Placeholder Text"/>
    <w:basedOn w:val="Policepardfaut"/>
    <w:uiPriority w:val="99"/>
    <w:semiHidden/>
    <w:rsid w:val="00B865F8"/>
    <w:rPr>
      <w:color w:val="808080"/>
    </w:rPr>
  </w:style>
  <w:style w:type="paragraph" w:styleId="Titre">
    <w:name w:val="Title"/>
    <w:basedOn w:val="Normal"/>
    <w:next w:val="Normal"/>
    <w:link w:val="TitreCar"/>
    <w:qFormat/>
    <w:rsid w:val="00E405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E405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6640E-3351-4206-8D26-4FA8CA2B1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1913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 BATIMENT :</vt:lpstr>
    </vt:vector>
  </TitlesOfParts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2013-12-07T07:52:00Z</cp:lastPrinted>
  <dcterms:created xsi:type="dcterms:W3CDTF">2020-12-18T09:40:00Z</dcterms:created>
  <dcterms:modified xsi:type="dcterms:W3CDTF">2020-12-21T10:32:00Z</dcterms:modified>
</cp:coreProperties>
</file>