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72D01E9" w14:textId="77777777" w:rsidR="00F05A1A" w:rsidRDefault="00F05A1A" w:rsidP="000074F1">
      <w:pPr>
        <w:pBdr>
          <w:top w:val="thinThickSmallGap" w:sz="24" w:space="1" w:color="000000"/>
          <w:left w:val="thinThickSmallGap" w:sz="24" w:space="4" w:color="000000"/>
          <w:bottom w:val="thickThinSmallGap" w:sz="24" w:space="1" w:color="000000"/>
          <w:right w:val="thickThinSmallGap" w:sz="24" w:space="4" w:color="000000"/>
        </w:pBdr>
        <w:spacing w:before="120"/>
        <w:jc w:val="both"/>
      </w:pPr>
    </w:p>
    <w:p w14:paraId="24AF16B2" w14:textId="7CCEDCF9" w:rsidR="00F05A1A" w:rsidRDefault="00F05A1A" w:rsidP="00A50A11">
      <w:pPr>
        <w:pBdr>
          <w:top w:val="thinThickSmallGap" w:sz="24" w:space="1" w:color="000000"/>
          <w:left w:val="thinThickSmallGap" w:sz="24" w:space="4" w:color="000000"/>
          <w:bottom w:val="thickThinSmallGap" w:sz="24" w:space="1" w:color="000000"/>
          <w:right w:val="thickThinSmallGap" w:sz="24" w:space="4" w:color="000000"/>
        </w:pBdr>
        <w:jc w:val="center"/>
      </w:pPr>
      <w:r>
        <w:rPr>
          <w:rFonts w:ascii="Arial" w:hAnsi="Arial" w:cs="Arial"/>
          <w:b/>
          <w:sz w:val="36"/>
        </w:rPr>
        <w:t>BREVET DE TECHNICIEN SUP</w:t>
      </w:r>
      <w:r w:rsidR="00D903E6">
        <w:rPr>
          <w:rFonts w:ascii="Arial" w:hAnsi="Arial" w:cs="Arial"/>
          <w:b/>
          <w:sz w:val="36"/>
        </w:rPr>
        <w:t>É</w:t>
      </w:r>
      <w:r>
        <w:rPr>
          <w:rFonts w:ascii="Arial" w:hAnsi="Arial" w:cs="Arial"/>
          <w:b/>
          <w:sz w:val="36"/>
        </w:rPr>
        <w:t>RIEUR</w:t>
      </w:r>
    </w:p>
    <w:p w14:paraId="6C067657" w14:textId="77777777" w:rsidR="00F05A1A" w:rsidRDefault="00F05A1A" w:rsidP="00A50A11">
      <w:pPr>
        <w:pBdr>
          <w:top w:val="thinThickSmallGap" w:sz="24" w:space="1" w:color="000000"/>
          <w:left w:val="thinThickSmallGap" w:sz="24" w:space="4" w:color="000000"/>
          <w:bottom w:val="thickThinSmallGap" w:sz="24" w:space="1" w:color="000000"/>
          <w:right w:val="thickThinSmallGap" w:sz="24" w:space="4" w:color="000000"/>
        </w:pBdr>
        <w:jc w:val="center"/>
        <w:rPr>
          <w:rFonts w:ascii="Arial" w:hAnsi="Arial" w:cs="Arial"/>
          <w:b/>
          <w:sz w:val="36"/>
        </w:rPr>
      </w:pPr>
    </w:p>
    <w:p w14:paraId="4EF6D2FA" w14:textId="57C60BBB" w:rsidR="00F05A1A" w:rsidRDefault="00F05A1A" w:rsidP="00A50A11">
      <w:pPr>
        <w:pBdr>
          <w:top w:val="thinThickSmallGap" w:sz="24" w:space="1" w:color="000000"/>
          <w:left w:val="thinThickSmallGap" w:sz="24" w:space="4" w:color="000000"/>
          <w:bottom w:val="thickThinSmallGap" w:sz="24" w:space="1" w:color="000000"/>
          <w:right w:val="thickThinSmallGap" w:sz="24" w:space="4" w:color="000000"/>
        </w:pBdr>
        <w:jc w:val="center"/>
      </w:pPr>
      <w:r>
        <w:rPr>
          <w:rFonts w:ascii="Arial" w:hAnsi="Arial" w:cs="Arial"/>
          <w:b/>
          <w:sz w:val="36"/>
        </w:rPr>
        <w:t>TRAITEMENTS</w:t>
      </w:r>
      <w:r w:rsidR="00D903E6">
        <w:rPr>
          <w:rFonts w:ascii="Arial" w:hAnsi="Arial" w:cs="Arial"/>
          <w:b/>
          <w:sz w:val="36"/>
        </w:rPr>
        <w:t xml:space="preserve"> DES </w:t>
      </w:r>
      <w:r>
        <w:rPr>
          <w:rFonts w:ascii="Arial" w:hAnsi="Arial" w:cs="Arial"/>
          <w:b/>
          <w:sz w:val="36"/>
        </w:rPr>
        <w:t>MAT</w:t>
      </w:r>
      <w:r w:rsidR="00D903E6">
        <w:rPr>
          <w:rFonts w:ascii="Arial" w:hAnsi="Arial" w:cs="Arial"/>
          <w:b/>
          <w:sz w:val="36"/>
        </w:rPr>
        <w:t>É</w:t>
      </w:r>
      <w:r>
        <w:rPr>
          <w:rFonts w:ascii="Arial" w:hAnsi="Arial" w:cs="Arial"/>
          <w:b/>
          <w:sz w:val="36"/>
        </w:rPr>
        <w:t>RIAUX</w:t>
      </w:r>
    </w:p>
    <w:p w14:paraId="6E08A5E5" w14:textId="77777777" w:rsidR="00F05A1A" w:rsidRDefault="00F05A1A" w:rsidP="00A50A11">
      <w:pPr>
        <w:pBdr>
          <w:top w:val="thinThickSmallGap" w:sz="24" w:space="1" w:color="000000"/>
          <w:left w:val="thinThickSmallGap" w:sz="24" w:space="4" w:color="000000"/>
          <w:bottom w:val="thickThinSmallGap" w:sz="24" w:space="1" w:color="000000"/>
          <w:right w:val="thickThinSmallGap" w:sz="24" w:space="4" w:color="000000"/>
        </w:pBdr>
        <w:jc w:val="center"/>
        <w:rPr>
          <w:rFonts w:ascii="Arial" w:hAnsi="Arial" w:cs="Arial"/>
          <w:smallCaps/>
          <w:sz w:val="36"/>
        </w:rPr>
      </w:pPr>
    </w:p>
    <w:p w14:paraId="5CD143AB" w14:textId="77777777" w:rsidR="00F05A1A" w:rsidRDefault="00F05A1A" w:rsidP="00A50A11">
      <w:pPr>
        <w:jc w:val="center"/>
        <w:rPr>
          <w:rFonts w:ascii="Arial" w:hAnsi="Arial" w:cs="Arial"/>
          <w:b/>
          <w:smallCaps/>
          <w:sz w:val="36"/>
        </w:rPr>
      </w:pPr>
    </w:p>
    <w:p w14:paraId="631DCC2A" w14:textId="2692AA23" w:rsidR="00F05A1A" w:rsidRDefault="00F05A1A" w:rsidP="00A50A11">
      <w:pPr>
        <w:pStyle w:val="Titre1"/>
        <w:ind w:left="-284"/>
        <w:jc w:val="center"/>
      </w:pPr>
      <w:r>
        <w:rPr>
          <w:rFonts w:ascii="Arial" w:hAnsi="Arial" w:cs="Arial"/>
          <w:caps/>
          <w:sz w:val="36"/>
        </w:rPr>
        <w:t>SCIENCES Physiques APPLIQU</w:t>
      </w:r>
      <w:r w:rsidR="000873D0">
        <w:rPr>
          <w:rFonts w:ascii="Arial" w:hAnsi="Arial" w:cs="Arial"/>
          <w:caps/>
          <w:sz w:val="36"/>
        </w:rPr>
        <w:t>É</w:t>
      </w:r>
      <w:r>
        <w:rPr>
          <w:rFonts w:ascii="Arial" w:hAnsi="Arial" w:cs="Arial"/>
          <w:caps/>
          <w:sz w:val="36"/>
        </w:rPr>
        <w:t>ES</w:t>
      </w:r>
    </w:p>
    <w:p w14:paraId="092E4752" w14:textId="77777777" w:rsidR="00F05A1A" w:rsidRDefault="00F05A1A" w:rsidP="00A50A11">
      <w:pPr>
        <w:jc w:val="center"/>
        <w:rPr>
          <w:rFonts w:ascii="Arial" w:hAnsi="Arial" w:cs="Arial"/>
          <w:caps/>
          <w:sz w:val="36"/>
        </w:rPr>
      </w:pPr>
    </w:p>
    <w:p w14:paraId="4F72C305" w14:textId="77777777" w:rsidR="00F05A1A" w:rsidRDefault="00F05A1A" w:rsidP="00A50A11">
      <w:pPr>
        <w:pStyle w:val="Titre1"/>
        <w:jc w:val="center"/>
      </w:pPr>
      <w:r>
        <w:rPr>
          <w:rFonts w:ascii="Arial" w:hAnsi="Arial" w:cs="Arial"/>
          <w:sz w:val="36"/>
        </w:rPr>
        <w:t>Sous-épreuve spécifique à chaque option</w:t>
      </w:r>
    </w:p>
    <w:p w14:paraId="00B0736F" w14:textId="77777777" w:rsidR="00F05A1A" w:rsidRDefault="00F05A1A" w:rsidP="00A50A11">
      <w:pPr>
        <w:jc w:val="center"/>
        <w:rPr>
          <w:rFonts w:ascii="Arial" w:hAnsi="Arial" w:cs="Arial"/>
          <w:sz w:val="36"/>
        </w:rPr>
      </w:pPr>
    </w:p>
    <w:p w14:paraId="0C4909EC" w14:textId="77777777" w:rsidR="00F05A1A" w:rsidRDefault="00F05A1A" w:rsidP="00A50A11">
      <w:pPr>
        <w:pStyle w:val="Titre1"/>
        <w:jc w:val="center"/>
      </w:pPr>
      <w:r>
        <w:rPr>
          <w:rFonts w:ascii="Arial" w:hAnsi="Arial" w:cs="Arial"/>
          <w:sz w:val="36"/>
        </w:rPr>
        <w:t>Option B : Traitements de surface</w:t>
      </w:r>
    </w:p>
    <w:p w14:paraId="690E56BC" w14:textId="77777777" w:rsidR="00F05A1A" w:rsidRDefault="00F05A1A" w:rsidP="00A50A11">
      <w:pPr>
        <w:jc w:val="center"/>
        <w:rPr>
          <w:rFonts w:ascii="Arial" w:hAnsi="Arial" w:cs="Arial"/>
          <w:sz w:val="36"/>
        </w:rPr>
      </w:pPr>
    </w:p>
    <w:p w14:paraId="662251E2" w14:textId="77777777" w:rsidR="00F05A1A" w:rsidRDefault="00F05A1A" w:rsidP="00A50A11">
      <w:pPr>
        <w:pStyle w:val="Titre1"/>
        <w:jc w:val="center"/>
      </w:pPr>
      <w:r>
        <w:rPr>
          <w:rFonts w:ascii="Arial" w:hAnsi="Arial" w:cs="Arial"/>
          <w:sz w:val="36"/>
        </w:rPr>
        <w:t>- U4.3B -</w:t>
      </w:r>
    </w:p>
    <w:p w14:paraId="4DAC3CB1" w14:textId="77777777" w:rsidR="00F05A1A" w:rsidRPr="00E3378E" w:rsidRDefault="00F05A1A" w:rsidP="00A50A11">
      <w:pPr>
        <w:jc w:val="center"/>
        <w:rPr>
          <w:rFonts w:ascii="Arial" w:hAnsi="Arial" w:cs="Arial"/>
          <w:b/>
          <w:sz w:val="24"/>
          <w:szCs w:val="24"/>
        </w:rPr>
      </w:pPr>
    </w:p>
    <w:p w14:paraId="63A13A39" w14:textId="77777777" w:rsidR="00F05A1A" w:rsidRPr="00E3378E" w:rsidRDefault="00F05A1A" w:rsidP="00A50A11">
      <w:pPr>
        <w:jc w:val="center"/>
        <w:rPr>
          <w:rFonts w:ascii="Comic Sans MS" w:hAnsi="Comic Sans MS" w:cs="Comic Sans MS"/>
          <w:b/>
          <w:sz w:val="24"/>
          <w:szCs w:val="24"/>
        </w:rPr>
      </w:pPr>
    </w:p>
    <w:p w14:paraId="3B439A70" w14:textId="77777777" w:rsidR="00F05A1A" w:rsidRPr="00E3378E" w:rsidRDefault="00F05A1A" w:rsidP="00A50A11">
      <w:pPr>
        <w:jc w:val="center"/>
        <w:rPr>
          <w:rFonts w:ascii="Comic Sans MS" w:hAnsi="Comic Sans MS" w:cs="Comic Sans MS"/>
          <w:b/>
          <w:sz w:val="24"/>
          <w:szCs w:val="24"/>
        </w:rPr>
      </w:pPr>
    </w:p>
    <w:p w14:paraId="2B888C96" w14:textId="5DBCFB47" w:rsidR="00F05A1A" w:rsidRDefault="00F83A33" w:rsidP="00A50A11">
      <w:pPr>
        <w:pStyle w:val="Titre7"/>
        <w:spacing w:after="120"/>
        <w:jc w:val="center"/>
      </w:pPr>
      <w:r>
        <w:rPr>
          <w:rFonts w:ascii="Arial" w:hAnsi="Arial" w:cs="Arial"/>
          <w:sz w:val="28"/>
        </w:rPr>
        <w:t>SESSION 2021</w:t>
      </w:r>
    </w:p>
    <w:p w14:paraId="30861E6D" w14:textId="77777777" w:rsidR="00F05A1A" w:rsidRDefault="00F05A1A" w:rsidP="00A50A11">
      <w:pPr>
        <w:jc w:val="center"/>
        <w:rPr>
          <w:rFonts w:ascii="Comic Sans MS" w:hAnsi="Comic Sans MS" w:cs="Comic Sans MS"/>
          <w:sz w:val="28"/>
        </w:rPr>
      </w:pPr>
    </w:p>
    <w:p w14:paraId="2449FD76" w14:textId="77777777" w:rsidR="00F05A1A" w:rsidRDefault="00F05A1A" w:rsidP="00A50A11">
      <w:pPr>
        <w:jc w:val="center"/>
        <w:rPr>
          <w:rFonts w:ascii="Comic Sans MS" w:hAnsi="Comic Sans MS" w:cs="Comic Sans MS"/>
          <w:sz w:val="28"/>
        </w:rPr>
      </w:pPr>
    </w:p>
    <w:p w14:paraId="458D64BE" w14:textId="77777777" w:rsidR="00F05A1A" w:rsidRDefault="00F05A1A" w:rsidP="00A50A11">
      <w:pPr>
        <w:jc w:val="center"/>
      </w:pPr>
      <w:r>
        <w:rPr>
          <w:rFonts w:ascii="Arial" w:hAnsi="Arial" w:cs="Arial"/>
          <w:sz w:val="28"/>
        </w:rPr>
        <w:t>Durée: 2 heures</w:t>
      </w:r>
    </w:p>
    <w:p w14:paraId="5C5EB4CC" w14:textId="77777777" w:rsidR="00F05A1A" w:rsidRDefault="00F05A1A" w:rsidP="00A50A11">
      <w:pPr>
        <w:jc w:val="center"/>
        <w:rPr>
          <w:rFonts w:ascii="Arial" w:hAnsi="Arial" w:cs="Arial"/>
          <w:sz w:val="28"/>
        </w:rPr>
      </w:pPr>
    </w:p>
    <w:p w14:paraId="384AE5E7" w14:textId="77777777" w:rsidR="00F05A1A" w:rsidRDefault="00F05A1A" w:rsidP="00A50A11">
      <w:pPr>
        <w:jc w:val="center"/>
      </w:pPr>
      <w:r>
        <w:rPr>
          <w:rFonts w:ascii="Arial" w:hAnsi="Arial" w:cs="Arial"/>
          <w:sz w:val="28"/>
        </w:rPr>
        <w:t>Coefficient : 2</w:t>
      </w:r>
    </w:p>
    <w:p w14:paraId="2C62A90F" w14:textId="77777777" w:rsidR="00F05A1A" w:rsidRDefault="00F05A1A" w:rsidP="00A50A11">
      <w:pPr>
        <w:jc w:val="center"/>
        <w:rPr>
          <w:rFonts w:ascii="Arial" w:hAnsi="Arial" w:cs="Arial"/>
          <w:bCs/>
          <w:sz w:val="28"/>
        </w:rPr>
      </w:pPr>
    </w:p>
    <w:p w14:paraId="5FFC6BA1" w14:textId="77777777" w:rsidR="00F05A1A" w:rsidRDefault="00F05A1A" w:rsidP="00A50A11">
      <w:pPr>
        <w:jc w:val="center"/>
        <w:rPr>
          <w:rFonts w:ascii="Arial" w:hAnsi="Arial" w:cs="Arial"/>
          <w:bCs/>
          <w:sz w:val="28"/>
        </w:rPr>
      </w:pPr>
    </w:p>
    <w:p w14:paraId="71B9EEC1" w14:textId="77777777" w:rsidR="00F05A1A" w:rsidRDefault="00F05A1A" w:rsidP="00A50A11">
      <w:pPr>
        <w:jc w:val="center"/>
        <w:rPr>
          <w:rFonts w:ascii="Arial" w:hAnsi="Arial" w:cs="Arial"/>
          <w:bCs/>
          <w:sz w:val="28"/>
        </w:rPr>
      </w:pPr>
    </w:p>
    <w:p w14:paraId="05095834" w14:textId="77777777" w:rsidR="00F05A1A" w:rsidRDefault="00F05A1A" w:rsidP="000074F1">
      <w:pPr>
        <w:pStyle w:val="Retraitcorpsdetexte"/>
        <w:tabs>
          <w:tab w:val="left" w:pos="709"/>
        </w:tabs>
        <w:ind w:firstLine="0"/>
        <w:jc w:val="both"/>
      </w:pPr>
      <w:r>
        <w:rPr>
          <w:rFonts w:ascii="Arial" w:hAnsi="Arial" w:cs="Arial"/>
          <w:b/>
          <w:u w:val="single"/>
        </w:rPr>
        <w:t>Matériel autorisé</w:t>
      </w:r>
      <w:r>
        <w:rPr>
          <w:rFonts w:ascii="Arial" w:hAnsi="Arial" w:cs="Arial"/>
          <w:b/>
        </w:rPr>
        <w:t> :</w:t>
      </w:r>
    </w:p>
    <w:p w14:paraId="52A7DE19" w14:textId="77777777" w:rsidR="00E3378E" w:rsidRPr="00E3378E" w:rsidRDefault="00E3378E" w:rsidP="00E3378E">
      <w:pPr>
        <w:suppressAutoHyphens w:val="0"/>
        <w:spacing w:line="276" w:lineRule="auto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E3378E">
        <w:rPr>
          <w:sz w:val="24"/>
          <w:szCs w:val="24"/>
          <w:lang w:eastAsia="fr-FR"/>
        </w:rPr>
        <w:t xml:space="preserve">- </w:t>
      </w:r>
      <w:r w:rsidRPr="00E3378E">
        <w:rPr>
          <w:rFonts w:ascii="Arial" w:eastAsia="Calibri" w:hAnsi="Arial" w:cs="Arial"/>
          <w:bCs/>
          <w:sz w:val="24"/>
          <w:szCs w:val="24"/>
          <w:lang w:eastAsia="en-US"/>
        </w:rPr>
        <w:t>L’usage de la calculatrice avec mode examen actif est autorisé.</w:t>
      </w:r>
    </w:p>
    <w:p w14:paraId="5289808E" w14:textId="0EC04C47" w:rsidR="00F05A1A" w:rsidRDefault="00E3378E" w:rsidP="00E3378E">
      <w:pPr>
        <w:spacing w:after="200" w:line="276" w:lineRule="auto"/>
        <w:jc w:val="both"/>
      </w:pPr>
      <w:r w:rsidRPr="00E3378E">
        <w:rPr>
          <w:rFonts w:ascii="Arial" w:eastAsia="Calibri" w:hAnsi="Arial" w:cs="Arial"/>
          <w:bCs/>
          <w:sz w:val="24"/>
          <w:szCs w:val="24"/>
          <w:lang w:eastAsia="en-US"/>
        </w:rPr>
        <w:t>- L’usage de la calculatrice sans mémoire, « type collège »</w:t>
      </w:r>
      <w:r w:rsidR="00205136">
        <w:rPr>
          <w:rFonts w:ascii="Arial" w:eastAsia="Calibri" w:hAnsi="Arial" w:cs="Arial"/>
          <w:bCs/>
          <w:sz w:val="24"/>
          <w:szCs w:val="24"/>
          <w:lang w:eastAsia="en-US"/>
        </w:rPr>
        <w:t>,</w:t>
      </w:r>
      <w:r w:rsidRPr="00E3378E">
        <w:rPr>
          <w:rFonts w:ascii="Arial" w:eastAsia="Calibri" w:hAnsi="Arial" w:cs="Arial"/>
          <w:bCs/>
          <w:sz w:val="24"/>
          <w:szCs w:val="24"/>
          <w:lang w:eastAsia="en-US"/>
        </w:rPr>
        <w:t xml:space="preserve"> est autorisé.</w:t>
      </w:r>
    </w:p>
    <w:p w14:paraId="0015B43C" w14:textId="77777777" w:rsidR="00F05A1A" w:rsidRDefault="00F05A1A" w:rsidP="000074F1">
      <w:pPr>
        <w:pStyle w:val="Retraitcorpsdetexte"/>
        <w:tabs>
          <w:tab w:val="left" w:pos="0"/>
        </w:tabs>
        <w:ind w:firstLine="0"/>
        <w:jc w:val="both"/>
        <w:rPr>
          <w:rFonts w:ascii="Arial" w:eastAsia="Calibri" w:hAnsi="Arial" w:cs="Arial"/>
          <w:szCs w:val="24"/>
          <w:u w:val="single"/>
          <w:lang w:eastAsia="en-US"/>
        </w:rPr>
      </w:pPr>
    </w:p>
    <w:p w14:paraId="0F5A9704" w14:textId="77777777" w:rsidR="00F05A1A" w:rsidRDefault="00F05A1A" w:rsidP="000074F1">
      <w:pPr>
        <w:tabs>
          <w:tab w:val="left" w:pos="0"/>
        </w:tabs>
        <w:jc w:val="both"/>
        <w:rPr>
          <w:rFonts w:ascii="Arial" w:eastAsia="Calibri" w:hAnsi="Arial" w:cs="Arial"/>
          <w:bCs/>
          <w:sz w:val="24"/>
          <w:szCs w:val="24"/>
          <w:u w:val="single"/>
          <w:lang w:eastAsia="en-US"/>
        </w:rPr>
      </w:pPr>
    </w:p>
    <w:p w14:paraId="21603B43" w14:textId="77777777" w:rsidR="00F05A1A" w:rsidRDefault="00F05A1A" w:rsidP="000074F1">
      <w:pPr>
        <w:jc w:val="both"/>
        <w:rPr>
          <w:rFonts w:ascii="Arial" w:eastAsia="Calibri" w:hAnsi="Arial" w:cs="Arial"/>
          <w:bCs/>
          <w:sz w:val="24"/>
          <w:szCs w:val="24"/>
          <w:u w:val="single"/>
          <w:lang w:eastAsia="en-US"/>
        </w:rPr>
      </w:pPr>
    </w:p>
    <w:p w14:paraId="03CE45C5" w14:textId="77777777" w:rsidR="00F05A1A" w:rsidRDefault="00F05A1A" w:rsidP="000074F1">
      <w:pPr>
        <w:pStyle w:val="En-tte"/>
        <w:tabs>
          <w:tab w:val="clear" w:pos="4536"/>
          <w:tab w:val="clear" w:pos="9072"/>
        </w:tabs>
        <w:jc w:val="both"/>
      </w:pPr>
      <w:r>
        <w:rPr>
          <w:rFonts w:ascii="Arial" w:hAnsi="Arial" w:cs="Arial"/>
          <w:b/>
          <w:sz w:val="24"/>
          <w:u w:val="single"/>
        </w:rPr>
        <w:t>Documents à rendre avec la copie</w:t>
      </w:r>
      <w:r>
        <w:rPr>
          <w:rFonts w:ascii="Arial" w:hAnsi="Arial" w:cs="Arial"/>
          <w:b/>
          <w:sz w:val="24"/>
        </w:rPr>
        <w:t> :</w:t>
      </w:r>
    </w:p>
    <w:p w14:paraId="1B575489" w14:textId="77777777" w:rsidR="00F05A1A" w:rsidRDefault="00DB263C" w:rsidP="000074F1">
      <w:pPr>
        <w:pStyle w:val="En-tte"/>
        <w:tabs>
          <w:tab w:val="clear" w:pos="4536"/>
          <w:tab w:val="clear" w:pos="9072"/>
        </w:tabs>
        <w:jc w:val="both"/>
      </w:pPr>
      <w:r>
        <w:rPr>
          <w:rFonts w:ascii="Arial" w:hAnsi="Arial" w:cs="Arial"/>
          <w:sz w:val="24"/>
        </w:rPr>
        <w:t xml:space="preserve">- Annexe </w:t>
      </w:r>
      <w:r w:rsidR="00F05A1A">
        <w:rPr>
          <w:rFonts w:ascii="Arial" w:hAnsi="Arial" w:cs="Arial"/>
          <w:sz w:val="24"/>
        </w:rPr>
        <w:t>………</w:t>
      </w:r>
      <w:r>
        <w:rPr>
          <w:rFonts w:ascii="Arial" w:hAnsi="Arial" w:cs="Arial"/>
          <w:sz w:val="24"/>
        </w:rPr>
        <w:t>….</w:t>
      </w:r>
      <w:r w:rsidR="00F05A1A">
        <w:rPr>
          <w:rFonts w:ascii="Arial" w:hAnsi="Arial" w:cs="Arial"/>
          <w:sz w:val="24"/>
        </w:rPr>
        <w:t xml:space="preserve">………………………………………………………………page 9/9 </w:t>
      </w:r>
    </w:p>
    <w:p w14:paraId="0052C791" w14:textId="77777777" w:rsidR="00F05A1A" w:rsidRDefault="00F05A1A" w:rsidP="000074F1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Cs/>
          <w:sz w:val="24"/>
        </w:rPr>
      </w:pPr>
    </w:p>
    <w:p w14:paraId="02BEB735" w14:textId="77777777" w:rsidR="00F05A1A" w:rsidRDefault="00F05A1A" w:rsidP="000074F1">
      <w:pPr>
        <w:jc w:val="both"/>
        <w:rPr>
          <w:rFonts w:ascii="Arial" w:hAnsi="Arial" w:cs="Arial"/>
          <w:bCs/>
          <w:sz w:val="24"/>
        </w:rPr>
      </w:pPr>
    </w:p>
    <w:p w14:paraId="69872234" w14:textId="77777777" w:rsidR="00F05A1A" w:rsidRDefault="00F05A1A" w:rsidP="000074F1">
      <w:pPr>
        <w:jc w:val="both"/>
        <w:rPr>
          <w:rFonts w:ascii="Arial" w:hAnsi="Arial" w:cs="Arial"/>
          <w:bCs/>
          <w:sz w:val="24"/>
        </w:rPr>
      </w:pPr>
    </w:p>
    <w:p w14:paraId="003804B7" w14:textId="77777777" w:rsidR="00F05A1A" w:rsidRDefault="00F05A1A" w:rsidP="000074F1">
      <w:pPr>
        <w:jc w:val="both"/>
        <w:rPr>
          <w:rFonts w:ascii="Arial" w:hAnsi="Arial" w:cs="Arial"/>
          <w:bCs/>
          <w:sz w:val="24"/>
        </w:rPr>
      </w:pPr>
    </w:p>
    <w:p w14:paraId="0019A040" w14:textId="77777777" w:rsidR="00F05A1A" w:rsidRDefault="00F05A1A" w:rsidP="002E1F00">
      <w:pPr>
        <w:jc w:val="center"/>
      </w:pPr>
      <w:r>
        <w:rPr>
          <w:rFonts w:ascii="Arial" w:hAnsi="Arial" w:cs="Arial"/>
          <w:bCs/>
          <w:sz w:val="24"/>
        </w:rPr>
        <w:t>Dès que le sujet vous est remis, assurez-vous qu’il est complet.</w:t>
      </w:r>
    </w:p>
    <w:p w14:paraId="72255A77" w14:textId="5FEE9200" w:rsidR="00F05A1A" w:rsidRDefault="00A34D28" w:rsidP="002E1F00">
      <w:pPr>
        <w:jc w:val="center"/>
      </w:pPr>
      <w:r>
        <w:rPr>
          <w:rFonts w:ascii="Arial" w:hAnsi="Arial" w:cs="Arial"/>
          <w:bCs/>
          <w:sz w:val="24"/>
        </w:rPr>
        <w:t>Le sujet comporte 9</w:t>
      </w:r>
      <w:r w:rsidR="00F05A1A">
        <w:rPr>
          <w:rFonts w:ascii="Arial" w:hAnsi="Arial" w:cs="Arial"/>
          <w:bCs/>
          <w:sz w:val="24"/>
        </w:rPr>
        <w:t xml:space="preserve"> pages, numérotées de 1/</w:t>
      </w:r>
      <w:r>
        <w:rPr>
          <w:rFonts w:ascii="Arial" w:hAnsi="Arial" w:cs="Arial"/>
          <w:bCs/>
          <w:sz w:val="24"/>
        </w:rPr>
        <w:t>9</w:t>
      </w:r>
      <w:r w:rsidR="00F05A1A">
        <w:rPr>
          <w:rFonts w:ascii="Arial" w:hAnsi="Arial" w:cs="Arial"/>
          <w:bCs/>
          <w:sz w:val="24"/>
        </w:rPr>
        <w:t xml:space="preserve"> à </w:t>
      </w:r>
      <w:r>
        <w:rPr>
          <w:rFonts w:ascii="Arial" w:hAnsi="Arial" w:cs="Arial"/>
          <w:bCs/>
          <w:sz w:val="24"/>
        </w:rPr>
        <w:t>9/9</w:t>
      </w:r>
      <w:r w:rsidR="00F05A1A">
        <w:rPr>
          <w:rFonts w:ascii="Arial" w:hAnsi="Arial" w:cs="Arial"/>
          <w:bCs/>
          <w:sz w:val="24"/>
        </w:rPr>
        <w:t>.</w:t>
      </w:r>
    </w:p>
    <w:p w14:paraId="1E0C7DAF" w14:textId="77777777" w:rsidR="00F05A1A" w:rsidRDefault="00F05A1A" w:rsidP="000074F1">
      <w:pPr>
        <w:jc w:val="both"/>
        <w:rPr>
          <w:rFonts w:ascii="Arial" w:hAnsi="Arial" w:cs="Arial"/>
          <w:bCs/>
          <w:sz w:val="24"/>
        </w:rPr>
      </w:pPr>
    </w:p>
    <w:p w14:paraId="627F28A6" w14:textId="77777777" w:rsidR="00022B9E" w:rsidRDefault="00022B9E" w:rsidP="000074F1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603E567F" w14:textId="6809FEC1" w:rsidR="00F05A1A" w:rsidRDefault="00F05A1A" w:rsidP="000074F1">
      <w:pPr>
        <w:jc w:val="both"/>
      </w:pPr>
      <w:r>
        <w:rPr>
          <w:rFonts w:ascii="Arial" w:hAnsi="Arial" w:cs="Arial"/>
          <w:b/>
          <w:bCs/>
          <w:sz w:val="24"/>
          <w:szCs w:val="24"/>
        </w:rPr>
        <w:lastRenderedPageBreak/>
        <w:t>DONNÉES</w:t>
      </w:r>
    </w:p>
    <w:p w14:paraId="5289419E" w14:textId="77777777" w:rsidR="00F05A1A" w:rsidRDefault="00F05A1A" w:rsidP="000074F1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6A7316C" w14:textId="77777777" w:rsidR="00F05A1A" w:rsidRDefault="00F05A1A" w:rsidP="00A10763">
      <w:pPr>
        <w:spacing w:line="360" w:lineRule="auto"/>
        <w:jc w:val="both"/>
      </w:pPr>
      <w:r>
        <w:rPr>
          <w:rFonts w:ascii="Arial" w:hAnsi="Arial" w:cs="Arial"/>
          <w:sz w:val="24"/>
          <w:szCs w:val="24"/>
        </w:rPr>
        <w:t>Toutes les études se font à 25 °C.</w:t>
      </w:r>
    </w:p>
    <w:p w14:paraId="071FF313" w14:textId="5A6F0970" w:rsidR="00F05A1A" w:rsidRDefault="00F05A1A" w:rsidP="00A10763">
      <w:pPr>
        <w:spacing w:line="360" w:lineRule="auto"/>
        <w:jc w:val="both"/>
      </w:pPr>
      <w:r>
        <w:rPr>
          <w:rFonts w:ascii="Arial" w:hAnsi="Arial" w:cs="Arial"/>
          <w:sz w:val="24"/>
          <w:szCs w:val="24"/>
        </w:rPr>
        <w:t>On confondra activité et concentration</w:t>
      </w:r>
      <w:r w:rsidR="00AD0C86">
        <w:rPr>
          <w:rFonts w:ascii="Arial" w:hAnsi="Arial" w:cs="Arial"/>
          <w:sz w:val="24"/>
          <w:szCs w:val="24"/>
        </w:rPr>
        <w:t xml:space="preserve"> pour les espèces dissoutes</w:t>
      </w:r>
      <w:r>
        <w:rPr>
          <w:rFonts w:ascii="Arial" w:hAnsi="Arial" w:cs="Arial"/>
          <w:sz w:val="24"/>
          <w:szCs w:val="24"/>
        </w:rPr>
        <w:t>.</w:t>
      </w:r>
    </w:p>
    <w:p w14:paraId="6FBCD6AC" w14:textId="13EDBEA3" w:rsidR="00F05A1A" w:rsidRDefault="00CA341A" w:rsidP="00A10763">
      <w:pPr>
        <w:spacing w:line="360" w:lineRule="auto"/>
        <w:jc w:val="both"/>
      </w:pPr>
      <w:r>
        <w:rPr>
          <w:rFonts w:ascii="Arial" w:hAnsi="Arial" w:cs="Arial"/>
          <w:sz w:val="24"/>
          <w:szCs w:val="24"/>
        </w:rPr>
        <w:t>L</w:t>
      </w:r>
      <w:r w:rsidR="00F05A1A">
        <w:rPr>
          <w:rFonts w:ascii="Arial" w:hAnsi="Arial" w:cs="Arial"/>
          <w:sz w:val="24"/>
          <w:szCs w:val="24"/>
        </w:rPr>
        <w:t>’activité de</w:t>
      </w:r>
      <w:r>
        <w:rPr>
          <w:rFonts w:ascii="Arial" w:hAnsi="Arial" w:cs="Arial"/>
          <w:sz w:val="24"/>
          <w:szCs w:val="24"/>
        </w:rPr>
        <w:t xml:space="preserve"> tous le</w:t>
      </w:r>
      <w:r w:rsidR="00F05A1A">
        <w:rPr>
          <w:rFonts w:ascii="Arial" w:hAnsi="Arial" w:cs="Arial"/>
          <w:sz w:val="24"/>
          <w:szCs w:val="24"/>
        </w:rPr>
        <w:t>s solides</w:t>
      </w:r>
      <w:r>
        <w:rPr>
          <w:rFonts w:ascii="Arial" w:hAnsi="Arial" w:cs="Arial"/>
          <w:sz w:val="24"/>
          <w:szCs w:val="24"/>
        </w:rPr>
        <w:t xml:space="preserve"> sera prise égale à 1</w:t>
      </w:r>
      <w:r w:rsidR="00F05A1A">
        <w:rPr>
          <w:rFonts w:ascii="Arial" w:hAnsi="Arial" w:cs="Arial"/>
          <w:sz w:val="24"/>
          <w:szCs w:val="24"/>
        </w:rPr>
        <w:t>.</w:t>
      </w:r>
    </w:p>
    <w:p w14:paraId="3A847C38" w14:textId="77777777" w:rsidR="00F05A1A" w:rsidRDefault="00A10763" w:rsidP="00A10763">
      <w:pPr>
        <w:spacing w:line="360" w:lineRule="auto"/>
        <w:jc w:val="both"/>
      </w:pPr>
      <w:r>
        <w:rPr>
          <w:rFonts w:ascii="Arial" w:hAnsi="Arial" w:cs="Arial"/>
          <w:sz w:val="24"/>
          <w:szCs w:val="24"/>
        </w:rPr>
        <w:t>L</w:t>
      </w:r>
      <w:r w:rsidR="00F05A1A">
        <w:rPr>
          <w:rFonts w:ascii="Arial" w:hAnsi="Arial" w:cs="Arial"/>
          <w:sz w:val="24"/>
          <w:szCs w:val="24"/>
        </w:rPr>
        <w:t>a pression des gaz qui se forment sera prise égale à 1 bar.</w:t>
      </w:r>
    </w:p>
    <w:p w14:paraId="079E5460" w14:textId="31B3196D" w:rsidR="00F05A1A" w:rsidRDefault="00F05A1A" w:rsidP="00A10763">
      <w:pPr>
        <w:spacing w:line="360" w:lineRule="auto"/>
        <w:jc w:val="both"/>
      </w:pPr>
      <w:r>
        <w:rPr>
          <w:rFonts w:ascii="Arial" w:hAnsi="Arial" w:cs="Arial"/>
          <w:sz w:val="24"/>
        </w:rPr>
        <w:t xml:space="preserve">La relation de Nernst est applicable, on prendra : </w:t>
      </w:r>
      <m:oMath>
        <m:f>
          <m:fPr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m:rPr>
                <m:nor/>
              </m:rPr>
              <w:rPr>
                <w:rFonts w:ascii="Arial" w:hAnsi="Arial" w:cs="Arial"/>
                <w:i/>
                <w:sz w:val="24"/>
              </w:rPr>
              <m:t>R</m:t>
            </m:r>
            <m:r>
              <m:rPr>
                <m:nor/>
              </m:rPr>
              <w:rPr>
                <w:rFonts w:ascii="Arial" w:hAnsi="Arial" w:cs="Arial"/>
                <w:i/>
                <w:sz w:val="16"/>
                <w:szCs w:val="16"/>
              </w:rPr>
              <w:sym w:font="Symbol" w:char="F020"/>
            </m:r>
            <m:r>
              <m:rPr>
                <m:nor/>
              </m:rPr>
              <w:rPr>
                <w:rFonts w:ascii="Arial" w:hAnsi="Arial" w:cs="Arial"/>
                <w:i/>
                <w:sz w:val="16"/>
                <w:szCs w:val="16"/>
              </w:rPr>
              <m:t>∙</m:t>
            </m:r>
            <m:r>
              <m:rPr>
                <m:nor/>
              </m:rPr>
              <w:rPr>
                <w:rFonts w:ascii="Arial" w:hAnsi="Arial" w:cs="Arial"/>
                <w:i/>
                <w:sz w:val="24"/>
              </w:rPr>
              <m:t>T</m:t>
            </m:r>
          </m:num>
          <m:den>
            <m:r>
              <m:rPr>
                <m:nor/>
              </m:rPr>
              <w:rPr>
                <w:rFonts w:ascii="Arial" w:hAnsi="Arial" w:cs="Arial"/>
                <w:i/>
                <w:sz w:val="24"/>
              </w:rPr>
              <m:t>F</m:t>
            </m:r>
          </m:den>
        </m:f>
        <m:r>
          <m:rPr>
            <m:nor/>
          </m:rPr>
          <w:rPr>
            <w:rFonts w:ascii="Arial" w:hAnsi="Arial" w:cs="Arial"/>
            <w:i/>
            <w:sz w:val="24"/>
          </w:rPr>
          <m:t xml:space="preserve">∙ </m:t>
        </m:r>
        <m:r>
          <m:rPr>
            <m:nor/>
          </m:rPr>
          <w:rPr>
            <w:rFonts w:ascii="Arial" w:hAnsi="Arial" w:cs="Arial"/>
            <w:sz w:val="24"/>
          </w:rPr>
          <m:t>ln</m:t>
        </m:r>
        <m:r>
          <m:rPr>
            <m:nor/>
          </m:rPr>
          <w:rPr>
            <w:rFonts w:ascii="Arial" w:hAnsi="Arial" w:cs="Arial"/>
            <w:i/>
            <w:sz w:val="24"/>
          </w:rPr>
          <m:t xml:space="preserve"> X =</m:t>
        </m:r>
        <m:r>
          <m:rPr>
            <m:nor/>
          </m:rPr>
          <w:rPr>
            <w:rFonts w:ascii="Arial" w:hAnsi="Arial" w:cs="Arial"/>
            <w:sz w:val="24"/>
          </w:rPr>
          <m:t xml:space="preserve"> 0,06</m:t>
        </m:r>
        <m:r>
          <m:rPr>
            <m:nor/>
          </m:rPr>
          <w:rPr>
            <w:rFonts w:ascii="Cambria Math" w:hAnsi="Arial" w:cs="Arial"/>
            <w:i/>
            <w:sz w:val="24"/>
          </w:rPr>
          <m:t xml:space="preserve"> </m:t>
        </m:r>
        <m:r>
          <m:rPr>
            <m:nor/>
          </m:rPr>
          <w:rPr>
            <w:rFonts w:ascii="Arial" w:hAnsi="Arial" w:cs="Arial"/>
            <w:i/>
            <w:sz w:val="24"/>
          </w:rPr>
          <m:t>∙</m:t>
        </m:r>
        <m:func>
          <m:funcPr>
            <m:ctrlPr>
              <w:rPr>
                <w:rFonts w:ascii="Cambria Math" w:hAnsi="Cambria Math" w:cs="Arial"/>
                <w:i/>
                <w:sz w:val="24"/>
              </w:rPr>
            </m:ctrlPr>
          </m:funcPr>
          <m:fName>
            <m:r>
              <m:rPr>
                <m:nor/>
              </m:rPr>
              <w:rPr>
                <w:rFonts w:ascii="Arial" w:hAnsi="Arial" w:cs="Arial"/>
                <w:sz w:val="24"/>
              </w:rPr>
              <m:t>log</m:t>
            </m:r>
          </m:fName>
          <m:e>
            <m:r>
              <m:rPr>
                <m:nor/>
              </m:rPr>
              <w:rPr>
                <w:rFonts w:ascii="Arial" w:hAnsi="Arial" w:cs="Arial"/>
                <w:i/>
                <w:sz w:val="24"/>
              </w:rPr>
              <m:t>X</m:t>
            </m:r>
          </m:e>
        </m:func>
      </m:oMath>
      <w:r w:rsidR="00FF1923" w:rsidRPr="00CB517F">
        <w:rPr>
          <w:rFonts w:ascii="Arial" w:hAnsi="Arial" w:cs="Arial"/>
          <w:i/>
          <w:sz w:val="24"/>
        </w:rPr>
        <w:t>.</w:t>
      </w:r>
    </w:p>
    <w:p w14:paraId="6017AD28" w14:textId="06075948" w:rsidR="00F05A1A" w:rsidRPr="00205136" w:rsidRDefault="00F05A1A" w:rsidP="00A10763">
      <w:pPr>
        <w:spacing w:line="360" w:lineRule="auto"/>
        <w:jc w:val="both"/>
        <w:rPr>
          <w:lang w:val="es-ES"/>
        </w:rPr>
      </w:pPr>
      <w:r w:rsidRPr="00205136">
        <w:rPr>
          <w:rFonts w:ascii="Arial" w:hAnsi="Arial" w:cs="Arial"/>
          <w:sz w:val="24"/>
          <w:lang w:val="es-ES"/>
        </w:rPr>
        <w:t>Constante de Faraday</w:t>
      </w:r>
      <w:r w:rsidR="00CA341A" w:rsidRPr="00205136">
        <w:rPr>
          <w:rFonts w:ascii="Arial" w:hAnsi="Arial" w:cs="Arial"/>
          <w:sz w:val="24"/>
          <w:lang w:val="es-ES"/>
        </w:rPr>
        <w:t xml:space="preserve"> : </w:t>
      </w:r>
      <w:r w:rsidRPr="00205136">
        <w:rPr>
          <w:rFonts w:ascii="Arial" w:hAnsi="Arial" w:cs="Arial"/>
          <w:i/>
          <w:sz w:val="24"/>
          <w:lang w:val="es-ES"/>
        </w:rPr>
        <w:t>F</w:t>
      </w:r>
      <w:r w:rsidRPr="00205136">
        <w:rPr>
          <w:rFonts w:ascii="Arial" w:hAnsi="Arial" w:cs="Arial"/>
          <w:sz w:val="24"/>
          <w:lang w:val="es-ES"/>
        </w:rPr>
        <w:t xml:space="preserve"> = 96</w:t>
      </w:r>
      <w:r w:rsidR="00FF1923" w:rsidRPr="00205136">
        <w:rPr>
          <w:rFonts w:ascii="Arial" w:hAnsi="Arial" w:cs="Arial"/>
          <w:sz w:val="24"/>
          <w:lang w:val="es-ES"/>
        </w:rPr>
        <w:t> </w:t>
      </w:r>
      <w:r w:rsidRPr="00205136">
        <w:rPr>
          <w:rFonts w:ascii="Arial" w:hAnsi="Arial" w:cs="Arial"/>
          <w:sz w:val="24"/>
          <w:lang w:val="es-ES"/>
        </w:rPr>
        <w:t>500 C</w:t>
      </w:r>
      <w:r w:rsidR="00CA754E" w:rsidRPr="00205136">
        <w:rPr>
          <w:rFonts w:ascii="Arial" w:hAnsi="Arial" w:cs="Arial"/>
          <w:sz w:val="24"/>
          <w:lang w:val="es-ES"/>
        </w:rPr>
        <w:t>∙</w:t>
      </w:r>
      <w:r w:rsidRPr="00205136">
        <w:rPr>
          <w:rFonts w:ascii="Arial" w:hAnsi="Arial" w:cs="Arial"/>
          <w:sz w:val="24"/>
          <w:lang w:val="es-ES"/>
        </w:rPr>
        <w:t>mol</w:t>
      </w:r>
      <w:r w:rsidRPr="00205136">
        <w:rPr>
          <w:rFonts w:ascii="Arial" w:hAnsi="Arial" w:cs="Arial"/>
          <w:sz w:val="24"/>
          <w:vertAlign w:val="superscript"/>
          <w:lang w:val="es-ES"/>
        </w:rPr>
        <w:t>-1</w:t>
      </w:r>
      <w:r w:rsidR="00FF1923" w:rsidRPr="00205136">
        <w:rPr>
          <w:rFonts w:ascii="Arial" w:hAnsi="Arial" w:cs="Arial"/>
          <w:sz w:val="24"/>
          <w:lang w:val="es-ES"/>
        </w:rPr>
        <w:t>.</w:t>
      </w:r>
    </w:p>
    <w:p w14:paraId="075ABFE9" w14:textId="720ECEE0" w:rsidR="00F05A1A" w:rsidRPr="00FF1923" w:rsidRDefault="00F05A1A" w:rsidP="00A10763">
      <w:pPr>
        <w:spacing w:line="360" w:lineRule="auto"/>
        <w:jc w:val="both"/>
      </w:pPr>
      <w:r>
        <w:rPr>
          <w:rFonts w:ascii="Arial" w:hAnsi="Arial" w:cs="Arial"/>
          <w:sz w:val="24"/>
        </w:rPr>
        <w:t>Constante</w:t>
      </w:r>
      <w:r w:rsidR="00570D51">
        <w:rPr>
          <w:rFonts w:ascii="Arial" w:hAnsi="Arial" w:cs="Arial"/>
          <w:sz w:val="24"/>
        </w:rPr>
        <w:t xml:space="preserve"> des gaz parfaits :</w:t>
      </w:r>
      <w:r>
        <w:rPr>
          <w:rFonts w:ascii="Arial" w:hAnsi="Arial" w:cs="Arial"/>
          <w:sz w:val="24"/>
        </w:rPr>
        <w:t xml:space="preserve"> </w:t>
      </w:r>
      <w:r w:rsidRPr="009B4F19">
        <w:rPr>
          <w:rFonts w:ascii="Arial" w:hAnsi="Arial" w:cs="Arial"/>
          <w:i/>
          <w:sz w:val="24"/>
        </w:rPr>
        <w:t>R</w:t>
      </w:r>
      <w:r>
        <w:rPr>
          <w:rFonts w:ascii="Arial" w:hAnsi="Arial" w:cs="Arial"/>
          <w:sz w:val="24"/>
        </w:rPr>
        <w:t xml:space="preserve"> = 8,314 J</w:t>
      </w:r>
      <w:r w:rsidR="00CA754E">
        <w:rPr>
          <w:rFonts w:ascii="Arial" w:hAnsi="Arial" w:cs="Arial"/>
          <w:sz w:val="24"/>
        </w:rPr>
        <w:t>∙</w:t>
      </w:r>
      <w:r>
        <w:rPr>
          <w:rFonts w:ascii="Arial" w:hAnsi="Arial" w:cs="Arial"/>
          <w:sz w:val="24"/>
        </w:rPr>
        <w:t>K</w:t>
      </w:r>
      <w:r>
        <w:rPr>
          <w:rFonts w:ascii="Arial" w:hAnsi="Arial" w:cs="Arial"/>
          <w:sz w:val="24"/>
          <w:vertAlign w:val="superscript"/>
        </w:rPr>
        <w:t>-1</w:t>
      </w:r>
      <w:r w:rsidR="00CA754E">
        <w:rPr>
          <w:rFonts w:ascii="Arial" w:hAnsi="Arial" w:cs="Arial"/>
          <w:sz w:val="24"/>
        </w:rPr>
        <w:t>∙</w:t>
      </w:r>
      <w:r>
        <w:rPr>
          <w:rFonts w:ascii="Arial" w:hAnsi="Arial" w:cs="Arial"/>
          <w:sz w:val="24"/>
        </w:rPr>
        <w:t>mol</w:t>
      </w:r>
      <w:r>
        <w:rPr>
          <w:rFonts w:ascii="Arial" w:hAnsi="Arial" w:cs="Arial"/>
          <w:sz w:val="24"/>
          <w:vertAlign w:val="superscript"/>
        </w:rPr>
        <w:t>-1</w:t>
      </w:r>
      <w:r w:rsidR="00FF1923">
        <w:rPr>
          <w:rFonts w:ascii="Arial" w:hAnsi="Arial" w:cs="Arial"/>
          <w:sz w:val="24"/>
        </w:rPr>
        <w:t>.</w:t>
      </w:r>
    </w:p>
    <w:p w14:paraId="3F810218" w14:textId="3D2357C5" w:rsidR="00F05A1A" w:rsidRPr="00FF1923" w:rsidRDefault="00F05A1A" w:rsidP="00A10763">
      <w:pPr>
        <w:spacing w:line="360" w:lineRule="auto"/>
        <w:jc w:val="both"/>
      </w:pPr>
      <w:r>
        <w:rPr>
          <w:rFonts w:ascii="Arial" w:hAnsi="Arial" w:cs="Arial"/>
          <w:sz w:val="24"/>
          <w:szCs w:val="24"/>
        </w:rPr>
        <w:t xml:space="preserve">Produit ionique de l’eau : </w:t>
      </w:r>
      <w:r w:rsidRPr="00054B86">
        <w:rPr>
          <w:rFonts w:ascii="Arial" w:hAnsi="Arial" w:cs="Arial"/>
          <w:i/>
          <w:sz w:val="24"/>
          <w:szCs w:val="24"/>
        </w:rPr>
        <w:t>K</w:t>
      </w:r>
      <w:r>
        <w:rPr>
          <w:rFonts w:ascii="Arial" w:hAnsi="Arial" w:cs="Arial"/>
          <w:sz w:val="24"/>
          <w:szCs w:val="24"/>
          <w:vertAlign w:val="subscript"/>
        </w:rPr>
        <w:t>E</w:t>
      </w:r>
      <w:r w:rsidR="0058460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= 10</w:t>
      </w:r>
      <w:r w:rsidR="000074F1">
        <w:rPr>
          <w:rFonts w:ascii="Arial" w:hAnsi="Arial" w:cs="Arial"/>
          <w:sz w:val="24"/>
          <w:szCs w:val="24"/>
          <w:vertAlign w:val="superscript"/>
        </w:rPr>
        <w:t>–</w:t>
      </w:r>
      <w:r>
        <w:rPr>
          <w:rFonts w:ascii="Arial" w:hAnsi="Arial" w:cs="Arial"/>
          <w:sz w:val="24"/>
          <w:szCs w:val="24"/>
          <w:vertAlign w:val="superscript"/>
        </w:rPr>
        <w:t>14</w:t>
      </w:r>
      <w:r w:rsidR="00FF1923">
        <w:rPr>
          <w:rFonts w:ascii="Arial" w:hAnsi="Arial" w:cs="Arial"/>
          <w:sz w:val="24"/>
          <w:szCs w:val="24"/>
        </w:rPr>
        <w:t>.</w:t>
      </w:r>
    </w:p>
    <w:p w14:paraId="533A3240" w14:textId="77777777" w:rsidR="00A10763" w:rsidRDefault="00A10763" w:rsidP="00A1076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AA6B1CA" w14:textId="24B17771" w:rsidR="00F05A1A" w:rsidRDefault="00F05A1A" w:rsidP="00A10763">
      <w:pPr>
        <w:spacing w:line="360" w:lineRule="auto"/>
        <w:jc w:val="both"/>
      </w:pPr>
      <w:r>
        <w:rPr>
          <w:rFonts w:ascii="Arial" w:hAnsi="Arial" w:cs="Arial"/>
          <w:sz w:val="24"/>
          <w:szCs w:val="24"/>
        </w:rPr>
        <w:t xml:space="preserve">Potentiels </w:t>
      </w:r>
      <w:r>
        <w:rPr>
          <w:rFonts w:ascii="Arial" w:hAnsi="Arial" w:cs="Arial"/>
          <w:bCs/>
          <w:sz w:val="24"/>
          <w:szCs w:val="24"/>
        </w:rPr>
        <w:t>redox standard par rapport à l’ESH</w:t>
      </w:r>
      <w:r w:rsidR="00CA341A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: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695"/>
        <w:gridCol w:w="2051"/>
        <w:gridCol w:w="2051"/>
        <w:gridCol w:w="2051"/>
        <w:gridCol w:w="2081"/>
      </w:tblGrid>
      <w:tr w:rsidR="00F05A1A" w14:paraId="1F3E23AA" w14:textId="77777777">
        <w:trPr>
          <w:trHeight w:val="570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FF8BD7" w14:textId="77777777" w:rsidR="00F05A1A" w:rsidRDefault="00F05A1A" w:rsidP="00A10763">
            <w:pPr>
              <w:jc w:val="both"/>
            </w:pPr>
            <w:r>
              <w:rPr>
                <w:rFonts w:ascii="Arial" w:hAnsi="Arial" w:cs="Arial"/>
                <w:sz w:val="24"/>
              </w:rPr>
              <w:t>Couple rédox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4A1E1" w14:textId="77777777" w:rsidR="00F05A1A" w:rsidRDefault="00F05A1A" w:rsidP="00A10763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Ni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val="de-DE"/>
              </w:rPr>
              <w:t>2+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>(aq) / Ni(s)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3085C" w14:textId="77777777" w:rsidR="00F05A1A" w:rsidRDefault="00F05A1A" w:rsidP="00A10763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Zn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val="de-DE"/>
              </w:rPr>
              <w:t>2+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>(aq) / Zn(s)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4802C" w14:textId="77777777" w:rsidR="00F05A1A" w:rsidRDefault="00F05A1A" w:rsidP="00A10763">
            <w:pPr>
              <w:jc w:val="center"/>
            </w:pPr>
            <w:r>
              <w:rPr>
                <w:rFonts w:ascii="Arial" w:hAnsi="Arial" w:cs="Arial"/>
                <w:sz w:val="24"/>
                <w:lang w:val="de-DE"/>
              </w:rPr>
              <w:t>H</w:t>
            </w:r>
            <w:r>
              <w:rPr>
                <w:rFonts w:ascii="Arial" w:hAnsi="Arial" w:cs="Arial"/>
                <w:sz w:val="24"/>
                <w:vertAlign w:val="superscript"/>
                <w:lang w:val="de-DE"/>
              </w:rPr>
              <w:t>+</w:t>
            </w:r>
            <w:r>
              <w:rPr>
                <w:rFonts w:ascii="Arial" w:hAnsi="Arial" w:cs="Arial"/>
                <w:sz w:val="24"/>
                <w:lang w:val="de-DE"/>
              </w:rPr>
              <w:t>(aq)</w:t>
            </w:r>
            <w:r w:rsidR="00584609">
              <w:rPr>
                <w:rFonts w:ascii="Arial" w:hAnsi="Arial" w:cs="Arial"/>
                <w:sz w:val="24"/>
                <w:lang w:val="de-DE"/>
              </w:rPr>
              <w:t xml:space="preserve"> </w:t>
            </w:r>
            <w:r>
              <w:rPr>
                <w:rFonts w:ascii="Arial" w:hAnsi="Arial" w:cs="Arial"/>
                <w:sz w:val="24"/>
                <w:lang w:val="de-DE"/>
              </w:rPr>
              <w:t>/</w:t>
            </w:r>
            <w:r w:rsidR="00584609">
              <w:rPr>
                <w:rFonts w:ascii="Arial" w:hAnsi="Arial" w:cs="Arial"/>
                <w:sz w:val="24"/>
                <w:lang w:val="de-DE"/>
              </w:rPr>
              <w:t xml:space="preserve"> </w:t>
            </w:r>
            <w:r>
              <w:rPr>
                <w:rFonts w:ascii="Arial" w:hAnsi="Arial" w:cs="Arial"/>
                <w:sz w:val="24"/>
                <w:lang w:val="de-DE"/>
              </w:rPr>
              <w:t>H</w:t>
            </w:r>
            <w:r>
              <w:rPr>
                <w:rFonts w:ascii="Arial" w:hAnsi="Arial" w:cs="Arial"/>
                <w:sz w:val="24"/>
                <w:vertAlign w:val="subscript"/>
                <w:lang w:val="de-DE"/>
              </w:rPr>
              <w:t>2</w:t>
            </w:r>
            <w:r>
              <w:rPr>
                <w:rFonts w:ascii="Arial" w:hAnsi="Arial" w:cs="Arial"/>
                <w:sz w:val="24"/>
                <w:lang w:val="de-DE"/>
              </w:rPr>
              <w:t>(g)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5EE27" w14:textId="77777777" w:rsidR="00F05A1A" w:rsidRDefault="00F05A1A" w:rsidP="00A10763">
            <w:pPr>
              <w:ind w:left="-28" w:firstLine="8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="00584609">
              <w:rPr>
                <w:rFonts w:ascii="Arial" w:hAnsi="Arial" w:cs="Arial"/>
                <w:sz w:val="24"/>
                <w:szCs w:val="24"/>
              </w:rPr>
              <w:t>(</w:t>
            </w:r>
            <w:r w:rsidR="00584609" w:rsidRPr="00584609">
              <w:rPr>
                <w:rFonts w:ascii="Mistral" w:hAnsi="Mistral" w:cs="Arial"/>
                <w:sz w:val="24"/>
                <w:szCs w:val="24"/>
              </w:rPr>
              <w:t>l</w:t>
            </w:r>
            <w:r w:rsidR="00584609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 xml:space="preserve"> / O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(g)</w:t>
            </w:r>
          </w:p>
        </w:tc>
      </w:tr>
      <w:tr w:rsidR="00F05A1A" w14:paraId="37BD077C" w14:textId="77777777">
        <w:trPr>
          <w:trHeight w:val="632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AEDE7" w14:textId="77777777" w:rsidR="00F05A1A" w:rsidRDefault="00F05A1A" w:rsidP="00A10763">
            <w:pPr>
              <w:jc w:val="both"/>
            </w:pPr>
            <w:r w:rsidRPr="00CA341A">
              <w:rPr>
                <w:rFonts w:ascii="Arial" w:hAnsi="Arial" w:cs="Arial"/>
                <w:i/>
                <w:sz w:val="24"/>
              </w:rPr>
              <w:t>E</w:t>
            </w:r>
            <w:r>
              <w:rPr>
                <w:rFonts w:ascii="Arial" w:hAnsi="Arial" w:cs="Arial"/>
                <w:sz w:val="24"/>
              </w:rPr>
              <w:t>°(en volt)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572CA" w14:textId="77777777" w:rsidR="00F05A1A" w:rsidRDefault="00F05A1A" w:rsidP="00A10763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- 0,25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0167E1" w14:textId="77777777" w:rsidR="00F05A1A" w:rsidRDefault="00F05A1A" w:rsidP="00A10763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- 0,76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AFAEE" w14:textId="77777777" w:rsidR="00F05A1A" w:rsidRDefault="00F05A1A" w:rsidP="00A10763">
            <w:pPr>
              <w:jc w:val="center"/>
            </w:pPr>
            <w:r>
              <w:rPr>
                <w:rFonts w:ascii="Arial" w:hAnsi="Arial" w:cs="Arial"/>
                <w:sz w:val="24"/>
                <w:lang w:val="de-DE"/>
              </w:rPr>
              <w:t>0,00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94E49" w14:textId="77777777" w:rsidR="00F05A1A" w:rsidRDefault="00F05A1A" w:rsidP="00A10763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1,23</w:t>
            </w:r>
          </w:p>
        </w:tc>
      </w:tr>
    </w:tbl>
    <w:p w14:paraId="69D4E607" w14:textId="77777777" w:rsidR="00F05A1A" w:rsidRDefault="00F05A1A" w:rsidP="00A1076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7898D69" w14:textId="327D2AA8" w:rsidR="000074F1" w:rsidRDefault="009B4F19" w:rsidP="00A10763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Masses molaires atomiques</w:t>
      </w:r>
      <w:r w:rsidR="00F05A1A">
        <w:rPr>
          <w:rFonts w:ascii="Arial" w:hAnsi="Arial" w:cs="Arial"/>
          <w:sz w:val="24"/>
        </w:rPr>
        <w:t xml:space="preserve"> : </w:t>
      </w:r>
    </w:p>
    <w:tbl>
      <w:tblPr>
        <w:tblW w:w="96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453"/>
        <w:gridCol w:w="1453"/>
        <w:gridCol w:w="1453"/>
        <w:gridCol w:w="1453"/>
        <w:gridCol w:w="1493"/>
      </w:tblGrid>
      <w:tr w:rsidR="000074F1" w14:paraId="0A127D13" w14:textId="77777777" w:rsidTr="000074F1">
        <w:trPr>
          <w:trHeight w:val="569"/>
        </w:trPr>
        <w:tc>
          <w:tcPr>
            <w:tcW w:w="2376" w:type="dxa"/>
            <w:shd w:val="clear" w:color="auto" w:fill="auto"/>
            <w:vAlign w:val="center"/>
          </w:tcPr>
          <w:p w14:paraId="6302BA14" w14:textId="77777777" w:rsidR="000074F1" w:rsidRDefault="000074F1" w:rsidP="00A10763">
            <w:pPr>
              <w:snapToGrid w:val="0"/>
            </w:pPr>
            <w:r>
              <w:rPr>
                <w:rFonts w:ascii="Arial" w:hAnsi="Arial" w:cs="Arial"/>
                <w:sz w:val="24"/>
              </w:rPr>
              <w:t>Élément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7AA96F4C" w14:textId="77777777" w:rsidR="000074F1" w:rsidRDefault="000074F1" w:rsidP="00A10763">
            <w:pPr>
              <w:jc w:val="center"/>
            </w:pPr>
            <w:r>
              <w:rPr>
                <w:rFonts w:ascii="Arial" w:hAnsi="Arial" w:cs="Arial"/>
                <w:sz w:val="24"/>
              </w:rPr>
              <w:t>Nickel</w:t>
            </w:r>
          </w:p>
          <w:p w14:paraId="511FB53D" w14:textId="77777777" w:rsidR="000074F1" w:rsidRDefault="000074F1" w:rsidP="00A10763">
            <w:pPr>
              <w:jc w:val="center"/>
            </w:pPr>
            <w:r>
              <w:rPr>
                <w:rFonts w:ascii="Arial" w:hAnsi="Arial" w:cs="Arial"/>
                <w:sz w:val="24"/>
              </w:rPr>
              <w:t>Ni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4878BE1A" w14:textId="77777777" w:rsidR="000074F1" w:rsidRDefault="000074F1" w:rsidP="00A10763">
            <w:pPr>
              <w:jc w:val="center"/>
            </w:pPr>
            <w:r>
              <w:rPr>
                <w:rFonts w:ascii="Arial" w:hAnsi="Arial" w:cs="Arial"/>
                <w:sz w:val="24"/>
              </w:rPr>
              <w:t>Oxygène</w:t>
            </w:r>
          </w:p>
          <w:p w14:paraId="5B21B639" w14:textId="77777777" w:rsidR="000074F1" w:rsidRDefault="000074F1" w:rsidP="00A10763">
            <w:pPr>
              <w:jc w:val="center"/>
            </w:pPr>
            <w:r>
              <w:rPr>
                <w:rFonts w:ascii="Arial" w:hAnsi="Arial" w:cs="Arial"/>
                <w:sz w:val="24"/>
              </w:rPr>
              <w:t>O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37588D30" w14:textId="77777777" w:rsidR="000074F1" w:rsidRDefault="000074F1" w:rsidP="00A10763">
            <w:pPr>
              <w:jc w:val="center"/>
            </w:pPr>
            <w:r>
              <w:rPr>
                <w:rFonts w:ascii="Arial" w:hAnsi="Arial" w:cs="Arial"/>
                <w:sz w:val="24"/>
              </w:rPr>
              <w:t>Hydrogène H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5B2D342A" w14:textId="77777777" w:rsidR="000074F1" w:rsidRDefault="000074F1" w:rsidP="00A10763">
            <w:pPr>
              <w:jc w:val="center"/>
            </w:pPr>
            <w:r>
              <w:rPr>
                <w:rFonts w:ascii="Arial" w:hAnsi="Arial" w:cs="Arial"/>
                <w:sz w:val="24"/>
              </w:rPr>
              <w:t>Sodium</w:t>
            </w:r>
          </w:p>
          <w:p w14:paraId="70372544" w14:textId="77777777" w:rsidR="000074F1" w:rsidRDefault="000074F1" w:rsidP="00A10763">
            <w:pPr>
              <w:jc w:val="center"/>
            </w:pPr>
            <w:r>
              <w:rPr>
                <w:rFonts w:ascii="Arial" w:hAnsi="Arial" w:cs="Arial"/>
                <w:sz w:val="24"/>
              </w:rPr>
              <w:t>Na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0E9DA521" w14:textId="77777777" w:rsidR="000074F1" w:rsidRDefault="000074F1" w:rsidP="00A10763">
            <w:pPr>
              <w:jc w:val="center"/>
            </w:pPr>
            <w:r>
              <w:rPr>
                <w:rFonts w:ascii="Arial" w:hAnsi="Arial" w:cs="Arial"/>
                <w:sz w:val="24"/>
              </w:rPr>
              <w:t>Zinc</w:t>
            </w:r>
          </w:p>
          <w:p w14:paraId="50D4AD8B" w14:textId="77777777" w:rsidR="000074F1" w:rsidRDefault="000074F1" w:rsidP="00A10763">
            <w:pPr>
              <w:jc w:val="center"/>
            </w:pPr>
            <w:r>
              <w:rPr>
                <w:rFonts w:ascii="Arial" w:hAnsi="Arial" w:cs="Arial"/>
                <w:sz w:val="24"/>
              </w:rPr>
              <w:t>Zn</w:t>
            </w:r>
          </w:p>
        </w:tc>
      </w:tr>
      <w:tr w:rsidR="000074F1" w14:paraId="1F59753F" w14:textId="77777777" w:rsidTr="000074F1">
        <w:trPr>
          <w:trHeight w:val="579"/>
        </w:trPr>
        <w:tc>
          <w:tcPr>
            <w:tcW w:w="2376" w:type="dxa"/>
            <w:shd w:val="clear" w:color="auto" w:fill="auto"/>
            <w:vAlign w:val="center"/>
          </w:tcPr>
          <w:p w14:paraId="0254F1A3" w14:textId="77777777" w:rsidR="000074F1" w:rsidRDefault="000074F1" w:rsidP="00A10763">
            <w:pPr>
              <w:ind w:left="-57"/>
            </w:pPr>
            <w:r>
              <w:rPr>
                <w:rFonts w:ascii="Arial" w:hAnsi="Arial" w:cs="Arial"/>
                <w:sz w:val="24"/>
              </w:rPr>
              <w:t>Masse molaire atomique (g</w:t>
            </w:r>
            <w:r w:rsidR="00301B77">
              <w:rPr>
                <w:rFonts w:ascii="Arial" w:hAnsi="Arial" w:cs="Arial"/>
                <w:sz w:val="24"/>
              </w:rPr>
              <w:t>∙</w:t>
            </w:r>
            <w:r>
              <w:rPr>
                <w:rFonts w:ascii="Arial" w:hAnsi="Arial" w:cs="Arial"/>
                <w:sz w:val="24"/>
              </w:rPr>
              <w:t>mol</w:t>
            </w:r>
            <w:r>
              <w:rPr>
                <w:rFonts w:ascii="Arial" w:hAnsi="Arial" w:cs="Arial"/>
                <w:sz w:val="24"/>
                <w:vertAlign w:val="superscript"/>
              </w:rPr>
              <w:t>-1</w:t>
            </w:r>
            <w:r>
              <w:rPr>
                <w:rFonts w:ascii="Arial" w:hAnsi="Arial" w:cs="Arial"/>
                <w:sz w:val="24"/>
              </w:rPr>
              <w:t>)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0FC6A261" w14:textId="77777777" w:rsidR="000074F1" w:rsidRDefault="000074F1" w:rsidP="00A10763">
            <w:pPr>
              <w:ind w:left="-51"/>
              <w:jc w:val="center"/>
            </w:pPr>
            <w:r>
              <w:rPr>
                <w:rFonts w:ascii="Arial" w:hAnsi="Arial" w:cs="Arial"/>
                <w:sz w:val="24"/>
              </w:rPr>
              <w:t>58,7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52502481" w14:textId="77777777" w:rsidR="000074F1" w:rsidRDefault="000074F1" w:rsidP="00A10763">
            <w:pPr>
              <w:jc w:val="center"/>
            </w:pPr>
            <w:r>
              <w:rPr>
                <w:rFonts w:ascii="Arial" w:hAnsi="Arial" w:cs="Arial"/>
                <w:sz w:val="24"/>
              </w:rPr>
              <w:t>16,0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67953B5B" w14:textId="77777777" w:rsidR="000074F1" w:rsidRDefault="000074F1" w:rsidP="00A10763">
            <w:pPr>
              <w:jc w:val="center"/>
            </w:pPr>
            <w:r>
              <w:rPr>
                <w:rFonts w:ascii="Arial" w:hAnsi="Arial" w:cs="Arial"/>
                <w:sz w:val="24"/>
              </w:rPr>
              <w:t>1,0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631311BC" w14:textId="77777777" w:rsidR="000074F1" w:rsidRDefault="000074F1" w:rsidP="00A10763">
            <w:pPr>
              <w:jc w:val="center"/>
            </w:pPr>
            <w:r>
              <w:rPr>
                <w:rFonts w:ascii="Arial" w:hAnsi="Arial" w:cs="Arial"/>
                <w:sz w:val="24"/>
              </w:rPr>
              <w:t>23,1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6D9C46EA" w14:textId="77777777" w:rsidR="000074F1" w:rsidRDefault="000074F1" w:rsidP="00A10763">
            <w:pPr>
              <w:jc w:val="center"/>
            </w:pPr>
            <w:r>
              <w:rPr>
                <w:rFonts w:ascii="Arial" w:hAnsi="Arial" w:cs="Arial"/>
                <w:sz w:val="24"/>
              </w:rPr>
              <w:t>65,4</w:t>
            </w:r>
          </w:p>
        </w:tc>
      </w:tr>
    </w:tbl>
    <w:p w14:paraId="45F3BDA4" w14:textId="77777777" w:rsidR="00F05A1A" w:rsidRDefault="00F05A1A" w:rsidP="00A10763">
      <w:pPr>
        <w:spacing w:line="360" w:lineRule="auto"/>
        <w:jc w:val="both"/>
        <w:rPr>
          <w:rFonts w:ascii="Arial" w:hAnsi="Arial" w:cs="Arial"/>
          <w:sz w:val="24"/>
        </w:rPr>
      </w:pPr>
    </w:p>
    <w:p w14:paraId="32BF088E" w14:textId="77777777" w:rsidR="00F05A1A" w:rsidRDefault="00F05A1A" w:rsidP="00A10763">
      <w:pPr>
        <w:spacing w:line="360" w:lineRule="auto"/>
        <w:jc w:val="both"/>
      </w:pPr>
      <w:r>
        <w:rPr>
          <w:rFonts w:ascii="Arial" w:hAnsi="Arial" w:cs="Arial"/>
          <w:sz w:val="24"/>
        </w:rPr>
        <w:t>Pour l’ion complexe [Ni</w:t>
      </w:r>
      <w:r>
        <w:rPr>
          <w:rFonts w:ascii="Arial" w:hAnsi="Arial" w:cs="Arial"/>
          <w:sz w:val="24"/>
          <w:szCs w:val="24"/>
        </w:rPr>
        <w:t>(NH</w:t>
      </w:r>
      <w:r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  <w:vertAlign w:val="subscript"/>
        </w:rPr>
        <w:t>6</w:t>
      </w:r>
      <w:r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  <w:vertAlign w:val="superscript"/>
        </w:rPr>
        <w:t>2+</w:t>
      </w:r>
      <w:r>
        <w:rPr>
          <w:rFonts w:ascii="Arial" w:hAnsi="Arial" w:cs="Arial"/>
          <w:sz w:val="24"/>
          <w:szCs w:val="24"/>
        </w:rPr>
        <w:t>(aq)</w:t>
      </w:r>
      <w:r>
        <w:rPr>
          <w:rFonts w:ascii="Arial" w:hAnsi="Arial" w:cs="Arial"/>
          <w:sz w:val="24"/>
        </w:rPr>
        <w:t xml:space="preserve">, la constante de dissociation </w:t>
      </w:r>
      <w:r w:rsidRPr="00054B86">
        <w:rPr>
          <w:rFonts w:ascii="Arial" w:hAnsi="Arial" w:cs="Arial"/>
          <w:i/>
          <w:sz w:val="24"/>
        </w:rPr>
        <w:t>K</w:t>
      </w:r>
      <w:r>
        <w:rPr>
          <w:rFonts w:ascii="Arial" w:hAnsi="Arial" w:cs="Arial"/>
          <w:sz w:val="24"/>
          <w:vertAlign w:val="subscript"/>
        </w:rPr>
        <w:t>d</w:t>
      </w:r>
      <w:r>
        <w:rPr>
          <w:rFonts w:ascii="Arial" w:hAnsi="Arial" w:cs="Arial"/>
          <w:sz w:val="24"/>
        </w:rPr>
        <w:t xml:space="preserve"> est telle que </w:t>
      </w:r>
      <w:r w:rsidRPr="00054B86">
        <w:rPr>
          <w:rFonts w:ascii="Arial" w:hAnsi="Arial" w:cs="Arial"/>
          <w:sz w:val="24"/>
        </w:rPr>
        <w:t>p</w:t>
      </w:r>
      <w:r w:rsidRPr="00054B86">
        <w:rPr>
          <w:rFonts w:ascii="Arial" w:hAnsi="Arial" w:cs="Arial"/>
          <w:i/>
          <w:sz w:val="24"/>
        </w:rPr>
        <w:t>K</w:t>
      </w:r>
      <w:r>
        <w:rPr>
          <w:rFonts w:ascii="Arial" w:hAnsi="Arial" w:cs="Arial"/>
          <w:sz w:val="24"/>
          <w:vertAlign w:val="subscript"/>
        </w:rPr>
        <w:t>d</w:t>
      </w:r>
      <w:r>
        <w:rPr>
          <w:rFonts w:ascii="Arial" w:hAnsi="Arial" w:cs="Arial"/>
          <w:sz w:val="24"/>
        </w:rPr>
        <w:t xml:space="preserve"> = 8,5.</w:t>
      </w:r>
    </w:p>
    <w:p w14:paraId="65B81077" w14:textId="0C7537EB" w:rsidR="00F05A1A" w:rsidRDefault="00F05A1A" w:rsidP="00A10763">
      <w:pPr>
        <w:spacing w:line="360" w:lineRule="auto"/>
        <w:jc w:val="both"/>
      </w:pPr>
      <w:r>
        <w:rPr>
          <w:rFonts w:ascii="Arial" w:hAnsi="Arial" w:cs="Arial"/>
          <w:sz w:val="24"/>
        </w:rPr>
        <w:t>Pour le précipité Ni(OH)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>(</w:t>
      </w:r>
      <w:r w:rsidR="00584609">
        <w:rPr>
          <w:rFonts w:ascii="Arial" w:hAnsi="Arial" w:cs="Arial"/>
          <w:sz w:val="24"/>
        </w:rPr>
        <w:t>s</w:t>
      </w:r>
      <w:r>
        <w:rPr>
          <w:rFonts w:ascii="Arial" w:hAnsi="Arial" w:cs="Arial"/>
          <w:sz w:val="24"/>
        </w:rPr>
        <w:t xml:space="preserve">), le produit de solubilité </w:t>
      </w:r>
      <w:r w:rsidRPr="00054B86">
        <w:rPr>
          <w:rFonts w:ascii="Arial" w:hAnsi="Arial" w:cs="Arial"/>
          <w:i/>
          <w:sz w:val="24"/>
        </w:rPr>
        <w:t>K</w:t>
      </w:r>
      <w:r>
        <w:rPr>
          <w:rFonts w:ascii="Arial" w:hAnsi="Arial" w:cs="Arial"/>
          <w:sz w:val="24"/>
          <w:vertAlign w:val="subscript"/>
        </w:rPr>
        <w:t>S</w:t>
      </w:r>
      <w:r w:rsidR="00CA341A">
        <w:rPr>
          <w:rFonts w:ascii="Arial" w:hAnsi="Arial" w:cs="Arial"/>
          <w:sz w:val="24"/>
        </w:rPr>
        <w:t xml:space="preserve"> est tel</w:t>
      </w:r>
      <w:r>
        <w:rPr>
          <w:rFonts w:ascii="Arial" w:hAnsi="Arial" w:cs="Arial"/>
          <w:sz w:val="24"/>
        </w:rPr>
        <w:t xml:space="preserve"> que </w:t>
      </w:r>
      <w:r w:rsidRPr="00054B86">
        <w:rPr>
          <w:rFonts w:ascii="Arial" w:hAnsi="Arial" w:cs="Arial"/>
          <w:sz w:val="24"/>
        </w:rPr>
        <w:t>p</w:t>
      </w:r>
      <w:r w:rsidRPr="00054B86">
        <w:rPr>
          <w:rFonts w:ascii="Arial" w:hAnsi="Arial" w:cs="Arial"/>
          <w:i/>
          <w:sz w:val="24"/>
        </w:rPr>
        <w:t>K</w:t>
      </w:r>
      <w:r w:rsidRPr="00054B86">
        <w:rPr>
          <w:rFonts w:ascii="Arial" w:hAnsi="Arial" w:cs="Arial"/>
          <w:i/>
          <w:sz w:val="24"/>
          <w:vertAlign w:val="subscript"/>
        </w:rPr>
        <w:t>S</w:t>
      </w:r>
      <w:r>
        <w:rPr>
          <w:rFonts w:ascii="Arial" w:hAnsi="Arial" w:cs="Arial"/>
          <w:sz w:val="24"/>
        </w:rPr>
        <w:t xml:space="preserve"> = 17,2.</w:t>
      </w:r>
    </w:p>
    <w:p w14:paraId="615CA01C" w14:textId="77777777" w:rsidR="00F05A1A" w:rsidRPr="00A10763" w:rsidRDefault="00F05A1A" w:rsidP="000074F1">
      <w:pPr>
        <w:jc w:val="both"/>
        <w:rPr>
          <w:rFonts w:ascii="Arial" w:hAnsi="Arial" w:cs="Arial"/>
          <w:b/>
          <w:sz w:val="24"/>
          <w:szCs w:val="24"/>
          <w:bdr w:val="single" w:sz="4" w:space="0" w:color="000000"/>
        </w:rPr>
      </w:pPr>
    </w:p>
    <w:p w14:paraId="39774E2E" w14:textId="7D921187" w:rsidR="00316E22" w:rsidRDefault="00A10763" w:rsidP="00316E22">
      <w:pPr>
        <w:pStyle w:val="Standard"/>
        <w:tabs>
          <w:tab w:val="left" w:pos="165"/>
        </w:tabs>
        <w:spacing w:line="360" w:lineRule="auto"/>
        <w:jc w:val="both"/>
        <w:rPr>
          <w:rFonts w:ascii="Arial" w:hAnsi="Arial" w:cs="Arial"/>
        </w:rPr>
      </w:pPr>
      <w:r w:rsidRPr="00316E22">
        <w:rPr>
          <w:rFonts w:ascii="Arial" w:hAnsi="Arial" w:cs="Arial"/>
        </w:rPr>
        <w:t>Pour un</w:t>
      </w:r>
      <w:r w:rsidR="00316E22">
        <w:rPr>
          <w:rFonts w:ascii="Arial" w:hAnsi="Arial" w:cs="Arial"/>
        </w:rPr>
        <w:t xml:space="preserve">e </w:t>
      </w:r>
      <w:r w:rsidR="00316E22" w:rsidRPr="00316E22">
        <w:rPr>
          <w:rFonts w:ascii="Arial" w:eastAsia="Segoe UI Symbol" w:hAnsi="Arial" w:cs="Arial"/>
        </w:rPr>
        <w:t xml:space="preserve">demi-équation électronique </w:t>
      </w:r>
      <w:r w:rsidR="00316E22">
        <w:rPr>
          <w:rFonts w:ascii="Arial" w:eastAsia="Segoe UI Symbol" w:hAnsi="Arial" w:cs="Arial"/>
        </w:rPr>
        <w:t>Ox + n e</w:t>
      </w:r>
      <w:r w:rsidR="001C53E2">
        <w:rPr>
          <w:rFonts w:ascii="Arial" w:eastAsia="Segoe UI Symbol" w:hAnsi="Arial" w:cs="Arial"/>
          <w:vertAlign w:val="superscript"/>
        </w:rPr>
        <w:t>–</w:t>
      </w:r>
      <w:r w:rsidR="00316E22">
        <w:rPr>
          <w:rFonts w:ascii="Arial" w:eastAsia="Segoe UI Symbol" w:hAnsi="Arial" w:cs="Arial"/>
        </w:rPr>
        <w:t xml:space="preserve"> </w:t>
      </w:r>
      <w:r w:rsidR="00493F1E">
        <w:rPr>
          <w:rFonts w:ascii="Arial" w:eastAsia="Segoe UI Symbol" w:hAnsi="Arial" w:cs="Arial"/>
        </w:rPr>
        <w:t>=</w:t>
      </w:r>
      <w:r w:rsidR="0053755A">
        <w:rPr>
          <w:rFonts w:ascii="Arial" w:eastAsia="Segoe UI Symbol" w:hAnsi="Arial" w:cs="Arial"/>
        </w:rPr>
        <w:t xml:space="preserve"> Re</w:t>
      </w:r>
      <w:r w:rsidR="00316E22">
        <w:rPr>
          <w:rFonts w:ascii="Arial" w:eastAsia="Segoe UI Symbol" w:hAnsi="Arial" w:cs="Arial"/>
        </w:rPr>
        <w:t xml:space="preserve">d </w:t>
      </w:r>
      <w:r w:rsidR="00316E22" w:rsidRPr="00316E22">
        <w:rPr>
          <w:rFonts w:ascii="Arial" w:eastAsia="Segoe UI Symbol" w:hAnsi="Arial" w:cs="Arial"/>
        </w:rPr>
        <w:t xml:space="preserve"> </w:t>
      </w:r>
      <w:r w:rsidR="00316E22">
        <w:rPr>
          <w:rFonts w:ascii="Arial" w:eastAsia="Segoe UI Symbol" w:hAnsi="Arial" w:cs="Arial"/>
        </w:rPr>
        <w:t xml:space="preserve">    </w:t>
      </w:r>
      <w:r w:rsidRPr="0053755A">
        <w:rPr>
          <w:rFonts w:ascii="Arial" w:hAnsi="Arial" w:cs="Arial"/>
          <w:i/>
        </w:rPr>
        <w:t>Δ</w:t>
      </w:r>
      <w:r w:rsidR="00316E22" w:rsidRPr="0053755A">
        <w:rPr>
          <w:rFonts w:ascii="Arial" w:hAnsi="Arial" w:cs="Arial"/>
          <w:i/>
          <w:vertAlign w:val="subscript"/>
        </w:rPr>
        <w:t>R</w:t>
      </w:r>
      <w:r w:rsidRPr="0053755A">
        <w:rPr>
          <w:rFonts w:ascii="Arial" w:hAnsi="Arial" w:cs="Arial"/>
          <w:i/>
        </w:rPr>
        <w:t>G° = - n∙F·E°</w:t>
      </w:r>
      <w:r w:rsidRPr="00316E22">
        <w:rPr>
          <w:rFonts w:ascii="Arial" w:hAnsi="Arial" w:cs="Arial"/>
        </w:rPr>
        <w:t xml:space="preserve">  </w:t>
      </w:r>
    </w:p>
    <w:p w14:paraId="30FF05CA" w14:textId="7BD7936B" w:rsidR="00A10763" w:rsidRPr="00316E22" w:rsidRDefault="00316E22" w:rsidP="00316E22">
      <w:pPr>
        <w:pStyle w:val="Standard"/>
        <w:tabs>
          <w:tab w:val="left" w:pos="165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où </w:t>
      </w:r>
      <w:r w:rsidRPr="0053755A">
        <w:rPr>
          <w:rFonts w:ascii="Arial" w:hAnsi="Arial" w:cs="Arial"/>
          <w:i/>
        </w:rPr>
        <w:t>E°</w:t>
      </w:r>
      <w:r>
        <w:rPr>
          <w:rFonts w:ascii="Arial" w:hAnsi="Arial" w:cs="Arial"/>
        </w:rPr>
        <w:t xml:space="preserve"> est le pote</w:t>
      </w:r>
      <w:r w:rsidR="0053755A">
        <w:rPr>
          <w:rFonts w:ascii="Arial" w:hAnsi="Arial" w:cs="Arial"/>
        </w:rPr>
        <w:t>ntiel standard du couple Ox / Re</w:t>
      </w:r>
      <w:r>
        <w:rPr>
          <w:rFonts w:ascii="Arial" w:hAnsi="Arial" w:cs="Arial"/>
        </w:rPr>
        <w:t>d</w:t>
      </w:r>
      <w:r w:rsidR="00493F1E">
        <w:rPr>
          <w:rFonts w:ascii="Arial" w:hAnsi="Arial" w:cs="Arial"/>
        </w:rPr>
        <w:t>.</w:t>
      </w:r>
    </w:p>
    <w:p w14:paraId="428DF05F" w14:textId="77777777" w:rsidR="00A10763" w:rsidRDefault="00A10763" w:rsidP="00A10763">
      <w:pPr>
        <w:pStyle w:val="Standard"/>
        <w:tabs>
          <w:tab w:val="left" w:pos="165"/>
        </w:tabs>
        <w:rPr>
          <w:rFonts w:ascii="Arial" w:hAnsi="Arial"/>
        </w:rPr>
      </w:pPr>
    </w:p>
    <w:p w14:paraId="5A4B4C1E" w14:textId="7AF23199" w:rsidR="00A10763" w:rsidRPr="00A10763" w:rsidRDefault="00CA341A" w:rsidP="00DD043B">
      <w:pPr>
        <w:pStyle w:val="Standard"/>
        <w:tabs>
          <w:tab w:val="left" w:pos="165"/>
        </w:tabs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La relation entre </w:t>
      </w:r>
      <w:r w:rsidRPr="00054B86">
        <w:rPr>
          <w:rFonts w:ascii="Arial" w:hAnsi="Arial"/>
          <w:i/>
        </w:rPr>
        <w:t>K</w:t>
      </w:r>
      <w:r w:rsidR="00A10763" w:rsidRPr="00A10763">
        <w:rPr>
          <w:rFonts w:ascii="Arial" w:hAnsi="Arial"/>
        </w:rPr>
        <w:t xml:space="preserve"> la constante </w:t>
      </w:r>
      <w:r>
        <w:rPr>
          <w:rFonts w:ascii="Arial" w:hAnsi="Arial"/>
        </w:rPr>
        <w:t xml:space="preserve">d’équilibre </w:t>
      </w:r>
      <w:r w:rsidR="00A10763" w:rsidRPr="00A10763">
        <w:rPr>
          <w:rFonts w:ascii="Arial" w:hAnsi="Arial"/>
        </w:rPr>
        <w:t xml:space="preserve">d'une réaction chimique et </w:t>
      </w:r>
      <w:r w:rsidR="00A10763" w:rsidRPr="0053755A">
        <w:rPr>
          <w:rFonts w:ascii="Arial" w:hAnsi="Arial"/>
          <w:i/>
        </w:rPr>
        <w:t>Δ</w:t>
      </w:r>
      <w:r w:rsidR="00A10763" w:rsidRPr="0053755A">
        <w:rPr>
          <w:rFonts w:ascii="Arial" w:hAnsi="Arial"/>
          <w:i/>
          <w:vertAlign w:val="subscript"/>
        </w:rPr>
        <w:t>R</w:t>
      </w:r>
      <w:r w:rsidR="00A10763" w:rsidRPr="0053755A">
        <w:rPr>
          <w:rFonts w:ascii="Arial" w:hAnsi="Arial"/>
          <w:i/>
        </w:rPr>
        <w:t>G°</w:t>
      </w:r>
      <w:r w:rsidR="00A10763" w:rsidRPr="00A10763">
        <w:rPr>
          <w:rFonts w:ascii="Arial" w:hAnsi="Arial"/>
        </w:rPr>
        <w:t xml:space="preserve"> son enthalpie libre standard</w:t>
      </w:r>
      <w:r>
        <w:rPr>
          <w:rFonts w:ascii="Arial" w:hAnsi="Arial"/>
        </w:rPr>
        <w:t xml:space="preserve"> s’écrit</w:t>
      </w:r>
      <w:r w:rsidR="00A10763" w:rsidRPr="00A10763">
        <w:rPr>
          <w:rFonts w:ascii="Arial" w:hAnsi="Arial"/>
        </w:rPr>
        <w:t xml:space="preserve"> :</w:t>
      </w:r>
    </w:p>
    <w:p w14:paraId="15B41269" w14:textId="77777777" w:rsidR="00A10763" w:rsidRPr="0053755A" w:rsidRDefault="00A10763" w:rsidP="00DD043B">
      <w:pPr>
        <w:pStyle w:val="Standard"/>
        <w:tabs>
          <w:tab w:val="left" w:pos="165"/>
        </w:tabs>
        <w:spacing w:line="360" w:lineRule="auto"/>
        <w:jc w:val="center"/>
        <w:rPr>
          <w:rFonts w:ascii="Arial" w:hAnsi="Arial"/>
          <w:i/>
        </w:rPr>
      </w:pPr>
      <w:r w:rsidRPr="0053755A">
        <w:rPr>
          <w:rFonts w:ascii="Arial" w:hAnsi="Arial"/>
          <w:i/>
        </w:rPr>
        <w:t>Δ</w:t>
      </w:r>
      <w:r w:rsidRPr="0053755A">
        <w:rPr>
          <w:rFonts w:ascii="Arial" w:hAnsi="Arial"/>
          <w:i/>
          <w:vertAlign w:val="subscript"/>
        </w:rPr>
        <w:t>R</w:t>
      </w:r>
      <w:r w:rsidRPr="0053755A">
        <w:rPr>
          <w:rFonts w:ascii="Arial" w:hAnsi="Arial"/>
          <w:i/>
        </w:rPr>
        <w:t>G° = - R·T·</w:t>
      </w:r>
      <w:r w:rsidRPr="0053755A">
        <w:rPr>
          <w:rFonts w:ascii="Arial" w:hAnsi="Arial"/>
        </w:rPr>
        <w:t>ln</w:t>
      </w:r>
      <w:r w:rsidRPr="0053755A">
        <w:rPr>
          <w:rFonts w:ascii="Arial" w:hAnsi="Arial"/>
          <w:i/>
        </w:rPr>
        <w:t>K</w:t>
      </w:r>
    </w:p>
    <w:p w14:paraId="3833151F" w14:textId="77777777" w:rsidR="00A10763" w:rsidRDefault="00A10763" w:rsidP="00DD043B">
      <w:pPr>
        <w:spacing w:line="360" w:lineRule="auto"/>
        <w:jc w:val="both"/>
        <w:rPr>
          <w:rFonts w:ascii="Arial" w:hAnsi="Arial" w:cs="Arial"/>
          <w:b/>
          <w:sz w:val="24"/>
          <w:bdr w:val="single" w:sz="4" w:space="0" w:color="000000"/>
        </w:rPr>
      </w:pPr>
    </w:p>
    <w:p w14:paraId="1ABE0AF9" w14:textId="77777777" w:rsidR="00F05A1A" w:rsidRDefault="00F05A1A" w:rsidP="000074F1">
      <w:pPr>
        <w:jc w:val="both"/>
        <w:rPr>
          <w:rFonts w:ascii="Arial" w:hAnsi="Arial" w:cs="Arial"/>
          <w:b/>
          <w:sz w:val="24"/>
          <w:szCs w:val="24"/>
          <w:bdr w:val="single" w:sz="4" w:space="0" w:color="000000"/>
        </w:rPr>
      </w:pPr>
    </w:p>
    <w:p w14:paraId="07B7BB97" w14:textId="77777777" w:rsidR="00F05A1A" w:rsidRDefault="00F05A1A" w:rsidP="000074F1">
      <w:pPr>
        <w:pageBreakBefore/>
        <w:spacing w:line="360" w:lineRule="auto"/>
        <w:jc w:val="both"/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Contexte industriel </w:t>
      </w:r>
    </w:p>
    <w:p w14:paraId="2EA44E1F" w14:textId="77777777" w:rsidR="00F05A1A" w:rsidRDefault="00584609" w:rsidP="000074F1">
      <w:pPr>
        <w:spacing w:line="360" w:lineRule="auto"/>
        <w:jc w:val="both"/>
      </w:pPr>
      <w:r>
        <w:rPr>
          <w:rFonts w:ascii="Arial" w:hAnsi="Arial" w:cs="Arial"/>
          <w:sz w:val="24"/>
          <w:szCs w:val="24"/>
        </w:rPr>
        <w:t>La société ZF PWK Mécacentre</w:t>
      </w:r>
      <w:r w:rsidR="00F05A1A">
        <w:rPr>
          <w:rFonts w:ascii="Arial" w:hAnsi="Arial" w:cs="Arial"/>
          <w:sz w:val="24"/>
          <w:szCs w:val="24"/>
        </w:rPr>
        <w:t xml:space="preserve"> réalise la fabrication de rotule</w:t>
      </w:r>
      <w:r w:rsidR="00F85F3C">
        <w:rPr>
          <w:rFonts w:ascii="Arial" w:hAnsi="Arial" w:cs="Arial"/>
          <w:sz w:val="24"/>
          <w:szCs w:val="24"/>
        </w:rPr>
        <w:t>s</w:t>
      </w:r>
      <w:r w:rsidR="00F05A1A">
        <w:rPr>
          <w:rFonts w:ascii="Arial" w:hAnsi="Arial" w:cs="Arial"/>
          <w:sz w:val="24"/>
          <w:szCs w:val="24"/>
        </w:rPr>
        <w:t xml:space="preserve"> </w:t>
      </w:r>
      <w:r w:rsidR="00003B59">
        <w:rPr>
          <w:rFonts w:ascii="Arial" w:hAnsi="Arial" w:cs="Arial"/>
          <w:sz w:val="24"/>
          <w:szCs w:val="24"/>
        </w:rPr>
        <w:t xml:space="preserve">entrant dans la fabrication </w:t>
      </w:r>
      <w:r w:rsidR="00F05A1A">
        <w:rPr>
          <w:rFonts w:ascii="Arial" w:hAnsi="Arial" w:cs="Arial"/>
          <w:sz w:val="24"/>
          <w:szCs w:val="24"/>
        </w:rPr>
        <w:t>de biellette</w:t>
      </w:r>
      <w:r w:rsidR="00F85F3C">
        <w:rPr>
          <w:rFonts w:ascii="Arial" w:hAnsi="Arial" w:cs="Arial"/>
          <w:sz w:val="24"/>
          <w:szCs w:val="24"/>
        </w:rPr>
        <w:t>s</w:t>
      </w:r>
      <w:r w:rsidR="00F05A1A">
        <w:rPr>
          <w:rFonts w:ascii="Arial" w:hAnsi="Arial" w:cs="Arial"/>
          <w:sz w:val="24"/>
          <w:szCs w:val="24"/>
        </w:rPr>
        <w:t xml:space="preserve"> de barre stabilisatrice</w:t>
      </w:r>
      <w:r>
        <w:rPr>
          <w:rFonts w:ascii="Arial" w:hAnsi="Arial" w:cs="Arial"/>
          <w:sz w:val="24"/>
          <w:szCs w:val="24"/>
        </w:rPr>
        <w:t xml:space="preserve"> de voitures</w:t>
      </w:r>
      <w:r w:rsidR="00F05A1A">
        <w:rPr>
          <w:rFonts w:ascii="Arial" w:hAnsi="Arial" w:cs="Arial"/>
          <w:sz w:val="24"/>
          <w:szCs w:val="24"/>
        </w:rPr>
        <w:t xml:space="preserve">. </w:t>
      </w:r>
      <w:r w:rsidR="00003B59">
        <w:rPr>
          <w:rFonts w:ascii="Arial" w:hAnsi="Arial" w:cs="Arial"/>
          <w:sz w:val="24"/>
          <w:szCs w:val="24"/>
        </w:rPr>
        <w:t>Ces rotules sont fabriquées par assemblage d’une boule et d’</w:t>
      </w:r>
      <w:r w:rsidR="00F85F3C">
        <w:rPr>
          <w:rFonts w:ascii="Arial" w:hAnsi="Arial" w:cs="Arial"/>
          <w:sz w:val="24"/>
          <w:szCs w:val="24"/>
        </w:rPr>
        <w:t xml:space="preserve">un </w:t>
      </w:r>
      <w:r w:rsidR="00003B59">
        <w:rPr>
          <w:rFonts w:ascii="Arial" w:hAnsi="Arial" w:cs="Arial"/>
          <w:sz w:val="24"/>
          <w:szCs w:val="24"/>
        </w:rPr>
        <w:t xml:space="preserve">axe. </w:t>
      </w:r>
      <w:r w:rsidR="00F05A1A">
        <w:rPr>
          <w:rFonts w:ascii="Arial" w:hAnsi="Arial" w:cs="Arial"/>
          <w:sz w:val="24"/>
          <w:szCs w:val="24"/>
        </w:rPr>
        <w:t>L’axe de la rotule en acier est réalisé par frappe à froid.</w:t>
      </w:r>
    </w:p>
    <w:p w14:paraId="7055D2ED" w14:textId="77777777" w:rsidR="00F05A1A" w:rsidRDefault="00FA41A6" w:rsidP="000074F1">
      <w:pPr>
        <w:spacing w:line="360" w:lineRule="auto"/>
        <w:jc w:val="both"/>
        <w:rPr>
          <w:rFonts w:ascii="Arial" w:hAnsi="Arial" w:cs="Arial"/>
          <w:sz w:val="24"/>
          <w:szCs w:val="24"/>
          <w:lang w:eastAsia="fr-FR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C8D5695" wp14:editId="653F64FF">
                <wp:simplePos x="0" y="0"/>
                <wp:positionH relativeFrom="column">
                  <wp:posOffset>-58420</wp:posOffset>
                </wp:positionH>
                <wp:positionV relativeFrom="paragraph">
                  <wp:posOffset>55880</wp:posOffset>
                </wp:positionV>
                <wp:extent cx="5789930" cy="1679575"/>
                <wp:effectExtent l="0" t="0" r="0" b="0"/>
                <wp:wrapNone/>
                <wp:docPr id="42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9930" cy="1679575"/>
                          <a:chOff x="1252" y="2620"/>
                          <a:chExt cx="9118" cy="2645"/>
                        </a:xfrm>
                      </wpg:grpSpPr>
                      <pic:pic xmlns:pic="http://schemas.openxmlformats.org/drawingml/2006/picture">
                        <pic:nvPicPr>
                          <pic:cNvPr id="43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441" t="-1175" r="19415" b="-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89" y="2620"/>
                            <a:ext cx="1711" cy="2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4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252" y="3684"/>
                            <a:ext cx="2613" cy="10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700635" w14:textId="77777777" w:rsidR="00CA341A" w:rsidRDefault="00CA341A">
                              <w:pPr>
                                <w:overflowPunct w:val="0"/>
                                <w:spacing w:line="360" w:lineRule="auto"/>
                                <w:jc w:val="center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bCs/>
                                  <w:kern w:val="2"/>
                                  <w:sz w:val="24"/>
                                  <w:szCs w:val="24"/>
                                  <w:lang w:bidi="hi-IN"/>
                                </w:rPr>
                                <w:t xml:space="preserve">Biellette de barre stabilisatrice </w:t>
                              </w:r>
                            </w:p>
                          </w:txbxContent>
                        </wps:txbx>
                        <wps:bodyPr rot="0" vert="horz" wrap="square" lIns="1270" tIns="1270" rIns="1270" bIns="1270" anchor="t" anchorCtr="0" upright="1">
                          <a:noAutofit/>
                        </wps:bodyPr>
                      </wps:wsp>
                      <wps:wsp>
                        <wps:cNvPr id="4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4522" y="3699"/>
                            <a:ext cx="1948" cy="5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CFAEA7" w14:textId="77777777" w:rsidR="00CA341A" w:rsidRDefault="00CA341A">
                              <w:pPr>
                                <w:overflowPunct w:val="0"/>
                                <w:spacing w:line="360" w:lineRule="auto"/>
                                <w:jc w:val="center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kern w:val="2"/>
                                  <w:sz w:val="24"/>
                                  <w:szCs w:val="24"/>
                                  <w:lang w:bidi="hi-IN"/>
                                </w:rPr>
                                <w:t>rotule</w:t>
                              </w:r>
                            </w:p>
                          </w:txbxContent>
                        </wps:txbx>
                        <wps:bodyPr rot="0" vert="horz" wrap="square" lIns="1270" tIns="1270" rIns="1270" bIns="127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6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88" t="-154" r="-288" b="-1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19" y="2869"/>
                            <a:ext cx="1297" cy="23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7" name="AutoShape 45"/>
                        <wps:cNvCnPr>
                          <a:cxnSpLocks noChangeShapeType="1"/>
                        </wps:cNvCnPr>
                        <wps:spPr bwMode="auto">
                          <a:xfrm flipH="1">
                            <a:off x="4824" y="4002"/>
                            <a:ext cx="392" cy="443"/>
                          </a:xfrm>
                          <a:prstGeom prst="straightConnector1">
                            <a:avLst/>
                          </a:prstGeom>
                          <a:noFill/>
                          <a:ln w="936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8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5919" y="3867"/>
                            <a:ext cx="400" cy="18"/>
                          </a:xfrm>
                          <a:prstGeom prst="straightConnector1">
                            <a:avLst/>
                          </a:prstGeom>
                          <a:noFill/>
                          <a:ln w="936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9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7552" y="3252"/>
                            <a:ext cx="2638" cy="5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B9E125" w14:textId="77777777" w:rsidR="00CA341A" w:rsidRDefault="00CA341A" w:rsidP="00003B59">
                              <w:pPr>
                                <w:overflowPunct w:val="0"/>
                                <w:spacing w:line="360" w:lineRule="auto"/>
                                <w:jc w:val="center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kern w:val="2"/>
                                  <w:sz w:val="24"/>
                                  <w:szCs w:val="24"/>
                                  <w:lang w:bidi="hi-IN"/>
                                </w:rPr>
                                <w:t>boule de la rotule</w:t>
                              </w:r>
                            </w:p>
                          </w:txbxContent>
                        </wps:txbx>
                        <wps:bodyPr rot="0" vert="horz" wrap="square" lIns="1270" tIns="1270" rIns="1270" bIns="1270" anchor="t" anchorCtr="0" upright="1">
                          <a:noAutofit/>
                        </wps:bodyPr>
                      </wps:wsp>
                      <wps:wsp>
                        <wps:cNvPr id="50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7732" y="4188"/>
                            <a:ext cx="2638" cy="5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BF5944" w14:textId="77777777" w:rsidR="00CA341A" w:rsidRDefault="00CA341A" w:rsidP="00003B59">
                              <w:pPr>
                                <w:overflowPunct w:val="0"/>
                                <w:spacing w:line="360" w:lineRule="auto"/>
                                <w:jc w:val="center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kern w:val="2"/>
                                  <w:sz w:val="24"/>
                                  <w:szCs w:val="24"/>
                                  <w:lang w:bidi="hi-IN"/>
                                </w:rPr>
                                <w:t>axe de la rotule</w:t>
                              </w:r>
                            </w:p>
                          </w:txbxContent>
                        </wps:txbx>
                        <wps:bodyPr rot="0" vert="horz" wrap="square" lIns="1270" tIns="1270" rIns="1270" bIns="1270" anchor="t" anchorCtr="0" upright="1">
                          <a:noAutofit/>
                        </wps:bodyPr>
                      </wps:wsp>
                      <wps:wsp>
                        <wps:cNvPr id="51" name="AutoShape 50"/>
                        <wps:cNvCnPr>
                          <a:cxnSpLocks noChangeShapeType="1"/>
                        </wps:cNvCnPr>
                        <wps:spPr bwMode="auto">
                          <a:xfrm flipH="1">
                            <a:off x="7305" y="3377"/>
                            <a:ext cx="427" cy="58"/>
                          </a:xfrm>
                          <a:prstGeom prst="straightConnector1">
                            <a:avLst/>
                          </a:prstGeom>
                          <a:noFill/>
                          <a:ln w="936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2" name="AutoShape 51"/>
                        <wps:cNvCnPr>
                          <a:cxnSpLocks noChangeShapeType="1"/>
                        </wps:cNvCnPr>
                        <wps:spPr bwMode="auto">
                          <a:xfrm flipH="1">
                            <a:off x="7335" y="4387"/>
                            <a:ext cx="708" cy="23"/>
                          </a:xfrm>
                          <a:prstGeom prst="straightConnector1">
                            <a:avLst/>
                          </a:prstGeom>
                          <a:noFill/>
                          <a:ln w="936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8D5695" id="Group 52" o:spid="_x0000_s1026" style="position:absolute;left:0;text-align:left;margin-left:-4.6pt;margin-top:4.4pt;width:455.9pt;height:132.25pt;z-index:251661312" coordorigin="1252,2620" coordsize="9118,264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left:3289;top:2620;width:1711;height:2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" filled="t">
                  <v:imagedata r:id="rId10" o:title="" croptop="-770f" cropbottom="-10f" cropleft="9464f" cropright="12724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0" o:spid="_x0000_s1028" type="#_x0000_t202" style="position:absolute;left:1252;top:3684;width:2613;height:1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" stroked="f">
                  <v:textbox inset=".1pt,.1pt,.1pt,.1pt">
                    <w:txbxContent>
                      <w:p w14:paraId="37700635" w14:textId="77777777" w:rsidR="00CA341A" w:rsidRDefault="00CA341A">
                        <w:pPr>
                          <w:overflowPunct w:val="0"/>
                          <w:spacing w:line="360" w:lineRule="auto"/>
                          <w:jc w:val="center"/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kern w:val="2"/>
                            <w:sz w:val="24"/>
                            <w:szCs w:val="24"/>
                            <w:lang w:bidi="hi-IN"/>
                          </w:rPr>
                          <w:t xml:space="preserve">Biellette de barre stabilisatrice </w:t>
                        </w:r>
                      </w:p>
                    </w:txbxContent>
                  </v:textbox>
                </v:shape>
                <v:shape id="Text Box 41" o:spid="_x0000_s1029" type="#_x0000_t202" style="position:absolute;left:4522;top:3699;width:1948;height: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" stroked="f">
                  <v:textbox inset=".1pt,.1pt,.1pt,.1pt">
                    <w:txbxContent>
                      <w:p w14:paraId="3BCFAEA7" w14:textId="77777777" w:rsidR="00CA341A" w:rsidRDefault="00CA341A">
                        <w:pPr>
                          <w:overflowPunct w:val="0"/>
                          <w:spacing w:line="360" w:lineRule="auto"/>
                          <w:jc w:val="center"/>
                        </w:pPr>
                        <w:r>
                          <w:rPr>
                            <w:rFonts w:ascii="Arial" w:eastAsia="Arial" w:hAnsi="Arial" w:cs="Arial"/>
                            <w:b/>
                            <w:kern w:val="2"/>
                            <w:sz w:val="24"/>
                            <w:szCs w:val="24"/>
                            <w:lang w:bidi="hi-IN"/>
                          </w:rPr>
                          <w:t>rotule</w:t>
                        </w:r>
                      </w:p>
                    </w:txbxContent>
                  </v:textbox>
                </v:shape>
                <v:shape id="Picture 44" o:spid="_x0000_s1030" type="#_x0000_t75" style="position:absolute;left:6319;top:2869;width:1297;height:23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" filled="t">
                  <v:imagedata r:id="rId11" o:title="" croptop="-101f" cropbottom="-101f" cropleft="-189f" cropright="-189f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5" o:spid="_x0000_s1031" type="#_x0000_t32" style="position:absolute;left:4824;top:4002;width:392;height:44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" strokeweight=".26mm">
                  <v:stroke endarrow="block" joinstyle="miter" endcap="square"/>
                </v:shape>
                <v:shape id="AutoShape 46" o:spid="_x0000_s1032" type="#_x0000_t32" style="position:absolute;left:5919;top:3867;width:400;height: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" strokeweight=".26mm">
                  <v:stroke endarrow="block" joinstyle="miter" endcap="square"/>
                </v:shape>
                <v:shape id="Text Box 48" o:spid="_x0000_s1033" type="#_x0000_t202" style="position:absolute;left:7552;top:3252;width:2638;height: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" stroked="f">
                  <v:textbox inset=".1pt,.1pt,.1pt,.1pt">
                    <w:txbxContent>
                      <w:p w14:paraId="30B9E125" w14:textId="77777777" w:rsidR="00CA341A" w:rsidRDefault="00CA341A" w:rsidP="00003B59">
                        <w:pPr>
                          <w:overflowPunct w:val="0"/>
                          <w:spacing w:line="360" w:lineRule="auto"/>
                          <w:jc w:val="center"/>
                        </w:pPr>
                        <w:r>
                          <w:rPr>
                            <w:rFonts w:ascii="Arial" w:eastAsia="Arial" w:hAnsi="Arial" w:cs="Arial"/>
                            <w:b/>
                            <w:kern w:val="2"/>
                            <w:sz w:val="24"/>
                            <w:szCs w:val="24"/>
                            <w:lang w:bidi="hi-IN"/>
                          </w:rPr>
                          <w:t>boule de la rotule</w:t>
                        </w:r>
                      </w:p>
                    </w:txbxContent>
                  </v:textbox>
                </v:shape>
                <v:shape id="Text Box 49" o:spid="_x0000_s1034" type="#_x0000_t202" style="position:absolute;left:7732;top:4188;width:2638;height: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" stroked="f">
                  <v:textbox inset=".1pt,.1pt,.1pt,.1pt">
                    <w:txbxContent>
                      <w:p w14:paraId="04BF5944" w14:textId="77777777" w:rsidR="00CA341A" w:rsidRDefault="00CA341A" w:rsidP="00003B59">
                        <w:pPr>
                          <w:overflowPunct w:val="0"/>
                          <w:spacing w:line="360" w:lineRule="auto"/>
                          <w:jc w:val="center"/>
                        </w:pPr>
                        <w:r>
                          <w:rPr>
                            <w:rFonts w:ascii="Arial" w:eastAsia="Arial" w:hAnsi="Arial" w:cs="Arial"/>
                            <w:b/>
                            <w:kern w:val="2"/>
                            <w:sz w:val="24"/>
                            <w:szCs w:val="24"/>
                            <w:lang w:bidi="hi-IN"/>
                          </w:rPr>
                          <w:t>axe de la rotule</w:t>
                        </w:r>
                      </w:p>
                    </w:txbxContent>
                  </v:textbox>
                </v:shape>
                <v:shape id="AutoShape 50" o:spid="_x0000_s1035" type="#_x0000_t32" style="position:absolute;left:7305;top:3377;width:427;height:5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" strokeweight=".26mm">
                  <v:stroke endarrow="block" joinstyle="miter" endcap="square"/>
                </v:shape>
                <v:shape id="AutoShape 51" o:spid="_x0000_s1036" type="#_x0000_t32" style="position:absolute;left:7335;top:4387;width:708;height:2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" strokeweight=".26mm">
                  <v:stroke endarrow="block" joinstyle="miter" endcap="square"/>
                </v:shape>
              </v:group>
            </w:pict>
          </mc:Fallback>
        </mc:AlternateContent>
      </w:r>
    </w:p>
    <w:p w14:paraId="2789BBDF" w14:textId="77777777" w:rsidR="00F05A1A" w:rsidRDefault="00F05A1A" w:rsidP="000074F1">
      <w:pPr>
        <w:spacing w:line="360" w:lineRule="auto"/>
        <w:jc w:val="both"/>
        <w:rPr>
          <w:rFonts w:ascii="Arial" w:hAnsi="Arial" w:cs="Arial"/>
          <w:sz w:val="24"/>
          <w:szCs w:val="24"/>
          <w:lang w:eastAsia="fr-FR"/>
        </w:rPr>
      </w:pPr>
    </w:p>
    <w:p w14:paraId="69F91188" w14:textId="77777777" w:rsidR="00F05A1A" w:rsidRDefault="00F05A1A" w:rsidP="000074F1">
      <w:pPr>
        <w:spacing w:line="360" w:lineRule="auto"/>
        <w:jc w:val="both"/>
        <w:rPr>
          <w:rFonts w:ascii="Arial" w:hAnsi="Arial" w:cs="Arial"/>
          <w:sz w:val="24"/>
          <w:szCs w:val="24"/>
          <w:lang w:eastAsia="fr-FR"/>
        </w:rPr>
      </w:pPr>
    </w:p>
    <w:p w14:paraId="13227F1A" w14:textId="77777777" w:rsidR="00F05A1A" w:rsidRDefault="00F05A1A" w:rsidP="000074F1">
      <w:pPr>
        <w:spacing w:line="360" w:lineRule="auto"/>
        <w:jc w:val="both"/>
        <w:rPr>
          <w:rFonts w:ascii="Arial" w:hAnsi="Arial" w:cs="Arial"/>
          <w:sz w:val="24"/>
          <w:szCs w:val="24"/>
          <w:lang w:eastAsia="fr-FR"/>
        </w:rPr>
      </w:pPr>
    </w:p>
    <w:p w14:paraId="2D72C31E" w14:textId="77777777" w:rsidR="00F05A1A" w:rsidRDefault="00F05A1A" w:rsidP="000074F1">
      <w:pPr>
        <w:spacing w:line="360" w:lineRule="auto"/>
        <w:jc w:val="both"/>
        <w:rPr>
          <w:rFonts w:ascii="Arial" w:hAnsi="Arial" w:cs="Arial"/>
          <w:sz w:val="24"/>
          <w:szCs w:val="24"/>
          <w:lang w:eastAsia="fr-FR"/>
        </w:rPr>
      </w:pPr>
    </w:p>
    <w:p w14:paraId="26B411FE" w14:textId="77777777" w:rsidR="00F05A1A" w:rsidRDefault="00F05A1A" w:rsidP="000074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5230AAC" w14:textId="77777777" w:rsidR="00F05A1A" w:rsidRDefault="00F05A1A" w:rsidP="000074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C5D5AAE" w14:textId="77777777" w:rsidR="00F05A1A" w:rsidRDefault="00F05A1A" w:rsidP="000074F1">
      <w:pPr>
        <w:spacing w:line="360" w:lineRule="auto"/>
        <w:jc w:val="both"/>
      </w:pPr>
      <w:r>
        <w:rPr>
          <w:rFonts w:ascii="Arial" w:hAnsi="Arial" w:cs="Arial"/>
          <w:sz w:val="24"/>
          <w:szCs w:val="24"/>
        </w:rPr>
        <w:t>La protection contre la corrosion</w:t>
      </w:r>
      <w:r w:rsidR="00003B59">
        <w:rPr>
          <w:rFonts w:ascii="Arial" w:hAnsi="Arial" w:cs="Arial"/>
          <w:sz w:val="24"/>
          <w:szCs w:val="24"/>
        </w:rPr>
        <w:t xml:space="preserve"> de l’axe de la rotule</w:t>
      </w:r>
      <w:r>
        <w:rPr>
          <w:rFonts w:ascii="Arial" w:hAnsi="Arial" w:cs="Arial"/>
          <w:sz w:val="24"/>
          <w:szCs w:val="24"/>
        </w:rPr>
        <w:t xml:space="preserve"> est assuré</w:t>
      </w:r>
      <w:r w:rsidR="00477543">
        <w:rPr>
          <w:rFonts w:ascii="Arial" w:hAnsi="Arial" w:cs="Arial"/>
          <w:sz w:val="24"/>
          <w:szCs w:val="24"/>
        </w:rPr>
        <w:t>e</w:t>
      </w:r>
      <w:r w:rsidR="00AE7A80">
        <w:rPr>
          <w:rFonts w:ascii="Arial" w:hAnsi="Arial" w:cs="Arial"/>
          <w:sz w:val="24"/>
          <w:szCs w:val="24"/>
        </w:rPr>
        <w:t xml:space="preserve"> par un revêtement de </w:t>
      </w:r>
      <w:r w:rsidR="00F85F3C">
        <w:rPr>
          <w:rFonts w:ascii="Arial" w:hAnsi="Arial" w:cs="Arial"/>
          <w:sz w:val="24"/>
          <w:szCs w:val="24"/>
        </w:rPr>
        <w:t>8 </w:t>
      </w:r>
      <w:r>
        <w:rPr>
          <w:rFonts w:ascii="Arial" w:hAnsi="Arial" w:cs="Arial"/>
          <w:sz w:val="24"/>
          <w:szCs w:val="24"/>
        </w:rPr>
        <w:t>µm d’alliage de Zinc</w:t>
      </w:r>
      <w:r w:rsidR="00F85F3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Nickel contenant entre 12 et 15 % de nickel suivi d’une passivation au chrome trivalent. La protection réalisée permet une tenue en corrosion au brouillard salin de </w:t>
      </w:r>
      <w:r w:rsidR="00AF073A">
        <w:rPr>
          <w:rFonts w:ascii="Arial" w:hAnsi="Arial" w:cs="Arial"/>
          <w:sz w:val="24"/>
          <w:szCs w:val="24"/>
        </w:rPr>
        <w:t>720</w:t>
      </w:r>
      <w:r>
        <w:rPr>
          <w:rFonts w:ascii="Arial" w:hAnsi="Arial" w:cs="Arial"/>
          <w:sz w:val="24"/>
          <w:szCs w:val="24"/>
        </w:rPr>
        <w:t xml:space="preserve"> heures conformément </w:t>
      </w:r>
      <w:r w:rsidR="00584609">
        <w:rPr>
          <w:rFonts w:ascii="Arial" w:hAnsi="Arial" w:cs="Arial"/>
          <w:sz w:val="24"/>
          <w:szCs w:val="24"/>
        </w:rPr>
        <w:t xml:space="preserve">à la </w:t>
      </w:r>
      <w:r>
        <w:rPr>
          <w:rFonts w:ascii="Arial" w:hAnsi="Arial" w:cs="Arial"/>
          <w:sz w:val="24"/>
          <w:szCs w:val="24"/>
        </w:rPr>
        <w:t>norme du secteur automobile.</w:t>
      </w:r>
    </w:p>
    <w:p w14:paraId="7F565581" w14:textId="36648BFD" w:rsidR="00F05A1A" w:rsidRDefault="00F05A1A" w:rsidP="00AB59C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traitement de surface est réalisé dans un atelier de la société. Le procédé utilisé est un procédé alcalin.</w:t>
      </w:r>
      <w:r w:rsidR="00AB59C2">
        <w:rPr>
          <w:rFonts w:ascii="Arial" w:hAnsi="Arial" w:cs="Arial"/>
          <w:sz w:val="24"/>
          <w:szCs w:val="24"/>
        </w:rPr>
        <w:t xml:space="preserve"> </w:t>
      </w:r>
    </w:p>
    <w:p w14:paraId="2E1B3146" w14:textId="77777777" w:rsidR="00F05A1A" w:rsidRDefault="00F05A1A" w:rsidP="000074F1">
      <w:pPr>
        <w:spacing w:line="360" w:lineRule="auto"/>
        <w:jc w:val="both"/>
      </w:pPr>
      <w:r>
        <w:rPr>
          <w:rFonts w:ascii="Arial" w:hAnsi="Arial" w:cs="Arial"/>
          <w:sz w:val="24"/>
          <w:szCs w:val="24"/>
        </w:rPr>
        <w:t>Le sujet porte sur l’alliage zinc-nickel déposé sur les axes de rotule.</w:t>
      </w:r>
    </w:p>
    <w:p w14:paraId="643E0433" w14:textId="77777777" w:rsidR="00F05A1A" w:rsidRDefault="00FA41A6" w:rsidP="000074F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1286CB" wp14:editId="7DC9F2C2">
                <wp:simplePos x="0" y="0"/>
                <wp:positionH relativeFrom="column">
                  <wp:posOffset>-112165</wp:posOffset>
                </wp:positionH>
                <wp:positionV relativeFrom="paragraph">
                  <wp:posOffset>168045</wp:posOffset>
                </wp:positionV>
                <wp:extent cx="6429375" cy="4009292"/>
                <wp:effectExtent l="0" t="0" r="28575" b="10795"/>
                <wp:wrapNone/>
                <wp:docPr id="41" name="Form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9375" cy="4009292"/>
                        </a:xfrm>
                        <a:prstGeom prst="rect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97375F" id="Forme5" o:spid="_x0000_s1026" style="position:absolute;margin-left:-8.85pt;margin-top:13.25pt;width:506.25pt;height:315.7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" filled="f" strokeweight=".26mm">
                <v:stroke joinstyle="round" endcap="square"/>
              </v:rect>
            </w:pict>
          </mc:Fallback>
        </mc:AlternateContent>
      </w:r>
    </w:p>
    <w:p w14:paraId="3A33F417" w14:textId="731804CD" w:rsidR="00F05A1A" w:rsidRDefault="00F05A1A" w:rsidP="000074F1">
      <w:pPr>
        <w:spacing w:line="360" w:lineRule="auto"/>
        <w:jc w:val="both"/>
      </w:pPr>
      <w:r>
        <w:rPr>
          <w:rFonts w:ascii="Arial" w:hAnsi="Arial" w:cs="Arial"/>
          <w:b/>
          <w:bCs/>
          <w:sz w:val="24"/>
          <w:szCs w:val="24"/>
        </w:rPr>
        <w:t>Document 1 : l’alliage zinc-nickel</w:t>
      </w:r>
      <w:r w:rsidR="00022B9E"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627EED8" w14:textId="77777777" w:rsidR="00F05A1A" w:rsidRDefault="00F05A1A" w:rsidP="000074F1">
      <w:pPr>
        <w:spacing w:line="360" w:lineRule="auto"/>
        <w:jc w:val="both"/>
      </w:pPr>
      <w:r>
        <w:rPr>
          <w:rStyle w:val="lev"/>
          <w:rFonts w:ascii="Arial" w:hAnsi="Arial" w:cs="Arial"/>
          <w:b w:val="0"/>
          <w:bCs w:val="0"/>
          <w:sz w:val="24"/>
          <w:szCs w:val="24"/>
        </w:rPr>
        <w:t>Les zincs alliés ont été développés pour répondre aux évolutions des spécifications automobiles pour une meilleure résistance à la corrosion, même sous contrainte thermique dans le compartiment moteur, un contrôle du coefficient de frottement et une meilleure résistance à l’usure.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502C229" w14:textId="4DAC9FA4" w:rsidR="00F05A1A" w:rsidRDefault="00F05A1A" w:rsidP="000074F1">
      <w:pPr>
        <w:spacing w:line="360" w:lineRule="auto"/>
        <w:jc w:val="both"/>
      </w:pPr>
      <w:r>
        <w:rPr>
          <w:rFonts w:ascii="Arial" w:hAnsi="Arial" w:cs="Arial"/>
          <w:sz w:val="24"/>
          <w:szCs w:val="24"/>
        </w:rPr>
        <w:t xml:space="preserve">L’alliage Zinc-Nickel (12 à 15% de Ni) fut d’abord développé en milieu chlorure acide à l’ammonium </w:t>
      </w:r>
      <w:r w:rsidR="00AB59C2">
        <w:rPr>
          <w:rFonts w:ascii="Arial" w:hAnsi="Arial" w:cs="Arial"/>
          <w:sz w:val="24"/>
          <w:szCs w:val="24"/>
        </w:rPr>
        <w:t>(</w:t>
      </w:r>
      <w:r w:rsidR="00CA341A">
        <w:rPr>
          <w:rFonts w:ascii="Arial" w:hAnsi="Arial" w:cs="Arial"/>
          <w:sz w:val="24"/>
          <w:szCs w:val="24"/>
        </w:rPr>
        <w:t>NH</w:t>
      </w:r>
      <w:r w:rsidR="00AB59C2">
        <w:rPr>
          <w:rFonts w:ascii="Arial" w:hAnsi="Arial" w:cs="Arial"/>
          <w:sz w:val="24"/>
          <w:szCs w:val="24"/>
          <w:vertAlign w:val="subscript"/>
        </w:rPr>
        <w:t>4</w:t>
      </w:r>
      <w:r w:rsidR="00AB59C2">
        <w:rPr>
          <w:rFonts w:ascii="Arial" w:hAnsi="Arial" w:cs="Arial"/>
          <w:sz w:val="24"/>
          <w:szCs w:val="24"/>
          <w:vertAlign w:val="superscript"/>
        </w:rPr>
        <w:t>+</w:t>
      </w:r>
      <w:r w:rsidR="00AB59C2">
        <w:rPr>
          <w:rFonts w:ascii="Arial" w:hAnsi="Arial" w:cs="Arial"/>
          <w:sz w:val="24"/>
          <w:szCs w:val="24"/>
        </w:rPr>
        <w:t>, Cl</w:t>
      </w:r>
      <w:r w:rsidR="00AB59C2">
        <w:rPr>
          <w:rFonts w:ascii="Arial" w:hAnsi="Arial" w:cs="Arial"/>
          <w:sz w:val="24"/>
          <w:szCs w:val="24"/>
          <w:vertAlign w:val="superscript"/>
        </w:rPr>
        <w:t>-</w:t>
      </w:r>
      <w:r w:rsidR="00AB59C2">
        <w:rPr>
          <w:rFonts w:ascii="Arial" w:hAnsi="Arial" w:cs="Arial"/>
          <w:sz w:val="24"/>
          <w:szCs w:val="24"/>
        </w:rPr>
        <w:t>)</w:t>
      </w:r>
      <w:r w:rsidR="00CA341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avant d’être rapidement </w:t>
      </w:r>
      <w:r w:rsidR="00AB59C2">
        <w:rPr>
          <w:rFonts w:ascii="Arial" w:hAnsi="Arial" w:cs="Arial"/>
          <w:sz w:val="24"/>
          <w:szCs w:val="24"/>
        </w:rPr>
        <w:t>réalisé</w:t>
      </w:r>
      <w:r>
        <w:rPr>
          <w:rFonts w:ascii="Arial" w:hAnsi="Arial" w:cs="Arial"/>
          <w:sz w:val="24"/>
          <w:szCs w:val="24"/>
        </w:rPr>
        <w:t xml:space="preserve"> en milieu alcalin pour plus de stabilité d</w:t>
      </w:r>
      <w:r w:rsidR="00AB59C2">
        <w:rPr>
          <w:rFonts w:ascii="Arial" w:hAnsi="Arial" w:cs="Arial"/>
          <w:sz w:val="24"/>
          <w:szCs w:val="24"/>
        </w:rPr>
        <w:t xml:space="preserve">e l’alliage à partir de </w:t>
      </w:r>
      <w:r>
        <w:rPr>
          <w:rFonts w:ascii="Arial" w:hAnsi="Arial" w:cs="Arial"/>
          <w:sz w:val="24"/>
          <w:szCs w:val="24"/>
        </w:rPr>
        <w:t xml:space="preserve">1993. </w:t>
      </w:r>
    </w:p>
    <w:p w14:paraId="05DF9C1B" w14:textId="77777777" w:rsidR="00F05A1A" w:rsidRDefault="00F05A1A" w:rsidP="000074F1">
      <w:pPr>
        <w:spacing w:line="360" w:lineRule="auto"/>
        <w:jc w:val="both"/>
      </w:pPr>
      <w:r>
        <w:rPr>
          <w:rFonts w:ascii="Arial" w:hAnsi="Arial" w:cs="Arial"/>
          <w:sz w:val="24"/>
          <w:szCs w:val="24"/>
        </w:rPr>
        <w:t>Cet alliage Zn-Ni 12-15% a un comportement assez voisin du Cadm</w:t>
      </w:r>
      <w:r w:rsidR="00A34D28">
        <w:rPr>
          <w:rFonts w:ascii="Arial" w:hAnsi="Arial" w:cs="Arial"/>
          <w:sz w:val="24"/>
          <w:szCs w:val="24"/>
        </w:rPr>
        <w:t xml:space="preserve">ium avec un potentiel anodique </w:t>
      </w:r>
      <w:r>
        <w:rPr>
          <w:rFonts w:ascii="Arial" w:hAnsi="Arial" w:cs="Arial"/>
          <w:sz w:val="24"/>
          <w:szCs w:val="24"/>
        </w:rPr>
        <w:t>proche de celui de l’acier.</w:t>
      </w:r>
    </w:p>
    <w:p w14:paraId="6E745900" w14:textId="21AFCEB0" w:rsidR="00F05A1A" w:rsidRDefault="00F05A1A" w:rsidP="000074F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vitesse de corrosion en contact avec l’acier est ainsi réduite, d’autant que le mécanisme de corrosion implique une perte en zinc qui anoblit (retour vers un potentiel moins an</w:t>
      </w:r>
      <w:r w:rsidR="00AB59C2">
        <w:rPr>
          <w:rFonts w:ascii="Arial" w:hAnsi="Arial" w:cs="Arial"/>
          <w:sz w:val="24"/>
          <w:szCs w:val="24"/>
        </w:rPr>
        <w:t xml:space="preserve">odique) le dépôt, </w:t>
      </w:r>
      <w:r>
        <w:rPr>
          <w:rFonts w:ascii="Arial" w:hAnsi="Arial" w:cs="Arial"/>
          <w:sz w:val="24"/>
          <w:szCs w:val="24"/>
        </w:rPr>
        <w:t>au fur et à mesure de sa corrosion. Lors de l’attaque de corrosion, le potentiel d</w:t>
      </w:r>
      <w:r w:rsidR="00AB59C2">
        <w:rPr>
          <w:rFonts w:ascii="Arial" w:hAnsi="Arial" w:cs="Arial"/>
          <w:sz w:val="24"/>
          <w:szCs w:val="24"/>
        </w:rPr>
        <w:t xml:space="preserve">e l’alliage </w:t>
      </w:r>
      <w:r>
        <w:rPr>
          <w:rFonts w:ascii="Arial" w:hAnsi="Arial" w:cs="Arial"/>
          <w:sz w:val="24"/>
          <w:szCs w:val="24"/>
        </w:rPr>
        <w:t>Zn-Ni évolue donc doucement e</w:t>
      </w:r>
      <w:r w:rsidR="00584609">
        <w:rPr>
          <w:rFonts w:ascii="Arial" w:hAnsi="Arial" w:cs="Arial"/>
          <w:sz w:val="24"/>
          <w:szCs w:val="24"/>
        </w:rPr>
        <w:t xml:space="preserve">t se rapproche </w:t>
      </w:r>
      <w:r w:rsidR="00AB59C2">
        <w:rPr>
          <w:rFonts w:ascii="Arial" w:hAnsi="Arial" w:cs="Arial"/>
          <w:sz w:val="24"/>
          <w:szCs w:val="24"/>
        </w:rPr>
        <w:t xml:space="preserve">progressivement </w:t>
      </w:r>
      <w:r w:rsidR="00584609">
        <w:rPr>
          <w:rFonts w:ascii="Arial" w:hAnsi="Arial" w:cs="Arial"/>
          <w:sz w:val="24"/>
          <w:szCs w:val="24"/>
        </w:rPr>
        <w:t>de celui du fer.</w:t>
      </w:r>
    </w:p>
    <w:p w14:paraId="008740C0" w14:textId="77777777" w:rsidR="00584609" w:rsidRDefault="00584609" w:rsidP="000074F1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d’après</w:t>
      </w:r>
      <w:r w:rsidR="000074F1">
        <w:rPr>
          <w:rFonts w:ascii="Arial" w:hAnsi="Arial" w:cs="Arial"/>
          <w:i/>
          <w:iCs/>
          <w:sz w:val="24"/>
          <w:szCs w:val="24"/>
        </w:rPr>
        <w:t> :</w:t>
      </w:r>
      <w:r>
        <w:rPr>
          <w:rFonts w:ascii="Arial" w:hAnsi="Arial" w:cs="Arial"/>
          <w:i/>
          <w:iCs/>
          <w:sz w:val="24"/>
          <w:szCs w:val="24"/>
        </w:rPr>
        <w:t xml:space="preserve"> www.a3ts.org</w:t>
      </w:r>
    </w:p>
    <w:p w14:paraId="5FCBC104" w14:textId="77777777" w:rsidR="00584609" w:rsidRDefault="00584609" w:rsidP="000074F1">
      <w:pPr>
        <w:spacing w:line="360" w:lineRule="auto"/>
        <w:jc w:val="both"/>
      </w:pPr>
    </w:p>
    <w:tbl>
      <w:tblPr>
        <w:tblW w:w="0" w:type="auto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89"/>
      </w:tblGrid>
      <w:tr w:rsidR="00F05A1A" w14:paraId="1569DD82" w14:textId="77777777" w:rsidTr="00B96979">
        <w:tc>
          <w:tcPr>
            <w:tcW w:w="9789" w:type="dxa"/>
            <w:shd w:val="clear" w:color="auto" w:fill="auto"/>
          </w:tcPr>
          <w:p w14:paraId="26B8AA4C" w14:textId="3A080769" w:rsidR="00F05A1A" w:rsidRDefault="00584609" w:rsidP="005B3088">
            <w:pPr>
              <w:pageBreakBefore/>
              <w:jc w:val="both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Exercice 1</w:t>
            </w:r>
            <w:r w:rsidR="00F05A1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 </w:t>
            </w:r>
            <w:r w:rsidR="005B3088">
              <w:rPr>
                <w:rFonts w:ascii="Arial" w:hAnsi="Arial" w:cs="Arial"/>
                <w:b/>
                <w:bCs/>
                <w:sz w:val="24"/>
                <w:szCs w:val="24"/>
              </w:rPr>
              <w:t>É</w:t>
            </w:r>
            <w:r w:rsidR="00F05A1A">
              <w:rPr>
                <w:rFonts w:ascii="Arial" w:hAnsi="Arial" w:cs="Arial"/>
                <w:b/>
                <w:bCs/>
                <w:sz w:val="24"/>
                <w:szCs w:val="24"/>
              </w:rPr>
              <w:t>tude du montage du bain de codéposition zinc-nickel – 9,5 points</w:t>
            </w:r>
          </w:p>
        </w:tc>
      </w:tr>
    </w:tbl>
    <w:p w14:paraId="19638B09" w14:textId="77777777" w:rsidR="00F05A1A" w:rsidRDefault="00F05A1A" w:rsidP="000074F1">
      <w:pPr>
        <w:jc w:val="both"/>
      </w:pPr>
    </w:p>
    <w:p w14:paraId="1AD9A4B3" w14:textId="0363E472" w:rsidR="00F05A1A" w:rsidRDefault="00F05A1A" w:rsidP="000873D0">
      <w:pPr>
        <w:spacing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Dans cette partie</w:t>
      </w:r>
      <w:r w:rsidR="00584609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on se propose d’étudier le montage du bain et</w:t>
      </w:r>
      <w:r w:rsidR="00584609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en particulier</w:t>
      </w:r>
      <w:r w:rsidR="00584609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de quelle manière et sous quelles formes chimiques sont apportés les éléments zinc et nickel. Un extrait de la fiche technique</w:t>
      </w:r>
      <w:r w:rsidR="00054B86">
        <w:rPr>
          <w:rFonts w:ascii="Arial" w:hAnsi="Arial" w:cs="Arial"/>
          <w:sz w:val="24"/>
          <w:szCs w:val="24"/>
        </w:rPr>
        <w:t xml:space="preserve"> du bain de codépositon</w:t>
      </w:r>
      <w:r>
        <w:rPr>
          <w:rFonts w:ascii="Arial" w:hAnsi="Arial" w:cs="Arial"/>
          <w:sz w:val="24"/>
          <w:szCs w:val="24"/>
        </w:rPr>
        <w:t xml:space="preserve"> utilisé pa</w:t>
      </w:r>
      <w:r w:rsidR="00054B86">
        <w:rPr>
          <w:rFonts w:ascii="Arial" w:hAnsi="Arial" w:cs="Arial"/>
          <w:sz w:val="24"/>
          <w:szCs w:val="24"/>
        </w:rPr>
        <w:t>r la société est fourni</w:t>
      </w:r>
      <w:r w:rsidR="000873D0" w:rsidRPr="000873D0">
        <w:rPr>
          <w:rFonts w:ascii="Arial" w:hAnsi="Arial" w:cs="Arial"/>
          <w:b/>
          <w:sz w:val="24"/>
          <w:szCs w:val="24"/>
        </w:rPr>
        <w:t xml:space="preserve"> ci-dessous</w:t>
      </w:r>
      <w:r w:rsidRPr="000873D0">
        <w:rPr>
          <w:rFonts w:ascii="Arial" w:hAnsi="Arial" w:cs="Arial"/>
          <w:b/>
          <w:sz w:val="24"/>
          <w:szCs w:val="24"/>
        </w:rPr>
        <w:t>.</w:t>
      </w:r>
    </w:p>
    <w:p w14:paraId="61B1F72A" w14:textId="53E076A5" w:rsidR="00054B86" w:rsidRPr="000873D0" w:rsidRDefault="00703767" w:rsidP="000873D0">
      <w:pPr>
        <w:spacing w:line="360" w:lineRule="exact"/>
        <w:jc w:val="both"/>
        <w:rPr>
          <w:b/>
        </w:rPr>
      </w:pPr>
      <w:r>
        <w:rPr>
          <w:rFonts w:ascii="Arial" w:hAnsi="Arial" w:cs="Arial"/>
          <w:b/>
          <w:sz w:val="24"/>
          <w:szCs w:val="24"/>
        </w:rPr>
        <w:t>Fiche technique - bain de codéposition -</w:t>
      </w:r>
    </w:p>
    <w:tbl>
      <w:tblPr>
        <w:tblW w:w="0" w:type="auto"/>
        <w:tblInd w:w="26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10"/>
        <w:gridCol w:w="2370"/>
        <w:gridCol w:w="2233"/>
      </w:tblGrid>
      <w:tr w:rsidR="00054B86" w14:paraId="292BC71B" w14:textId="77777777" w:rsidTr="007D4D8E">
        <w:tc>
          <w:tcPr>
            <w:tcW w:w="4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32B1BF" w14:textId="77777777" w:rsidR="00054B86" w:rsidRDefault="00054B86" w:rsidP="007D4D8E">
            <w:pPr>
              <w:pStyle w:val="Contenudetableau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D9D223" w14:textId="23DCB729" w:rsidR="00054B86" w:rsidRDefault="00493F1E" w:rsidP="007D4D8E">
            <w:pPr>
              <w:pStyle w:val="Contenudetableau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054B86">
              <w:rPr>
                <w:rFonts w:ascii="Arial" w:hAnsi="Arial" w:cs="Arial"/>
                <w:sz w:val="24"/>
                <w:szCs w:val="24"/>
              </w:rPr>
              <w:t>lage</w:t>
            </w:r>
          </w:p>
        </w:tc>
        <w:tc>
          <w:tcPr>
            <w:tcW w:w="22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B5F7C2E" w14:textId="77777777" w:rsidR="00054B86" w:rsidRDefault="00054B86" w:rsidP="007D4D8E">
            <w:pPr>
              <w:pStyle w:val="Contenudetableau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optimum</w:t>
            </w:r>
          </w:p>
        </w:tc>
      </w:tr>
      <w:tr w:rsidR="00054B86" w14:paraId="7ACCB3D6" w14:textId="77777777" w:rsidTr="007D4D8E">
        <w:tc>
          <w:tcPr>
            <w:tcW w:w="4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821AD9" w14:textId="77777777" w:rsidR="00054B86" w:rsidRDefault="00054B86" w:rsidP="007D4D8E">
            <w:pPr>
              <w:pStyle w:val="Contenudetableau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>Zinc (Zn)</w:t>
            </w:r>
          </w:p>
        </w:tc>
        <w:tc>
          <w:tcPr>
            <w:tcW w:w="23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4CA79D" w14:textId="77777777" w:rsidR="00054B86" w:rsidRDefault="00054B86" w:rsidP="007D4D8E">
            <w:pPr>
              <w:pStyle w:val="Contenudetableau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9 – 12 g/L</w:t>
            </w:r>
          </w:p>
        </w:tc>
        <w:tc>
          <w:tcPr>
            <w:tcW w:w="22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0C6EF07" w14:textId="77777777" w:rsidR="00054B86" w:rsidRDefault="00054B86" w:rsidP="007D4D8E">
            <w:pPr>
              <w:pStyle w:val="Contenudetableau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10,5 g/L</w:t>
            </w:r>
          </w:p>
        </w:tc>
      </w:tr>
      <w:tr w:rsidR="00054B86" w14:paraId="62CFD466" w14:textId="77777777" w:rsidTr="007D4D8E">
        <w:tc>
          <w:tcPr>
            <w:tcW w:w="4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A1BFFD9" w14:textId="77777777" w:rsidR="00054B86" w:rsidRDefault="00054B86" w:rsidP="007D4D8E">
            <w:pPr>
              <w:pStyle w:val="Contenudetableau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>Soude caustique (NaOH)</w:t>
            </w:r>
          </w:p>
        </w:tc>
        <w:tc>
          <w:tcPr>
            <w:tcW w:w="23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F32D8E9" w14:textId="77777777" w:rsidR="00054B86" w:rsidRDefault="00054B86" w:rsidP="007D4D8E">
            <w:pPr>
              <w:pStyle w:val="Contenudetableau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110 – 140 g/L</w:t>
            </w:r>
          </w:p>
        </w:tc>
        <w:tc>
          <w:tcPr>
            <w:tcW w:w="22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CB83B83" w14:textId="77777777" w:rsidR="00054B86" w:rsidRDefault="00054B86" w:rsidP="007D4D8E">
            <w:pPr>
              <w:pStyle w:val="Contenudetableau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125 g/L</w:t>
            </w:r>
          </w:p>
        </w:tc>
      </w:tr>
      <w:tr w:rsidR="00054B86" w14:paraId="2B6D9E05" w14:textId="77777777" w:rsidTr="007D4D8E">
        <w:tc>
          <w:tcPr>
            <w:tcW w:w="4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1435A7" w14:textId="77777777" w:rsidR="00054B86" w:rsidRDefault="00054B86" w:rsidP="007D4D8E">
            <w:pPr>
              <w:pStyle w:val="Contenudetableau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>Nickel (Ni)</w:t>
            </w:r>
          </w:p>
        </w:tc>
        <w:tc>
          <w:tcPr>
            <w:tcW w:w="23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5B3763" w14:textId="77777777" w:rsidR="00054B86" w:rsidRDefault="00054B86" w:rsidP="007D4D8E">
            <w:pPr>
              <w:pStyle w:val="Contenudetableau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1,1 – 2,2 g/L</w:t>
            </w:r>
          </w:p>
        </w:tc>
        <w:tc>
          <w:tcPr>
            <w:tcW w:w="22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A68A423" w14:textId="77777777" w:rsidR="00054B86" w:rsidRDefault="00054B86" w:rsidP="007D4D8E">
            <w:pPr>
              <w:pStyle w:val="Contenudetableau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1,6 g/L</w:t>
            </w:r>
          </w:p>
        </w:tc>
      </w:tr>
      <w:tr w:rsidR="00054B86" w14:paraId="15A2489E" w14:textId="77777777" w:rsidTr="007D4D8E">
        <w:tc>
          <w:tcPr>
            <w:tcW w:w="4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753EE59" w14:textId="77777777" w:rsidR="00054B86" w:rsidRDefault="00054B86" w:rsidP="007D4D8E">
            <w:pPr>
              <w:pStyle w:val="Contenudetableau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>Complexant primaire :</w:t>
            </w:r>
          </w:p>
          <w:p w14:paraId="59EB9F93" w14:textId="77777777" w:rsidR="00054B86" w:rsidRDefault="00054B86" w:rsidP="007D4D8E">
            <w:pPr>
              <w:pStyle w:val="Contenudetableau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>Enviralloy Ni 12-15 part A</w:t>
            </w:r>
          </w:p>
        </w:tc>
        <w:tc>
          <w:tcPr>
            <w:tcW w:w="23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F55C30A" w14:textId="77777777" w:rsidR="00054B86" w:rsidRDefault="00054B86" w:rsidP="007D4D8E">
            <w:pPr>
              <w:pStyle w:val="Contenudetableau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24 – 26 mL/L</w:t>
            </w:r>
          </w:p>
        </w:tc>
        <w:tc>
          <w:tcPr>
            <w:tcW w:w="22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8281B0B" w14:textId="77777777" w:rsidR="00054B86" w:rsidRDefault="00054B86" w:rsidP="007D4D8E">
            <w:pPr>
              <w:pStyle w:val="Contenudetableau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25 mL/L</w:t>
            </w:r>
          </w:p>
        </w:tc>
      </w:tr>
      <w:tr w:rsidR="00054B86" w14:paraId="08D067E4" w14:textId="77777777" w:rsidTr="007D4D8E">
        <w:trPr>
          <w:trHeight w:val="725"/>
        </w:trPr>
        <w:tc>
          <w:tcPr>
            <w:tcW w:w="4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C8A427" w14:textId="77777777" w:rsidR="00054B86" w:rsidRDefault="00054B86" w:rsidP="007D4D8E">
            <w:pPr>
              <w:pStyle w:val="Contenudetableau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>Sel métallique Ni + complexant primaire :</w:t>
            </w:r>
          </w:p>
          <w:p w14:paraId="654E1BF8" w14:textId="77777777" w:rsidR="00054B86" w:rsidRDefault="00054B86" w:rsidP="007D4D8E">
            <w:pPr>
              <w:pStyle w:val="Contenudetableau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>Enviralloy Ni 12-15 R</w:t>
            </w:r>
          </w:p>
        </w:tc>
        <w:tc>
          <w:tcPr>
            <w:tcW w:w="23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93F4F4" w14:textId="77777777" w:rsidR="00054B86" w:rsidRDefault="00054B86" w:rsidP="007D4D8E">
            <w:pPr>
              <w:pStyle w:val="Contenudetableau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9,5 – 11,5 mL/L</w:t>
            </w:r>
          </w:p>
        </w:tc>
        <w:tc>
          <w:tcPr>
            <w:tcW w:w="22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728F1C8" w14:textId="77777777" w:rsidR="00054B86" w:rsidRDefault="00054B86" w:rsidP="007D4D8E">
            <w:pPr>
              <w:pStyle w:val="Contenudetableau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10 mL/L</w:t>
            </w:r>
          </w:p>
        </w:tc>
      </w:tr>
      <w:tr w:rsidR="00054B86" w14:paraId="56959E8E" w14:textId="77777777" w:rsidTr="007D4D8E">
        <w:tc>
          <w:tcPr>
            <w:tcW w:w="4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2E59CA" w14:textId="77777777" w:rsidR="00054B86" w:rsidRDefault="00054B86" w:rsidP="007D4D8E">
            <w:pPr>
              <w:pStyle w:val="Contenudetableau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>Brillanteur :</w:t>
            </w:r>
          </w:p>
          <w:p w14:paraId="13376A8F" w14:textId="77777777" w:rsidR="00054B86" w:rsidRDefault="00054B86" w:rsidP="007D4D8E">
            <w:pPr>
              <w:pStyle w:val="Contenudetableau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>Enviralloy Ni 12-15 part D</w:t>
            </w:r>
          </w:p>
        </w:tc>
        <w:tc>
          <w:tcPr>
            <w:tcW w:w="23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FFFB110" w14:textId="77777777" w:rsidR="00054B86" w:rsidRDefault="00054B86" w:rsidP="007D4D8E">
            <w:pPr>
              <w:pStyle w:val="Contenudetableau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0 – 1 mL/L</w:t>
            </w:r>
          </w:p>
        </w:tc>
        <w:tc>
          <w:tcPr>
            <w:tcW w:w="22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F3886BC" w14:textId="77777777" w:rsidR="00054B86" w:rsidRDefault="00054B86" w:rsidP="007D4D8E">
            <w:pPr>
              <w:pStyle w:val="Contenudetableau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0,5 mL/L</w:t>
            </w:r>
          </w:p>
        </w:tc>
      </w:tr>
      <w:tr w:rsidR="00054B86" w14:paraId="55FC285A" w14:textId="77777777" w:rsidTr="007D4D8E">
        <w:tc>
          <w:tcPr>
            <w:tcW w:w="4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F099A2" w14:textId="77777777" w:rsidR="00054B86" w:rsidRDefault="00054B86" w:rsidP="007D4D8E">
            <w:pPr>
              <w:pStyle w:val="Contenudetableau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>Mouillant :</w:t>
            </w:r>
          </w:p>
          <w:p w14:paraId="5D42B2D8" w14:textId="77777777" w:rsidR="00054B86" w:rsidRDefault="00054B86" w:rsidP="007D4D8E">
            <w:pPr>
              <w:pStyle w:val="Contenudetableau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>Envirowetter</w:t>
            </w:r>
          </w:p>
        </w:tc>
        <w:tc>
          <w:tcPr>
            <w:tcW w:w="23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D3DDE3" w14:textId="77777777" w:rsidR="00054B86" w:rsidRDefault="00054B86" w:rsidP="007D4D8E">
            <w:pPr>
              <w:pStyle w:val="Contenudetableau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 – 2 mL/L</w:t>
            </w:r>
          </w:p>
        </w:tc>
        <w:tc>
          <w:tcPr>
            <w:tcW w:w="22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4F42A00" w14:textId="77777777" w:rsidR="00054B86" w:rsidRDefault="00054B86" w:rsidP="007D4D8E">
            <w:pPr>
              <w:pStyle w:val="Contenudetableau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 mL/L</w:t>
            </w:r>
          </w:p>
        </w:tc>
      </w:tr>
    </w:tbl>
    <w:p w14:paraId="085E1C5C" w14:textId="77777777" w:rsidR="00054B86" w:rsidRDefault="00054B86" w:rsidP="000074F1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35F1A0A7" w14:textId="77777777" w:rsidR="00B96979" w:rsidRPr="00B96979" w:rsidRDefault="00B96979" w:rsidP="00054B86">
      <w:pPr>
        <w:jc w:val="right"/>
        <w:rPr>
          <w:i/>
        </w:rPr>
      </w:pPr>
      <w:r w:rsidRPr="00B96979">
        <w:rPr>
          <w:rFonts w:ascii="Arial" w:hAnsi="Arial" w:cs="Arial"/>
          <w:bCs/>
          <w:i/>
          <w:sz w:val="24"/>
          <w:szCs w:val="24"/>
        </w:rPr>
        <w:t>Extrait de la fiche technique Enviralloy Ni 12 -15 (société MacDermid)</w:t>
      </w:r>
    </w:p>
    <w:p w14:paraId="11AD012F" w14:textId="77777777" w:rsidR="00F05A1A" w:rsidRPr="00B96979" w:rsidRDefault="00F05A1A" w:rsidP="000074F1">
      <w:pPr>
        <w:ind w:firstLine="708"/>
        <w:jc w:val="both"/>
        <w:rPr>
          <w:rFonts w:ascii="Arial" w:hAnsi="Arial" w:cs="Arial"/>
          <w:b/>
          <w:bCs/>
          <w:sz w:val="16"/>
          <w:szCs w:val="16"/>
        </w:rPr>
      </w:pPr>
    </w:p>
    <w:p w14:paraId="35132BBC" w14:textId="77777777" w:rsidR="00F05A1A" w:rsidRPr="00022B9E" w:rsidRDefault="00F05A1A" w:rsidP="000074F1">
      <w:pPr>
        <w:ind w:firstLine="708"/>
        <w:jc w:val="both"/>
        <w:rPr>
          <w:rFonts w:ascii="Arial" w:hAnsi="Arial" w:cs="Arial"/>
          <w:b/>
          <w:bCs/>
        </w:rPr>
      </w:pPr>
    </w:p>
    <w:p w14:paraId="3B81A5F6" w14:textId="466546B2" w:rsidR="00F05A1A" w:rsidRDefault="00F05A1A" w:rsidP="000074F1">
      <w:pPr>
        <w:numPr>
          <w:ilvl w:val="1"/>
          <w:numId w:val="4"/>
        </w:numPr>
        <w:tabs>
          <w:tab w:val="left" w:pos="-720"/>
        </w:tabs>
        <w:ind w:left="360"/>
        <w:jc w:val="both"/>
      </w:pPr>
      <w:r>
        <w:rPr>
          <w:rFonts w:ascii="Arial" w:hAnsi="Arial" w:cs="Arial"/>
          <w:b/>
          <w:bCs/>
          <w:sz w:val="24"/>
          <w:szCs w:val="24"/>
        </w:rPr>
        <w:t>Cuve de dissolution du zinc</w:t>
      </w:r>
      <w:r w:rsidR="00022B9E">
        <w:rPr>
          <w:rFonts w:ascii="Arial" w:hAnsi="Arial" w:cs="Arial"/>
          <w:b/>
          <w:bCs/>
          <w:sz w:val="24"/>
          <w:szCs w:val="24"/>
        </w:rPr>
        <w:t>.</w:t>
      </w:r>
    </w:p>
    <w:p w14:paraId="77C89FF6" w14:textId="77777777" w:rsidR="00F05A1A" w:rsidRDefault="00FA41A6" w:rsidP="000074F1">
      <w:pPr>
        <w:jc w:val="both"/>
        <w:rPr>
          <w:rFonts w:ascii="Arial" w:hAnsi="Arial" w:cs="Arial"/>
          <w:b/>
          <w:bCs/>
          <w:sz w:val="24"/>
          <w:szCs w:val="24"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C99B2C" wp14:editId="7F4127D3">
                <wp:simplePos x="0" y="0"/>
                <wp:positionH relativeFrom="column">
                  <wp:posOffset>-112165</wp:posOffset>
                </wp:positionH>
                <wp:positionV relativeFrom="paragraph">
                  <wp:posOffset>134153</wp:posOffset>
                </wp:positionV>
                <wp:extent cx="6411595" cy="3933930"/>
                <wp:effectExtent l="0" t="0" r="0" b="0"/>
                <wp:wrapNone/>
                <wp:docPr id="39" name="Form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1595" cy="3933930"/>
                        </a:xfrm>
                        <a:prstGeom prst="rect">
                          <a:avLst/>
                        </a:prstGeom>
                        <a:noFill/>
                        <a:ln w="9360" cap="sq">
                          <a:noFill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DD9FD1" id="Forme4" o:spid="_x0000_s1026" style="position:absolute;margin-left:-8.85pt;margin-top:10.55pt;width:504.85pt;height:309.7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" filled="f" stroked="f" strokeweight=".26mm">
                <v:stroke joinstyle="round" endcap="square"/>
              </v:rect>
            </w:pict>
          </mc:Fallback>
        </mc:AlternateContent>
      </w:r>
    </w:p>
    <w:p w14:paraId="66AD9926" w14:textId="57CF1D0A" w:rsidR="00F05A1A" w:rsidRDefault="00054B86" w:rsidP="000074F1">
      <w:pPr>
        <w:spacing w:line="360" w:lineRule="auto"/>
        <w:jc w:val="both"/>
      </w:pPr>
      <w:r>
        <w:rPr>
          <w:rFonts w:ascii="Arial" w:hAnsi="Arial" w:cs="Arial"/>
          <w:b/>
          <w:bCs/>
          <w:sz w:val="24"/>
          <w:szCs w:val="24"/>
        </w:rPr>
        <w:t xml:space="preserve">Fiche technique - </w:t>
      </w:r>
      <w:r w:rsidR="00F05A1A">
        <w:rPr>
          <w:rFonts w:ascii="Arial" w:hAnsi="Arial" w:cs="Arial"/>
          <w:b/>
          <w:bCs/>
          <w:sz w:val="24"/>
          <w:szCs w:val="24"/>
        </w:rPr>
        <w:t>Cuve de dissolution extérieure (générateur de zinc)</w:t>
      </w:r>
      <w:r w:rsidR="00022B9E">
        <w:rPr>
          <w:rFonts w:ascii="Arial" w:hAnsi="Arial" w:cs="Arial"/>
          <w:b/>
          <w:bCs/>
          <w:sz w:val="24"/>
          <w:szCs w:val="24"/>
        </w:rPr>
        <w:t>.</w:t>
      </w:r>
    </w:p>
    <w:p w14:paraId="2CD93F84" w14:textId="77777777" w:rsidR="00F05A1A" w:rsidRDefault="00F05A1A" w:rsidP="000074F1">
      <w:pPr>
        <w:numPr>
          <w:ilvl w:val="0"/>
          <w:numId w:val="5"/>
        </w:numPr>
        <w:tabs>
          <w:tab w:val="left" w:pos="720"/>
        </w:tabs>
        <w:spacing w:line="360" w:lineRule="auto"/>
        <w:ind w:left="720"/>
        <w:jc w:val="both"/>
      </w:pPr>
      <w:r>
        <w:rPr>
          <w:rFonts w:ascii="Arial" w:hAnsi="Arial" w:cs="Arial"/>
          <w:sz w:val="24"/>
          <w:szCs w:val="24"/>
        </w:rPr>
        <w:t xml:space="preserve">Le maintien de la concentration en zinc dans le </w:t>
      </w:r>
      <w:r w:rsidR="00B96979">
        <w:rPr>
          <w:rFonts w:ascii="Arial" w:hAnsi="Arial" w:cs="Arial"/>
          <w:sz w:val="24"/>
          <w:szCs w:val="24"/>
        </w:rPr>
        <w:t>bain de codéposition est assuré</w:t>
      </w:r>
      <w:r>
        <w:rPr>
          <w:rFonts w:ascii="Arial" w:hAnsi="Arial" w:cs="Arial"/>
          <w:sz w:val="24"/>
          <w:szCs w:val="24"/>
        </w:rPr>
        <w:t xml:space="preserve"> par un « générateur de zinc » : le zinc est dissous dans une cuve annexe reliée à la cuve de travail par la pompe / filtre.</w:t>
      </w:r>
    </w:p>
    <w:p w14:paraId="25667655" w14:textId="77777777" w:rsidR="00F05A1A" w:rsidRDefault="00F05A1A" w:rsidP="000074F1">
      <w:pPr>
        <w:numPr>
          <w:ilvl w:val="0"/>
          <w:numId w:val="5"/>
        </w:numPr>
        <w:tabs>
          <w:tab w:val="left" w:pos="720"/>
        </w:tabs>
        <w:spacing w:line="360" w:lineRule="auto"/>
        <w:ind w:left="720"/>
        <w:jc w:val="both"/>
      </w:pPr>
      <w:r>
        <w:rPr>
          <w:rFonts w:ascii="Arial" w:hAnsi="Arial" w:cs="Arial"/>
          <w:sz w:val="24"/>
          <w:szCs w:val="24"/>
        </w:rPr>
        <w:t>Le zinc se solubilise par voie chimique. Les boules ou berlingots de zinc métal sont contenus dans des paniers en acier, de façon à augmenter la vitesse de dissolution par formation d’un couple zinc / acier.</w:t>
      </w:r>
    </w:p>
    <w:p w14:paraId="66D66A60" w14:textId="77777777" w:rsidR="00F05A1A" w:rsidRDefault="00F05A1A" w:rsidP="000074F1">
      <w:pPr>
        <w:numPr>
          <w:ilvl w:val="0"/>
          <w:numId w:val="5"/>
        </w:numPr>
        <w:tabs>
          <w:tab w:val="left" w:pos="720"/>
        </w:tabs>
        <w:spacing w:line="360" w:lineRule="auto"/>
        <w:ind w:left="720"/>
        <w:jc w:val="both"/>
      </w:pPr>
      <w:r>
        <w:rPr>
          <w:rFonts w:ascii="Arial" w:hAnsi="Arial" w:cs="Arial"/>
          <w:sz w:val="24"/>
          <w:szCs w:val="24"/>
        </w:rPr>
        <w:t>Vitesse moyenne de dissolution chimique du zinc dans un électrolyte à 30°C contenant 100 g/L de soude : environ 8 g/heure et par kg de berlingots de zinc immergé (contenu dans des paniers en acier).</w:t>
      </w:r>
    </w:p>
    <w:p w14:paraId="4ABBDA5D" w14:textId="77777777" w:rsidR="00F05A1A" w:rsidRDefault="00F05A1A" w:rsidP="000074F1">
      <w:pPr>
        <w:numPr>
          <w:ilvl w:val="0"/>
          <w:numId w:val="5"/>
        </w:numPr>
        <w:tabs>
          <w:tab w:val="left" w:pos="720"/>
        </w:tabs>
        <w:spacing w:line="360" w:lineRule="auto"/>
        <w:ind w:left="720"/>
        <w:jc w:val="both"/>
      </w:pP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Avantages : </w:t>
      </w:r>
    </w:p>
    <w:p w14:paraId="23B4F46F" w14:textId="75B1CC6A" w:rsidR="00F05A1A" w:rsidRDefault="00F05A1A" w:rsidP="000074F1">
      <w:pPr>
        <w:numPr>
          <w:ilvl w:val="1"/>
          <w:numId w:val="5"/>
        </w:numPr>
        <w:tabs>
          <w:tab w:val="left" w:pos="1080"/>
          <w:tab w:val="left" w:pos="1395"/>
        </w:tabs>
        <w:spacing w:line="360" w:lineRule="auto"/>
        <w:ind w:left="1080"/>
        <w:jc w:val="both"/>
      </w:pPr>
      <w:r>
        <w:rPr>
          <w:rFonts w:ascii="Arial" w:hAnsi="Arial" w:cs="Arial"/>
          <w:sz w:val="24"/>
          <w:szCs w:val="24"/>
        </w:rPr>
        <w:t>répartition optim</w:t>
      </w:r>
      <w:r w:rsidR="00054B86">
        <w:rPr>
          <w:rFonts w:ascii="Arial" w:hAnsi="Arial" w:cs="Arial"/>
          <w:sz w:val="24"/>
          <w:szCs w:val="24"/>
        </w:rPr>
        <w:t>ale</w:t>
      </w:r>
      <w:r>
        <w:rPr>
          <w:rFonts w:ascii="Arial" w:hAnsi="Arial" w:cs="Arial"/>
          <w:sz w:val="24"/>
          <w:szCs w:val="24"/>
        </w:rPr>
        <w:t xml:space="preserve"> du dépôt grâce à</w:t>
      </w:r>
      <w:r w:rsidR="00B96979">
        <w:rPr>
          <w:rFonts w:ascii="Arial" w:hAnsi="Arial" w:cs="Arial"/>
          <w:sz w:val="24"/>
          <w:szCs w:val="24"/>
        </w:rPr>
        <w:t xml:space="preserve"> une surface anodique constante</w:t>
      </w:r>
      <w:r w:rsidR="00022B9E">
        <w:rPr>
          <w:rFonts w:ascii="Arial" w:hAnsi="Arial" w:cs="Arial"/>
          <w:sz w:val="24"/>
          <w:szCs w:val="24"/>
        </w:rPr>
        <w:t>,</w:t>
      </w:r>
    </w:p>
    <w:p w14:paraId="70120736" w14:textId="5D1B9B5D" w:rsidR="00F05A1A" w:rsidRDefault="00F05A1A" w:rsidP="000074F1">
      <w:pPr>
        <w:numPr>
          <w:ilvl w:val="1"/>
          <w:numId w:val="5"/>
        </w:numPr>
        <w:tabs>
          <w:tab w:val="left" w:pos="1080"/>
          <w:tab w:val="left" w:pos="1395"/>
        </w:tabs>
        <w:spacing w:line="360" w:lineRule="auto"/>
        <w:ind w:left="1080"/>
        <w:jc w:val="both"/>
      </w:pPr>
      <w:r>
        <w:rPr>
          <w:rFonts w:ascii="Arial" w:hAnsi="Arial" w:cs="Arial"/>
          <w:sz w:val="24"/>
          <w:szCs w:val="24"/>
        </w:rPr>
        <w:t>dissolution du zinc maîtrisée</w:t>
      </w:r>
      <w:r w:rsidR="00022B9E">
        <w:rPr>
          <w:rFonts w:ascii="Arial" w:hAnsi="Arial" w:cs="Arial"/>
          <w:sz w:val="24"/>
          <w:szCs w:val="24"/>
        </w:rPr>
        <w:t>,</w:t>
      </w:r>
    </w:p>
    <w:p w14:paraId="7EAB87FE" w14:textId="13BFF93E" w:rsidR="00F05A1A" w:rsidRDefault="00F05A1A" w:rsidP="000074F1">
      <w:pPr>
        <w:numPr>
          <w:ilvl w:val="1"/>
          <w:numId w:val="5"/>
        </w:numPr>
        <w:tabs>
          <w:tab w:val="left" w:pos="1080"/>
          <w:tab w:val="left" w:pos="1395"/>
        </w:tabs>
        <w:spacing w:line="360" w:lineRule="auto"/>
        <w:ind w:left="1080"/>
        <w:jc w:val="both"/>
      </w:pPr>
      <w:r>
        <w:rPr>
          <w:rFonts w:ascii="Arial" w:hAnsi="Arial" w:cs="Arial"/>
          <w:sz w:val="24"/>
          <w:szCs w:val="24"/>
        </w:rPr>
        <w:t>absence de rugosités dues à la dissolution du zinc dans la cuve</w:t>
      </w:r>
      <w:r w:rsidR="00022B9E">
        <w:rPr>
          <w:rFonts w:ascii="Arial" w:hAnsi="Arial" w:cs="Arial"/>
          <w:sz w:val="24"/>
          <w:szCs w:val="24"/>
        </w:rPr>
        <w:t>.</w:t>
      </w:r>
    </w:p>
    <w:p w14:paraId="158D1256" w14:textId="013232F0" w:rsidR="00584609" w:rsidRDefault="00022B9E" w:rsidP="00022B9E">
      <w:pPr>
        <w:tabs>
          <w:tab w:val="right" w:pos="9781"/>
        </w:tabs>
        <w:spacing w:line="360" w:lineRule="auto"/>
      </w:pPr>
      <w:r>
        <w:rPr>
          <w:rFonts w:ascii="Arial" w:hAnsi="Arial" w:cs="Arial"/>
          <w:i/>
          <w:iCs/>
          <w:sz w:val="24"/>
          <w:szCs w:val="24"/>
        </w:rPr>
        <w:tab/>
      </w:r>
      <w:r w:rsidR="00584609">
        <w:rPr>
          <w:rFonts w:ascii="Arial" w:hAnsi="Arial" w:cs="Arial"/>
          <w:i/>
          <w:iCs/>
          <w:sz w:val="24"/>
          <w:szCs w:val="24"/>
        </w:rPr>
        <w:t>Extraits de la fiche technique Enviralloy Ni 12 -15 (société MacDermid)</w:t>
      </w:r>
    </w:p>
    <w:p w14:paraId="600538D8" w14:textId="20FE15FD" w:rsidR="00F05A1A" w:rsidRDefault="00F05A1A" w:rsidP="000074F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On donne le diagramme potentiel – pH du zinc en </w:t>
      </w:r>
      <w:r w:rsidRPr="000873D0">
        <w:rPr>
          <w:rFonts w:ascii="Arial" w:hAnsi="Arial" w:cs="Arial"/>
          <w:b/>
          <w:sz w:val="24"/>
          <w:szCs w:val="24"/>
        </w:rPr>
        <w:t>annexe page 9</w:t>
      </w:r>
      <w:r>
        <w:rPr>
          <w:rFonts w:ascii="Arial" w:hAnsi="Arial" w:cs="Arial"/>
          <w:sz w:val="24"/>
          <w:szCs w:val="24"/>
        </w:rPr>
        <w:t xml:space="preserve"> </w:t>
      </w:r>
      <w:r w:rsidRPr="00F80036">
        <w:rPr>
          <w:rFonts w:ascii="Arial" w:hAnsi="Arial" w:cs="Arial"/>
          <w:b/>
          <w:sz w:val="24"/>
          <w:szCs w:val="24"/>
        </w:rPr>
        <w:t>à rendre avec la copie</w:t>
      </w:r>
      <w:r>
        <w:rPr>
          <w:rFonts w:ascii="Arial" w:hAnsi="Arial" w:cs="Arial"/>
          <w:sz w:val="24"/>
          <w:szCs w:val="24"/>
        </w:rPr>
        <w:t>.</w:t>
      </w:r>
    </w:p>
    <w:p w14:paraId="43629ADF" w14:textId="77777777" w:rsidR="00F80036" w:rsidRDefault="00F80036" w:rsidP="000074F1">
      <w:pPr>
        <w:spacing w:line="360" w:lineRule="auto"/>
        <w:jc w:val="both"/>
      </w:pPr>
    </w:p>
    <w:p w14:paraId="38DC4623" w14:textId="554EEF3D" w:rsidR="00F05A1A" w:rsidRDefault="00F05A1A" w:rsidP="00FF1923">
      <w:pPr>
        <w:numPr>
          <w:ilvl w:val="2"/>
          <w:numId w:val="4"/>
        </w:numPr>
        <w:tabs>
          <w:tab w:val="left" w:pos="-720"/>
        </w:tabs>
        <w:spacing w:line="360" w:lineRule="auto"/>
        <w:ind w:left="1050" w:hanging="690"/>
        <w:jc w:val="both"/>
      </w:pPr>
      <w:r>
        <w:rPr>
          <w:rFonts w:ascii="Arial" w:hAnsi="Arial" w:cs="Arial"/>
          <w:sz w:val="24"/>
          <w:szCs w:val="24"/>
        </w:rPr>
        <w:t>Déterminer, en le justifiant, le nombre d’oxydation de l’élément</w:t>
      </w:r>
      <w:r w:rsidR="00054B86">
        <w:rPr>
          <w:rFonts w:ascii="Arial" w:hAnsi="Arial" w:cs="Arial"/>
          <w:sz w:val="24"/>
          <w:szCs w:val="24"/>
        </w:rPr>
        <w:t xml:space="preserve"> zinc dans chacune des espèces présentes</w:t>
      </w:r>
      <w:r>
        <w:rPr>
          <w:rFonts w:ascii="Arial" w:hAnsi="Arial" w:cs="Arial"/>
          <w:sz w:val="24"/>
          <w:szCs w:val="24"/>
        </w:rPr>
        <w:t xml:space="preserve"> dans le diagramme potentiel – pH du zinc.</w:t>
      </w:r>
    </w:p>
    <w:p w14:paraId="757B807B" w14:textId="753053C1" w:rsidR="00F05A1A" w:rsidRDefault="00F05A1A" w:rsidP="00FF1923">
      <w:pPr>
        <w:numPr>
          <w:ilvl w:val="2"/>
          <w:numId w:val="4"/>
        </w:numPr>
        <w:tabs>
          <w:tab w:val="left" w:pos="-720"/>
        </w:tabs>
        <w:spacing w:line="360" w:lineRule="auto"/>
        <w:ind w:left="1036" w:hanging="676"/>
        <w:jc w:val="both"/>
      </w:pPr>
      <w:r>
        <w:rPr>
          <w:rFonts w:ascii="Arial" w:hAnsi="Arial" w:cs="Arial"/>
          <w:sz w:val="24"/>
          <w:szCs w:val="24"/>
        </w:rPr>
        <w:t xml:space="preserve">Établir les équations des droites </w:t>
      </w:r>
      <w:r w:rsidR="00FE5A00">
        <w:rPr>
          <w:rFonts w:ascii="Arial" w:hAnsi="Arial" w:cs="Arial"/>
          <w:sz w:val="24"/>
          <w:szCs w:val="24"/>
        </w:rPr>
        <w:t xml:space="preserve">frontières des </w:t>
      </w:r>
      <w:r w:rsidR="00FE5A00" w:rsidRPr="00FE5A00">
        <w:rPr>
          <w:rFonts w:ascii="Arial" w:hAnsi="Arial" w:cs="Arial"/>
          <w:sz w:val="24"/>
          <w:szCs w:val="24"/>
        </w:rPr>
        <w:t xml:space="preserve">couples de l’eau et </w:t>
      </w:r>
      <w:r w:rsidR="00B343A7">
        <w:rPr>
          <w:rFonts w:ascii="Arial" w:hAnsi="Arial" w:cs="Arial"/>
          <w:sz w:val="24"/>
          <w:szCs w:val="24"/>
        </w:rPr>
        <w:t>faire apparaî</w:t>
      </w:r>
      <w:r w:rsidR="00FE5A00">
        <w:rPr>
          <w:rFonts w:ascii="Arial" w:hAnsi="Arial" w:cs="Arial"/>
          <w:sz w:val="24"/>
          <w:szCs w:val="24"/>
        </w:rPr>
        <w:t>tre</w:t>
      </w:r>
      <w:r w:rsidR="00FE5A00" w:rsidRPr="00FE5A00">
        <w:rPr>
          <w:rFonts w:ascii="Arial" w:hAnsi="Arial" w:cs="Arial"/>
        </w:rPr>
        <w:t xml:space="preserve"> </w:t>
      </w:r>
      <w:r w:rsidRPr="00FE5A00">
        <w:rPr>
          <w:rFonts w:ascii="Arial" w:hAnsi="Arial" w:cs="Arial"/>
          <w:sz w:val="24"/>
          <w:szCs w:val="24"/>
        </w:rPr>
        <w:t>les domaines d’existence et de prépondérance des différentes e</w:t>
      </w:r>
      <w:r w:rsidR="00FE5A00">
        <w:rPr>
          <w:rFonts w:ascii="Arial" w:hAnsi="Arial" w:cs="Arial"/>
          <w:sz w:val="24"/>
          <w:szCs w:val="24"/>
        </w:rPr>
        <w:t>spèces chimiques de ces couples</w:t>
      </w:r>
      <w:r w:rsidR="00FE5A00" w:rsidRPr="00FE5A00">
        <w:rPr>
          <w:rFonts w:ascii="Arial" w:hAnsi="Arial" w:cs="Arial"/>
          <w:sz w:val="24"/>
          <w:szCs w:val="24"/>
        </w:rPr>
        <w:t xml:space="preserve"> sur le diagramme potentiel – pH en </w:t>
      </w:r>
      <w:r w:rsidR="00FE5A00" w:rsidRPr="000873D0">
        <w:rPr>
          <w:rFonts w:ascii="Arial" w:hAnsi="Arial" w:cs="Arial"/>
          <w:b/>
          <w:sz w:val="24"/>
          <w:szCs w:val="24"/>
        </w:rPr>
        <w:t>annexe page 9 à</w:t>
      </w:r>
      <w:r w:rsidR="00FE5A00" w:rsidRPr="00FE5A00">
        <w:rPr>
          <w:rFonts w:ascii="Arial" w:hAnsi="Arial" w:cs="Arial"/>
          <w:b/>
          <w:sz w:val="24"/>
          <w:szCs w:val="24"/>
        </w:rPr>
        <w:t xml:space="preserve"> rendre avec la copie</w:t>
      </w:r>
      <w:r w:rsidR="00FE5A00" w:rsidRPr="00FE5A00">
        <w:rPr>
          <w:rFonts w:ascii="Arial" w:hAnsi="Arial" w:cs="Arial"/>
          <w:sz w:val="24"/>
          <w:szCs w:val="24"/>
        </w:rPr>
        <w:t>.</w:t>
      </w:r>
    </w:p>
    <w:p w14:paraId="0F913C93" w14:textId="77777777" w:rsidR="00EC1D33" w:rsidRPr="00EC1D33" w:rsidRDefault="00FE5A00" w:rsidP="00FF1923">
      <w:pPr>
        <w:numPr>
          <w:ilvl w:val="2"/>
          <w:numId w:val="4"/>
        </w:numPr>
        <w:tabs>
          <w:tab w:val="left" w:pos="-720"/>
        </w:tabs>
        <w:spacing w:line="360" w:lineRule="auto"/>
        <w:ind w:left="1022" w:hanging="662"/>
        <w:jc w:val="both"/>
      </w:pPr>
      <w:r>
        <w:rPr>
          <w:rFonts w:ascii="Arial" w:hAnsi="Arial" w:cs="Arial"/>
          <w:sz w:val="24"/>
          <w:szCs w:val="24"/>
        </w:rPr>
        <w:t>Montrer</w:t>
      </w:r>
      <w:r w:rsidR="00F05A1A" w:rsidRPr="00FE5A00">
        <w:rPr>
          <w:rFonts w:ascii="Arial" w:hAnsi="Arial" w:cs="Arial"/>
          <w:sz w:val="24"/>
          <w:szCs w:val="24"/>
        </w:rPr>
        <w:t xml:space="preserve"> que le zinc métallique </w:t>
      </w:r>
      <w:r w:rsidR="00EC1D33">
        <w:rPr>
          <w:rFonts w:ascii="Arial" w:hAnsi="Arial" w:cs="Arial"/>
          <w:sz w:val="24"/>
          <w:szCs w:val="24"/>
        </w:rPr>
        <w:t>n’est pas stable en solution aqueuse.</w:t>
      </w:r>
    </w:p>
    <w:p w14:paraId="1DFCF1BC" w14:textId="30F6AE01" w:rsidR="00F05A1A" w:rsidRDefault="00EC1D33" w:rsidP="00FF1923">
      <w:pPr>
        <w:numPr>
          <w:ilvl w:val="2"/>
          <w:numId w:val="4"/>
        </w:numPr>
        <w:tabs>
          <w:tab w:val="left" w:pos="-720"/>
        </w:tabs>
        <w:spacing w:line="360" w:lineRule="auto"/>
        <w:ind w:left="1022" w:hanging="662"/>
        <w:jc w:val="both"/>
      </w:pPr>
      <w:r>
        <w:rPr>
          <w:rFonts w:ascii="Arial" w:hAnsi="Arial" w:cs="Arial"/>
          <w:sz w:val="24"/>
          <w:szCs w:val="24"/>
        </w:rPr>
        <w:t>Expliquer pourquoi l’élément zinc est sous la forme d’ion ZnO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  <w:vertAlign w:val="superscript"/>
        </w:rPr>
        <w:t>2–</w:t>
      </w:r>
      <w:r w:rsidR="00CB6D02">
        <w:rPr>
          <w:rFonts w:ascii="Arial" w:hAnsi="Arial" w:cs="Arial"/>
          <w:sz w:val="24"/>
          <w:szCs w:val="24"/>
        </w:rPr>
        <w:t>(aq)</w:t>
      </w:r>
      <w:r w:rsidR="00FE5A00" w:rsidRPr="00FE5A0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dans</w:t>
      </w:r>
      <w:r w:rsidRPr="00FE5A00">
        <w:rPr>
          <w:rFonts w:ascii="Arial" w:hAnsi="Arial" w:cs="Arial"/>
          <w:sz w:val="24"/>
          <w:szCs w:val="24"/>
        </w:rPr>
        <w:t xml:space="preserve"> la « cuve de dissolution extérieure »</w:t>
      </w:r>
      <w:r w:rsidR="00F05A1A" w:rsidRPr="00FE5A00">
        <w:rPr>
          <w:rFonts w:ascii="Arial" w:hAnsi="Arial" w:cs="Arial"/>
          <w:sz w:val="24"/>
          <w:szCs w:val="24"/>
        </w:rPr>
        <w:t>.</w:t>
      </w:r>
    </w:p>
    <w:p w14:paraId="0BD2874D" w14:textId="77C95CDB" w:rsidR="00F05A1A" w:rsidRDefault="00E874AD" w:rsidP="00FF1923">
      <w:pPr>
        <w:numPr>
          <w:ilvl w:val="2"/>
          <w:numId w:val="4"/>
        </w:numPr>
        <w:tabs>
          <w:tab w:val="left" w:pos="-720"/>
        </w:tabs>
        <w:spacing w:line="360" w:lineRule="auto"/>
        <w:ind w:left="993" w:hanging="644"/>
        <w:jc w:val="both"/>
      </w:pPr>
      <w:r>
        <w:rPr>
          <w:rFonts w:ascii="Arial" w:hAnsi="Arial" w:cs="Arial"/>
          <w:sz w:val="24"/>
          <w:szCs w:val="24"/>
        </w:rPr>
        <w:t>É</w:t>
      </w:r>
      <w:r w:rsidR="00F05A1A">
        <w:rPr>
          <w:rFonts w:ascii="Arial" w:hAnsi="Arial" w:cs="Arial"/>
          <w:sz w:val="24"/>
          <w:szCs w:val="24"/>
        </w:rPr>
        <w:t xml:space="preserve">crire les demi-équations électroniques puis l’équation de la réaction </w:t>
      </w:r>
      <w:r w:rsidR="00AD0C86">
        <w:rPr>
          <w:rFonts w:ascii="Arial" w:hAnsi="Arial" w:cs="Arial"/>
          <w:sz w:val="24"/>
          <w:szCs w:val="24"/>
        </w:rPr>
        <w:t xml:space="preserve">entre le zinc métallique et l’eau </w:t>
      </w:r>
      <w:r w:rsidR="00F05A1A">
        <w:rPr>
          <w:rFonts w:ascii="Arial" w:hAnsi="Arial" w:cs="Arial"/>
          <w:sz w:val="24"/>
          <w:szCs w:val="24"/>
        </w:rPr>
        <w:t>dans la « c</w:t>
      </w:r>
      <w:r w:rsidR="00A34D28">
        <w:rPr>
          <w:rFonts w:ascii="Arial" w:hAnsi="Arial" w:cs="Arial"/>
          <w:sz w:val="24"/>
          <w:szCs w:val="24"/>
        </w:rPr>
        <w:t>uve de dissolution extérieure »</w:t>
      </w:r>
      <w:r w:rsidR="00F05A1A">
        <w:rPr>
          <w:rFonts w:ascii="Arial" w:hAnsi="Arial" w:cs="Arial"/>
          <w:sz w:val="24"/>
          <w:szCs w:val="24"/>
        </w:rPr>
        <w:t>.</w:t>
      </w:r>
    </w:p>
    <w:p w14:paraId="269D4BD2" w14:textId="2171BE51" w:rsidR="00F05A1A" w:rsidRDefault="00F05A1A" w:rsidP="00FF1923">
      <w:pPr>
        <w:numPr>
          <w:ilvl w:val="2"/>
          <w:numId w:val="4"/>
        </w:numPr>
        <w:tabs>
          <w:tab w:val="left" w:pos="-720"/>
        </w:tabs>
        <w:spacing w:line="360" w:lineRule="auto"/>
        <w:ind w:left="1036" w:hanging="676"/>
        <w:jc w:val="both"/>
      </w:pPr>
      <w:r>
        <w:rPr>
          <w:rFonts w:ascii="Arial" w:hAnsi="Arial" w:cs="Arial"/>
          <w:sz w:val="24"/>
          <w:szCs w:val="24"/>
        </w:rPr>
        <w:t>L’expression « </w:t>
      </w:r>
      <w:r w:rsidRPr="00307695">
        <w:rPr>
          <w:rFonts w:ascii="Arial" w:hAnsi="Arial" w:cs="Arial"/>
          <w:i/>
          <w:sz w:val="24"/>
          <w:szCs w:val="24"/>
        </w:rPr>
        <w:t>dissolution du zinc</w:t>
      </w:r>
      <w:r>
        <w:rPr>
          <w:rFonts w:ascii="Arial" w:hAnsi="Arial" w:cs="Arial"/>
          <w:sz w:val="24"/>
          <w:szCs w:val="24"/>
        </w:rPr>
        <w:t xml:space="preserve"> » </w:t>
      </w:r>
      <w:r w:rsidR="00054B86">
        <w:rPr>
          <w:rFonts w:ascii="Arial" w:hAnsi="Arial" w:cs="Arial"/>
          <w:sz w:val="24"/>
          <w:szCs w:val="24"/>
        </w:rPr>
        <w:t>utilisée dans la fiche technique</w:t>
      </w:r>
      <w:r w:rsidR="00703767">
        <w:rPr>
          <w:rFonts w:ascii="Arial" w:hAnsi="Arial" w:cs="Arial"/>
          <w:sz w:val="24"/>
          <w:szCs w:val="24"/>
        </w:rPr>
        <w:t xml:space="preserve"> du générateur de zinc</w:t>
      </w:r>
      <w:r w:rsidR="00054B86">
        <w:rPr>
          <w:rFonts w:ascii="Arial" w:hAnsi="Arial" w:cs="Arial"/>
          <w:sz w:val="24"/>
          <w:szCs w:val="24"/>
        </w:rPr>
        <w:t xml:space="preserve"> </w:t>
      </w:r>
      <w:r w:rsidR="00022B9E" w:rsidRPr="000873D0">
        <w:rPr>
          <w:rFonts w:ascii="Arial" w:hAnsi="Arial" w:cs="Arial"/>
          <w:b/>
          <w:sz w:val="24"/>
          <w:szCs w:val="24"/>
        </w:rPr>
        <w:t>page 4</w:t>
      </w:r>
      <w:r w:rsidR="0030769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n’est pas appropriée à la réaction qui se produit</w:t>
      </w:r>
      <w:r w:rsidR="00307695">
        <w:rPr>
          <w:rFonts w:ascii="Arial" w:hAnsi="Arial" w:cs="Arial"/>
          <w:sz w:val="24"/>
          <w:szCs w:val="24"/>
        </w:rPr>
        <w:t xml:space="preserve"> dans la cuve</w:t>
      </w:r>
      <w:r>
        <w:rPr>
          <w:rFonts w:ascii="Arial" w:hAnsi="Arial" w:cs="Arial"/>
          <w:sz w:val="24"/>
          <w:szCs w:val="24"/>
        </w:rPr>
        <w:t>. Donner le terme exact pour nommer cette réaction.</w:t>
      </w:r>
    </w:p>
    <w:p w14:paraId="7B728FA0" w14:textId="77777777" w:rsidR="00F05A1A" w:rsidRDefault="00F05A1A" w:rsidP="000074F1">
      <w:pPr>
        <w:spacing w:line="360" w:lineRule="auto"/>
        <w:ind w:left="1440"/>
        <w:jc w:val="both"/>
      </w:pPr>
    </w:p>
    <w:p w14:paraId="74FCF33E" w14:textId="5A6E354C" w:rsidR="00F05A1A" w:rsidRPr="00477543" w:rsidRDefault="00F05A1A" w:rsidP="003B5F38">
      <w:pPr>
        <w:numPr>
          <w:ilvl w:val="1"/>
          <w:numId w:val="4"/>
        </w:numPr>
        <w:tabs>
          <w:tab w:val="left" w:pos="-720"/>
        </w:tabs>
        <w:spacing w:line="360" w:lineRule="auto"/>
        <w:ind w:left="357" w:hanging="357"/>
        <w:jc w:val="both"/>
        <w:rPr>
          <w:b/>
        </w:rPr>
      </w:pPr>
      <w:r w:rsidRPr="00477543">
        <w:rPr>
          <w:rFonts w:ascii="Arial" w:hAnsi="Arial" w:cs="Arial"/>
          <w:b/>
          <w:bCs/>
          <w:sz w:val="24"/>
          <w:szCs w:val="24"/>
        </w:rPr>
        <w:t>Complexation d</w:t>
      </w:r>
      <w:r w:rsidR="0044014F">
        <w:rPr>
          <w:rFonts w:ascii="Arial" w:hAnsi="Arial" w:cs="Arial"/>
          <w:b/>
          <w:bCs/>
          <w:sz w:val="24"/>
          <w:szCs w:val="24"/>
        </w:rPr>
        <w:t>es ions</w:t>
      </w:r>
      <w:r w:rsidRPr="00477543">
        <w:rPr>
          <w:rFonts w:ascii="Arial" w:hAnsi="Arial" w:cs="Arial"/>
          <w:b/>
          <w:bCs/>
          <w:sz w:val="24"/>
          <w:szCs w:val="24"/>
        </w:rPr>
        <w:t xml:space="preserve"> nickel</w:t>
      </w:r>
      <w:r w:rsidR="00022B9E">
        <w:rPr>
          <w:rFonts w:ascii="Arial" w:hAnsi="Arial" w:cs="Arial"/>
          <w:b/>
          <w:bCs/>
          <w:sz w:val="24"/>
          <w:szCs w:val="24"/>
        </w:rPr>
        <w:t>.</w:t>
      </w:r>
      <w:r w:rsidR="0044014F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70C971F" w14:textId="77777777" w:rsidR="00F05A1A" w:rsidRDefault="00F05A1A" w:rsidP="000074F1">
      <w:pPr>
        <w:spacing w:line="360" w:lineRule="auto"/>
        <w:ind w:left="360"/>
        <w:jc w:val="both"/>
        <w:rPr>
          <w:b/>
          <w:bCs/>
        </w:rPr>
      </w:pPr>
    </w:p>
    <w:p w14:paraId="290E5502" w14:textId="1317D002" w:rsidR="00F05A1A" w:rsidRDefault="00F05A1A" w:rsidP="00FF1923">
      <w:pPr>
        <w:numPr>
          <w:ilvl w:val="2"/>
          <w:numId w:val="4"/>
        </w:numPr>
        <w:tabs>
          <w:tab w:val="left" w:pos="-720"/>
        </w:tabs>
        <w:spacing w:line="360" w:lineRule="auto"/>
        <w:ind w:left="993" w:hanging="633"/>
        <w:jc w:val="both"/>
      </w:pPr>
      <w:r>
        <w:rPr>
          <w:rFonts w:ascii="Arial" w:hAnsi="Arial" w:cs="Arial"/>
          <w:sz w:val="24"/>
          <w:szCs w:val="24"/>
        </w:rPr>
        <w:t>Mo</w:t>
      </w:r>
      <w:r w:rsidR="0044014F">
        <w:rPr>
          <w:rFonts w:ascii="Arial" w:hAnsi="Arial" w:cs="Arial"/>
          <w:sz w:val="24"/>
          <w:szCs w:val="24"/>
        </w:rPr>
        <w:t xml:space="preserve">ntrer que l’hydroxyde de nickel </w:t>
      </w:r>
      <w:r w:rsidR="00307695">
        <w:rPr>
          <w:rFonts w:ascii="Arial" w:hAnsi="Arial" w:cs="Arial"/>
          <w:sz w:val="24"/>
          <w:szCs w:val="24"/>
        </w:rPr>
        <w:t xml:space="preserve">devrait </w:t>
      </w:r>
      <w:r>
        <w:rPr>
          <w:rFonts w:ascii="Arial" w:hAnsi="Arial" w:cs="Arial"/>
          <w:sz w:val="24"/>
          <w:szCs w:val="24"/>
        </w:rPr>
        <w:t>précipite</w:t>
      </w:r>
      <w:r w:rsidR="00307695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dans les conditions de concentrations du bain à l’optimum.</w:t>
      </w:r>
    </w:p>
    <w:p w14:paraId="25DFF1EA" w14:textId="69572354" w:rsidR="00F05A1A" w:rsidRPr="00307695" w:rsidRDefault="00E874AD" w:rsidP="00673E7F">
      <w:pPr>
        <w:numPr>
          <w:ilvl w:val="2"/>
          <w:numId w:val="4"/>
        </w:numPr>
        <w:tabs>
          <w:tab w:val="left" w:pos="-720"/>
        </w:tabs>
        <w:spacing w:line="360" w:lineRule="auto"/>
        <w:ind w:left="993" w:hanging="633"/>
        <w:jc w:val="both"/>
      </w:pPr>
      <w:r>
        <w:rPr>
          <w:rFonts w:ascii="Arial" w:hAnsi="Arial" w:cs="Arial"/>
          <w:sz w:val="24"/>
          <w:szCs w:val="24"/>
        </w:rPr>
        <w:t>À</w:t>
      </w:r>
      <w:r w:rsidR="00307695">
        <w:rPr>
          <w:rFonts w:ascii="Arial" w:hAnsi="Arial" w:cs="Arial"/>
          <w:sz w:val="24"/>
          <w:szCs w:val="24"/>
        </w:rPr>
        <w:t xml:space="preserve"> partir des indications </w:t>
      </w:r>
      <w:r w:rsidR="00703767">
        <w:rPr>
          <w:rFonts w:ascii="Arial" w:hAnsi="Arial" w:cs="Arial"/>
          <w:sz w:val="24"/>
          <w:szCs w:val="24"/>
        </w:rPr>
        <w:t>précisant la composition du bain</w:t>
      </w:r>
      <w:r w:rsidR="00022B9E" w:rsidRPr="000873D0">
        <w:rPr>
          <w:rFonts w:ascii="Arial" w:hAnsi="Arial" w:cs="Arial"/>
          <w:b/>
          <w:sz w:val="24"/>
          <w:szCs w:val="24"/>
        </w:rPr>
        <w:t xml:space="preserve"> page 4</w:t>
      </w:r>
      <w:r w:rsidR="00307695">
        <w:rPr>
          <w:rFonts w:ascii="Arial" w:hAnsi="Arial" w:cs="Arial"/>
          <w:sz w:val="24"/>
          <w:szCs w:val="24"/>
        </w:rPr>
        <w:t>, indiquer pourquoi</w:t>
      </w:r>
      <w:r w:rsidR="00F05A1A">
        <w:rPr>
          <w:rFonts w:ascii="Arial" w:hAnsi="Arial" w:cs="Arial"/>
          <w:sz w:val="24"/>
          <w:szCs w:val="24"/>
        </w:rPr>
        <w:t xml:space="preserve"> cette précipitation</w:t>
      </w:r>
      <w:r w:rsidR="00307695">
        <w:rPr>
          <w:rFonts w:ascii="Arial" w:hAnsi="Arial" w:cs="Arial"/>
          <w:sz w:val="24"/>
          <w:szCs w:val="24"/>
        </w:rPr>
        <w:t xml:space="preserve"> n’a pas lieu</w:t>
      </w:r>
      <w:r w:rsidR="00F05A1A">
        <w:rPr>
          <w:rFonts w:ascii="Arial" w:hAnsi="Arial" w:cs="Arial"/>
          <w:sz w:val="24"/>
          <w:szCs w:val="24"/>
        </w:rPr>
        <w:t>.</w:t>
      </w:r>
    </w:p>
    <w:p w14:paraId="1B505CBA" w14:textId="77777777" w:rsidR="00307695" w:rsidRPr="00A15BD5" w:rsidRDefault="00307695" w:rsidP="000074F1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75020051" w14:textId="77777777" w:rsidR="00307695" w:rsidRPr="00A15BD5" w:rsidRDefault="00307695" w:rsidP="000074F1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A15BD5">
        <w:rPr>
          <w:rFonts w:ascii="Arial" w:hAnsi="Arial" w:cs="Arial"/>
          <w:sz w:val="24"/>
          <w:szCs w:val="24"/>
        </w:rPr>
        <w:t xml:space="preserve">Les ions nickel sont complexés avec des molécules organiques de la famille des amines et en particulier des dérivés de l’éthanamine (encore appelée éthylamine). </w:t>
      </w:r>
    </w:p>
    <w:p w14:paraId="68D31ED5" w14:textId="77777777" w:rsidR="00307695" w:rsidRPr="00A15BD5" w:rsidRDefault="00307695" w:rsidP="000074F1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D70CA27" w14:textId="0A2BD217" w:rsidR="00F05A1A" w:rsidRDefault="00493F1E" w:rsidP="00703767">
      <w:pPr>
        <w:numPr>
          <w:ilvl w:val="2"/>
          <w:numId w:val="4"/>
        </w:numPr>
        <w:tabs>
          <w:tab w:val="left" w:pos="-720"/>
        </w:tabs>
        <w:spacing w:line="360" w:lineRule="auto"/>
        <w:ind w:left="993"/>
        <w:jc w:val="both"/>
      </w:pPr>
      <w:r>
        <w:rPr>
          <w:rFonts w:ascii="Arial" w:hAnsi="Arial" w:cs="Arial"/>
          <w:sz w:val="24"/>
          <w:szCs w:val="24"/>
        </w:rPr>
        <w:t xml:space="preserve">Représenter </w:t>
      </w:r>
      <w:r w:rsidR="00F05A1A" w:rsidRPr="00703767">
        <w:rPr>
          <w:rFonts w:ascii="Arial" w:hAnsi="Arial" w:cs="Arial"/>
          <w:sz w:val="24"/>
          <w:szCs w:val="24"/>
        </w:rPr>
        <w:t>la form</w:t>
      </w:r>
      <w:r w:rsidR="00A15BD5" w:rsidRPr="00703767">
        <w:rPr>
          <w:rFonts w:ascii="Arial" w:hAnsi="Arial" w:cs="Arial"/>
          <w:sz w:val="24"/>
          <w:szCs w:val="24"/>
        </w:rPr>
        <w:t>ule développée de l’</w:t>
      </w:r>
      <w:r w:rsidR="0044014F" w:rsidRPr="00703767">
        <w:rPr>
          <w:rFonts w:ascii="Arial" w:hAnsi="Arial" w:cs="Arial"/>
          <w:sz w:val="24"/>
          <w:szCs w:val="24"/>
        </w:rPr>
        <w:t>éthanamine</w:t>
      </w:r>
      <w:r w:rsidR="00703767">
        <w:rPr>
          <w:rFonts w:ascii="Arial" w:hAnsi="Arial" w:cs="Arial"/>
          <w:sz w:val="24"/>
          <w:szCs w:val="24"/>
        </w:rPr>
        <w:t xml:space="preserve"> et e</w:t>
      </w:r>
      <w:r w:rsidR="00F05A1A" w:rsidRPr="00703767">
        <w:rPr>
          <w:rFonts w:ascii="Arial" w:hAnsi="Arial" w:cs="Arial"/>
          <w:sz w:val="24"/>
          <w:szCs w:val="24"/>
        </w:rPr>
        <w:t>ntourer la fonction amine.</w:t>
      </w:r>
    </w:p>
    <w:p w14:paraId="5B0812A8" w14:textId="77777777" w:rsidR="00F05A1A" w:rsidRDefault="00F05A1A" w:rsidP="000074F1">
      <w:pPr>
        <w:spacing w:line="360" w:lineRule="auto"/>
        <w:ind w:left="720"/>
        <w:jc w:val="both"/>
      </w:pPr>
    </w:p>
    <w:p w14:paraId="5FC0A4BA" w14:textId="77777777" w:rsidR="00F05A1A" w:rsidRDefault="00F05A1A" w:rsidP="000074F1">
      <w:pPr>
        <w:spacing w:line="360" w:lineRule="auto"/>
        <w:ind w:left="360"/>
        <w:jc w:val="both"/>
      </w:pPr>
      <w:r>
        <w:rPr>
          <w:rFonts w:ascii="Arial" w:hAnsi="Arial" w:cs="Arial"/>
          <w:sz w:val="24"/>
          <w:szCs w:val="24"/>
        </w:rPr>
        <w:t>Pour simplifier la suite de l’étude</w:t>
      </w:r>
      <w:r w:rsidR="0044014F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44014F">
        <w:rPr>
          <w:rFonts w:ascii="Arial" w:hAnsi="Arial" w:cs="Arial"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 xml:space="preserve"> supposera que les ions nickel sont complexés par des molécules d’ammoniaque NH</w:t>
      </w:r>
      <w:r>
        <w:rPr>
          <w:rFonts w:ascii="Arial" w:hAnsi="Arial" w:cs="Arial"/>
          <w:sz w:val="24"/>
          <w:szCs w:val="24"/>
          <w:vertAlign w:val="subscript"/>
        </w:rPr>
        <w:t>3</w:t>
      </w:r>
      <w:r w:rsidR="0044014F">
        <w:rPr>
          <w:rFonts w:ascii="Arial" w:hAnsi="Arial" w:cs="Arial"/>
          <w:sz w:val="24"/>
          <w:szCs w:val="24"/>
        </w:rPr>
        <w:t>(aq) pour former l’ion</w:t>
      </w:r>
      <w:r>
        <w:rPr>
          <w:rFonts w:ascii="Arial" w:hAnsi="Arial" w:cs="Arial"/>
          <w:sz w:val="24"/>
          <w:szCs w:val="24"/>
        </w:rPr>
        <w:t xml:space="preserve"> complexe [Ni(NH</w:t>
      </w:r>
      <w:r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  <w:vertAlign w:val="subscript"/>
        </w:rPr>
        <w:t>6</w:t>
      </w:r>
      <w:r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  <w:vertAlign w:val="superscript"/>
        </w:rPr>
        <w:t>2+</w:t>
      </w:r>
      <w:r>
        <w:rPr>
          <w:rFonts w:ascii="Arial" w:hAnsi="Arial" w:cs="Arial"/>
          <w:sz w:val="24"/>
          <w:szCs w:val="24"/>
        </w:rPr>
        <w:t>(aq).</w:t>
      </w:r>
    </w:p>
    <w:p w14:paraId="7C7C4A69" w14:textId="77777777" w:rsidR="00F05A1A" w:rsidRDefault="00F05A1A" w:rsidP="000074F1">
      <w:pPr>
        <w:spacing w:line="360" w:lineRule="auto"/>
        <w:ind w:left="720"/>
        <w:jc w:val="both"/>
      </w:pPr>
    </w:p>
    <w:p w14:paraId="473F8BFD" w14:textId="77777777" w:rsidR="00F05A1A" w:rsidRDefault="00F05A1A" w:rsidP="000074F1">
      <w:pPr>
        <w:numPr>
          <w:ilvl w:val="2"/>
          <w:numId w:val="4"/>
        </w:numPr>
        <w:tabs>
          <w:tab w:val="left" w:pos="-720"/>
        </w:tabs>
        <w:spacing w:line="360" w:lineRule="auto"/>
        <w:ind w:left="720"/>
        <w:jc w:val="both"/>
      </w:pPr>
      <w:r>
        <w:rPr>
          <w:rFonts w:ascii="Arial" w:hAnsi="Arial" w:cs="Arial"/>
          <w:sz w:val="24"/>
          <w:szCs w:val="24"/>
        </w:rPr>
        <w:t>Calculer le potentiel standard du couple [Ni(NH</w:t>
      </w:r>
      <w:r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  <w:vertAlign w:val="subscript"/>
        </w:rPr>
        <w:t>6</w:t>
      </w:r>
      <w:r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  <w:vertAlign w:val="superscript"/>
        </w:rPr>
        <w:t>2+</w:t>
      </w:r>
      <w:r>
        <w:rPr>
          <w:rFonts w:ascii="Arial" w:hAnsi="Arial" w:cs="Arial"/>
          <w:sz w:val="24"/>
          <w:szCs w:val="24"/>
        </w:rPr>
        <w:t>(aq) / Ni(s).</w:t>
      </w:r>
    </w:p>
    <w:p w14:paraId="6BEA4DD6" w14:textId="07352FC7" w:rsidR="00017934" w:rsidRDefault="00F05A1A" w:rsidP="00673E7F">
      <w:pPr>
        <w:numPr>
          <w:ilvl w:val="2"/>
          <w:numId w:val="4"/>
        </w:numPr>
        <w:tabs>
          <w:tab w:val="left" w:pos="-720"/>
        </w:tabs>
        <w:spacing w:line="360" w:lineRule="auto"/>
        <w:ind w:left="1050" w:hanging="690"/>
        <w:jc w:val="both"/>
      </w:pPr>
      <w:r w:rsidRPr="003760B8">
        <w:rPr>
          <w:rFonts w:ascii="Arial" w:hAnsi="Arial" w:cs="Arial"/>
          <w:sz w:val="24"/>
          <w:szCs w:val="24"/>
        </w:rPr>
        <w:t>Préciser</w:t>
      </w:r>
      <w:r w:rsidR="00703767">
        <w:rPr>
          <w:rFonts w:ascii="Arial" w:hAnsi="Arial" w:cs="Arial"/>
          <w:sz w:val="24"/>
          <w:szCs w:val="24"/>
        </w:rPr>
        <w:t xml:space="preserve"> l’intérêt de </w:t>
      </w:r>
      <w:r w:rsidRPr="003760B8">
        <w:rPr>
          <w:rFonts w:ascii="Arial" w:hAnsi="Arial" w:cs="Arial"/>
          <w:sz w:val="24"/>
          <w:szCs w:val="24"/>
        </w:rPr>
        <w:t>la complexation sur le</w:t>
      </w:r>
      <w:r w:rsidR="004902FC">
        <w:rPr>
          <w:rFonts w:ascii="Arial" w:hAnsi="Arial" w:cs="Arial"/>
          <w:sz w:val="24"/>
          <w:szCs w:val="24"/>
        </w:rPr>
        <w:t>s propriétés re</w:t>
      </w:r>
      <w:r w:rsidR="00AB59C2">
        <w:rPr>
          <w:rFonts w:ascii="Arial" w:hAnsi="Arial" w:cs="Arial"/>
          <w:sz w:val="24"/>
          <w:szCs w:val="24"/>
        </w:rPr>
        <w:t>dox du couple Ni</w:t>
      </w:r>
      <w:r w:rsidR="00AB59C2">
        <w:rPr>
          <w:rFonts w:ascii="Arial" w:hAnsi="Arial" w:cs="Arial"/>
          <w:sz w:val="24"/>
          <w:szCs w:val="24"/>
          <w:vertAlign w:val="superscript"/>
        </w:rPr>
        <w:t>2+</w:t>
      </w:r>
      <w:r w:rsidR="00AB59C2" w:rsidRPr="001A5A17">
        <w:rPr>
          <w:rFonts w:ascii="Arial" w:hAnsi="Arial" w:cs="Arial"/>
          <w:sz w:val="24"/>
          <w:szCs w:val="24"/>
        </w:rPr>
        <w:t>(aq) </w:t>
      </w:r>
      <w:r w:rsidR="00AB59C2">
        <w:rPr>
          <w:rFonts w:ascii="Arial" w:hAnsi="Arial" w:cs="Arial"/>
          <w:sz w:val="24"/>
          <w:szCs w:val="24"/>
        </w:rPr>
        <w:t>/Ni</w:t>
      </w:r>
      <w:r w:rsidR="00AC47EF" w:rsidRPr="001A5A17">
        <w:rPr>
          <w:rFonts w:ascii="Arial" w:hAnsi="Arial" w:cs="Arial"/>
          <w:sz w:val="24"/>
          <w:szCs w:val="24"/>
        </w:rPr>
        <w:t>(s)</w:t>
      </w:r>
      <w:r w:rsidR="00703767">
        <w:rPr>
          <w:rFonts w:ascii="Arial" w:hAnsi="Arial" w:cs="Arial"/>
          <w:sz w:val="24"/>
          <w:szCs w:val="24"/>
        </w:rPr>
        <w:t xml:space="preserve"> dans le procédé.</w:t>
      </w:r>
    </w:p>
    <w:tbl>
      <w:tblPr>
        <w:tblW w:w="978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89"/>
      </w:tblGrid>
      <w:tr w:rsidR="00F05A1A" w14:paraId="51FFED97" w14:textId="77777777" w:rsidTr="00017934">
        <w:tc>
          <w:tcPr>
            <w:tcW w:w="97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B8FE49" w14:textId="77777777" w:rsidR="00F05A1A" w:rsidRDefault="00017934" w:rsidP="00D83E2E">
            <w:pPr>
              <w:pageBreakBefore/>
              <w:spacing w:line="360" w:lineRule="auto"/>
              <w:jc w:val="both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Exercice 2 </w:t>
            </w:r>
            <w:r w:rsidR="00F05A1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– </w:t>
            </w:r>
            <w:r w:rsidR="00274559">
              <w:rPr>
                <w:rFonts w:ascii="Arial" w:hAnsi="Arial" w:cs="Arial"/>
                <w:b/>
                <w:bCs/>
                <w:sz w:val="24"/>
                <w:szCs w:val="24"/>
              </w:rPr>
              <w:t>É</w:t>
            </w:r>
            <w:r w:rsidR="00F05A1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tude électrocinétique de la codéposition – </w:t>
            </w:r>
            <w:r w:rsidR="00D83E2E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  <w:r w:rsidR="00F05A1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points</w:t>
            </w:r>
          </w:p>
        </w:tc>
      </w:tr>
    </w:tbl>
    <w:p w14:paraId="1E76A330" w14:textId="77777777" w:rsidR="00703767" w:rsidRDefault="00703767" w:rsidP="00703767">
      <w:pPr>
        <w:spacing w:line="360" w:lineRule="auto"/>
        <w:jc w:val="both"/>
      </w:pPr>
    </w:p>
    <w:p w14:paraId="485F1D43" w14:textId="0E520B40" w:rsidR="00703767" w:rsidRPr="00703767" w:rsidRDefault="00703767" w:rsidP="0070376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Dans cette partie, on étudie la cinétique de codéposition Zn-Ni pour obtenir un dépôt de teneur donnée en nickel.</w:t>
      </w:r>
    </w:p>
    <w:p w14:paraId="64F963D7" w14:textId="0CEED22D" w:rsidR="00F05A1A" w:rsidRDefault="00F05A1A" w:rsidP="000074F1">
      <w:pPr>
        <w:numPr>
          <w:ilvl w:val="1"/>
          <w:numId w:val="3"/>
        </w:numPr>
        <w:spacing w:line="360" w:lineRule="auto"/>
        <w:ind w:left="360"/>
        <w:jc w:val="both"/>
      </w:pPr>
      <w:r>
        <w:rPr>
          <w:rFonts w:ascii="Arial" w:hAnsi="Arial" w:cs="Arial"/>
          <w:b/>
          <w:bCs/>
          <w:sz w:val="24"/>
          <w:szCs w:val="24"/>
        </w:rPr>
        <w:t>Étude en milieu acide non complexé</w:t>
      </w:r>
      <w:r w:rsidR="00022B9E">
        <w:rPr>
          <w:rFonts w:ascii="Arial" w:hAnsi="Arial" w:cs="Arial"/>
          <w:b/>
          <w:bCs/>
          <w:sz w:val="24"/>
          <w:szCs w:val="24"/>
        </w:rPr>
        <w:t>.</w:t>
      </w:r>
    </w:p>
    <w:p w14:paraId="4E780F50" w14:textId="37C1CAC8" w:rsidR="00F05A1A" w:rsidRPr="00493F1E" w:rsidRDefault="00E85D7E" w:rsidP="000074F1">
      <w:pPr>
        <w:spacing w:line="360" w:lineRule="auto"/>
        <w:ind w:left="360"/>
        <w:jc w:val="both"/>
        <w:rPr>
          <w:vertAlign w:val="subscript"/>
        </w:rPr>
      </w:pPr>
      <w:r>
        <w:rPr>
          <w:rFonts w:ascii="Arial" w:hAnsi="Arial" w:cs="Arial"/>
          <w:sz w:val="24"/>
          <w:szCs w:val="24"/>
        </w:rPr>
        <w:t>On cherche à réaliser un codépô</w:t>
      </w:r>
      <w:r w:rsidR="00F05A1A">
        <w:rPr>
          <w:rFonts w:ascii="Arial" w:hAnsi="Arial" w:cs="Arial"/>
          <w:sz w:val="24"/>
          <w:szCs w:val="24"/>
        </w:rPr>
        <w:t>t de zinc-nickel à partir d’une solution acide contenant des ions Ni</w:t>
      </w:r>
      <w:r w:rsidR="00F05A1A">
        <w:rPr>
          <w:rFonts w:ascii="Arial" w:hAnsi="Arial" w:cs="Arial"/>
          <w:sz w:val="24"/>
          <w:szCs w:val="24"/>
          <w:vertAlign w:val="superscript"/>
        </w:rPr>
        <w:t>2+</w:t>
      </w:r>
      <w:r w:rsidR="00F05A1A">
        <w:rPr>
          <w:rFonts w:ascii="Arial" w:hAnsi="Arial" w:cs="Arial"/>
          <w:sz w:val="24"/>
          <w:szCs w:val="24"/>
        </w:rPr>
        <w:t>(aq) et Zn</w:t>
      </w:r>
      <w:r w:rsidR="00F05A1A">
        <w:rPr>
          <w:rFonts w:ascii="Arial" w:hAnsi="Arial" w:cs="Arial"/>
          <w:sz w:val="24"/>
          <w:szCs w:val="24"/>
          <w:vertAlign w:val="superscript"/>
        </w:rPr>
        <w:t>2+</w:t>
      </w:r>
      <w:r w:rsidR="00F05A1A">
        <w:rPr>
          <w:rFonts w:ascii="Arial" w:hAnsi="Arial" w:cs="Arial"/>
          <w:sz w:val="24"/>
          <w:szCs w:val="24"/>
        </w:rPr>
        <w:t>(aq) de concentrations :</w:t>
      </w:r>
      <w:r w:rsidR="00F05A1A">
        <w:rPr>
          <w:rFonts w:ascii="Arial" w:hAnsi="Arial" w:cs="Arial"/>
          <w:sz w:val="24"/>
          <w:szCs w:val="24"/>
        </w:rPr>
        <w:tab/>
        <w:t>[Ni</w:t>
      </w:r>
      <w:r w:rsidR="00F05A1A">
        <w:rPr>
          <w:rFonts w:ascii="Arial" w:hAnsi="Arial" w:cs="Arial"/>
          <w:sz w:val="24"/>
          <w:szCs w:val="24"/>
          <w:vertAlign w:val="superscript"/>
        </w:rPr>
        <w:t>2+</w:t>
      </w:r>
      <w:r w:rsidR="00F05A1A">
        <w:rPr>
          <w:rFonts w:ascii="Arial" w:hAnsi="Arial" w:cs="Arial"/>
          <w:sz w:val="24"/>
          <w:szCs w:val="24"/>
        </w:rPr>
        <w:t>(aq)] = 0,03 mol</w:t>
      </w:r>
      <w:r w:rsidR="00017934">
        <w:rPr>
          <w:rFonts w:ascii="Arial" w:hAnsi="Arial" w:cs="Arial"/>
          <w:sz w:val="24"/>
          <w:szCs w:val="24"/>
        </w:rPr>
        <w:t>∙</w:t>
      </w:r>
      <w:r w:rsidR="00F05A1A">
        <w:rPr>
          <w:rFonts w:ascii="Arial" w:hAnsi="Arial" w:cs="Arial"/>
          <w:sz w:val="24"/>
          <w:szCs w:val="24"/>
        </w:rPr>
        <w:t>L</w:t>
      </w:r>
      <w:r w:rsidR="00F05A1A">
        <w:rPr>
          <w:rFonts w:ascii="Arial" w:hAnsi="Arial" w:cs="Arial"/>
          <w:sz w:val="24"/>
          <w:szCs w:val="24"/>
          <w:vertAlign w:val="superscript"/>
        </w:rPr>
        <w:t>-1</w:t>
      </w:r>
      <w:r w:rsidR="00493F1E">
        <w:rPr>
          <w:rFonts w:ascii="Arial" w:hAnsi="Arial" w:cs="Arial"/>
          <w:sz w:val="24"/>
          <w:szCs w:val="24"/>
          <w:vertAlign w:val="superscript"/>
        </w:rPr>
        <w:t> </w:t>
      </w:r>
      <w:r w:rsidR="00493F1E">
        <w:rPr>
          <w:rFonts w:ascii="Arial" w:hAnsi="Arial" w:cs="Arial"/>
          <w:sz w:val="24"/>
          <w:szCs w:val="24"/>
          <w:vertAlign w:val="subscript"/>
        </w:rPr>
        <w:t>;</w:t>
      </w:r>
    </w:p>
    <w:p w14:paraId="6EF05297" w14:textId="1C4FEF67" w:rsidR="00F05A1A" w:rsidRPr="00493F1E" w:rsidRDefault="00F05A1A" w:rsidP="001C761F">
      <w:pPr>
        <w:spacing w:line="360" w:lineRule="auto"/>
        <w:ind w:left="4980" w:firstLine="684"/>
        <w:jc w:val="both"/>
      </w:pPr>
      <w:r>
        <w:rPr>
          <w:rFonts w:ascii="Arial" w:hAnsi="Arial" w:cs="Arial"/>
          <w:sz w:val="24"/>
          <w:szCs w:val="24"/>
        </w:rPr>
        <w:t>[Zn</w:t>
      </w:r>
      <w:r>
        <w:rPr>
          <w:rFonts w:ascii="Arial" w:hAnsi="Arial" w:cs="Arial"/>
          <w:sz w:val="24"/>
          <w:szCs w:val="24"/>
          <w:vertAlign w:val="superscript"/>
        </w:rPr>
        <w:t>2+</w:t>
      </w:r>
      <w:r>
        <w:rPr>
          <w:rFonts w:ascii="Arial" w:hAnsi="Arial" w:cs="Arial"/>
          <w:sz w:val="24"/>
          <w:szCs w:val="24"/>
        </w:rPr>
        <w:t xml:space="preserve">(aq)] = 0,16 </w:t>
      </w:r>
      <w:r w:rsidR="00017934">
        <w:rPr>
          <w:rFonts w:ascii="Arial" w:hAnsi="Arial" w:cs="Arial"/>
          <w:sz w:val="24"/>
          <w:szCs w:val="24"/>
        </w:rPr>
        <w:t>mol∙L</w:t>
      </w:r>
      <w:r w:rsidR="00017934">
        <w:rPr>
          <w:rFonts w:ascii="Arial" w:hAnsi="Arial" w:cs="Arial"/>
          <w:sz w:val="24"/>
          <w:szCs w:val="24"/>
          <w:vertAlign w:val="superscript"/>
        </w:rPr>
        <w:t>-1</w:t>
      </w:r>
      <w:r w:rsidR="00493F1E">
        <w:rPr>
          <w:rFonts w:ascii="Arial" w:hAnsi="Arial" w:cs="Arial"/>
          <w:sz w:val="24"/>
          <w:szCs w:val="24"/>
        </w:rPr>
        <w:t>.</w:t>
      </w:r>
    </w:p>
    <w:p w14:paraId="149D6597" w14:textId="77777777" w:rsidR="00F05A1A" w:rsidRDefault="00F05A1A" w:rsidP="000074F1">
      <w:pPr>
        <w:numPr>
          <w:ilvl w:val="2"/>
          <w:numId w:val="3"/>
        </w:numPr>
        <w:tabs>
          <w:tab w:val="left" w:pos="-720"/>
        </w:tabs>
        <w:spacing w:line="360" w:lineRule="auto"/>
        <w:ind w:left="720"/>
        <w:jc w:val="both"/>
      </w:pPr>
      <w:r>
        <w:rPr>
          <w:rFonts w:ascii="Arial" w:hAnsi="Arial" w:cs="Arial"/>
          <w:sz w:val="24"/>
          <w:szCs w:val="24"/>
        </w:rPr>
        <w:t>Calculer les potentiels d’équilibre des couples Ni</w:t>
      </w:r>
      <w:r>
        <w:rPr>
          <w:rFonts w:ascii="Arial" w:hAnsi="Arial" w:cs="Arial"/>
          <w:sz w:val="24"/>
          <w:szCs w:val="24"/>
          <w:vertAlign w:val="superscript"/>
        </w:rPr>
        <w:t>2+</w:t>
      </w:r>
      <w:r>
        <w:rPr>
          <w:rFonts w:ascii="Arial" w:hAnsi="Arial" w:cs="Arial"/>
          <w:sz w:val="24"/>
          <w:szCs w:val="24"/>
        </w:rPr>
        <w:t>(aq) / Ni(s) et Zn</w:t>
      </w:r>
      <w:r>
        <w:rPr>
          <w:rFonts w:ascii="Arial" w:hAnsi="Arial" w:cs="Arial"/>
          <w:sz w:val="24"/>
          <w:szCs w:val="24"/>
          <w:vertAlign w:val="superscript"/>
        </w:rPr>
        <w:t>2+</w:t>
      </w:r>
      <w:r>
        <w:rPr>
          <w:rFonts w:ascii="Arial" w:hAnsi="Arial" w:cs="Arial"/>
          <w:sz w:val="24"/>
          <w:szCs w:val="24"/>
        </w:rPr>
        <w:t>(aq) / Zn(s).</w:t>
      </w:r>
    </w:p>
    <w:p w14:paraId="754F19B5" w14:textId="77777777" w:rsidR="001C761F" w:rsidRPr="001C761F" w:rsidRDefault="00F05A1A" w:rsidP="00673E7F">
      <w:pPr>
        <w:numPr>
          <w:ilvl w:val="2"/>
          <w:numId w:val="3"/>
        </w:numPr>
        <w:tabs>
          <w:tab w:val="left" w:pos="-720"/>
        </w:tabs>
        <w:spacing w:line="360" w:lineRule="auto"/>
        <w:ind w:left="1022" w:hanging="662"/>
        <w:jc w:val="both"/>
      </w:pPr>
      <w:r>
        <w:rPr>
          <w:rFonts w:ascii="Arial" w:hAnsi="Arial" w:cs="Arial"/>
          <w:sz w:val="24"/>
          <w:szCs w:val="24"/>
        </w:rPr>
        <w:t xml:space="preserve">Tracer l’allure des courbes intensité-potentiel </w:t>
      </w:r>
      <w:r w:rsidR="00AE3097" w:rsidRPr="00AE3097">
        <w:rPr>
          <w:rFonts w:ascii="Arial" w:hAnsi="Arial" w:cs="Arial"/>
          <w:i/>
          <w:sz w:val="24"/>
          <w:szCs w:val="24"/>
        </w:rPr>
        <w:t xml:space="preserve">(sans souci d’échelle) </w:t>
      </w:r>
      <w:r>
        <w:rPr>
          <w:rFonts w:ascii="Arial" w:hAnsi="Arial" w:cs="Arial"/>
          <w:sz w:val="24"/>
          <w:szCs w:val="24"/>
        </w:rPr>
        <w:t xml:space="preserve">correspondant aux réactions cathodiques de dépôt de nickel et de dépôt de zinc. On utilisera les indications suivantes : </w:t>
      </w:r>
      <w:r>
        <w:rPr>
          <w:rFonts w:ascii="Arial" w:hAnsi="Arial" w:cs="Arial"/>
          <w:sz w:val="24"/>
          <w:szCs w:val="24"/>
        </w:rPr>
        <w:tab/>
      </w:r>
    </w:p>
    <w:p w14:paraId="769A3C5F" w14:textId="4A9802BC" w:rsidR="00F05A1A" w:rsidRDefault="00673E7F" w:rsidP="00673E7F">
      <w:pPr>
        <w:tabs>
          <w:tab w:val="left" w:pos="-720"/>
        </w:tabs>
        <w:spacing w:line="360" w:lineRule="auto"/>
        <w:ind w:left="1022" w:hanging="662"/>
        <w:jc w:val="both"/>
      </w:pPr>
      <w:r>
        <w:rPr>
          <w:rFonts w:ascii="Arial" w:hAnsi="Arial" w:cs="Arial"/>
          <w:sz w:val="24"/>
          <w:szCs w:val="24"/>
        </w:rPr>
        <w:tab/>
      </w:r>
      <w:r w:rsidR="00F05A1A">
        <w:rPr>
          <w:rFonts w:ascii="Arial" w:hAnsi="Arial" w:cs="Arial"/>
          <w:sz w:val="24"/>
          <w:szCs w:val="24"/>
        </w:rPr>
        <w:t xml:space="preserve">- le </w:t>
      </w:r>
      <w:r w:rsidR="00703767">
        <w:rPr>
          <w:rFonts w:ascii="Arial" w:hAnsi="Arial" w:cs="Arial"/>
          <w:sz w:val="24"/>
          <w:szCs w:val="24"/>
        </w:rPr>
        <w:t>couple Zn</w:t>
      </w:r>
      <w:r w:rsidR="00703767">
        <w:rPr>
          <w:rFonts w:ascii="Arial" w:hAnsi="Arial" w:cs="Arial"/>
          <w:sz w:val="24"/>
          <w:szCs w:val="24"/>
          <w:vertAlign w:val="superscript"/>
        </w:rPr>
        <w:t>2+</w:t>
      </w:r>
      <w:r w:rsidR="00703767">
        <w:rPr>
          <w:rFonts w:ascii="Arial" w:hAnsi="Arial" w:cs="Arial"/>
          <w:sz w:val="24"/>
          <w:szCs w:val="24"/>
        </w:rPr>
        <w:t>(aq)/Zn(s) est un système</w:t>
      </w:r>
      <w:r w:rsidR="00F05A1A">
        <w:rPr>
          <w:rFonts w:ascii="Arial" w:hAnsi="Arial" w:cs="Arial"/>
          <w:sz w:val="24"/>
          <w:szCs w:val="24"/>
        </w:rPr>
        <w:t xml:space="preserve"> rapide</w:t>
      </w:r>
      <w:r w:rsidR="00D441D3">
        <w:rPr>
          <w:rFonts w:ascii="Arial" w:hAnsi="Arial" w:cs="Arial"/>
          <w:sz w:val="24"/>
          <w:szCs w:val="24"/>
        </w:rPr>
        <w:t>,</w:t>
      </w:r>
    </w:p>
    <w:p w14:paraId="160B0006" w14:textId="356C07C7" w:rsidR="00F05A1A" w:rsidRDefault="00673E7F" w:rsidP="00673E7F">
      <w:pPr>
        <w:tabs>
          <w:tab w:val="left" w:pos="-720"/>
        </w:tabs>
        <w:spacing w:line="360" w:lineRule="auto"/>
        <w:ind w:left="1022" w:hanging="662"/>
        <w:jc w:val="both"/>
      </w:pPr>
      <w:r>
        <w:rPr>
          <w:rFonts w:ascii="Arial" w:hAnsi="Arial" w:cs="Arial"/>
          <w:sz w:val="24"/>
          <w:szCs w:val="24"/>
        </w:rPr>
        <w:tab/>
      </w:r>
      <w:r w:rsidR="00F05A1A">
        <w:rPr>
          <w:rFonts w:ascii="Arial" w:hAnsi="Arial" w:cs="Arial"/>
          <w:sz w:val="24"/>
          <w:szCs w:val="24"/>
        </w:rPr>
        <w:t>- le</w:t>
      </w:r>
      <w:r w:rsidR="00703767">
        <w:rPr>
          <w:rFonts w:ascii="Arial" w:hAnsi="Arial" w:cs="Arial"/>
          <w:sz w:val="24"/>
          <w:szCs w:val="24"/>
        </w:rPr>
        <w:t xml:space="preserve"> couple Ni</w:t>
      </w:r>
      <w:r w:rsidR="00703767">
        <w:rPr>
          <w:rFonts w:ascii="Arial" w:hAnsi="Arial" w:cs="Arial"/>
          <w:sz w:val="24"/>
          <w:szCs w:val="24"/>
          <w:vertAlign w:val="superscript"/>
        </w:rPr>
        <w:t>2+</w:t>
      </w:r>
      <w:r w:rsidR="00703767">
        <w:rPr>
          <w:rFonts w:ascii="Arial" w:hAnsi="Arial" w:cs="Arial"/>
          <w:sz w:val="24"/>
          <w:szCs w:val="24"/>
        </w:rPr>
        <w:t xml:space="preserve">(aq)/Ni(s) présente </w:t>
      </w:r>
      <w:r w:rsidR="00F05A1A">
        <w:rPr>
          <w:rFonts w:ascii="Arial" w:hAnsi="Arial" w:cs="Arial"/>
          <w:sz w:val="24"/>
          <w:szCs w:val="24"/>
        </w:rPr>
        <w:t>une su</w:t>
      </w:r>
      <w:r w:rsidR="00017934">
        <w:rPr>
          <w:rFonts w:ascii="Arial" w:hAnsi="Arial" w:cs="Arial"/>
          <w:sz w:val="24"/>
          <w:szCs w:val="24"/>
        </w:rPr>
        <w:t>rtensi</w:t>
      </w:r>
      <w:r w:rsidR="00703767">
        <w:rPr>
          <w:rFonts w:ascii="Arial" w:hAnsi="Arial" w:cs="Arial"/>
          <w:sz w:val="24"/>
          <w:szCs w:val="24"/>
        </w:rPr>
        <w:t xml:space="preserve">on </w:t>
      </w:r>
      <w:r w:rsidR="00F05A1A">
        <w:rPr>
          <w:rFonts w:ascii="Arial" w:hAnsi="Arial" w:cs="Arial"/>
          <w:sz w:val="24"/>
          <w:szCs w:val="24"/>
        </w:rPr>
        <w:t xml:space="preserve">: </w:t>
      </w:r>
      <w:r w:rsidR="00F05A1A" w:rsidRPr="00493F1E">
        <w:rPr>
          <w:rFonts w:ascii="Arial" w:hAnsi="Arial" w:cs="Arial"/>
          <w:i/>
          <w:sz w:val="24"/>
          <w:szCs w:val="24"/>
        </w:rPr>
        <w:t>η</w:t>
      </w:r>
      <w:r w:rsidR="00F05A1A" w:rsidRPr="00493F1E">
        <w:rPr>
          <w:rFonts w:ascii="Arial" w:hAnsi="Arial" w:cs="Arial"/>
          <w:i/>
          <w:sz w:val="24"/>
          <w:szCs w:val="24"/>
          <w:vertAlign w:val="subscript"/>
        </w:rPr>
        <w:t>Ni</w:t>
      </w:r>
      <w:r w:rsidR="00F05A1A" w:rsidRPr="00493F1E">
        <w:rPr>
          <w:rFonts w:ascii="Arial" w:hAnsi="Arial" w:cs="Arial"/>
          <w:i/>
          <w:sz w:val="24"/>
          <w:szCs w:val="24"/>
        </w:rPr>
        <w:t xml:space="preserve"> </w:t>
      </w:r>
      <w:r w:rsidR="00F05A1A">
        <w:rPr>
          <w:rFonts w:ascii="Arial" w:hAnsi="Arial" w:cs="Arial"/>
          <w:sz w:val="24"/>
          <w:szCs w:val="24"/>
        </w:rPr>
        <w:t xml:space="preserve">= </w:t>
      </w:r>
      <w:r w:rsidR="0078236A">
        <w:rPr>
          <w:rFonts w:ascii="Arial" w:hAnsi="Arial" w:cs="Arial"/>
          <w:sz w:val="24"/>
          <w:szCs w:val="24"/>
        </w:rPr>
        <w:t>–</w:t>
      </w:r>
      <w:r w:rsidR="00F05A1A">
        <w:rPr>
          <w:rFonts w:ascii="Arial" w:hAnsi="Arial" w:cs="Arial"/>
          <w:sz w:val="24"/>
          <w:szCs w:val="24"/>
        </w:rPr>
        <w:t xml:space="preserve"> 0,30 V</w:t>
      </w:r>
      <w:r w:rsidR="00D441D3">
        <w:rPr>
          <w:rFonts w:ascii="Arial" w:hAnsi="Arial" w:cs="Arial"/>
          <w:sz w:val="24"/>
          <w:szCs w:val="24"/>
        </w:rPr>
        <w:t>.</w:t>
      </w:r>
    </w:p>
    <w:p w14:paraId="3F0CB53B" w14:textId="77777777" w:rsidR="00F05A1A" w:rsidRDefault="00F05A1A" w:rsidP="00D441D3">
      <w:pPr>
        <w:numPr>
          <w:ilvl w:val="2"/>
          <w:numId w:val="3"/>
        </w:numPr>
        <w:tabs>
          <w:tab w:val="left" w:pos="-720"/>
        </w:tabs>
        <w:spacing w:line="360" w:lineRule="auto"/>
        <w:ind w:left="1036" w:hanging="610"/>
        <w:jc w:val="both"/>
      </w:pPr>
      <w:r>
        <w:rPr>
          <w:rFonts w:ascii="Arial" w:hAnsi="Arial" w:cs="Arial"/>
          <w:sz w:val="24"/>
          <w:szCs w:val="24"/>
        </w:rPr>
        <w:t>Justifier</w:t>
      </w:r>
      <w:r w:rsidR="0001793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à l’aide de vos tracés</w:t>
      </w:r>
      <w:r w:rsidR="0001793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que la codéposition est impossible en milieu acide non complexé.</w:t>
      </w:r>
    </w:p>
    <w:p w14:paraId="6591641C" w14:textId="77777777" w:rsidR="00F05A1A" w:rsidRDefault="00F05A1A" w:rsidP="000074F1">
      <w:pPr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</w:p>
    <w:p w14:paraId="15BA718C" w14:textId="45E77604" w:rsidR="00F05A1A" w:rsidRDefault="00F05A1A" w:rsidP="000074F1">
      <w:pPr>
        <w:numPr>
          <w:ilvl w:val="1"/>
          <w:numId w:val="3"/>
        </w:numPr>
        <w:spacing w:line="360" w:lineRule="auto"/>
        <w:ind w:left="360"/>
        <w:jc w:val="both"/>
      </w:pPr>
      <w:r>
        <w:rPr>
          <w:rFonts w:ascii="Arial" w:hAnsi="Arial" w:cs="Arial"/>
          <w:b/>
          <w:bCs/>
          <w:sz w:val="24"/>
          <w:szCs w:val="24"/>
        </w:rPr>
        <w:t>Étude en milieu alcalin complexé</w:t>
      </w:r>
      <w:r w:rsidR="00022B9E">
        <w:rPr>
          <w:rFonts w:ascii="Arial" w:hAnsi="Arial" w:cs="Arial"/>
          <w:b/>
          <w:bCs/>
          <w:sz w:val="24"/>
          <w:szCs w:val="24"/>
        </w:rPr>
        <w:t>.</w:t>
      </w:r>
    </w:p>
    <w:p w14:paraId="7BA5F0A4" w14:textId="6E9A3A9B" w:rsidR="00F05A1A" w:rsidRDefault="00E874AD" w:rsidP="000074F1">
      <w:pPr>
        <w:spacing w:line="360" w:lineRule="auto"/>
        <w:jc w:val="both"/>
      </w:pPr>
      <w:r>
        <w:rPr>
          <w:rFonts w:ascii="Arial" w:hAnsi="Arial" w:cs="Arial"/>
          <w:sz w:val="24"/>
          <w:szCs w:val="24"/>
        </w:rPr>
        <w:t>À</w:t>
      </w:r>
      <w:r w:rsidR="00F05A1A">
        <w:rPr>
          <w:rFonts w:ascii="Arial" w:hAnsi="Arial" w:cs="Arial"/>
          <w:sz w:val="24"/>
          <w:szCs w:val="24"/>
        </w:rPr>
        <w:t xml:space="preserve"> l’aide d’un </w:t>
      </w:r>
      <w:r w:rsidR="00604648">
        <w:rPr>
          <w:rFonts w:ascii="Arial" w:hAnsi="Arial" w:cs="Arial"/>
          <w:sz w:val="24"/>
          <w:szCs w:val="24"/>
        </w:rPr>
        <w:t>potentiostat</w:t>
      </w:r>
      <w:r w:rsidR="00017934">
        <w:rPr>
          <w:rFonts w:ascii="Arial" w:hAnsi="Arial" w:cs="Arial"/>
          <w:sz w:val="24"/>
          <w:szCs w:val="24"/>
        </w:rPr>
        <w:t>,</w:t>
      </w:r>
      <w:r w:rsidR="00F05A1A">
        <w:rPr>
          <w:rFonts w:ascii="Arial" w:hAnsi="Arial" w:cs="Arial"/>
          <w:sz w:val="24"/>
          <w:szCs w:val="24"/>
        </w:rPr>
        <w:t xml:space="preserve"> on a tracé</w:t>
      </w:r>
      <w:r w:rsidR="00493F1E">
        <w:rPr>
          <w:rFonts w:ascii="Arial" w:hAnsi="Arial" w:cs="Arial"/>
          <w:sz w:val="24"/>
          <w:szCs w:val="24"/>
        </w:rPr>
        <w:t>,</w:t>
      </w:r>
      <w:r w:rsidR="00F05A1A">
        <w:rPr>
          <w:rFonts w:ascii="Arial" w:hAnsi="Arial" w:cs="Arial"/>
          <w:sz w:val="24"/>
          <w:szCs w:val="24"/>
        </w:rPr>
        <w:t xml:space="preserve"> </w:t>
      </w:r>
      <w:r w:rsidR="00493F1E">
        <w:rPr>
          <w:rFonts w:ascii="Arial" w:hAnsi="Arial" w:cs="Arial"/>
          <w:sz w:val="24"/>
          <w:szCs w:val="24"/>
        </w:rPr>
        <w:t>ci-dessous</w:t>
      </w:r>
      <w:r w:rsidR="00493F1E">
        <w:rPr>
          <w:rFonts w:ascii="Arial" w:hAnsi="Arial" w:cs="Arial"/>
          <w:sz w:val="24"/>
          <w:szCs w:val="24"/>
        </w:rPr>
        <w:t xml:space="preserve">, </w:t>
      </w:r>
      <w:r w:rsidR="00F05A1A">
        <w:rPr>
          <w:rFonts w:ascii="Arial" w:hAnsi="Arial" w:cs="Arial"/>
          <w:sz w:val="24"/>
          <w:szCs w:val="24"/>
        </w:rPr>
        <w:t>l</w:t>
      </w:r>
      <w:r w:rsidR="00017934">
        <w:rPr>
          <w:rFonts w:ascii="Arial" w:hAnsi="Arial" w:cs="Arial"/>
          <w:sz w:val="24"/>
          <w:szCs w:val="24"/>
        </w:rPr>
        <w:t>es</w:t>
      </w:r>
      <w:r w:rsidR="00F05A1A">
        <w:rPr>
          <w:rFonts w:ascii="Arial" w:hAnsi="Arial" w:cs="Arial"/>
          <w:sz w:val="24"/>
          <w:szCs w:val="24"/>
        </w:rPr>
        <w:t xml:space="preserve"> courbe</w:t>
      </w:r>
      <w:r w:rsidR="00017934">
        <w:rPr>
          <w:rFonts w:ascii="Arial" w:hAnsi="Arial" w:cs="Arial"/>
          <w:sz w:val="24"/>
          <w:szCs w:val="24"/>
        </w:rPr>
        <w:t>s</w:t>
      </w:r>
      <w:r w:rsidR="00F05A1A">
        <w:rPr>
          <w:rFonts w:ascii="Arial" w:hAnsi="Arial" w:cs="Arial"/>
          <w:sz w:val="24"/>
          <w:szCs w:val="24"/>
        </w:rPr>
        <w:t xml:space="preserve"> de polarisation de </w:t>
      </w:r>
      <w:r w:rsidR="00AC2FA1">
        <w:rPr>
          <w:rFonts w:ascii="Arial" w:hAnsi="Arial" w:cs="Arial"/>
          <w:sz w:val="24"/>
          <w:szCs w:val="24"/>
        </w:rPr>
        <w:t>réduction du Zn</w:t>
      </w:r>
      <w:r w:rsidR="00AC2FA1">
        <w:rPr>
          <w:rFonts w:ascii="Arial" w:hAnsi="Arial" w:cs="Arial"/>
          <w:sz w:val="24"/>
          <w:szCs w:val="24"/>
          <w:vertAlign w:val="superscript"/>
        </w:rPr>
        <w:t>2+</w:t>
      </w:r>
      <w:r w:rsidR="00AC2FA1">
        <w:rPr>
          <w:rFonts w:ascii="Arial" w:hAnsi="Arial" w:cs="Arial"/>
          <w:sz w:val="24"/>
          <w:szCs w:val="24"/>
        </w:rPr>
        <w:t>(aq)</w:t>
      </w:r>
      <w:r w:rsidR="00017934">
        <w:rPr>
          <w:rFonts w:ascii="Arial" w:hAnsi="Arial" w:cs="Arial"/>
          <w:sz w:val="24"/>
          <w:szCs w:val="24"/>
        </w:rPr>
        <w:t xml:space="preserve"> et</w:t>
      </w:r>
      <w:r w:rsidR="00F05A1A">
        <w:rPr>
          <w:rFonts w:ascii="Arial" w:hAnsi="Arial" w:cs="Arial"/>
          <w:sz w:val="24"/>
          <w:szCs w:val="24"/>
        </w:rPr>
        <w:t xml:space="preserve"> de réduction du </w:t>
      </w:r>
      <w:r w:rsidR="00AC2FA1">
        <w:rPr>
          <w:rFonts w:ascii="Arial" w:hAnsi="Arial" w:cs="Arial"/>
          <w:sz w:val="24"/>
          <w:szCs w:val="24"/>
        </w:rPr>
        <w:t>Ni</w:t>
      </w:r>
      <w:r w:rsidR="00AC2FA1">
        <w:rPr>
          <w:rFonts w:ascii="Arial" w:hAnsi="Arial" w:cs="Arial"/>
          <w:sz w:val="24"/>
          <w:szCs w:val="24"/>
          <w:vertAlign w:val="superscript"/>
        </w:rPr>
        <w:t>2+</w:t>
      </w:r>
      <w:r w:rsidR="00AC2FA1">
        <w:rPr>
          <w:rFonts w:ascii="Arial" w:hAnsi="Arial" w:cs="Arial"/>
          <w:sz w:val="24"/>
          <w:szCs w:val="24"/>
        </w:rPr>
        <w:t>(aq)</w:t>
      </w:r>
      <w:r w:rsidR="0017282C">
        <w:rPr>
          <w:rFonts w:ascii="Arial" w:hAnsi="Arial" w:cs="Arial"/>
          <w:sz w:val="24"/>
          <w:szCs w:val="24"/>
        </w:rPr>
        <w:t xml:space="preserve"> </w:t>
      </w:r>
      <w:r w:rsidR="00493F1E">
        <w:rPr>
          <w:rFonts w:ascii="Arial" w:hAnsi="Arial" w:cs="Arial"/>
          <w:sz w:val="24"/>
          <w:szCs w:val="24"/>
        </w:rPr>
        <w:t>lors de l</w:t>
      </w:r>
      <w:r w:rsidR="0017282C">
        <w:rPr>
          <w:rFonts w:ascii="Arial" w:hAnsi="Arial" w:cs="Arial"/>
          <w:sz w:val="24"/>
          <w:szCs w:val="24"/>
        </w:rPr>
        <w:t>’utilisation du bain.</w:t>
      </w:r>
    </w:p>
    <w:p w14:paraId="75D4BAE5" w14:textId="77777777" w:rsidR="00AC2FA1" w:rsidRDefault="00AC2FA1" w:rsidP="000074F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Électrodes utilisées : </w:t>
      </w:r>
    </w:p>
    <w:p w14:paraId="280DC31C" w14:textId="700F0AFA" w:rsidR="00F05A1A" w:rsidRDefault="00F05A1A" w:rsidP="000074F1">
      <w:pPr>
        <w:spacing w:line="360" w:lineRule="auto"/>
        <w:jc w:val="both"/>
      </w:pPr>
      <w:r>
        <w:rPr>
          <w:rFonts w:ascii="Arial" w:hAnsi="Arial" w:cs="Arial"/>
          <w:sz w:val="24"/>
          <w:szCs w:val="24"/>
        </w:rPr>
        <w:t xml:space="preserve">- électrode de travail : axe de rotule en acier </w:t>
      </w:r>
      <w:r w:rsidR="00AC2FA1">
        <w:rPr>
          <w:rFonts w:ascii="Arial" w:hAnsi="Arial" w:cs="Arial"/>
          <w:sz w:val="24"/>
          <w:szCs w:val="24"/>
        </w:rPr>
        <w:t>de potentiel E</w:t>
      </w:r>
      <w:r w:rsidR="00AC2FA1" w:rsidRPr="00AC2FA1">
        <w:rPr>
          <w:rFonts w:ascii="Arial" w:hAnsi="Arial" w:cs="Arial"/>
          <w:sz w:val="24"/>
          <w:szCs w:val="24"/>
          <w:vertAlign w:val="subscript"/>
        </w:rPr>
        <w:t>W/ECS</w:t>
      </w:r>
      <w:r w:rsidR="00493F1E">
        <w:rPr>
          <w:rFonts w:ascii="Arial" w:hAnsi="Arial" w:cs="Arial"/>
          <w:sz w:val="24"/>
          <w:szCs w:val="24"/>
          <w:vertAlign w:val="subscript"/>
        </w:rPr>
        <w:t> ;</w:t>
      </w:r>
    </w:p>
    <w:p w14:paraId="3302C2A5" w14:textId="36220B05" w:rsidR="00F05A1A" w:rsidRDefault="00F05A1A" w:rsidP="00AC2FA1">
      <w:pPr>
        <w:spacing w:line="360" w:lineRule="auto"/>
        <w:jc w:val="both"/>
      </w:pPr>
      <w:r>
        <w:rPr>
          <w:rFonts w:ascii="Arial" w:hAnsi="Arial" w:cs="Arial"/>
          <w:sz w:val="24"/>
          <w:szCs w:val="24"/>
        </w:rPr>
        <w:t>- électrode de référence : électrode au calomel saturée</w:t>
      </w:r>
      <w:r w:rsidR="004F54FF">
        <w:rPr>
          <w:rFonts w:ascii="Arial" w:hAnsi="Arial" w:cs="Arial"/>
          <w:sz w:val="24"/>
          <w:szCs w:val="24"/>
        </w:rPr>
        <w:t xml:space="preserve"> de potentiel</w:t>
      </w:r>
      <w:r w:rsidR="00AC2FA1">
        <w:rPr>
          <w:rFonts w:ascii="Arial" w:hAnsi="Arial" w:cs="Arial"/>
          <w:sz w:val="24"/>
          <w:szCs w:val="24"/>
        </w:rPr>
        <w:t xml:space="preserve"> E</w:t>
      </w:r>
      <w:r w:rsidR="0017282C">
        <w:rPr>
          <w:rFonts w:ascii="Arial" w:hAnsi="Arial" w:cs="Arial"/>
          <w:sz w:val="24"/>
          <w:szCs w:val="24"/>
          <w:vertAlign w:val="subscript"/>
        </w:rPr>
        <w:t>E</w:t>
      </w:r>
      <w:r w:rsidR="00AC2FA1" w:rsidRPr="00AC2FA1">
        <w:rPr>
          <w:rFonts w:ascii="Arial" w:hAnsi="Arial" w:cs="Arial"/>
          <w:sz w:val="24"/>
          <w:szCs w:val="24"/>
          <w:vertAlign w:val="subscript"/>
        </w:rPr>
        <w:t>CS/ESH</w:t>
      </w:r>
      <w:r w:rsidR="00493F1E">
        <w:rPr>
          <w:rFonts w:ascii="Arial" w:hAnsi="Arial" w:cs="Arial"/>
          <w:sz w:val="24"/>
          <w:szCs w:val="24"/>
          <w:vertAlign w:val="subscript"/>
        </w:rPr>
        <w:t> ;</w:t>
      </w:r>
    </w:p>
    <w:p w14:paraId="0BF1F3A2" w14:textId="38E653C8" w:rsidR="00F05A1A" w:rsidRDefault="00F05A1A" w:rsidP="00AC2FA1">
      <w:pPr>
        <w:spacing w:line="360" w:lineRule="auto"/>
        <w:jc w:val="both"/>
      </w:pPr>
      <w:r>
        <w:rPr>
          <w:rFonts w:ascii="Arial" w:hAnsi="Arial" w:cs="Arial"/>
          <w:sz w:val="24"/>
          <w:szCs w:val="24"/>
        </w:rPr>
        <w:t>- électrode auxiliaire : électrode de platine</w:t>
      </w:r>
      <w:r w:rsidR="00493F1E">
        <w:rPr>
          <w:rFonts w:ascii="Arial" w:hAnsi="Arial" w:cs="Arial"/>
          <w:sz w:val="24"/>
          <w:szCs w:val="24"/>
        </w:rPr>
        <w:t>.</w:t>
      </w:r>
    </w:p>
    <w:p w14:paraId="5C1C5076" w14:textId="77777777" w:rsidR="00F05A1A" w:rsidRDefault="00FA41A6" w:rsidP="000074F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D664776" wp14:editId="388362E9">
                <wp:simplePos x="0" y="0"/>
                <wp:positionH relativeFrom="column">
                  <wp:posOffset>1262822</wp:posOffset>
                </wp:positionH>
                <wp:positionV relativeFrom="paragraph">
                  <wp:posOffset>2155597</wp:posOffset>
                </wp:positionV>
                <wp:extent cx="914400" cy="551815"/>
                <wp:effectExtent l="0" t="0" r="0" b="635"/>
                <wp:wrapNone/>
                <wp:docPr id="3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51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9B4F73" w14:textId="3B1B76DC" w:rsidR="00CA341A" w:rsidRPr="00AC2FA1" w:rsidRDefault="00AC2FA1" w:rsidP="00675B4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Courbe de réduction de Zn</w:t>
                            </w:r>
                            <w:r>
                              <w:rPr>
                                <w:rFonts w:ascii="Arial" w:hAnsi="Arial" w:cs="Arial"/>
                                <w:vertAlign w:val="superscript"/>
                              </w:rPr>
                              <w:t>2+</w:t>
                            </w:r>
                            <w:r>
                              <w:rPr>
                                <w:rFonts w:ascii="Arial" w:hAnsi="Arial" w:cs="Arial"/>
                              </w:rPr>
                              <w:t>(aq)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64776" id="Zone de texte 2" o:spid="_x0000_s1037" type="#_x0000_t202" style="position:absolute;left:0;text-align:left;margin-left:99.45pt;margin-top:169.75pt;width:1in;height:43.4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" filled="f" stroked="f">
                <v:textbox>
                  <w:txbxContent>
                    <w:p w14:paraId="409B4F73" w14:textId="3B1B76DC" w:rsidR="00CA341A" w:rsidRPr="00AC2FA1" w:rsidRDefault="00AC2FA1" w:rsidP="00675B4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Courbe de réduction de Zn</w:t>
                      </w:r>
                      <w:r>
                        <w:rPr>
                          <w:rFonts w:ascii="Arial" w:hAnsi="Arial" w:cs="Arial"/>
                          <w:vertAlign w:val="superscript"/>
                        </w:rPr>
                        <w:t>2+</w:t>
                      </w:r>
                      <w:r>
                        <w:rPr>
                          <w:rFonts w:ascii="Arial" w:hAnsi="Arial" w:cs="Arial"/>
                        </w:rPr>
                        <w:t>(aq)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0EB389C" wp14:editId="6AE7A817">
                <wp:simplePos x="0" y="0"/>
                <wp:positionH relativeFrom="column">
                  <wp:posOffset>272415</wp:posOffset>
                </wp:positionH>
                <wp:positionV relativeFrom="paragraph">
                  <wp:posOffset>1054100</wp:posOffset>
                </wp:positionV>
                <wp:extent cx="807720" cy="551815"/>
                <wp:effectExtent l="0" t="0" r="0" b="0"/>
                <wp:wrapNone/>
                <wp:docPr id="3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720" cy="551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37F54C" w14:textId="0C7589D5" w:rsidR="00CA341A" w:rsidRPr="00AC2FA1" w:rsidRDefault="00AC2FA1" w:rsidP="00675B4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Courbe de réduction de Ni</w:t>
                            </w:r>
                            <w:r>
                              <w:rPr>
                                <w:rFonts w:ascii="Arial" w:hAnsi="Arial" w:cs="Arial"/>
                                <w:vertAlign w:val="superscript"/>
                              </w:rPr>
                              <w:t>2+</w:t>
                            </w:r>
                            <w:r>
                              <w:rPr>
                                <w:rFonts w:ascii="Arial" w:hAnsi="Arial" w:cs="Arial"/>
                              </w:rPr>
                              <w:t>(aq)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B389C" id="_x0000_s1038" type="#_x0000_t202" style="position:absolute;left:0;text-align:left;margin-left:21.45pt;margin-top:83pt;width:63.6pt;height:43.4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" filled="f" stroked="f">
                <v:textbox>
                  <w:txbxContent>
                    <w:p w14:paraId="3F37F54C" w14:textId="0C7589D5" w:rsidR="00CA341A" w:rsidRPr="00AC2FA1" w:rsidRDefault="00AC2FA1" w:rsidP="00675B4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Courbe de réduction de Ni</w:t>
                      </w:r>
                      <w:r>
                        <w:rPr>
                          <w:rFonts w:ascii="Arial" w:hAnsi="Arial" w:cs="Arial"/>
                          <w:vertAlign w:val="superscript"/>
                        </w:rPr>
                        <w:t>2+</w:t>
                      </w:r>
                      <w:r>
                        <w:rPr>
                          <w:rFonts w:ascii="Arial" w:hAnsi="Arial" w:cs="Arial"/>
                        </w:rPr>
                        <w:t>(aq)</w:t>
                      </w:r>
                    </w:p>
                  </w:txbxContent>
                </v:textbox>
              </v:shape>
            </w:pict>
          </mc:Fallback>
        </mc:AlternateContent>
      </w:r>
      <w:r w:rsidR="0087529E">
        <w:rPr>
          <w:noProof/>
          <w:lang w:eastAsia="fr-FR"/>
        </w:rPr>
        <w:drawing>
          <wp:inline distT="0" distB="0" distL="0" distR="0" wp14:anchorId="54285804" wp14:editId="254FC0FF">
            <wp:extent cx="6462445" cy="2938409"/>
            <wp:effectExtent l="0" t="0" r="14605" b="14605"/>
            <wp:docPr id="53" name="Graphique 53">
              <a:extLst xmlns:a="http://schemas.openxmlformats.org/drawingml/2006/main">
                <a:ext uri="{FF2B5EF4-FFF2-40B4-BE49-F238E27FC236}">
                  <a16:creationId xmlns:a16="http://schemas.microsoft.com/office/drawing/2014/main" id="{BB378C27-F706-4765-AD72-0271D5DBE6F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547AB10" w14:textId="77777777" w:rsidR="000A78D4" w:rsidRDefault="000A78D4" w:rsidP="000074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97A69BD" w14:textId="6255967E" w:rsidR="00F05A1A" w:rsidRDefault="00F05A1A" w:rsidP="000074F1">
      <w:pPr>
        <w:spacing w:line="360" w:lineRule="auto"/>
        <w:ind w:left="360"/>
        <w:jc w:val="both"/>
      </w:pPr>
      <w:r>
        <w:rPr>
          <w:rFonts w:ascii="Arial" w:hAnsi="Arial" w:cs="Arial"/>
          <w:sz w:val="24"/>
          <w:szCs w:val="24"/>
        </w:rPr>
        <w:t>Lors de la codépos</w:t>
      </w:r>
      <w:r w:rsidR="00F8300B">
        <w:rPr>
          <w:rFonts w:ascii="Arial" w:hAnsi="Arial" w:cs="Arial"/>
          <w:sz w:val="24"/>
          <w:szCs w:val="24"/>
        </w:rPr>
        <w:t xml:space="preserve">ition, le potentiel des pièces </w:t>
      </w:r>
      <w:r>
        <w:rPr>
          <w:rFonts w:ascii="Arial" w:hAnsi="Arial" w:cs="Arial"/>
          <w:sz w:val="24"/>
          <w:szCs w:val="24"/>
        </w:rPr>
        <w:t xml:space="preserve">est </w:t>
      </w:r>
      <w:r w:rsidRPr="00AB59C2">
        <w:rPr>
          <w:rFonts w:ascii="Arial" w:hAnsi="Arial" w:cs="Arial"/>
          <w:i/>
          <w:sz w:val="24"/>
          <w:szCs w:val="24"/>
        </w:rPr>
        <w:t>E</w:t>
      </w:r>
      <w:r>
        <w:rPr>
          <w:rFonts w:ascii="Arial" w:hAnsi="Arial" w:cs="Arial"/>
          <w:sz w:val="24"/>
          <w:szCs w:val="24"/>
          <w:vertAlign w:val="subscript"/>
        </w:rPr>
        <w:t>W</w:t>
      </w:r>
      <w:r w:rsidR="00AC2FA1">
        <w:rPr>
          <w:rFonts w:ascii="Arial" w:hAnsi="Arial" w:cs="Arial"/>
          <w:sz w:val="24"/>
          <w:szCs w:val="24"/>
        </w:rPr>
        <w:t xml:space="preserve"> = -1,4 V par rapport à l’électrode au calomel saturé.</w:t>
      </w:r>
    </w:p>
    <w:p w14:paraId="18376B34" w14:textId="179DF550" w:rsidR="00F05A1A" w:rsidRDefault="00F05A1A" w:rsidP="000074F1">
      <w:pPr>
        <w:spacing w:line="360" w:lineRule="auto"/>
        <w:ind w:left="360"/>
        <w:jc w:val="both"/>
      </w:pPr>
      <w:r>
        <w:rPr>
          <w:rFonts w:ascii="Arial" w:hAnsi="Arial" w:cs="Arial"/>
          <w:sz w:val="24"/>
          <w:szCs w:val="24"/>
        </w:rPr>
        <w:t xml:space="preserve">La surface des axes est </w:t>
      </w:r>
      <w:r w:rsidRPr="00AB59C2">
        <w:rPr>
          <w:rFonts w:ascii="Arial" w:hAnsi="Arial" w:cs="Arial"/>
          <w:i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= </w:t>
      </w:r>
      <w:r w:rsidR="00101E57">
        <w:rPr>
          <w:rFonts w:ascii="Arial" w:hAnsi="Arial" w:cs="Arial"/>
          <w:sz w:val="24"/>
          <w:szCs w:val="24"/>
        </w:rPr>
        <w:t>0,32</w:t>
      </w:r>
      <w:r>
        <w:rPr>
          <w:rFonts w:ascii="Arial" w:hAnsi="Arial" w:cs="Arial"/>
          <w:sz w:val="24"/>
          <w:szCs w:val="24"/>
        </w:rPr>
        <w:t xml:space="preserve"> dm²</w:t>
      </w:r>
      <w:r w:rsidR="00D441D3">
        <w:rPr>
          <w:rFonts w:ascii="Arial" w:hAnsi="Arial" w:cs="Arial"/>
          <w:sz w:val="24"/>
          <w:szCs w:val="24"/>
        </w:rPr>
        <w:t>.</w:t>
      </w:r>
    </w:p>
    <w:p w14:paraId="211860D1" w14:textId="77777777" w:rsidR="00F05A1A" w:rsidRDefault="00F05A1A" w:rsidP="000074F1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F46EADF" w14:textId="77777777" w:rsidR="00F05A1A" w:rsidRDefault="00F05A1A" w:rsidP="000074F1">
      <w:pPr>
        <w:numPr>
          <w:ilvl w:val="2"/>
          <w:numId w:val="3"/>
        </w:numPr>
        <w:tabs>
          <w:tab w:val="left" w:pos="-720"/>
        </w:tabs>
        <w:spacing w:line="360" w:lineRule="auto"/>
        <w:ind w:left="720"/>
        <w:jc w:val="both"/>
      </w:pPr>
      <w:r>
        <w:rPr>
          <w:rFonts w:ascii="Arial" w:hAnsi="Arial" w:cs="Arial"/>
          <w:sz w:val="24"/>
          <w:szCs w:val="24"/>
        </w:rPr>
        <w:t>Justifier que la codéposition est possible en milieu alcalin complexé.</w:t>
      </w:r>
    </w:p>
    <w:p w14:paraId="1EAD48A7" w14:textId="2ECEA22E" w:rsidR="009C08ED" w:rsidRPr="009C08ED" w:rsidRDefault="00F05A1A" w:rsidP="00D441D3">
      <w:pPr>
        <w:numPr>
          <w:ilvl w:val="2"/>
          <w:numId w:val="3"/>
        </w:numPr>
        <w:tabs>
          <w:tab w:val="left" w:pos="-720"/>
        </w:tabs>
        <w:spacing w:line="360" w:lineRule="auto"/>
        <w:ind w:left="994" w:hanging="630"/>
        <w:jc w:val="both"/>
      </w:pPr>
      <w:r>
        <w:rPr>
          <w:rFonts w:ascii="Arial" w:hAnsi="Arial" w:cs="Arial"/>
          <w:sz w:val="24"/>
          <w:szCs w:val="24"/>
        </w:rPr>
        <w:t xml:space="preserve">Démontrer que la masse de zinc déposée peut être </w:t>
      </w:r>
      <w:r w:rsidR="00493F1E">
        <w:rPr>
          <w:rFonts w:ascii="Arial" w:hAnsi="Arial" w:cs="Arial"/>
          <w:sz w:val="24"/>
          <w:szCs w:val="24"/>
        </w:rPr>
        <w:t>détermin</w:t>
      </w:r>
      <w:r w:rsidR="009C08ED">
        <w:rPr>
          <w:rFonts w:ascii="Arial" w:hAnsi="Arial" w:cs="Arial"/>
          <w:sz w:val="24"/>
          <w:szCs w:val="24"/>
        </w:rPr>
        <w:t>ée</w:t>
      </w:r>
      <w:r>
        <w:rPr>
          <w:rFonts w:ascii="Arial" w:hAnsi="Arial" w:cs="Arial"/>
          <w:sz w:val="24"/>
          <w:szCs w:val="24"/>
        </w:rPr>
        <w:t xml:space="preserve"> </w:t>
      </w:r>
      <w:r w:rsidR="00AB59C2">
        <w:rPr>
          <w:rFonts w:ascii="Arial" w:hAnsi="Arial" w:cs="Arial"/>
          <w:sz w:val="24"/>
          <w:szCs w:val="24"/>
        </w:rPr>
        <w:t xml:space="preserve">à partir de </w:t>
      </w:r>
      <w:r>
        <w:rPr>
          <w:rFonts w:ascii="Arial" w:hAnsi="Arial" w:cs="Arial"/>
          <w:sz w:val="24"/>
          <w:szCs w:val="24"/>
        </w:rPr>
        <w:t xml:space="preserve">la relation suivante :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Arial" w:hAnsi="Arial" w:cs="Arial"/>
                <w:i/>
                <w:sz w:val="24"/>
                <w:szCs w:val="24"/>
              </w:rPr>
              <m:t>m</m:t>
            </m:r>
          </m:e>
          <m:sub>
            <m:r>
              <m:rPr>
                <m:nor/>
              </m:rPr>
              <w:rPr>
                <w:rFonts w:ascii="Arial" w:hAnsi="Arial" w:cs="Arial"/>
                <w:sz w:val="24"/>
                <w:szCs w:val="24"/>
              </w:rPr>
              <m:t>Zn</m:t>
            </m:r>
          </m:sub>
        </m:sSub>
        <m:r>
          <m:rPr>
            <m:nor/>
          </m:rPr>
          <w:rPr>
            <w:rFonts w:ascii="Arial" w:hAnsi="Arial" w:cs="Arial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="Arial" w:hAnsi="Arial" w:cs="Arial"/>
                    <w:i/>
                    <w:sz w:val="24"/>
                    <w:szCs w:val="24"/>
                  </w:rPr>
                  <m:t>M</m:t>
                </m:r>
              </m:e>
              <m:sub>
                <m:r>
                  <m:rPr>
                    <m:nor/>
                  </m:rPr>
                  <w:rPr>
                    <w:rFonts w:ascii="Arial" w:hAnsi="Arial" w:cs="Arial"/>
                    <w:i/>
                    <w:sz w:val="24"/>
                    <w:szCs w:val="24"/>
                  </w:rPr>
                  <m:t>Zn</m:t>
                </m:r>
              </m:sub>
            </m:sSub>
            <m:r>
              <m:rPr>
                <m:nor/>
              </m:rPr>
              <w:rPr>
                <w:rFonts w:ascii="Cambria Math" w:hAnsi="Arial" w:cs="Arial"/>
                <w:i/>
                <w:sz w:val="24"/>
                <w:szCs w:val="24"/>
              </w:rPr>
              <m:t xml:space="preserve"> </m:t>
            </m:r>
            <m:r>
              <m:rPr>
                <m:nor/>
              </m:rPr>
              <w:rPr>
                <w:rFonts w:ascii="Arial" w:hAnsi="Arial" w:cs="Arial"/>
                <w:i/>
                <w:sz w:val="24"/>
                <w:szCs w:val="24"/>
              </w:rPr>
              <m:t>∙</m:t>
            </m:r>
            <m:r>
              <m:rPr>
                <m:nor/>
              </m:rPr>
              <w:rPr>
                <w:rFonts w:ascii="Cambria Math" w:hAnsi="Arial" w:cs="Arial"/>
                <w:i/>
                <w:sz w:val="24"/>
                <w:szCs w:val="24"/>
              </w:rPr>
              <m:t xml:space="preserve"> </m:t>
            </m:r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="Arial" w:hAnsi="Arial" w:cs="Arial"/>
                    <w:i/>
                    <w:sz w:val="24"/>
                    <w:szCs w:val="24"/>
                  </w:rPr>
                  <m:t>j</m:t>
                </m:r>
              </m:e>
              <m:sub>
                <m:r>
                  <m:rPr>
                    <m:nor/>
                  </m:rPr>
                  <w:rPr>
                    <w:rFonts w:ascii="Arial" w:hAnsi="Arial" w:cs="Arial"/>
                    <w:i/>
                    <w:sz w:val="24"/>
                    <w:szCs w:val="24"/>
                  </w:rPr>
                  <m:t>w</m:t>
                </m:r>
              </m:sub>
            </m:sSub>
            <m:r>
              <m:rPr>
                <m:nor/>
              </m:rPr>
              <w:rPr>
                <w:rFonts w:ascii="Cambria Math" w:hAnsi="Arial" w:cs="Arial"/>
                <w:i/>
                <w:sz w:val="24"/>
                <w:szCs w:val="24"/>
              </w:rPr>
              <m:t xml:space="preserve"> </m:t>
            </m:r>
            <m:r>
              <m:rPr>
                <m:nor/>
              </m:rPr>
              <w:rPr>
                <w:rFonts w:ascii="Arial" w:hAnsi="Arial" w:cs="Arial"/>
                <w:i/>
                <w:sz w:val="24"/>
                <w:szCs w:val="24"/>
              </w:rPr>
              <m:t>∙</m:t>
            </m:r>
            <m:r>
              <m:rPr>
                <m:nor/>
              </m:rPr>
              <w:rPr>
                <w:rFonts w:ascii="Cambria Math" w:hAnsi="Arial" w:cs="Arial"/>
                <w:i/>
                <w:sz w:val="24"/>
                <w:szCs w:val="24"/>
              </w:rPr>
              <m:t xml:space="preserve"> </m:t>
            </m:r>
            <m:r>
              <m:rPr>
                <m:nor/>
              </m:rPr>
              <w:rPr>
                <w:rFonts w:ascii="Arial" w:hAnsi="Arial" w:cs="Arial"/>
                <w:i/>
                <w:sz w:val="24"/>
                <w:szCs w:val="24"/>
              </w:rPr>
              <m:t>S</m:t>
            </m:r>
            <m:r>
              <m:rPr>
                <m:nor/>
              </m:rPr>
              <w:rPr>
                <w:rFonts w:ascii="Cambria Math" w:hAnsi="Arial" w:cs="Arial"/>
                <w:i/>
                <w:sz w:val="24"/>
                <w:szCs w:val="24"/>
              </w:rPr>
              <m:t xml:space="preserve"> </m:t>
            </m:r>
            <m:r>
              <m:rPr>
                <m:nor/>
              </m:rPr>
              <w:rPr>
                <w:rFonts w:ascii="Arial" w:hAnsi="Arial" w:cs="Arial"/>
                <w:i/>
                <w:sz w:val="24"/>
                <w:szCs w:val="24"/>
              </w:rPr>
              <m:t>∙</m:t>
            </m:r>
            <m:r>
              <m:rPr>
                <m:nor/>
              </m:rPr>
              <w:rPr>
                <w:rFonts w:ascii="Cambria Math" w:hAnsi="Arial" w:cs="Arial"/>
                <w:i/>
                <w:sz w:val="24"/>
                <w:szCs w:val="24"/>
              </w:rPr>
              <m:t xml:space="preserve"> </m:t>
            </m:r>
            <m:r>
              <m:rPr>
                <m:nor/>
              </m:rPr>
              <w:rPr>
                <w:rFonts w:ascii="Arial" w:hAnsi="Arial" w:cs="Arial"/>
                <w:i/>
                <w:sz w:val="24"/>
                <w:szCs w:val="24"/>
              </w:rPr>
              <m:t>∆</m:t>
            </m:r>
            <m:r>
              <m:rPr>
                <m:nor/>
              </m:rPr>
              <w:rPr>
                <w:rFonts w:ascii="Arial" w:hAnsi="Arial" w:cs="Arial"/>
                <w:sz w:val="24"/>
                <w:szCs w:val="24"/>
              </w:rPr>
              <m:t>t</m:t>
            </m:r>
          </m:num>
          <m:den>
            <m:r>
              <m:rPr>
                <m:nor/>
              </m:rPr>
              <w:rPr>
                <w:rFonts w:ascii="Arial" w:hAnsi="Arial" w:cs="Arial"/>
                <w:sz w:val="24"/>
                <w:szCs w:val="24"/>
              </w:rPr>
              <m:t>2</m:t>
            </m:r>
            <m:r>
              <m:rPr>
                <m:nor/>
              </m:rPr>
              <w:rPr>
                <w:rFonts w:ascii="Cambria Math" w:hAnsi="Arial" w:cs="Arial"/>
                <w:sz w:val="24"/>
                <w:szCs w:val="24"/>
              </w:rPr>
              <m:t xml:space="preserve"> </m:t>
            </m:r>
            <m:r>
              <m:rPr>
                <m:nor/>
              </m:rPr>
              <w:rPr>
                <w:rFonts w:ascii="Arial" w:hAnsi="Arial" w:cs="Arial"/>
                <w:sz w:val="24"/>
                <w:szCs w:val="24"/>
              </w:rPr>
              <m:t>∙</m:t>
            </m:r>
            <m:r>
              <m:rPr>
                <m:nor/>
              </m:rPr>
              <w:rPr>
                <w:rFonts w:ascii="Cambria Math" w:hAnsi="Arial" w:cs="Arial"/>
                <w:sz w:val="24"/>
                <w:szCs w:val="24"/>
              </w:rPr>
              <m:t xml:space="preserve"> </m:t>
            </m:r>
            <m:r>
              <m:rPr>
                <m:nor/>
              </m:rPr>
              <w:rPr>
                <w:rFonts w:ascii="Arial" w:hAnsi="Arial" w:cs="Arial"/>
                <w:sz w:val="24"/>
                <w:szCs w:val="24"/>
              </w:rPr>
              <m:t>F</m:t>
            </m:r>
          </m:den>
        </m:f>
      </m:oMath>
      <w:r w:rsidR="00CD2AB0">
        <w:rPr>
          <w:rFonts w:ascii="Arial" w:hAnsi="Arial" w:cs="Arial"/>
          <w:sz w:val="24"/>
          <w:szCs w:val="24"/>
        </w:rPr>
        <w:t xml:space="preserve"> </w:t>
      </w:r>
    </w:p>
    <w:p w14:paraId="78C8E7C3" w14:textId="77777777" w:rsidR="00F05A1A" w:rsidRDefault="00F05A1A" w:rsidP="00D441D3">
      <w:pPr>
        <w:tabs>
          <w:tab w:val="left" w:pos="-720"/>
        </w:tabs>
        <w:spacing w:line="360" w:lineRule="auto"/>
        <w:ind w:left="994"/>
        <w:jc w:val="both"/>
      </w:pPr>
      <w:r>
        <w:rPr>
          <w:rFonts w:ascii="Arial" w:hAnsi="Arial" w:cs="Arial"/>
          <w:sz w:val="24"/>
          <w:szCs w:val="24"/>
        </w:rPr>
        <w:t xml:space="preserve">où </w:t>
      </w:r>
      <w:r w:rsidR="00634B19">
        <w:rPr>
          <w:rFonts w:ascii="Arial" w:hAnsi="Arial" w:cs="Arial"/>
          <w:sz w:val="24"/>
          <w:szCs w:val="24"/>
        </w:rPr>
        <w:t>∆</w:t>
      </w:r>
      <w:r w:rsidRPr="00AB59C2">
        <w:rPr>
          <w:rFonts w:ascii="Arial" w:hAnsi="Arial" w:cs="Arial"/>
          <w:i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 est </w:t>
      </w:r>
      <w:r w:rsidR="00634B19">
        <w:rPr>
          <w:rFonts w:ascii="Arial" w:hAnsi="Arial" w:cs="Arial"/>
          <w:sz w:val="24"/>
          <w:szCs w:val="24"/>
        </w:rPr>
        <w:t>la durée</w:t>
      </w:r>
      <w:r>
        <w:rPr>
          <w:rFonts w:ascii="Arial" w:hAnsi="Arial" w:cs="Arial"/>
          <w:sz w:val="24"/>
          <w:szCs w:val="24"/>
        </w:rPr>
        <w:t xml:space="preserve"> d</w:t>
      </w:r>
      <w:r w:rsidR="00634B19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traitement, </w:t>
      </w:r>
      <w:r w:rsidRPr="00A8140C">
        <w:rPr>
          <w:rFonts w:ascii="Arial" w:hAnsi="Arial" w:cs="Arial"/>
          <w:i/>
          <w:sz w:val="24"/>
          <w:szCs w:val="24"/>
        </w:rPr>
        <w:t>j</w:t>
      </w:r>
      <w:r w:rsidRPr="00A8140C">
        <w:rPr>
          <w:rFonts w:ascii="Arial" w:hAnsi="Arial" w:cs="Arial"/>
          <w:i/>
          <w:sz w:val="24"/>
          <w:szCs w:val="24"/>
          <w:vertAlign w:val="subscript"/>
        </w:rPr>
        <w:t>W</w:t>
      </w:r>
      <w:r w:rsidR="00634B19">
        <w:rPr>
          <w:rFonts w:ascii="Arial" w:hAnsi="Arial" w:cs="Arial"/>
          <w:sz w:val="24"/>
          <w:szCs w:val="24"/>
        </w:rPr>
        <w:t xml:space="preserve"> la densité de courant </w:t>
      </w:r>
      <w:r>
        <w:rPr>
          <w:rFonts w:ascii="Arial" w:hAnsi="Arial" w:cs="Arial"/>
          <w:sz w:val="24"/>
          <w:szCs w:val="24"/>
        </w:rPr>
        <w:t xml:space="preserve">de travail et </w:t>
      </w:r>
      <w:r w:rsidRPr="00A8140C">
        <w:rPr>
          <w:rFonts w:ascii="Arial" w:hAnsi="Arial" w:cs="Arial"/>
          <w:i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la surface de la pièce.</w:t>
      </w:r>
    </w:p>
    <w:p w14:paraId="4E700D6A" w14:textId="6FF3A521" w:rsidR="00F05A1A" w:rsidRDefault="00AB59C2" w:rsidP="000074F1">
      <w:pPr>
        <w:numPr>
          <w:ilvl w:val="2"/>
          <w:numId w:val="3"/>
        </w:numPr>
        <w:tabs>
          <w:tab w:val="left" w:pos="-720"/>
        </w:tabs>
        <w:spacing w:before="113" w:line="360" w:lineRule="auto"/>
        <w:ind w:left="720"/>
        <w:jc w:val="both"/>
      </w:pPr>
      <w:r>
        <w:rPr>
          <w:rFonts w:ascii="Arial" w:hAnsi="Arial" w:cs="Arial"/>
          <w:sz w:val="24"/>
          <w:szCs w:val="24"/>
        </w:rPr>
        <w:t>Vé</w:t>
      </w:r>
      <w:r w:rsidR="00C37F7D">
        <w:rPr>
          <w:rFonts w:ascii="Arial" w:hAnsi="Arial" w:cs="Arial"/>
          <w:sz w:val="24"/>
          <w:szCs w:val="24"/>
        </w:rPr>
        <w:t xml:space="preserve">rifier </w:t>
      </w:r>
      <w:r w:rsidR="00AC2FA1">
        <w:rPr>
          <w:rFonts w:ascii="Arial" w:hAnsi="Arial" w:cs="Arial"/>
          <w:sz w:val="24"/>
          <w:szCs w:val="24"/>
        </w:rPr>
        <w:t>l’homogénéité</w:t>
      </w:r>
      <w:r>
        <w:rPr>
          <w:rFonts w:ascii="Arial" w:hAnsi="Arial" w:cs="Arial"/>
          <w:sz w:val="24"/>
          <w:szCs w:val="24"/>
        </w:rPr>
        <w:t xml:space="preserve"> de cette relation à l’aide d’une analyse dimensionnelle.</w:t>
      </w:r>
    </w:p>
    <w:p w14:paraId="3BBF72CD" w14:textId="4DDE5CA7" w:rsidR="00F05A1A" w:rsidRDefault="00C37F7D" w:rsidP="00D441D3">
      <w:pPr>
        <w:numPr>
          <w:ilvl w:val="2"/>
          <w:numId w:val="3"/>
        </w:numPr>
        <w:tabs>
          <w:tab w:val="left" w:pos="-720"/>
        </w:tabs>
        <w:spacing w:line="360" w:lineRule="auto"/>
        <w:ind w:left="1022" w:hanging="672"/>
        <w:jc w:val="both"/>
      </w:pPr>
      <w:r>
        <w:rPr>
          <w:rFonts w:ascii="Arial" w:hAnsi="Arial" w:cs="Arial"/>
          <w:sz w:val="24"/>
          <w:szCs w:val="24"/>
        </w:rPr>
        <w:t>En s’aidant d</w:t>
      </w:r>
      <w:r w:rsidR="0017282C">
        <w:rPr>
          <w:rFonts w:ascii="Arial" w:hAnsi="Arial" w:cs="Arial"/>
          <w:sz w:val="24"/>
          <w:szCs w:val="24"/>
        </w:rPr>
        <w:t xml:space="preserve">es courbes de polarisation </w:t>
      </w:r>
      <w:r w:rsidR="000873D0" w:rsidRPr="000873D0">
        <w:rPr>
          <w:rFonts w:ascii="Arial" w:hAnsi="Arial" w:cs="Arial"/>
          <w:b/>
          <w:sz w:val="24"/>
          <w:szCs w:val="24"/>
        </w:rPr>
        <w:t>page 6</w:t>
      </w:r>
      <w:r>
        <w:rPr>
          <w:rFonts w:ascii="Arial" w:hAnsi="Arial" w:cs="Arial"/>
          <w:sz w:val="24"/>
          <w:szCs w:val="24"/>
        </w:rPr>
        <w:t xml:space="preserve">, </w:t>
      </w:r>
      <w:r w:rsidR="007D4E3B">
        <w:rPr>
          <w:rFonts w:ascii="Arial" w:hAnsi="Arial" w:cs="Arial"/>
          <w:sz w:val="24"/>
          <w:szCs w:val="24"/>
        </w:rPr>
        <w:t>montrer que</w:t>
      </w:r>
      <w:r w:rsidR="00851EB2">
        <w:rPr>
          <w:rFonts w:ascii="Arial" w:hAnsi="Arial" w:cs="Arial"/>
          <w:sz w:val="24"/>
          <w:szCs w:val="24"/>
        </w:rPr>
        <w:t xml:space="preserve"> la masse de </w:t>
      </w:r>
      <w:r w:rsidR="00851EB2" w:rsidRPr="00BC31FB">
        <w:rPr>
          <w:rFonts w:ascii="Arial" w:hAnsi="Arial" w:cs="Arial"/>
          <w:b/>
          <w:sz w:val="24"/>
          <w:szCs w:val="24"/>
        </w:rPr>
        <w:t>zinc</w:t>
      </w:r>
      <w:r w:rsidR="00851EB2">
        <w:rPr>
          <w:rFonts w:ascii="Arial" w:hAnsi="Arial" w:cs="Arial"/>
          <w:sz w:val="24"/>
          <w:szCs w:val="24"/>
        </w:rPr>
        <w:t xml:space="preserve"> déposé</w:t>
      </w:r>
      <w:r>
        <w:rPr>
          <w:rFonts w:ascii="Arial" w:hAnsi="Arial" w:cs="Arial"/>
          <w:sz w:val="24"/>
          <w:szCs w:val="24"/>
        </w:rPr>
        <w:t>e</w:t>
      </w:r>
      <w:r w:rsidR="00851EB2">
        <w:rPr>
          <w:rFonts w:ascii="Arial" w:hAnsi="Arial" w:cs="Arial"/>
          <w:sz w:val="24"/>
          <w:szCs w:val="24"/>
        </w:rPr>
        <w:t xml:space="preserve"> en 3</w:t>
      </w:r>
      <w:r w:rsidR="00F05A1A">
        <w:rPr>
          <w:rFonts w:ascii="Arial" w:hAnsi="Arial" w:cs="Arial"/>
          <w:sz w:val="24"/>
          <w:szCs w:val="24"/>
        </w:rPr>
        <w:t>0 minutes de traitement</w:t>
      </w:r>
      <w:r w:rsidR="007D4E3B">
        <w:rPr>
          <w:rFonts w:ascii="Arial" w:hAnsi="Arial" w:cs="Arial"/>
          <w:sz w:val="24"/>
          <w:szCs w:val="24"/>
        </w:rPr>
        <w:t xml:space="preserve"> est voisine de 0,25 g</w:t>
      </w:r>
      <w:r w:rsidR="00F05A1A">
        <w:rPr>
          <w:rFonts w:ascii="Arial" w:hAnsi="Arial" w:cs="Arial"/>
          <w:sz w:val="24"/>
          <w:szCs w:val="24"/>
        </w:rPr>
        <w:t>.</w:t>
      </w:r>
      <w:r w:rsidR="007D4E3B">
        <w:rPr>
          <w:rFonts w:ascii="Arial" w:hAnsi="Arial" w:cs="Arial"/>
          <w:sz w:val="24"/>
          <w:szCs w:val="24"/>
        </w:rPr>
        <w:t xml:space="preserve"> Exprimer le résultat avec 3 chiffres significatifs.</w:t>
      </w:r>
    </w:p>
    <w:p w14:paraId="3AA3ED67" w14:textId="4D5F4E45" w:rsidR="00F05A1A" w:rsidRPr="00274559" w:rsidRDefault="007D4E3B" w:rsidP="00D441D3">
      <w:pPr>
        <w:numPr>
          <w:ilvl w:val="2"/>
          <w:numId w:val="3"/>
        </w:numPr>
        <w:tabs>
          <w:tab w:val="left" w:pos="-720"/>
        </w:tabs>
        <w:spacing w:line="360" w:lineRule="auto"/>
        <w:ind w:left="1092" w:hanging="728"/>
        <w:jc w:val="both"/>
      </w:pPr>
      <w:r>
        <w:rPr>
          <w:rFonts w:ascii="Arial" w:hAnsi="Arial" w:cs="Arial"/>
          <w:sz w:val="24"/>
          <w:szCs w:val="24"/>
        </w:rPr>
        <w:t>En supposant</w:t>
      </w:r>
      <w:r w:rsidR="00F05A1A">
        <w:rPr>
          <w:rFonts w:ascii="Arial" w:hAnsi="Arial" w:cs="Arial"/>
          <w:sz w:val="24"/>
          <w:szCs w:val="24"/>
        </w:rPr>
        <w:t xml:space="preserve"> que</w:t>
      </w:r>
      <w:r w:rsidR="00851EB2">
        <w:rPr>
          <w:rFonts w:ascii="Arial" w:hAnsi="Arial" w:cs="Arial"/>
          <w:sz w:val="24"/>
          <w:szCs w:val="24"/>
        </w:rPr>
        <w:t xml:space="preserve"> la masse de </w:t>
      </w:r>
      <w:r w:rsidR="00851EB2" w:rsidRPr="007D4E3B">
        <w:rPr>
          <w:rFonts w:ascii="Arial" w:hAnsi="Arial" w:cs="Arial"/>
          <w:b/>
          <w:sz w:val="24"/>
          <w:szCs w:val="24"/>
        </w:rPr>
        <w:t>nickel</w:t>
      </w:r>
      <w:r w:rsidR="00851EB2">
        <w:rPr>
          <w:rFonts w:ascii="Arial" w:hAnsi="Arial" w:cs="Arial"/>
          <w:sz w:val="24"/>
          <w:szCs w:val="24"/>
        </w:rPr>
        <w:t xml:space="preserve"> déposée en 3</w:t>
      </w:r>
      <w:r w:rsidR="00F05A1A">
        <w:rPr>
          <w:rFonts w:ascii="Arial" w:hAnsi="Arial" w:cs="Arial"/>
          <w:sz w:val="24"/>
          <w:szCs w:val="24"/>
        </w:rPr>
        <w:t xml:space="preserve">0 minutes est de </w:t>
      </w:r>
      <w:r w:rsidR="00851EB2">
        <w:rPr>
          <w:rFonts w:ascii="Arial" w:hAnsi="Arial" w:cs="Arial"/>
          <w:sz w:val="24"/>
          <w:szCs w:val="24"/>
        </w:rPr>
        <w:t>3</w:t>
      </w:r>
      <w:r w:rsidR="00A34D28">
        <w:rPr>
          <w:rFonts w:ascii="Arial" w:hAnsi="Arial" w:cs="Arial"/>
          <w:sz w:val="24"/>
          <w:szCs w:val="24"/>
        </w:rPr>
        <w:t>8</w:t>
      </w:r>
      <w:r w:rsidR="00851EB2">
        <w:rPr>
          <w:rFonts w:ascii="Arial" w:hAnsi="Arial" w:cs="Arial"/>
          <w:sz w:val="24"/>
          <w:szCs w:val="24"/>
        </w:rPr>
        <w:t xml:space="preserve"> mg</w:t>
      </w:r>
      <w:r w:rsidR="00F05A1A">
        <w:rPr>
          <w:rFonts w:ascii="Arial" w:hAnsi="Arial" w:cs="Arial"/>
          <w:sz w:val="24"/>
          <w:szCs w:val="24"/>
        </w:rPr>
        <w:t xml:space="preserve">, vérifier que travailler au potentiel </w:t>
      </w:r>
      <w:r w:rsidR="00F05A1A" w:rsidRPr="00A8140C">
        <w:rPr>
          <w:rFonts w:ascii="Arial" w:hAnsi="Arial" w:cs="Arial"/>
          <w:i/>
          <w:sz w:val="24"/>
          <w:szCs w:val="24"/>
        </w:rPr>
        <w:t>E</w:t>
      </w:r>
      <w:r w:rsidR="00F05A1A" w:rsidRPr="00A8140C">
        <w:rPr>
          <w:rFonts w:ascii="Arial" w:hAnsi="Arial" w:cs="Arial"/>
          <w:i/>
          <w:sz w:val="24"/>
          <w:szCs w:val="24"/>
          <w:vertAlign w:val="subscript"/>
        </w:rPr>
        <w:t>W</w:t>
      </w:r>
      <w:r w:rsidR="00F05A1A">
        <w:rPr>
          <w:rFonts w:ascii="Arial" w:hAnsi="Arial" w:cs="Arial"/>
          <w:sz w:val="24"/>
          <w:szCs w:val="24"/>
        </w:rPr>
        <w:t xml:space="preserve"> permet bien d’obtenir un revêtement Zn – Ni </w:t>
      </w:r>
      <w:r w:rsidR="00205136">
        <w:rPr>
          <w:rFonts w:ascii="Arial" w:hAnsi="Arial" w:cs="Arial"/>
          <w:sz w:val="24"/>
          <w:szCs w:val="24"/>
        </w:rPr>
        <w:t xml:space="preserve">entre </w:t>
      </w:r>
      <w:r w:rsidR="00F05A1A">
        <w:rPr>
          <w:rFonts w:ascii="Arial" w:hAnsi="Arial" w:cs="Arial"/>
          <w:sz w:val="24"/>
          <w:szCs w:val="24"/>
        </w:rPr>
        <w:t>12</w:t>
      </w:r>
      <w:r w:rsidR="00205136">
        <w:rPr>
          <w:rFonts w:ascii="Arial" w:hAnsi="Arial" w:cs="Arial"/>
          <w:sz w:val="24"/>
          <w:szCs w:val="24"/>
        </w:rPr>
        <w:t xml:space="preserve"> et</w:t>
      </w:r>
      <w:r w:rsidR="009C2B51">
        <w:rPr>
          <w:rFonts w:ascii="Arial" w:hAnsi="Arial" w:cs="Arial"/>
          <w:sz w:val="24"/>
          <w:szCs w:val="24"/>
        </w:rPr>
        <w:t xml:space="preserve"> </w:t>
      </w:r>
      <w:r w:rsidR="00F05A1A">
        <w:rPr>
          <w:rFonts w:ascii="Arial" w:hAnsi="Arial" w:cs="Arial"/>
          <w:sz w:val="24"/>
          <w:szCs w:val="24"/>
        </w:rPr>
        <w:t>15 %.</w:t>
      </w:r>
    </w:p>
    <w:p w14:paraId="3DD75478" w14:textId="77777777" w:rsidR="00274559" w:rsidRDefault="00274559" w:rsidP="000074F1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8D06773" w14:textId="77777777" w:rsidR="00274559" w:rsidRDefault="00274559" w:rsidP="000074F1">
      <w:pPr>
        <w:suppressAutoHyphens w:val="0"/>
        <w:jc w:val="both"/>
      </w:pPr>
    </w:p>
    <w:tbl>
      <w:tblPr>
        <w:tblW w:w="978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85"/>
      </w:tblGrid>
      <w:tr w:rsidR="00F05A1A" w14:paraId="05B21196" w14:textId="77777777" w:rsidTr="00274559">
        <w:tc>
          <w:tcPr>
            <w:tcW w:w="97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E1D50D0" w14:textId="77777777" w:rsidR="00F05A1A" w:rsidRDefault="00274559" w:rsidP="000074F1">
            <w:pPr>
              <w:tabs>
                <w:tab w:val="left" w:pos="-720"/>
              </w:tabs>
              <w:spacing w:line="360" w:lineRule="auto"/>
              <w:jc w:val="both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Exercice</w:t>
            </w:r>
            <w:r w:rsidR="00F05A1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3 –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É</w:t>
            </w:r>
            <w:r w:rsidR="00F05A1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tude de la protection contre la corrosion – </w:t>
            </w:r>
            <w:r w:rsidR="00D83E2E">
              <w:rPr>
                <w:rFonts w:ascii="Arial" w:hAnsi="Arial" w:cs="Arial"/>
                <w:b/>
                <w:bCs/>
                <w:sz w:val="24"/>
                <w:szCs w:val="24"/>
              </w:rPr>
              <w:t>4,</w:t>
            </w:r>
            <w:r w:rsidR="00F05A1A">
              <w:rPr>
                <w:rFonts w:ascii="Arial" w:hAnsi="Arial" w:cs="Arial"/>
                <w:b/>
                <w:bCs/>
                <w:sz w:val="24"/>
                <w:szCs w:val="24"/>
              </w:rPr>
              <w:t>5 points</w:t>
            </w:r>
          </w:p>
        </w:tc>
      </w:tr>
    </w:tbl>
    <w:p w14:paraId="1B5948B0" w14:textId="77777777" w:rsidR="00F05A1A" w:rsidRDefault="00F05A1A" w:rsidP="000074F1">
      <w:pPr>
        <w:tabs>
          <w:tab w:val="left" w:pos="-720"/>
        </w:tabs>
        <w:spacing w:line="360" w:lineRule="auto"/>
        <w:ind w:left="720" w:hanging="360"/>
        <w:jc w:val="both"/>
      </w:pPr>
    </w:p>
    <w:p w14:paraId="63112445" w14:textId="6C2B39C3" w:rsidR="00F05A1A" w:rsidRDefault="00D441D3" w:rsidP="000074F1">
      <w:pPr>
        <w:spacing w:line="360" w:lineRule="auto"/>
        <w:jc w:val="both"/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251657216" behindDoc="0" locked="0" layoutInCell="1" allowOverlap="1" wp14:anchorId="425B18B6" wp14:editId="36E35F74">
                <wp:simplePos x="0" y="0"/>
                <wp:positionH relativeFrom="column">
                  <wp:posOffset>260985</wp:posOffset>
                </wp:positionH>
                <wp:positionV relativeFrom="paragraph">
                  <wp:posOffset>513080</wp:posOffset>
                </wp:positionV>
                <wp:extent cx="5674360" cy="2037715"/>
                <wp:effectExtent l="0" t="38100" r="2540" b="635"/>
                <wp:wrapNone/>
                <wp:docPr id="11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74360" cy="2037715"/>
                          <a:chOff x="410" y="-19"/>
                          <a:chExt cx="8937" cy="3209"/>
                        </a:xfrm>
                      </wpg:grpSpPr>
                      <wps:wsp>
                        <wps:cNvPr id="12" name="Forme1"/>
                        <wps:cNvCnPr>
                          <a:cxnSpLocks noChangeShapeType="1"/>
                        </wps:cNvCnPr>
                        <wps:spPr bwMode="auto">
                          <a:xfrm>
                            <a:off x="4430" y="-19"/>
                            <a:ext cx="5" cy="2841"/>
                          </a:xfrm>
                          <a:prstGeom prst="line">
                            <a:avLst/>
                          </a:prstGeom>
                          <a:noFill/>
                          <a:ln w="17640" cap="sq">
                            <a:solidFill>
                              <a:srgbClr val="000000"/>
                            </a:solidFill>
                            <a:miter lim="800000"/>
                            <a:headEnd type="triangle" w="med" len="med"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" name="Text Box 18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410" y="343"/>
                            <a:ext cx="2530" cy="10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8AB2062" w14:textId="47633CD6" w:rsidR="00CA341A" w:rsidRDefault="00CA341A">
                              <w:pPr>
                                <w:overflowPunct w:val="0"/>
                                <w:rPr>
                                  <w:rFonts w:ascii="Arial" w:eastAsia="SimSun" w:hAnsi="Arial" w:cs="Arial"/>
                                  <w:kern w:val="2"/>
                                  <w:sz w:val="24"/>
                                  <w:szCs w:val="24"/>
                                  <w:lang w:bidi="hi-IN"/>
                                </w:rPr>
                              </w:pPr>
                              <w:r>
                                <w:rPr>
                                  <w:rFonts w:ascii="Arial" w:eastAsia="SimSun" w:hAnsi="Arial" w:cs="Arial"/>
                                  <w:kern w:val="2"/>
                                  <w:sz w:val="24"/>
                                  <w:szCs w:val="24"/>
                                  <w:lang w:bidi="hi-IN"/>
                                </w:rPr>
                                <w:t>Potentiel d’abandon par rapport à l’ECS</w:t>
                              </w:r>
                              <w:r w:rsidR="00AB59C2">
                                <w:rPr>
                                  <w:rFonts w:ascii="Arial" w:eastAsia="SimSun" w:hAnsi="Arial" w:cs="Arial"/>
                                  <w:kern w:val="2"/>
                                  <w:sz w:val="24"/>
                                  <w:szCs w:val="24"/>
                                  <w:lang w:bidi="hi-IN"/>
                                </w:rPr>
                                <w:t xml:space="preserve"> à 25°C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Forme3"/>
                        <wps:cNvCnPr>
                          <a:cxnSpLocks noChangeShapeType="1"/>
                        </wps:cNvCnPr>
                        <wps:spPr bwMode="auto">
                          <a:xfrm>
                            <a:off x="4338" y="941"/>
                            <a:ext cx="250" cy="0"/>
                          </a:xfrm>
                          <a:prstGeom prst="line">
                            <a:avLst/>
                          </a:prstGeom>
                          <a:noFill/>
                          <a:ln w="1764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" name="Forme3"/>
                        <wps:cNvCnPr>
                          <a:cxnSpLocks noChangeShapeType="1"/>
                        </wps:cNvCnPr>
                        <wps:spPr bwMode="auto">
                          <a:xfrm>
                            <a:off x="4338" y="1507"/>
                            <a:ext cx="250" cy="0"/>
                          </a:xfrm>
                          <a:prstGeom prst="line">
                            <a:avLst/>
                          </a:prstGeom>
                          <a:noFill/>
                          <a:ln w="1764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" name="Forme3"/>
                        <wps:cNvCnPr>
                          <a:cxnSpLocks noChangeShapeType="1"/>
                        </wps:cNvCnPr>
                        <wps:spPr bwMode="auto">
                          <a:xfrm>
                            <a:off x="4338" y="941"/>
                            <a:ext cx="250" cy="0"/>
                          </a:xfrm>
                          <a:prstGeom prst="line">
                            <a:avLst/>
                          </a:prstGeom>
                          <a:noFill/>
                          <a:ln w="1764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" name="Forme3"/>
                        <wps:cNvCnPr>
                          <a:cxnSpLocks noChangeShapeType="1"/>
                        </wps:cNvCnPr>
                        <wps:spPr bwMode="auto">
                          <a:xfrm>
                            <a:off x="4338" y="2075"/>
                            <a:ext cx="250" cy="0"/>
                          </a:xfrm>
                          <a:prstGeom prst="line">
                            <a:avLst/>
                          </a:prstGeom>
                          <a:noFill/>
                          <a:ln w="1764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" name="Forme3"/>
                        <wps:cNvCnPr>
                          <a:cxnSpLocks noChangeShapeType="1"/>
                        </wps:cNvCnPr>
                        <wps:spPr bwMode="auto">
                          <a:xfrm>
                            <a:off x="4338" y="2642"/>
                            <a:ext cx="250" cy="0"/>
                          </a:xfrm>
                          <a:prstGeom prst="line">
                            <a:avLst/>
                          </a:prstGeom>
                          <a:noFill/>
                          <a:ln w="1764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289" y="778"/>
                            <a:ext cx="1142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DE3F792" w14:textId="77777777" w:rsidR="00CA341A" w:rsidRDefault="00CA341A">
                              <w:pPr>
                                <w:overflowPunct w:val="0"/>
                                <w:rPr>
                                  <w:rFonts w:ascii="Arial" w:eastAsia="SimSun" w:hAnsi="Arial" w:cs="Arial"/>
                                  <w:kern w:val="2"/>
                                  <w:sz w:val="24"/>
                                  <w:szCs w:val="24"/>
                                  <w:lang w:bidi="hi-IN"/>
                                </w:rPr>
                              </w:pPr>
                              <w:r>
                                <w:rPr>
                                  <w:rFonts w:ascii="Arial" w:eastAsia="SimSun" w:hAnsi="Arial" w:cs="Arial"/>
                                  <w:kern w:val="2"/>
                                  <w:sz w:val="24"/>
                                  <w:szCs w:val="24"/>
                                  <w:lang w:bidi="hi-IN"/>
                                </w:rPr>
                                <w:t>- 700 mV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289" y="1345"/>
                            <a:ext cx="1142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BAC16D3" w14:textId="77777777" w:rsidR="00CA341A" w:rsidRDefault="00CA341A">
                              <w:pPr>
                                <w:overflowPunct w:val="0"/>
                                <w:rPr>
                                  <w:rFonts w:ascii="Arial" w:eastAsia="SimSun" w:hAnsi="Arial" w:cs="Arial"/>
                                  <w:kern w:val="2"/>
                                  <w:sz w:val="24"/>
                                  <w:szCs w:val="24"/>
                                  <w:lang w:bidi="hi-IN"/>
                                </w:rPr>
                              </w:pPr>
                              <w:r>
                                <w:rPr>
                                  <w:rFonts w:ascii="Arial" w:eastAsia="SimSun" w:hAnsi="Arial" w:cs="Arial"/>
                                  <w:kern w:val="2"/>
                                  <w:sz w:val="24"/>
                                  <w:szCs w:val="24"/>
                                  <w:lang w:bidi="hi-IN"/>
                                </w:rPr>
                                <w:t>- 800 mV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3289" y="1912"/>
                            <a:ext cx="1142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62D3D88" w14:textId="77777777" w:rsidR="00CA341A" w:rsidRDefault="00CA341A">
                              <w:pPr>
                                <w:overflowPunct w:val="0"/>
                                <w:rPr>
                                  <w:rFonts w:ascii="Arial" w:eastAsia="SimSun" w:hAnsi="Arial" w:cs="Arial"/>
                                  <w:kern w:val="2"/>
                                  <w:sz w:val="24"/>
                                  <w:szCs w:val="24"/>
                                  <w:lang w:bidi="hi-IN"/>
                                </w:rPr>
                              </w:pPr>
                              <w:r>
                                <w:rPr>
                                  <w:rFonts w:ascii="Arial" w:eastAsia="SimSun" w:hAnsi="Arial" w:cs="Arial"/>
                                  <w:kern w:val="2"/>
                                  <w:sz w:val="24"/>
                                  <w:szCs w:val="24"/>
                                  <w:lang w:bidi="hi-IN"/>
                                </w:rPr>
                                <w:t>- 900 mV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080" y="2468"/>
                            <a:ext cx="1228" cy="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4483B4A" w14:textId="44E96FC3" w:rsidR="00CA341A" w:rsidRDefault="00CA341A">
                              <w:pPr>
                                <w:overflowPunct w:val="0"/>
                                <w:rPr>
                                  <w:rFonts w:ascii="Arial" w:eastAsia="SimSun" w:hAnsi="Arial" w:cs="Arial"/>
                                  <w:kern w:val="2"/>
                                  <w:sz w:val="24"/>
                                  <w:szCs w:val="24"/>
                                  <w:lang w:bidi="hi-IN"/>
                                </w:rPr>
                              </w:pPr>
                              <w:r>
                                <w:rPr>
                                  <w:rFonts w:ascii="Arial" w:eastAsia="SimSun" w:hAnsi="Arial" w:cs="Arial"/>
                                  <w:kern w:val="2"/>
                                  <w:sz w:val="24"/>
                                  <w:szCs w:val="24"/>
                                  <w:lang w:bidi="hi-IN"/>
                                </w:rPr>
                                <w:t>- 1 000 mV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3" name="Forme3"/>
                        <wps:cNvCnPr>
                          <a:cxnSpLocks noChangeShapeType="1"/>
                        </wps:cNvCnPr>
                        <wps:spPr bwMode="auto">
                          <a:xfrm>
                            <a:off x="4338" y="374"/>
                            <a:ext cx="250" cy="0"/>
                          </a:xfrm>
                          <a:prstGeom prst="line">
                            <a:avLst/>
                          </a:prstGeom>
                          <a:noFill/>
                          <a:ln w="1764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4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3289" y="210"/>
                            <a:ext cx="1142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2DA6F3E" w14:textId="77777777" w:rsidR="00CA341A" w:rsidRDefault="00CA341A">
                              <w:pPr>
                                <w:overflowPunct w:val="0"/>
                                <w:rPr>
                                  <w:rFonts w:ascii="Arial" w:eastAsia="SimSun" w:hAnsi="Arial" w:cs="Arial"/>
                                  <w:kern w:val="2"/>
                                  <w:sz w:val="24"/>
                                  <w:szCs w:val="24"/>
                                  <w:lang w:bidi="hi-IN"/>
                                </w:rPr>
                              </w:pPr>
                              <w:r>
                                <w:rPr>
                                  <w:rFonts w:ascii="Arial" w:eastAsia="SimSun" w:hAnsi="Arial" w:cs="Arial"/>
                                  <w:kern w:val="2"/>
                                  <w:sz w:val="24"/>
                                  <w:szCs w:val="24"/>
                                  <w:lang w:bidi="hi-IN"/>
                                </w:rPr>
                                <w:t>- 600 mV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5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5032" y="210"/>
                            <a:ext cx="2026" cy="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1FCE4E7" w14:textId="77777777" w:rsidR="00CA341A" w:rsidRDefault="00CA341A">
                              <w:pPr>
                                <w:overflowPunct w:val="0"/>
                                <w:rPr>
                                  <w:rFonts w:ascii="Arial" w:eastAsia="SimSun" w:hAnsi="Arial" w:cs="Arial"/>
                                  <w:kern w:val="2"/>
                                  <w:sz w:val="24"/>
                                  <w:szCs w:val="24"/>
                                  <w:lang w:bidi="hi-IN"/>
                                </w:rPr>
                              </w:pPr>
                              <w:r>
                                <w:rPr>
                                  <w:rFonts w:ascii="Arial" w:eastAsia="SimSun" w:hAnsi="Arial" w:cs="Arial"/>
                                  <w:kern w:val="2"/>
                                  <w:sz w:val="24"/>
                                  <w:szCs w:val="24"/>
                                  <w:lang w:bidi="hi-IN"/>
                                </w:rPr>
                                <w:t>Zn – Ni 20 %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6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031" y="1105"/>
                            <a:ext cx="4316" cy="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76AFDD9" w14:textId="77777777" w:rsidR="00CA341A" w:rsidRDefault="00CA341A">
                              <w:pPr>
                                <w:overflowPunct w:val="0"/>
                                <w:rPr>
                                  <w:rFonts w:ascii="Arial" w:eastAsia="SimSun" w:hAnsi="Arial" w:cs="Arial"/>
                                  <w:kern w:val="2"/>
                                  <w:sz w:val="24"/>
                                  <w:szCs w:val="24"/>
                                  <w:lang w:bidi="hi-IN"/>
                                </w:rPr>
                              </w:pPr>
                              <w:r>
                                <w:rPr>
                                  <w:rFonts w:ascii="Arial" w:eastAsia="SimSun" w:hAnsi="Arial" w:cs="Arial"/>
                                  <w:kern w:val="2"/>
                                  <w:sz w:val="24"/>
                                  <w:szCs w:val="24"/>
                                  <w:lang w:bidi="hi-IN"/>
                                </w:rPr>
                                <w:t>Acier (substrat axe rotule)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7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5017" y="1869"/>
                            <a:ext cx="2027" cy="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6FB1EB5" w14:textId="77777777" w:rsidR="00CA341A" w:rsidRDefault="00CA341A">
                              <w:pPr>
                                <w:overflowPunct w:val="0"/>
                                <w:rPr>
                                  <w:rFonts w:ascii="Arial" w:eastAsia="SimSun" w:hAnsi="Arial" w:cs="Arial"/>
                                  <w:kern w:val="2"/>
                                  <w:sz w:val="24"/>
                                  <w:szCs w:val="24"/>
                                  <w:lang w:bidi="hi-IN"/>
                                </w:rPr>
                              </w:pPr>
                              <w:r>
                                <w:rPr>
                                  <w:rFonts w:ascii="Arial" w:eastAsia="SimSun" w:hAnsi="Arial" w:cs="Arial"/>
                                  <w:kern w:val="2"/>
                                  <w:sz w:val="24"/>
                                  <w:szCs w:val="24"/>
                                  <w:lang w:bidi="hi-IN"/>
                                </w:rPr>
                                <w:t>Zn – Ni 12/15 %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8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5017" y="2646"/>
                            <a:ext cx="2027" cy="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37226A5" w14:textId="77777777" w:rsidR="00CA341A" w:rsidRDefault="00CA341A">
                              <w:pPr>
                                <w:overflowPunct w:val="0"/>
                                <w:rPr>
                                  <w:rFonts w:ascii="Arial" w:eastAsia="SimSun" w:hAnsi="Arial" w:cs="Arial"/>
                                  <w:kern w:val="2"/>
                                  <w:sz w:val="24"/>
                                  <w:szCs w:val="24"/>
                                  <w:lang w:bidi="hi-IN"/>
                                </w:rPr>
                              </w:pPr>
                              <w:r>
                                <w:rPr>
                                  <w:rFonts w:ascii="Arial" w:eastAsia="SimSun" w:hAnsi="Arial" w:cs="Arial"/>
                                  <w:kern w:val="2"/>
                                  <w:sz w:val="24"/>
                                  <w:szCs w:val="24"/>
                                  <w:lang w:bidi="hi-IN"/>
                                </w:rPr>
                                <w:t>Zn – Ni 6 %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9" name="Forme4"/>
                        <wps:cNvCnPr>
                          <a:cxnSpLocks noChangeShapeType="1"/>
                        </wps:cNvCnPr>
                        <wps:spPr bwMode="auto">
                          <a:xfrm flipV="1">
                            <a:off x="4630" y="367"/>
                            <a:ext cx="328" cy="81"/>
                          </a:xfrm>
                          <a:prstGeom prst="line">
                            <a:avLst/>
                          </a:prstGeom>
                          <a:noFill/>
                          <a:ln w="936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0" name="Forme4"/>
                        <wps:cNvCnPr>
                          <a:cxnSpLocks noChangeShapeType="1"/>
                        </wps:cNvCnPr>
                        <wps:spPr bwMode="auto">
                          <a:xfrm>
                            <a:off x="4553" y="1241"/>
                            <a:ext cx="374" cy="0"/>
                          </a:xfrm>
                          <a:prstGeom prst="line">
                            <a:avLst/>
                          </a:prstGeom>
                          <a:noFill/>
                          <a:ln w="936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1" name="Forme4"/>
                        <wps:cNvCnPr>
                          <a:cxnSpLocks noChangeShapeType="1"/>
                        </wps:cNvCnPr>
                        <wps:spPr bwMode="auto">
                          <a:xfrm>
                            <a:off x="4553" y="2006"/>
                            <a:ext cx="374" cy="0"/>
                          </a:xfrm>
                          <a:prstGeom prst="line">
                            <a:avLst/>
                          </a:prstGeom>
                          <a:noFill/>
                          <a:ln w="936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" name="Forme4"/>
                        <wps:cNvCnPr>
                          <a:cxnSpLocks noChangeShapeType="1"/>
                        </wps:cNvCnPr>
                        <wps:spPr bwMode="auto">
                          <a:xfrm>
                            <a:off x="4553" y="2710"/>
                            <a:ext cx="389" cy="63"/>
                          </a:xfrm>
                          <a:prstGeom prst="line">
                            <a:avLst/>
                          </a:prstGeom>
                          <a:noFill/>
                          <a:ln w="936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3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7291" y="2662"/>
                            <a:ext cx="2026" cy="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B04445E" w14:textId="77777777" w:rsidR="00CA341A" w:rsidRDefault="00CA341A">
                              <w:pPr>
                                <w:overflowPunct w:val="0"/>
                                <w:rPr>
                                  <w:rFonts w:ascii="Arial" w:eastAsia="SimSun" w:hAnsi="Arial" w:cs="Arial"/>
                                  <w:kern w:val="2"/>
                                  <w:sz w:val="24"/>
                                  <w:szCs w:val="24"/>
                                  <w:lang w:bidi="hi-IN"/>
                                </w:rPr>
                              </w:pPr>
                              <w:r>
                                <w:rPr>
                                  <w:rFonts w:ascii="Arial" w:eastAsia="SimSun" w:hAnsi="Arial" w:cs="Arial"/>
                                  <w:kern w:val="2"/>
                                  <w:sz w:val="24"/>
                                  <w:szCs w:val="24"/>
                                  <w:lang w:bidi="hi-IN"/>
                                </w:rPr>
                                <w:t>dans NaCl 30 %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5B18B6" id="Group 16" o:spid="_x0000_s1039" style="position:absolute;left:0;text-align:left;margin-left:20.55pt;margin-top:40.4pt;width:446.8pt;height:160.45pt;z-index:251657216;mso-wrap-distance-left:0;mso-wrap-distance-right:0" coordorigin="410,-19" coordsize="8937,3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">
                <v:line id="Forme1" o:spid="_x0000_s1040" style="position:absolute;visibility:visible;mso-wrap-style:square" from="4430,-19" to="4435,28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" strokeweight=".49mm">
                  <v:stroke startarrow="block" joinstyle="miter" endcap="square"/>
                </v:line>
                <v:shape id="Text Box 18" o:spid="_x0000_s1041" type="#_x0000_t202" style="position:absolute;left:410;top:343;width:2530;height:1003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" filled="f" stroked="f" strokecolor="#3465a4">
                  <v:stroke joinstyle="round"/>
                  <v:textbox inset="0,0,0,0">
                    <w:txbxContent>
                      <w:p w14:paraId="48AB2062" w14:textId="47633CD6" w:rsidR="00CA341A" w:rsidRDefault="00CA341A">
                        <w:pPr>
                          <w:overflowPunct w:val="0"/>
                          <w:rPr>
                            <w:rFonts w:ascii="Arial" w:eastAsia="SimSun" w:hAnsi="Arial" w:cs="Arial"/>
                            <w:kern w:val="2"/>
                            <w:sz w:val="24"/>
                            <w:szCs w:val="24"/>
                            <w:lang w:bidi="hi-IN"/>
                          </w:rPr>
                        </w:pPr>
                        <w:r>
                          <w:rPr>
                            <w:rFonts w:ascii="Arial" w:eastAsia="SimSun" w:hAnsi="Arial" w:cs="Arial"/>
                            <w:kern w:val="2"/>
                            <w:sz w:val="24"/>
                            <w:szCs w:val="24"/>
                            <w:lang w:bidi="hi-IN"/>
                          </w:rPr>
                          <w:t>Potentiel d’abandon par rapport à l’ECS</w:t>
                        </w:r>
                        <w:r w:rsidR="00AB59C2">
                          <w:rPr>
                            <w:rFonts w:ascii="Arial" w:eastAsia="SimSun" w:hAnsi="Arial" w:cs="Arial"/>
                            <w:kern w:val="2"/>
                            <w:sz w:val="24"/>
                            <w:szCs w:val="24"/>
                            <w:lang w:bidi="hi-IN"/>
                          </w:rPr>
                          <w:t xml:space="preserve"> à 25°C</w:t>
                        </w:r>
                      </w:p>
                    </w:txbxContent>
                  </v:textbox>
                </v:shape>
                <v:line id="Forme3" o:spid="_x0000_s1042" style="position:absolute;visibility:visible;mso-wrap-style:square" from="4338,941" to="4588,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" strokeweight=".49mm">
                  <v:stroke joinstyle="miter" endcap="square"/>
                </v:line>
                <v:line id="Forme3" o:spid="_x0000_s1043" style="position:absolute;visibility:visible;mso-wrap-style:square" from="4338,1507" to="4588,1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" strokeweight=".49mm">
                  <v:stroke joinstyle="miter" endcap="square"/>
                </v:line>
                <v:line id="Forme3" o:spid="_x0000_s1044" style="position:absolute;visibility:visible;mso-wrap-style:square" from="4338,941" to="4588,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" strokeweight=".49mm">
                  <v:stroke joinstyle="miter" endcap="square"/>
                </v:line>
                <v:line id="Forme3" o:spid="_x0000_s1045" style="position:absolute;visibility:visible;mso-wrap-style:square" from="4338,2075" to="4588,2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" strokeweight=".49mm">
                  <v:stroke joinstyle="miter" endcap="square"/>
                </v:line>
                <v:line id="Forme3" o:spid="_x0000_s1046" style="position:absolute;visibility:visible;mso-wrap-style:square" from="4338,2642" to="4588,26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" strokeweight=".49mm">
                  <v:stroke joinstyle="miter" endcap="square"/>
                </v:line>
                <v:shape id="Text Box 24" o:spid="_x0000_s1047" type="#_x0000_t202" style="position:absolute;left:3289;top:778;width:1142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" filled="f" stroked="f" strokecolor="#3465a4">
                  <v:stroke joinstyle="round"/>
                  <v:textbox inset="0,0,0,0">
                    <w:txbxContent>
                      <w:p w14:paraId="4DE3F792" w14:textId="77777777" w:rsidR="00CA341A" w:rsidRDefault="00CA341A">
                        <w:pPr>
                          <w:overflowPunct w:val="0"/>
                          <w:rPr>
                            <w:rFonts w:ascii="Arial" w:eastAsia="SimSun" w:hAnsi="Arial" w:cs="Arial"/>
                            <w:kern w:val="2"/>
                            <w:sz w:val="24"/>
                            <w:szCs w:val="24"/>
                            <w:lang w:bidi="hi-IN"/>
                          </w:rPr>
                        </w:pPr>
                        <w:r>
                          <w:rPr>
                            <w:rFonts w:ascii="Arial" w:eastAsia="SimSun" w:hAnsi="Arial" w:cs="Arial"/>
                            <w:kern w:val="2"/>
                            <w:sz w:val="24"/>
                            <w:szCs w:val="24"/>
                            <w:lang w:bidi="hi-IN"/>
                          </w:rPr>
                          <w:t>- 700 mV</w:t>
                        </w:r>
                      </w:p>
                    </w:txbxContent>
                  </v:textbox>
                </v:shape>
                <v:shape id="Text Box 25" o:spid="_x0000_s1048" type="#_x0000_t202" style="position:absolute;left:3289;top:1345;width:1142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" filled="f" stroked="f" strokecolor="#3465a4">
                  <v:stroke joinstyle="round"/>
                  <v:textbox inset="0,0,0,0">
                    <w:txbxContent>
                      <w:p w14:paraId="5BAC16D3" w14:textId="77777777" w:rsidR="00CA341A" w:rsidRDefault="00CA341A">
                        <w:pPr>
                          <w:overflowPunct w:val="0"/>
                          <w:rPr>
                            <w:rFonts w:ascii="Arial" w:eastAsia="SimSun" w:hAnsi="Arial" w:cs="Arial"/>
                            <w:kern w:val="2"/>
                            <w:sz w:val="24"/>
                            <w:szCs w:val="24"/>
                            <w:lang w:bidi="hi-IN"/>
                          </w:rPr>
                        </w:pPr>
                        <w:r>
                          <w:rPr>
                            <w:rFonts w:ascii="Arial" w:eastAsia="SimSun" w:hAnsi="Arial" w:cs="Arial"/>
                            <w:kern w:val="2"/>
                            <w:sz w:val="24"/>
                            <w:szCs w:val="24"/>
                            <w:lang w:bidi="hi-IN"/>
                          </w:rPr>
                          <w:t>- 800 mV</w:t>
                        </w:r>
                      </w:p>
                    </w:txbxContent>
                  </v:textbox>
                </v:shape>
                <v:shape id="Text Box 26" o:spid="_x0000_s1049" type="#_x0000_t202" style="position:absolute;left:3289;top:1912;width:1142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" filled="f" stroked="f" strokecolor="#3465a4">
                  <v:stroke joinstyle="round"/>
                  <v:textbox inset="0,0,0,0">
                    <w:txbxContent>
                      <w:p w14:paraId="062D3D88" w14:textId="77777777" w:rsidR="00CA341A" w:rsidRDefault="00CA341A">
                        <w:pPr>
                          <w:overflowPunct w:val="0"/>
                          <w:rPr>
                            <w:rFonts w:ascii="Arial" w:eastAsia="SimSun" w:hAnsi="Arial" w:cs="Arial"/>
                            <w:kern w:val="2"/>
                            <w:sz w:val="24"/>
                            <w:szCs w:val="24"/>
                            <w:lang w:bidi="hi-IN"/>
                          </w:rPr>
                        </w:pPr>
                        <w:r>
                          <w:rPr>
                            <w:rFonts w:ascii="Arial" w:eastAsia="SimSun" w:hAnsi="Arial" w:cs="Arial"/>
                            <w:kern w:val="2"/>
                            <w:sz w:val="24"/>
                            <w:szCs w:val="24"/>
                            <w:lang w:bidi="hi-IN"/>
                          </w:rPr>
                          <w:t>- 900 mV</w:t>
                        </w:r>
                      </w:p>
                    </w:txbxContent>
                  </v:textbox>
                </v:shape>
                <v:shape id="Text Box 27" o:spid="_x0000_s1050" type="#_x0000_t202" style="position:absolute;left:3080;top:2468;width:1228;height: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" filled="f" stroked="f" strokecolor="#3465a4">
                  <v:stroke joinstyle="round"/>
                  <v:textbox inset="0,0,0,0">
                    <w:txbxContent>
                      <w:p w14:paraId="24483B4A" w14:textId="44E96FC3" w:rsidR="00CA341A" w:rsidRDefault="00CA341A">
                        <w:pPr>
                          <w:overflowPunct w:val="0"/>
                          <w:rPr>
                            <w:rFonts w:ascii="Arial" w:eastAsia="SimSun" w:hAnsi="Arial" w:cs="Arial"/>
                            <w:kern w:val="2"/>
                            <w:sz w:val="24"/>
                            <w:szCs w:val="24"/>
                            <w:lang w:bidi="hi-IN"/>
                          </w:rPr>
                        </w:pPr>
                        <w:r>
                          <w:rPr>
                            <w:rFonts w:ascii="Arial" w:eastAsia="SimSun" w:hAnsi="Arial" w:cs="Arial"/>
                            <w:kern w:val="2"/>
                            <w:sz w:val="24"/>
                            <w:szCs w:val="24"/>
                            <w:lang w:bidi="hi-IN"/>
                          </w:rPr>
                          <w:t>- 1 000 mV</w:t>
                        </w:r>
                      </w:p>
                    </w:txbxContent>
                  </v:textbox>
                </v:shape>
                <v:line id="Forme3" o:spid="_x0000_s1051" style="position:absolute;visibility:visible;mso-wrap-style:square" from="4338,374" to="4588,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" strokeweight=".49mm">
                  <v:stroke joinstyle="miter" endcap="square"/>
                </v:line>
                <v:shape id="Text Box 29" o:spid="_x0000_s1052" type="#_x0000_t202" style="position:absolute;left:3289;top:210;width:1142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" filled="f" stroked="f" strokecolor="#3465a4">
                  <v:stroke joinstyle="round"/>
                  <v:textbox inset="0,0,0,0">
                    <w:txbxContent>
                      <w:p w14:paraId="52DA6F3E" w14:textId="77777777" w:rsidR="00CA341A" w:rsidRDefault="00CA341A">
                        <w:pPr>
                          <w:overflowPunct w:val="0"/>
                          <w:rPr>
                            <w:rFonts w:ascii="Arial" w:eastAsia="SimSun" w:hAnsi="Arial" w:cs="Arial"/>
                            <w:kern w:val="2"/>
                            <w:sz w:val="24"/>
                            <w:szCs w:val="24"/>
                            <w:lang w:bidi="hi-IN"/>
                          </w:rPr>
                        </w:pPr>
                        <w:r>
                          <w:rPr>
                            <w:rFonts w:ascii="Arial" w:eastAsia="SimSun" w:hAnsi="Arial" w:cs="Arial"/>
                            <w:kern w:val="2"/>
                            <w:sz w:val="24"/>
                            <w:szCs w:val="24"/>
                            <w:lang w:bidi="hi-IN"/>
                          </w:rPr>
                          <w:t>- 600 mV</w:t>
                        </w:r>
                      </w:p>
                    </w:txbxContent>
                  </v:textbox>
                </v:shape>
                <v:shape id="Text Box 30" o:spid="_x0000_s1053" type="#_x0000_t202" style="position:absolute;left:5032;top:210;width:2026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" filled="f" stroked="f" strokecolor="#3465a4">
                  <v:stroke joinstyle="round"/>
                  <v:textbox inset="0,0,0,0">
                    <w:txbxContent>
                      <w:p w14:paraId="61FCE4E7" w14:textId="77777777" w:rsidR="00CA341A" w:rsidRDefault="00CA341A">
                        <w:pPr>
                          <w:overflowPunct w:val="0"/>
                          <w:rPr>
                            <w:rFonts w:ascii="Arial" w:eastAsia="SimSun" w:hAnsi="Arial" w:cs="Arial"/>
                            <w:kern w:val="2"/>
                            <w:sz w:val="24"/>
                            <w:szCs w:val="24"/>
                            <w:lang w:bidi="hi-IN"/>
                          </w:rPr>
                        </w:pPr>
                        <w:r>
                          <w:rPr>
                            <w:rFonts w:ascii="Arial" w:eastAsia="SimSun" w:hAnsi="Arial" w:cs="Arial"/>
                            <w:kern w:val="2"/>
                            <w:sz w:val="24"/>
                            <w:szCs w:val="24"/>
                            <w:lang w:bidi="hi-IN"/>
                          </w:rPr>
                          <w:t>Zn – Ni 20 %</w:t>
                        </w:r>
                      </w:p>
                    </w:txbxContent>
                  </v:textbox>
                </v:shape>
                <v:shape id="Text Box 31" o:spid="_x0000_s1054" type="#_x0000_t202" style="position:absolute;left:5031;top:1105;width:4316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" filled="f" stroked="f" strokecolor="#3465a4">
                  <v:stroke joinstyle="round"/>
                  <v:textbox inset="0,0,0,0">
                    <w:txbxContent>
                      <w:p w14:paraId="476AFDD9" w14:textId="77777777" w:rsidR="00CA341A" w:rsidRDefault="00CA341A">
                        <w:pPr>
                          <w:overflowPunct w:val="0"/>
                          <w:rPr>
                            <w:rFonts w:ascii="Arial" w:eastAsia="SimSun" w:hAnsi="Arial" w:cs="Arial"/>
                            <w:kern w:val="2"/>
                            <w:sz w:val="24"/>
                            <w:szCs w:val="24"/>
                            <w:lang w:bidi="hi-IN"/>
                          </w:rPr>
                        </w:pPr>
                        <w:r>
                          <w:rPr>
                            <w:rFonts w:ascii="Arial" w:eastAsia="SimSun" w:hAnsi="Arial" w:cs="Arial"/>
                            <w:kern w:val="2"/>
                            <w:sz w:val="24"/>
                            <w:szCs w:val="24"/>
                            <w:lang w:bidi="hi-IN"/>
                          </w:rPr>
                          <w:t>Acier (substrat axe rotule)</w:t>
                        </w:r>
                      </w:p>
                    </w:txbxContent>
                  </v:textbox>
                </v:shape>
                <v:shape id="Text Box 32" o:spid="_x0000_s1055" type="#_x0000_t202" style="position:absolute;left:5017;top:1869;width:2027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" filled="f" stroked="f" strokecolor="#3465a4">
                  <v:stroke joinstyle="round"/>
                  <v:textbox inset="0,0,0,0">
                    <w:txbxContent>
                      <w:p w14:paraId="06FB1EB5" w14:textId="77777777" w:rsidR="00CA341A" w:rsidRDefault="00CA341A">
                        <w:pPr>
                          <w:overflowPunct w:val="0"/>
                          <w:rPr>
                            <w:rFonts w:ascii="Arial" w:eastAsia="SimSun" w:hAnsi="Arial" w:cs="Arial"/>
                            <w:kern w:val="2"/>
                            <w:sz w:val="24"/>
                            <w:szCs w:val="24"/>
                            <w:lang w:bidi="hi-IN"/>
                          </w:rPr>
                        </w:pPr>
                        <w:r>
                          <w:rPr>
                            <w:rFonts w:ascii="Arial" w:eastAsia="SimSun" w:hAnsi="Arial" w:cs="Arial"/>
                            <w:kern w:val="2"/>
                            <w:sz w:val="24"/>
                            <w:szCs w:val="24"/>
                            <w:lang w:bidi="hi-IN"/>
                          </w:rPr>
                          <w:t>Zn – Ni 12/15 %</w:t>
                        </w:r>
                      </w:p>
                    </w:txbxContent>
                  </v:textbox>
                </v:shape>
                <v:shape id="Text Box 33" o:spid="_x0000_s1056" type="#_x0000_t202" style="position:absolute;left:5017;top:2646;width:2027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" filled="f" stroked="f" strokecolor="#3465a4">
                  <v:stroke joinstyle="round"/>
                  <v:textbox inset="0,0,0,0">
                    <w:txbxContent>
                      <w:p w14:paraId="237226A5" w14:textId="77777777" w:rsidR="00CA341A" w:rsidRDefault="00CA341A">
                        <w:pPr>
                          <w:overflowPunct w:val="0"/>
                          <w:rPr>
                            <w:rFonts w:ascii="Arial" w:eastAsia="SimSun" w:hAnsi="Arial" w:cs="Arial"/>
                            <w:kern w:val="2"/>
                            <w:sz w:val="24"/>
                            <w:szCs w:val="24"/>
                            <w:lang w:bidi="hi-IN"/>
                          </w:rPr>
                        </w:pPr>
                        <w:r>
                          <w:rPr>
                            <w:rFonts w:ascii="Arial" w:eastAsia="SimSun" w:hAnsi="Arial" w:cs="Arial"/>
                            <w:kern w:val="2"/>
                            <w:sz w:val="24"/>
                            <w:szCs w:val="24"/>
                            <w:lang w:bidi="hi-IN"/>
                          </w:rPr>
                          <w:t>Zn – Ni 6 %</w:t>
                        </w:r>
                      </w:p>
                    </w:txbxContent>
                  </v:textbox>
                </v:shape>
                <v:line id="Forme4" o:spid="_x0000_s1057" style="position:absolute;flip:y;visibility:visible;mso-wrap-style:square" from="4630,367" to="4958,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" strokeweight=".26mm">
                  <v:stroke joinstyle="miter" endcap="square"/>
                </v:line>
                <v:line id="Forme4" o:spid="_x0000_s1058" style="position:absolute;visibility:visible;mso-wrap-style:square" from="4553,1241" to="4927,1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" strokeweight=".26mm">
                  <v:stroke joinstyle="miter" endcap="square"/>
                </v:line>
                <v:line id="Forme4" o:spid="_x0000_s1059" style="position:absolute;visibility:visible;mso-wrap-style:square" from="4553,2006" to="4927,2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" strokeweight=".26mm">
                  <v:stroke joinstyle="miter" endcap="square"/>
                </v:line>
                <v:line id="Forme4" o:spid="_x0000_s1060" style="position:absolute;visibility:visible;mso-wrap-style:square" from="4553,2710" to="4942,2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" strokeweight=".26mm">
                  <v:stroke joinstyle="miter" endcap="square"/>
                </v:line>
                <v:shape id="Text Box 38" o:spid="_x0000_s1061" type="#_x0000_t202" style="position:absolute;left:7291;top:2662;width:2026;height: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" filled="f" stroked="f" strokecolor="#3465a4">
                  <v:stroke joinstyle="round"/>
                  <v:textbox inset="0,0,0,0">
                    <w:txbxContent>
                      <w:p w14:paraId="7B04445E" w14:textId="77777777" w:rsidR="00CA341A" w:rsidRDefault="00CA341A">
                        <w:pPr>
                          <w:overflowPunct w:val="0"/>
                          <w:rPr>
                            <w:rFonts w:ascii="Arial" w:eastAsia="SimSun" w:hAnsi="Arial" w:cs="Arial"/>
                            <w:kern w:val="2"/>
                            <w:sz w:val="24"/>
                            <w:szCs w:val="24"/>
                            <w:lang w:bidi="hi-IN"/>
                          </w:rPr>
                        </w:pPr>
                        <w:r>
                          <w:rPr>
                            <w:rFonts w:ascii="Arial" w:eastAsia="SimSun" w:hAnsi="Arial" w:cs="Arial"/>
                            <w:kern w:val="2"/>
                            <w:sz w:val="24"/>
                            <w:szCs w:val="24"/>
                            <w:lang w:bidi="hi-IN"/>
                          </w:rPr>
                          <w:t>dans NaCl 30 %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05A1A">
        <w:rPr>
          <w:rFonts w:ascii="Arial" w:hAnsi="Arial" w:cs="Arial"/>
          <w:sz w:val="24"/>
          <w:szCs w:val="24"/>
        </w:rPr>
        <w:t>Les potentiels d’abandon sont donnés par rapport à l’électrode au calomel saturé ECS et mesurés dans une solution de chlorure de sodium (Na</w:t>
      </w:r>
      <w:r w:rsidR="00F05A1A">
        <w:rPr>
          <w:rFonts w:ascii="Arial" w:hAnsi="Arial" w:cs="Arial"/>
          <w:sz w:val="24"/>
          <w:szCs w:val="24"/>
          <w:vertAlign w:val="superscript"/>
        </w:rPr>
        <w:t>+</w:t>
      </w:r>
      <w:r w:rsidR="00F05A1A">
        <w:rPr>
          <w:rFonts w:ascii="Arial" w:hAnsi="Arial" w:cs="Arial"/>
          <w:sz w:val="24"/>
          <w:szCs w:val="24"/>
        </w:rPr>
        <w:t>(aq) + Cl</w:t>
      </w:r>
      <w:r w:rsidR="00F05A1A">
        <w:rPr>
          <w:rFonts w:ascii="Arial" w:hAnsi="Arial" w:cs="Arial"/>
          <w:sz w:val="24"/>
          <w:szCs w:val="24"/>
          <w:vertAlign w:val="superscript"/>
        </w:rPr>
        <w:t>–</w:t>
      </w:r>
      <w:r w:rsidR="00F05A1A">
        <w:rPr>
          <w:rFonts w:ascii="Arial" w:hAnsi="Arial" w:cs="Arial"/>
          <w:sz w:val="24"/>
          <w:szCs w:val="24"/>
        </w:rPr>
        <w:t>(aq)) à 30 % en masse.</w:t>
      </w:r>
    </w:p>
    <w:p w14:paraId="23A950F9" w14:textId="6968950E" w:rsidR="00F05A1A" w:rsidRDefault="00FA41A6" w:rsidP="000074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704B1D1" wp14:editId="5153DB76">
                <wp:simplePos x="0" y="0"/>
                <wp:positionH relativeFrom="column">
                  <wp:posOffset>-607060</wp:posOffset>
                </wp:positionH>
                <wp:positionV relativeFrom="paragraph">
                  <wp:posOffset>786130</wp:posOffset>
                </wp:positionV>
                <wp:extent cx="635" cy="66675"/>
                <wp:effectExtent l="0" t="0" r="0" b="0"/>
                <wp:wrapNone/>
                <wp:docPr id="34" name="Form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" cy="66675"/>
                        </a:xfrm>
                        <a:prstGeom prst="rect">
                          <a:avLst/>
                        </a:prstGeom>
                        <a:solidFill>
                          <a:srgbClr val="729FCF"/>
                        </a:solidFill>
                        <a:ln w="9360" cap="sq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3EE7BD" id="Forme2" o:spid="_x0000_s1026" style="position:absolute;margin-left:-47.8pt;margin-top:61.9pt;width:.05pt;height:5.25pt;z-index:25165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" fillcolor="#729fcf" strokecolor="#3465a4" strokeweight=".26mm">
                <v:stroke joinstyle="round" endcap="square"/>
              </v:rect>
            </w:pict>
          </mc:Fallback>
        </mc:AlternateContent>
      </w:r>
    </w:p>
    <w:p w14:paraId="31941522" w14:textId="77777777" w:rsidR="00F05A1A" w:rsidRDefault="00F05A1A" w:rsidP="000074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  <w:lang w:eastAsia="fr-FR"/>
        </w:rPr>
      </w:pPr>
    </w:p>
    <w:p w14:paraId="18FB876E" w14:textId="77777777" w:rsidR="00F05A1A" w:rsidRDefault="00F05A1A" w:rsidP="000074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  <w:lang w:eastAsia="fr-FR"/>
        </w:rPr>
      </w:pPr>
    </w:p>
    <w:p w14:paraId="048744C8" w14:textId="77777777" w:rsidR="00F05A1A" w:rsidRDefault="00F05A1A" w:rsidP="000074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54665A83" w14:textId="77777777" w:rsidR="00F05A1A" w:rsidRDefault="00F05A1A" w:rsidP="000074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75AB33B8" w14:textId="77777777" w:rsidR="00F05A1A" w:rsidRDefault="00F05A1A" w:rsidP="000074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43EC1BC5" w14:textId="77777777" w:rsidR="00F05A1A" w:rsidRDefault="00F05A1A" w:rsidP="000074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53F22D35" w14:textId="77777777" w:rsidR="00F05A1A" w:rsidRDefault="00F05A1A" w:rsidP="000074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4E6F2647" w14:textId="77777777" w:rsidR="000074F1" w:rsidRDefault="000074F1" w:rsidP="000074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191C6064" w14:textId="3363B765" w:rsidR="00F05A1A" w:rsidRDefault="00F05A1A" w:rsidP="000074F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Une rayure dans le revêtement de Zn – Ni met à nu le substrat acier de l’axe d’une rotule. </w:t>
      </w:r>
      <w:r w:rsidR="00AC2FA1">
        <w:rPr>
          <w:rFonts w:ascii="Arial" w:hAnsi="Arial" w:cs="Arial"/>
          <w:sz w:val="24"/>
          <w:szCs w:val="24"/>
        </w:rPr>
        <w:t xml:space="preserve">On étudie </w:t>
      </w:r>
      <w:r w:rsidR="000074F1">
        <w:rPr>
          <w:rFonts w:ascii="Arial" w:hAnsi="Arial" w:cs="Arial"/>
          <w:sz w:val="24"/>
          <w:szCs w:val="24"/>
        </w:rPr>
        <w:t>le cas où cette pièce</w:t>
      </w:r>
      <w:r w:rsidRPr="000074F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est en contact avec de</w:t>
      </w:r>
      <w:r w:rsidR="006974BD">
        <w:rPr>
          <w:rFonts w:ascii="Arial" w:hAnsi="Arial" w:cs="Arial"/>
          <w:sz w:val="24"/>
          <w:szCs w:val="24"/>
        </w:rPr>
        <w:t>s saumures de déneigement (solution</w:t>
      </w:r>
      <w:r w:rsidR="000074F1">
        <w:rPr>
          <w:rFonts w:ascii="Arial" w:hAnsi="Arial" w:cs="Arial"/>
          <w:sz w:val="24"/>
          <w:szCs w:val="24"/>
        </w:rPr>
        <w:t>s</w:t>
      </w:r>
      <w:r w:rsidR="006974BD">
        <w:rPr>
          <w:rFonts w:ascii="Arial" w:hAnsi="Arial" w:cs="Arial"/>
          <w:sz w:val="24"/>
          <w:szCs w:val="24"/>
        </w:rPr>
        <w:t xml:space="preserve"> saturée</w:t>
      </w:r>
      <w:r w:rsidR="000074F1">
        <w:rPr>
          <w:rFonts w:ascii="Arial" w:hAnsi="Arial" w:cs="Arial"/>
          <w:sz w:val="24"/>
          <w:szCs w:val="24"/>
        </w:rPr>
        <w:t>s</w:t>
      </w:r>
      <w:r w:rsidR="006974BD">
        <w:rPr>
          <w:rFonts w:ascii="Arial" w:hAnsi="Arial" w:cs="Arial"/>
          <w:sz w:val="24"/>
          <w:szCs w:val="24"/>
        </w:rPr>
        <w:t xml:space="preserve"> d’eau salée)</w:t>
      </w:r>
      <w:r>
        <w:rPr>
          <w:rFonts w:ascii="Arial" w:hAnsi="Arial" w:cs="Arial"/>
          <w:sz w:val="24"/>
          <w:szCs w:val="24"/>
        </w:rPr>
        <w:t>.</w:t>
      </w:r>
    </w:p>
    <w:p w14:paraId="6EEA0E14" w14:textId="5B7404EF" w:rsidR="00F05A1A" w:rsidRDefault="00AC2FA1" w:rsidP="000074F1">
      <w:pPr>
        <w:spacing w:line="360" w:lineRule="auto"/>
        <w:jc w:val="both"/>
      </w:pPr>
      <w:r>
        <w:rPr>
          <w:rFonts w:ascii="Arial" w:hAnsi="Arial" w:cs="Arial"/>
          <w:sz w:val="24"/>
          <w:szCs w:val="24"/>
        </w:rPr>
        <w:lastRenderedPageBreak/>
        <w:t xml:space="preserve">On fait </w:t>
      </w:r>
      <w:r w:rsidR="00F05A1A">
        <w:rPr>
          <w:rFonts w:ascii="Arial" w:hAnsi="Arial" w:cs="Arial"/>
          <w:sz w:val="24"/>
          <w:szCs w:val="24"/>
        </w:rPr>
        <w:t>les hypothèses suivantes :</w:t>
      </w:r>
    </w:p>
    <w:p w14:paraId="242B04E9" w14:textId="2C90D068" w:rsidR="00F05A1A" w:rsidRDefault="00F05A1A" w:rsidP="000074F1">
      <w:pPr>
        <w:numPr>
          <w:ilvl w:val="0"/>
          <w:numId w:val="7"/>
        </w:numPr>
        <w:spacing w:line="360" w:lineRule="auto"/>
        <w:jc w:val="both"/>
      </w:pPr>
      <w:r>
        <w:rPr>
          <w:rFonts w:ascii="Arial" w:hAnsi="Arial" w:cs="Arial"/>
          <w:sz w:val="24"/>
          <w:szCs w:val="24"/>
        </w:rPr>
        <w:t>Zn</w:t>
      </w:r>
      <w:r>
        <w:rPr>
          <w:rFonts w:ascii="Arial" w:hAnsi="Arial" w:cs="Arial"/>
          <w:sz w:val="24"/>
          <w:szCs w:val="24"/>
          <w:vertAlign w:val="superscript"/>
        </w:rPr>
        <w:t>2+</w:t>
      </w:r>
      <w:r>
        <w:rPr>
          <w:rFonts w:ascii="Arial" w:hAnsi="Arial" w:cs="Arial"/>
          <w:sz w:val="24"/>
          <w:szCs w:val="24"/>
        </w:rPr>
        <w:t>(aq) est la seule espèce susceptible de se former lors de l’oxydation du revêtement de zinc-nickel</w:t>
      </w:r>
      <w:r w:rsidR="00D441D3">
        <w:rPr>
          <w:rFonts w:ascii="Arial" w:hAnsi="Arial" w:cs="Arial"/>
          <w:sz w:val="24"/>
          <w:szCs w:val="24"/>
        </w:rPr>
        <w:t>.</w:t>
      </w:r>
    </w:p>
    <w:p w14:paraId="21682B00" w14:textId="4A97E7F1" w:rsidR="00F05A1A" w:rsidRPr="000074F1" w:rsidRDefault="00F05A1A" w:rsidP="000074F1">
      <w:pPr>
        <w:numPr>
          <w:ilvl w:val="0"/>
          <w:numId w:val="7"/>
        </w:numPr>
        <w:spacing w:line="360" w:lineRule="auto"/>
        <w:jc w:val="both"/>
      </w:pPr>
      <w:r>
        <w:rPr>
          <w:rFonts w:ascii="Arial" w:hAnsi="Arial" w:cs="Arial"/>
          <w:sz w:val="24"/>
          <w:szCs w:val="24"/>
        </w:rPr>
        <w:t>Fe</w:t>
      </w:r>
      <w:r>
        <w:rPr>
          <w:rFonts w:ascii="Arial" w:hAnsi="Arial" w:cs="Arial"/>
          <w:sz w:val="24"/>
          <w:szCs w:val="24"/>
          <w:vertAlign w:val="superscript"/>
        </w:rPr>
        <w:t>2+</w:t>
      </w:r>
      <w:r>
        <w:rPr>
          <w:rFonts w:ascii="Arial" w:hAnsi="Arial" w:cs="Arial"/>
          <w:sz w:val="24"/>
          <w:szCs w:val="24"/>
        </w:rPr>
        <w:t>(aq) est la seule espèce susceptible de se former lors de l’oxydation du substrat en acier</w:t>
      </w:r>
      <w:r w:rsidR="00D441D3">
        <w:rPr>
          <w:rFonts w:ascii="Arial" w:hAnsi="Arial" w:cs="Arial"/>
          <w:sz w:val="24"/>
          <w:szCs w:val="24"/>
        </w:rPr>
        <w:t>.</w:t>
      </w:r>
    </w:p>
    <w:p w14:paraId="34465600" w14:textId="77777777" w:rsidR="000074F1" w:rsidRDefault="000074F1" w:rsidP="000074F1">
      <w:pPr>
        <w:spacing w:line="360" w:lineRule="auto"/>
        <w:ind w:left="720"/>
        <w:jc w:val="both"/>
      </w:pPr>
    </w:p>
    <w:p w14:paraId="095DFDEB" w14:textId="77777777" w:rsidR="00F05A1A" w:rsidRPr="00EC07EE" w:rsidRDefault="00AD47B4" w:rsidP="00CD2AB0">
      <w:pPr>
        <w:numPr>
          <w:ilvl w:val="1"/>
          <w:numId w:val="2"/>
        </w:numPr>
        <w:tabs>
          <w:tab w:val="clear" w:pos="0"/>
          <w:tab w:val="left" w:pos="-720"/>
          <w:tab w:val="num" w:pos="142"/>
        </w:tabs>
        <w:spacing w:line="360" w:lineRule="auto"/>
        <w:ind w:left="406" w:hanging="364"/>
        <w:jc w:val="both"/>
      </w:pPr>
      <w:r>
        <w:rPr>
          <w:rFonts w:ascii="Arial" w:hAnsi="Arial" w:cs="Arial"/>
          <w:sz w:val="24"/>
          <w:szCs w:val="24"/>
        </w:rPr>
        <w:t>Indiquer</w:t>
      </w:r>
      <w:r w:rsidR="00F05A1A">
        <w:rPr>
          <w:rFonts w:ascii="Arial" w:hAnsi="Arial" w:cs="Arial"/>
          <w:sz w:val="24"/>
          <w:szCs w:val="24"/>
        </w:rPr>
        <w:t xml:space="preserve"> quel type de corrosion </w:t>
      </w:r>
      <w:r>
        <w:rPr>
          <w:rFonts w:ascii="Arial" w:hAnsi="Arial" w:cs="Arial"/>
          <w:sz w:val="24"/>
          <w:szCs w:val="24"/>
        </w:rPr>
        <w:t xml:space="preserve">peut avoir </w:t>
      </w:r>
      <w:r w:rsidR="000074F1">
        <w:rPr>
          <w:rFonts w:ascii="Arial" w:hAnsi="Arial" w:cs="Arial"/>
          <w:sz w:val="24"/>
          <w:szCs w:val="24"/>
        </w:rPr>
        <w:t xml:space="preserve">lieu </w:t>
      </w:r>
      <w:r>
        <w:rPr>
          <w:rFonts w:ascii="Arial" w:hAnsi="Arial" w:cs="Arial"/>
          <w:sz w:val="24"/>
          <w:szCs w:val="24"/>
        </w:rPr>
        <w:t>au niveau de la rayure</w:t>
      </w:r>
      <w:r w:rsidR="00F05A1A">
        <w:rPr>
          <w:rFonts w:ascii="Arial" w:hAnsi="Arial" w:cs="Arial"/>
          <w:sz w:val="24"/>
          <w:szCs w:val="24"/>
        </w:rPr>
        <w:t>.</w:t>
      </w:r>
    </w:p>
    <w:p w14:paraId="75E2D185" w14:textId="77777777" w:rsidR="00EC07EE" w:rsidRPr="00753981" w:rsidRDefault="00753981" w:rsidP="003B5F38">
      <w:pPr>
        <w:numPr>
          <w:ilvl w:val="1"/>
          <w:numId w:val="2"/>
        </w:numPr>
        <w:tabs>
          <w:tab w:val="left" w:pos="-720"/>
        </w:tabs>
        <w:spacing w:line="360" w:lineRule="auto"/>
        <w:ind w:left="487" w:hanging="4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Justifier l’hypothèse indiquant que l’ion Zn</w:t>
      </w:r>
      <w:r>
        <w:rPr>
          <w:rFonts w:ascii="Arial" w:hAnsi="Arial" w:cs="Arial"/>
          <w:sz w:val="24"/>
          <w:szCs w:val="24"/>
          <w:vertAlign w:val="superscript"/>
        </w:rPr>
        <w:t>2+</w:t>
      </w:r>
      <w:r>
        <w:rPr>
          <w:rFonts w:ascii="Arial" w:hAnsi="Arial" w:cs="Arial"/>
          <w:sz w:val="24"/>
          <w:szCs w:val="24"/>
        </w:rPr>
        <w:t>(aq) est la seule espèce susceptible de se former lors de l’oxydation du revêtement de zinc-nickel.</w:t>
      </w:r>
    </w:p>
    <w:p w14:paraId="198CE184" w14:textId="3A99A3A5" w:rsidR="00F05A1A" w:rsidRPr="00AD47B4" w:rsidRDefault="006974BD" w:rsidP="00D441D3">
      <w:pPr>
        <w:numPr>
          <w:ilvl w:val="1"/>
          <w:numId w:val="2"/>
        </w:numPr>
        <w:tabs>
          <w:tab w:val="left" w:pos="-720"/>
        </w:tabs>
        <w:spacing w:line="360" w:lineRule="auto"/>
        <w:ind w:left="504" w:hanging="476"/>
        <w:jc w:val="both"/>
        <w:rPr>
          <w:rFonts w:ascii="Arial" w:hAnsi="Arial" w:cs="Arial"/>
          <w:sz w:val="24"/>
          <w:szCs w:val="24"/>
        </w:rPr>
      </w:pPr>
      <w:r w:rsidRPr="00AD47B4">
        <w:rPr>
          <w:rFonts w:ascii="Arial" w:hAnsi="Arial" w:cs="Arial"/>
          <w:sz w:val="24"/>
          <w:szCs w:val="24"/>
        </w:rPr>
        <w:t xml:space="preserve">Proposer un schéma de la pile de corrosion se </w:t>
      </w:r>
      <w:r w:rsidR="000074F1">
        <w:rPr>
          <w:rFonts w:ascii="Arial" w:hAnsi="Arial" w:cs="Arial"/>
          <w:sz w:val="24"/>
          <w:szCs w:val="24"/>
        </w:rPr>
        <w:t>formant au niveau de la rayure. L</w:t>
      </w:r>
      <w:r w:rsidR="00AD47B4" w:rsidRPr="00AD47B4">
        <w:rPr>
          <w:rFonts w:ascii="Arial" w:hAnsi="Arial" w:cs="Arial"/>
          <w:sz w:val="24"/>
          <w:szCs w:val="24"/>
        </w:rPr>
        <w:t>es termes suivants et leurs positions sur le schéma devront êtr</w:t>
      </w:r>
      <w:r w:rsidR="007D2EF3">
        <w:rPr>
          <w:rFonts w:ascii="Arial" w:hAnsi="Arial" w:cs="Arial"/>
          <w:sz w:val="24"/>
          <w:szCs w:val="24"/>
        </w:rPr>
        <w:t>e justifiés : anode, cathode, pôle positif, pô</w:t>
      </w:r>
      <w:r w:rsidR="00AD47B4" w:rsidRPr="00AD47B4">
        <w:rPr>
          <w:rFonts w:ascii="Arial" w:hAnsi="Arial" w:cs="Arial"/>
          <w:sz w:val="24"/>
          <w:szCs w:val="24"/>
        </w:rPr>
        <w:t>le négati</w:t>
      </w:r>
      <w:r w:rsidR="00AD47B4">
        <w:rPr>
          <w:rFonts w:ascii="Arial" w:hAnsi="Arial" w:cs="Arial"/>
          <w:sz w:val="24"/>
          <w:szCs w:val="24"/>
        </w:rPr>
        <w:t xml:space="preserve">f, </w:t>
      </w:r>
      <w:r w:rsidR="00493F1E">
        <w:rPr>
          <w:rFonts w:ascii="Arial" w:hAnsi="Arial" w:cs="Arial"/>
          <w:sz w:val="24"/>
          <w:szCs w:val="24"/>
        </w:rPr>
        <w:t>réact</w:t>
      </w:r>
      <w:r w:rsidR="00AD47B4">
        <w:rPr>
          <w:rFonts w:ascii="Arial" w:hAnsi="Arial" w:cs="Arial"/>
          <w:sz w:val="24"/>
          <w:szCs w:val="24"/>
        </w:rPr>
        <w:t>ions électro</w:t>
      </w:r>
      <w:r w:rsidR="00493F1E">
        <w:rPr>
          <w:rFonts w:ascii="Arial" w:hAnsi="Arial" w:cs="Arial"/>
          <w:sz w:val="24"/>
          <w:szCs w:val="24"/>
        </w:rPr>
        <w:t>chimi</w:t>
      </w:r>
      <w:bookmarkStart w:id="0" w:name="_GoBack"/>
      <w:bookmarkEnd w:id="0"/>
      <w:r w:rsidR="00AD47B4">
        <w:rPr>
          <w:rFonts w:ascii="Arial" w:hAnsi="Arial" w:cs="Arial"/>
          <w:sz w:val="24"/>
          <w:szCs w:val="24"/>
        </w:rPr>
        <w:t>ques</w:t>
      </w:r>
      <w:r w:rsidR="00F05A1A" w:rsidRPr="00AD47B4">
        <w:rPr>
          <w:rFonts w:ascii="Arial" w:hAnsi="Arial" w:cs="Arial"/>
          <w:sz w:val="24"/>
          <w:szCs w:val="24"/>
        </w:rPr>
        <w:t xml:space="preserve"> </w:t>
      </w:r>
      <w:r w:rsidR="00AD47B4">
        <w:rPr>
          <w:rFonts w:ascii="Arial" w:hAnsi="Arial" w:cs="Arial"/>
          <w:sz w:val="24"/>
          <w:szCs w:val="24"/>
        </w:rPr>
        <w:t xml:space="preserve">aux </w:t>
      </w:r>
      <w:r w:rsidR="00F05A1A" w:rsidRPr="00AD47B4">
        <w:rPr>
          <w:rFonts w:ascii="Arial" w:hAnsi="Arial" w:cs="Arial"/>
          <w:sz w:val="24"/>
          <w:szCs w:val="24"/>
        </w:rPr>
        <w:t>électrode</w:t>
      </w:r>
      <w:r w:rsidR="000074F1">
        <w:rPr>
          <w:rFonts w:ascii="Arial" w:hAnsi="Arial" w:cs="Arial"/>
          <w:sz w:val="24"/>
          <w:szCs w:val="24"/>
        </w:rPr>
        <w:t>s</w:t>
      </w:r>
      <w:r w:rsidR="00CA130E">
        <w:rPr>
          <w:rFonts w:ascii="Arial" w:hAnsi="Arial" w:cs="Arial"/>
          <w:sz w:val="24"/>
          <w:szCs w:val="24"/>
        </w:rPr>
        <w:t>.</w:t>
      </w:r>
    </w:p>
    <w:p w14:paraId="4CB444B7" w14:textId="40BA5741" w:rsidR="00F05A1A" w:rsidRDefault="00F05A1A" w:rsidP="00D441D3">
      <w:pPr>
        <w:numPr>
          <w:ilvl w:val="1"/>
          <w:numId w:val="2"/>
        </w:numPr>
        <w:tabs>
          <w:tab w:val="left" w:pos="-720"/>
        </w:tabs>
        <w:spacing w:line="360" w:lineRule="auto"/>
        <w:ind w:left="504" w:hanging="462"/>
        <w:jc w:val="both"/>
      </w:pPr>
      <w:r>
        <w:rPr>
          <w:rFonts w:ascii="Arial" w:hAnsi="Arial" w:cs="Arial"/>
          <w:sz w:val="24"/>
          <w:szCs w:val="24"/>
        </w:rPr>
        <w:t xml:space="preserve">Le </w:t>
      </w:r>
      <w:r w:rsidRPr="000873D0">
        <w:rPr>
          <w:rFonts w:ascii="Arial" w:hAnsi="Arial" w:cs="Arial"/>
          <w:b/>
          <w:sz w:val="24"/>
          <w:szCs w:val="24"/>
        </w:rPr>
        <w:t>document 1</w:t>
      </w:r>
      <w:r w:rsidR="000873D0" w:rsidRPr="000873D0">
        <w:rPr>
          <w:rFonts w:ascii="Arial" w:hAnsi="Arial" w:cs="Arial"/>
          <w:b/>
          <w:sz w:val="24"/>
          <w:szCs w:val="24"/>
        </w:rPr>
        <w:t xml:space="preserve"> page 3</w:t>
      </w:r>
      <w:r>
        <w:rPr>
          <w:rFonts w:ascii="Arial" w:hAnsi="Arial" w:cs="Arial"/>
          <w:sz w:val="24"/>
          <w:szCs w:val="24"/>
        </w:rPr>
        <w:t xml:space="preserve"> </w:t>
      </w:r>
      <w:r w:rsidRPr="007A5D97">
        <w:rPr>
          <w:rFonts w:ascii="Arial" w:hAnsi="Arial" w:cs="Arial"/>
          <w:sz w:val="24"/>
          <w:szCs w:val="24"/>
        </w:rPr>
        <w:t xml:space="preserve">précise : « </w:t>
      </w:r>
      <w:r w:rsidRPr="007A5D97">
        <w:rPr>
          <w:rFonts w:ascii="Arial" w:hAnsi="Arial" w:cs="Arial"/>
          <w:i/>
          <w:sz w:val="24"/>
          <w:szCs w:val="24"/>
        </w:rPr>
        <w:t>le mécanisme de corrosion implique une perte en zinc qui</w:t>
      </w:r>
      <w:r w:rsidRPr="001453DD">
        <w:rPr>
          <w:rFonts w:ascii="Arial" w:hAnsi="Arial" w:cs="Arial"/>
          <w:i/>
          <w:sz w:val="24"/>
          <w:szCs w:val="24"/>
        </w:rPr>
        <w:t xml:space="preserve"> anoblit (</w:t>
      </w:r>
      <w:r w:rsidRPr="007A5D97">
        <w:rPr>
          <w:rFonts w:ascii="Arial" w:hAnsi="Arial" w:cs="Arial"/>
          <w:i/>
          <w:sz w:val="24"/>
          <w:szCs w:val="24"/>
        </w:rPr>
        <w:t>retour vers un potentiel moins anodique</w:t>
      </w:r>
      <w:r w:rsidRPr="001453DD">
        <w:rPr>
          <w:rFonts w:ascii="Arial" w:hAnsi="Arial" w:cs="Arial"/>
          <w:i/>
          <w:sz w:val="24"/>
          <w:szCs w:val="24"/>
        </w:rPr>
        <w:t>) le dépôt au fur et à mesure de sa corrosion</w:t>
      </w:r>
      <w:r>
        <w:rPr>
          <w:rFonts w:ascii="Arial" w:hAnsi="Arial" w:cs="Arial"/>
          <w:sz w:val="24"/>
          <w:szCs w:val="24"/>
        </w:rPr>
        <w:t xml:space="preserve"> ». </w:t>
      </w:r>
    </w:p>
    <w:p w14:paraId="3ABD106D" w14:textId="07C27D4A" w:rsidR="00F05A1A" w:rsidRPr="007A5D97" w:rsidRDefault="00E874AD" w:rsidP="00331E56">
      <w:pPr>
        <w:tabs>
          <w:tab w:val="left" w:pos="-720"/>
        </w:tabs>
        <w:spacing w:line="360" w:lineRule="auto"/>
        <w:ind w:left="518"/>
        <w:jc w:val="both"/>
      </w:pPr>
      <w:r>
        <w:rPr>
          <w:rFonts w:ascii="Arial" w:hAnsi="Arial" w:cs="Arial"/>
          <w:sz w:val="24"/>
          <w:szCs w:val="24"/>
        </w:rPr>
        <w:t>À</w:t>
      </w:r>
      <w:r w:rsidR="001453DD">
        <w:rPr>
          <w:rFonts w:ascii="Arial" w:hAnsi="Arial" w:cs="Arial"/>
          <w:sz w:val="24"/>
          <w:szCs w:val="24"/>
        </w:rPr>
        <w:t xml:space="preserve"> partir des différentes informations</w:t>
      </w:r>
      <w:r w:rsidR="00F05A1A">
        <w:rPr>
          <w:rFonts w:ascii="Arial" w:hAnsi="Arial" w:cs="Arial"/>
          <w:sz w:val="24"/>
          <w:szCs w:val="24"/>
        </w:rPr>
        <w:t xml:space="preserve"> </w:t>
      </w:r>
      <w:r w:rsidR="003305F5">
        <w:rPr>
          <w:rFonts w:ascii="Arial" w:hAnsi="Arial" w:cs="Arial"/>
          <w:sz w:val="24"/>
          <w:szCs w:val="24"/>
        </w:rPr>
        <w:t xml:space="preserve">du sujet </w:t>
      </w:r>
      <w:r w:rsidR="001453DD">
        <w:rPr>
          <w:rFonts w:ascii="Arial" w:hAnsi="Arial" w:cs="Arial"/>
          <w:sz w:val="24"/>
          <w:szCs w:val="24"/>
        </w:rPr>
        <w:t xml:space="preserve">et de vos connaissances, justifier pourquoi </w:t>
      </w:r>
      <w:r w:rsidR="003305F5" w:rsidRPr="007A5D97">
        <w:rPr>
          <w:rFonts w:ascii="Arial" w:hAnsi="Arial" w:cs="Arial"/>
          <w:sz w:val="24"/>
          <w:szCs w:val="24"/>
        </w:rPr>
        <w:t xml:space="preserve">le dépôt </w:t>
      </w:r>
      <w:r w:rsidR="007A5D97">
        <w:rPr>
          <w:rFonts w:ascii="Arial" w:hAnsi="Arial" w:cs="Arial"/>
          <w:sz w:val="24"/>
          <w:szCs w:val="24"/>
        </w:rPr>
        <w:t>« </w:t>
      </w:r>
      <w:r w:rsidR="003305F5" w:rsidRPr="007A5D97">
        <w:rPr>
          <w:rFonts w:ascii="Arial" w:hAnsi="Arial" w:cs="Arial"/>
          <w:i/>
          <w:sz w:val="24"/>
          <w:szCs w:val="24"/>
        </w:rPr>
        <w:t>retourne vers un potentiel moins anodique</w:t>
      </w:r>
      <w:r w:rsidR="007A5D97">
        <w:rPr>
          <w:rFonts w:ascii="Arial" w:hAnsi="Arial" w:cs="Arial"/>
          <w:i/>
          <w:sz w:val="24"/>
          <w:szCs w:val="24"/>
        </w:rPr>
        <w:t> »</w:t>
      </w:r>
      <w:r w:rsidR="003305F5" w:rsidRPr="007A5D97">
        <w:rPr>
          <w:rFonts w:ascii="Arial" w:hAnsi="Arial" w:cs="Arial"/>
          <w:sz w:val="24"/>
          <w:szCs w:val="24"/>
        </w:rPr>
        <w:t>.</w:t>
      </w:r>
    </w:p>
    <w:p w14:paraId="022BE750" w14:textId="77777777" w:rsidR="00F05A1A" w:rsidRDefault="00F05A1A" w:rsidP="007A5D97">
      <w:pPr>
        <w:pageBreakBefore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lastRenderedPageBreak/>
        <w:t>Annexe à rendre avec la copie</w:t>
      </w:r>
    </w:p>
    <w:p w14:paraId="6955A700" w14:textId="77777777" w:rsidR="00F05A1A" w:rsidRDefault="00F05A1A" w:rsidP="000074F1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5F49B06" w14:textId="77777777" w:rsidR="00F05A1A" w:rsidRPr="007A5D97" w:rsidRDefault="00F05A1A" w:rsidP="007A5D97">
      <w:pPr>
        <w:spacing w:line="360" w:lineRule="auto"/>
        <w:jc w:val="center"/>
        <w:rPr>
          <w:b/>
        </w:rPr>
      </w:pPr>
      <w:r w:rsidRPr="007A5D97">
        <w:rPr>
          <w:rFonts w:ascii="Arial" w:hAnsi="Arial" w:cs="Arial"/>
          <w:b/>
          <w:sz w:val="24"/>
          <w:szCs w:val="24"/>
        </w:rPr>
        <w:t>Diagramme potentiel – pH du zinc</w:t>
      </w:r>
    </w:p>
    <w:p w14:paraId="63EBEE7F" w14:textId="29C58077" w:rsidR="00F05A1A" w:rsidRDefault="0019461D" w:rsidP="00740D54">
      <w:pPr>
        <w:spacing w:line="360" w:lineRule="auto"/>
        <w:jc w:val="center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t>Tracé</w:t>
      </w:r>
      <w:r w:rsidR="00F05A1A">
        <w:rPr>
          <w:rFonts w:ascii="Arial" w:hAnsi="Arial" w:cs="Arial"/>
          <w:sz w:val="24"/>
          <w:szCs w:val="24"/>
        </w:rPr>
        <w:t xml:space="preserve"> pour concentration en zinc dissous 0,1 mol</w:t>
      </w:r>
      <w:r w:rsidR="007A5D97">
        <w:rPr>
          <w:rFonts w:ascii="Arial" w:hAnsi="Arial" w:cs="Arial"/>
          <w:sz w:val="24"/>
          <w:szCs w:val="24"/>
        </w:rPr>
        <w:t>∙</w:t>
      </w:r>
      <w:r w:rsidR="00F05A1A">
        <w:rPr>
          <w:rFonts w:ascii="Arial" w:hAnsi="Arial" w:cs="Arial"/>
          <w:sz w:val="24"/>
          <w:szCs w:val="24"/>
        </w:rPr>
        <w:t>L</w:t>
      </w:r>
      <w:r w:rsidR="00F05A1A">
        <w:rPr>
          <w:rFonts w:ascii="Arial" w:hAnsi="Arial" w:cs="Arial"/>
          <w:sz w:val="24"/>
          <w:szCs w:val="24"/>
          <w:vertAlign w:val="superscript"/>
        </w:rPr>
        <w:t>-1</w:t>
      </w:r>
    </w:p>
    <w:p w14:paraId="6D297C9D" w14:textId="77777777" w:rsidR="00F05A1A" w:rsidRDefault="00F05A1A" w:rsidP="000074F1">
      <w:pPr>
        <w:jc w:val="both"/>
        <w:rPr>
          <w:rFonts w:ascii="Arial" w:hAnsi="Arial" w:cs="Arial"/>
          <w:sz w:val="24"/>
          <w:szCs w:val="24"/>
          <w:vertAlign w:val="superscript"/>
        </w:rPr>
      </w:pPr>
    </w:p>
    <w:p w14:paraId="6B9E8440" w14:textId="77777777" w:rsidR="00F05A1A" w:rsidRDefault="00FA41A6" w:rsidP="000074F1">
      <w:pPr>
        <w:jc w:val="both"/>
        <w:rPr>
          <w:rFonts w:ascii="Arial" w:hAnsi="Arial" w:cs="Arial"/>
          <w:sz w:val="24"/>
          <w:szCs w:val="24"/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251656192" behindDoc="0" locked="0" layoutInCell="1" allowOverlap="1" wp14:anchorId="2D15E0C7" wp14:editId="7309CD2A">
                <wp:simplePos x="0" y="0"/>
                <wp:positionH relativeFrom="column">
                  <wp:posOffset>-174180</wp:posOffset>
                </wp:positionH>
                <wp:positionV relativeFrom="paragraph">
                  <wp:posOffset>101079</wp:posOffset>
                </wp:positionV>
                <wp:extent cx="6803408" cy="5076190"/>
                <wp:effectExtent l="0" t="19050" r="0" b="0"/>
                <wp:wrapNone/>
                <wp:docPr id="1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3408" cy="5076190"/>
                          <a:chOff x="-270" y="150"/>
                          <a:chExt cx="10715" cy="7994"/>
                        </a:xfrm>
                      </wpg:grpSpPr>
                      <wpg:grpSp>
                        <wpg:cNvPr id="3" name="Groupe 8"/>
                        <wpg:cNvGrpSpPr>
                          <a:grpSpLocks/>
                        </wpg:cNvGrpSpPr>
                        <wpg:grpSpPr bwMode="auto">
                          <a:xfrm>
                            <a:off x="-270" y="150"/>
                            <a:ext cx="10061" cy="7994"/>
                            <a:chOff x="-270" y="150"/>
                            <a:chExt cx="10061" cy="7994"/>
                          </a:xfrm>
                        </wpg:grpSpPr>
                        <pic:pic xmlns:pic="http://schemas.openxmlformats.org/drawingml/2006/picture">
                          <pic:nvPicPr>
                            <pic:cNvPr id="4" name="Graphique 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-270" y="150"/>
                              <a:ext cx="10060" cy="79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pic:spPr>
                        </pic:pic>
                        <wps:wsp>
                          <wps:cNvPr id="5" name="Connecteur droit avec flèche 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5" y="3502"/>
                              <a:ext cx="9066" cy="2"/>
                            </a:xfrm>
                            <a:prstGeom prst="straightConnector1">
                              <a:avLst/>
                            </a:prstGeom>
                            <a:noFill/>
                            <a:ln w="2844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" name="Connecteur droit avec flèche 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15" y="241"/>
                              <a:ext cx="2" cy="7358"/>
                            </a:xfrm>
                            <a:prstGeom prst="straightConnector1">
                              <a:avLst/>
                            </a:prstGeom>
                            <a:noFill/>
                            <a:ln w="2844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4256" y="5974"/>
                            <a:ext cx="1116" cy="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002449D" w14:textId="77777777" w:rsidR="00CA341A" w:rsidRDefault="00CA341A">
                              <w:pPr>
                                <w:overflowPunct w:val="0"/>
                                <w:rPr>
                                  <w:rFonts w:ascii="Arial" w:hAnsi="Arial" w:cs="Arial"/>
                                  <w:b/>
                                  <w:kern w:val="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kern w:val="2"/>
                                  <w:sz w:val="32"/>
                                  <w:szCs w:val="32"/>
                                </w:rPr>
                                <w:t>Zn(s)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805" y="2031"/>
                            <a:ext cx="1644" cy="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CF8E990" w14:textId="77777777" w:rsidR="00CA341A" w:rsidRPr="007A5D97" w:rsidRDefault="00CA341A">
                              <w:pPr>
                                <w:overflowPunct w:val="0"/>
                                <w:rPr>
                                  <w:rFonts w:ascii="Arial" w:hAnsi="Arial" w:cs="Arial"/>
                                  <w:b/>
                                  <w:kern w:val="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kern w:val="2"/>
                                  <w:sz w:val="32"/>
                                  <w:szCs w:val="32"/>
                                </w:rPr>
                                <w:t>Zn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kern w:val="2"/>
                                  <w:sz w:val="32"/>
                                  <w:szCs w:val="32"/>
                                  <w:vertAlign w:val="superscript"/>
                                </w:rPr>
                                <w:t>2+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kern w:val="2"/>
                                  <w:sz w:val="32"/>
                                  <w:szCs w:val="32"/>
                                </w:rPr>
                                <w:t>(aq)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418" y="2014"/>
                            <a:ext cx="2178" cy="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D932E63" w14:textId="77777777" w:rsidR="00CA341A" w:rsidRPr="007A5D97" w:rsidRDefault="00CA341A">
                              <w:pPr>
                                <w:overflowPunct w:val="0"/>
                                <w:rPr>
                                  <w:rFonts w:ascii="Arial" w:hAnsi="Arial" w:cs="Arial"/>
                                  <w:b/>
                                  <w:kern w:val="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kern w:val="2"/>
                                  <w:sz w:val="32"/>
                                  <w:szCs w:val="32"/>
                                </w:rPr>
                                <w:t>Zn(OH)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kern w:val="2"/>
                                  <w:sz w:val="32"/>
                                  <w:szCs w:val="32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kern w:val="2"/>
                                  <w:sz w:val="32"/>
                                  <w:szCs w:val="32"/>
                                </w:rPr>
                                <w:t>(s)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571" y="2014"/>
                            <a:ext cx="1874" cy="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DAC0737" w14:textId="68EB64B4" w:rsidR="00CA341A" w:rsidRPr="007A5D97" w:rsidRDefault="00CA341A">
                              <w:pPr>
                                <w:overflowPunct w:val="0"/>
                                <w:rPr>
                                  <w:rFonts w:ascii="Arial" w:hAnsi="Arial" w:cs="Arial"/>
                                  <w:b/>
                                  <w:kern w:val="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kern w:val="2"/>
                                  <w:sz w:val="32"/>
                                  <w:szCs w:val="32"/>
                                </w:rPr>
                                <w:t>ZnO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kern w:val="2"/>
                                  <w:sz w:val="32"/>
                                  <w:szCs w:val="32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kern w:val="2"/>
                                  <w:sz w:val="32"/>
                                  <w:szCs w:val="32"/>
                                  <w:vertAlign w:val="superscript"/>
                                </w:rPr>
                                <w:t>2</w:t>
                              </w:r>
                              <w:r w:rsidR="003B5F38">
                                <w:rPr>
                                  <w:rFonts w:ascii="Arial" w:hAnsi="Arial" w:cs="Arial"/>
                                  <w:b/>
                                  <w:kern w:val="2"/>
                                  <w:sz w:val="32"/>
                                  <w:szCs w:val="32"/>
                                  <w:vertAlign w:val="superscript"/>
                                </w:rPr>
                                <w:t>–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kern w:val="2"/>
                                  <w:sz w:val="32"/>
                                  <w:szCs w:val="32"/>
                                </w:rPr>
                                <w:t>(aq)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15E0C7" id="Group 7" o:spid="_x0000_s1062" style="position:absolute;left:0;text-align:left;margin-left:-13.7pt;margin-top:7.95pt;width:535.7pt;height:399.7pt;z-index:251656192;mso-wrap-distance-left:0;mso-wrap-distance-right:0" coordorigin="-270,150" coordsize="10715,79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">
                <v:group id="Groupe 8" o:spid="_x0000_s1063" style="position:absolute;left:-270;top:150;width:10061;height:7994" coordorigin="-270,150" coordsize="10061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Graphique 2" o:spid="_x0000_s1064" type="#_x0000_t75" style="position:absolute;left:-270;top:150;width:10060;height:79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" strokecolor="#3465a4">
                    <v:fill recolor="t" type="frame"/>
                    <v:stroke joinstyle="round"/>
                    <v:imagedata r:id="rId14" o:title=""/>
                  </v:shape>
                  <v:shape id="Connecteur droit avec flèche 3" o:spid="_x0000_s1065" type="#_x0000_t32" style="position:absolute;left:605;top:3502;width:9066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" strokeweight=".79mm">
                    <v:stroke endarrow="block" joinstyle="miter" endcap="square"/>
                  </v:shape>
                  <v:shape id="Connecteur droit avec flèche 4" o:spid="_x0000_s1066" type="#_x0000_t32" style="position:absolute;left:715;top:241;width:2;height:735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" strokeweight=".79mm">
                    <v:stroke endarrow="block" joinstyle="miter" endcap="square"/>
                  </v:shape>
                </v:group>
                <v:shape id="Text Box 12" o:spid="_x0000_s1067" type="#_x0000_t202" style="position:absolute;left:4256;top:5974;width:1116;height: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" filled="f" stroked="f" strokecolor="#3465a4">
                  <v:stroke joinstyle="round"/>
                  <v:textbox>
                    <w:txbxContent>
                      <w:p w14:paraId="7002449D" w14:textId="77777777" w:rsidR="00CA341A" w:rsidRDefault="00CA341A">
                        <w:pPr>
                          <w:overflowPunct w:val="0"/>
                          <w:rPr>
                            <w:rFonts w:ascii="Arial" w:hAnsi="Arial" w:cs="Arial"/>
                            <w:b/>
                            <w:kern w:val="2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kern w:val="2"/>
                            <w:sz w:val="32"/>
                            <w:szCs w:val="32"/>
                          </w:rPr>
                          <w:t>Zn(s)</w:t>
                        </w:r>
                      </w:p>
                    </w:txbxContent>
                  </v:textbox>
                </v:shape>
                <v:shape id="Text Box 13" o:spid="_x0000_s1068" type="#_x0000_t202" style="position:absolute;left:1805;top:2031;width:1644;height: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" filled="f" stroked="f" strokecolor="#3465a4">
                  <v:stroke joinstyle="round"/>
                  <v:textbox>
                    <w:txbxContent>
                      <w:p w14:paraId="3CF8E990" w14:textId="77777777" w:rsidR="00CA341A" w:rsidRPr="007A5D97" w:rsidRDefault="00CA341A">
                        <w:pPr>
                          <w:overflowPunct w:val="0"/>
                          <w:rPr>
                            <w:rFonts w:ascii="Arial" w:hAnsi="Arial" w:cs="Arial"/>
                            <w:b/>
                            <w:kern w:val="2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kern w:val="2"/>
                            <w:sz w:val="32"/>
                            <w:szCs w:val="32"/>
                          </w:rPr>
                          <w:t>Zn</w:t>
                        </w:r>
                        <w:r>
                          <w:rPr>
                            <w:rFonts w:ascii="Arial" w:hAnsi="Arial" w:cs="Arial"/>
                            <w:b/>
                            <w:kern w:val="2"/>
                            <w:sz w:val="32"/>
                            <w:szCs w:val="32"/>
                            <w:vertAlign w:val="superscript"/>
                          </w:rPr>
                          <w:t>2+</w:t>
                        </w:r>
                        <w:r>
                          <w:rPr>
                            <w:rFonts w:ascii="Arial" w:hAnsi="Arial" w:cs="Arial"/>
                            <w:b/>
                            <w:kern w:val="2"/>
                            <w:sz w:val="32"/>
                            <w:szCs w:val="32"/>
                          </w:rPr>
                          <w:t>(aq)</w:t>
                        </w:r>
                      </w:p>
                    </w:txbxContent>
                  </v:textbox>
                </v:shape>
                <v:shape id="Text Box 14" o:spid="_x0000_s1069" type="#_x0000_t202" style="position:absolute;left:5418;top:2014;width:2178;height: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" filled="f" stroked="f" strokecolor="#3465a4">
                  <v:stroke joinstyle="round"/>
                  <v:textbox>
                    <w:txbxContent>
                      <w:p w14:paraId="0D932E63" w14:textId="77777777" w:rsidR="00CA341A" w:rsidRPr="007A5D97" w:rsidRDefault="00CA341A">
                        <w:pPr>
                          <w:overflowPunct w:val="0"/>
                          <w:rPr>
                            <w:rFonts w:ascii="Arial" w:hAnsi="Arial" w:cs="Arial"/>
                            <w:b/>
                            <w:kern w:val="2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kern w:val="2"/>
                            <w:sz w:val="32"/>
                            <w:szCs w:val="32"/>
                          </w:rPr>
                          <w:t>Zn(OH)</w:t>
                        </w:r>
                        <w:r>
                          <w:rPr>
                            <w:rFonts w:ascii="Arial" w:hAnsi="Arial" w:cs="Arial"/>
                            <w:b/>
                            <w:kern w:val="2"/>
                            <w:sz w:val="32"/>
                            <w:szCs w:val="32"/>
                            <w:vertAlign w:val="subscript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kern w:val="2"/>
                            <w:sz w:val="32"/>
                            <w:szCs w:val="32"/>
                          </w:rPr>
                          <w:t>(s)</w:t>
                        </w:r>
                      </w:p>
                    </w:txbxContent>
                  </v:textbox>
                </v:shape>
                <v:shape id="Text Box 15" o:spid="_x0000_s1070" type="#_x0000_t202" style="position:absolute;left:8571;top:2014;width:1874;height: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" filled="f" stroked="f" strokecolor="#3465a4">
                  <v:stroke joinstyle="round"/>
                  <v:textbox>
                    <w:txbxContent>
                      <w:p w14:paraId="2DAC0737" w14:textId="68EB64B4" w:rsidR="00CA341A" w:rsidRPr="007A5D97" w:rsidRDefault="00CA341A">
                        <w:pPr>
                          <w:overflowPunct w:val="0"/>
                          <w:rPr>
                            <w:rFonts w:ascii="Arial" w:hAnsi="Arial" w:cs="Arial"/>
                            <w:b/>
                            <w:kern w:val="2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kern w:val="2"/>
                            <w:sz w:val="32"/>
                            <w:szCs w:val="32"/>
                          </w:rPr>
                          <w:t>ZnO</w:t>
                        </w:r>
                        <w:r>
                          <w:rPr>
                            <w:rFonts w:ascii="Arial" w:hAnsi="Arial" w:cs="Arial"/>
                            <w:b/>
                            <w:kern w:val="2"/>
                            <w:sz w:val="32"/>
                            <w:szCs w:val="32"/>
                            <w:vertAlign w:val="subscript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kern w:val="2"/>
                            <w:sz w:val="32"/>
                            <w:szCs w:val="32"/>
                            <w:vertAlign w:val="superscript"/>
                          </w:rPr>
                          <w:t>2</w:t>
                        </w:r>
                        <w:r w:rsidR="003B5F38">
                          <w:rPr>
                            <w:rFonts w:ascii="Arial" w:hAnsi="Arial" w:cs="Arial"/>
                            <w:b/>
                            <w:kern w:val="2"/>
                            <w:sz w:val="32"/>
                            <w:szCs w:val="32"/>
                            <w:vertAlign w:val="superscript"/>
                          </w:rPr>
                          <w:t>–</w:t>
                        </w:r>
                        <w:r>
                          <w:rPr>
                            <w:rFonts w:ascii="Arial" w:hAnsi="Arial" w:cs="Arial"/>
                            <w:b/>
                            <w:kern w:val="2"/>
                            <w:sz w:val="32"/>
                            <w:szCs w:val="32"/>
                          </w:rPr>
                          <w:t>(aq)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4476C6" w14:textId="77777777" w:rsidR="00F05A1A" w:rsidRDefault="00F05A1A" w:rsidP="000074F1">
      <w:pPr>
        <w:jc w:val="both"/>
      </w:pPr>
      <w:r>
        <w:rPr>
          <w:rFonts w:ascii="Arial" w:hAnsi="Arial" w:cs="Arial"/>
          <w:sz w:val="24"/>
          <w:szCs w:val="24"/>
        </w:rPr>
        <w:t>Concentration en élément zinc dissous : c = 1 mol.L</w:t>
      </w:r>
      <w:r>
        <w:rPr>
          <w:rFonts w:ascii="Arial" w:hAnsi="Arial" w:cs="Arial"/>
          <w:sz w:val="24"/>
          <w:szCs w:val="24"/>
          <w:vertAlign w:val="superscript"/>
        </w:rPr>
        <w:t>-1</w:t>
      </w:r>
    </w:p>
    <w:sectPr w:rsidR="00F05A1A" w:rsidSect="00022B9E">
      <w:footerReference w:type="default" r:id="rId15"/>
      <w:pgSz w:w="11906" w:h="16838"/>
      <w:pgMar w:top="993" w:right="991" w:bottom="1134" w:left="1134" w:header="720" w:footer="44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7A5213" w14:textId="77777777" w:rsidR="007E12FB" w:rsidRDefault="007E12FB">
      <w:r>
        <w:separator/>
      </w:r>
    </w:p>
  </w:endnote>
  <w:endnote w:type="continuationSeparator" w:id="0">
    <w:p w14:paraId="16D0A6CC" w14:textId="77777777" w:rsidR="007E12FB" w:rsidRDefault="007E1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7" w:type="dxa"/>
      <w:tblInd w:w="-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397"/>
      <w:gridCol w:w="1881"/>
      <w:gridCol w:w="1629"/>
    </w:tblGrid>
    <w:tr w:rsidR="00CA341A" w14:paraId="5AA40389" w14:textId="77777777" w:rsidTr="00022B9E">
      <w:trPr>
        <w:cantSplit/>
      </w:trPr>
      <w:tc>
        <w:tcPr>
          <w:tcW w:w="8278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A715E83" w14:textId="5A6A6B1E" w:rsidR="00CA341A" w:rsidRDefault="00CA341A" w:rsidP="00F83A33">
          <w:pPr>
            <w:pStyle w:val="Titre1"/>
          </w:pPr>
          <w:r>
            <w:rPr>
              <w:rFonts w:ascii="Arial" w:hAnsi="Arial" w:cs="Arial"/>
              <w:b w:val="0"/>
              <w:bCs/>
            </w:rPr>
            <w:t>BTS  TRAITEMENTS DES MAT</w:t>
          </w:r>
          <w:r w:rsidR="00F83A33">
            <w:rPr>
              <w:rFonts w:ascii="Arial" w:hAnsi="Arial" w:cs="Arial"/>
              <w:b w:val="0"/>
              <w:bCs/>
            </w:rPr>
            <w:t>É</w:t>
          </w:r>
          <w:r>
            <w:rPr>
              <w:rFonts w:ascii="Arial" w:hAnsi="Arial" w:cs="Arial"/>
              <w:b w:val="0"/>
              <w:bCs/>
            </w:rPr>
            <w:t>RIAUX  Sciences Physiques Appliquées</w:t>
          </w:r>
        </w:p>
      </w:tc>
      <w:tc>
        <w:tcPr>
          <w:tcW w:w="16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A438077" w14:textId="62EFAA79" w:rsidR="00CA341A" w:rsidRDefault="00CA341A" w:rsidP="00F83A33">
          <w:pPr>
            <w:jc w:val="center"/>
          </w:pPr>
          <w:r>
            <w:rPr>
              <w:rFonts w:ascii="Arial" w:hAnsi="Arial" w:cs="Arial"/>
              <w:bCs/>
            </w:rPr>
            <w:t>Session 20</w:t>
          </w:r>
          <w:r w:rsidR="007F3363">
            <w:rPr>
              <w:rFonts w:ascii="Arial" w:hAnsi="Arial" w:cs="Arial"/>
              <w:bCs/>
            </w:rPr>
            <w:t>2</w:t>
          </w:r>
          <w:r w:rsidR="00F83A33">
            <w:rPr>
              <w:rFonts w:ascii="Arial" w:hAnsi="Arial" w:cs="Arial"/>
              <w:bCs/>
            </w:rPr>
            <w:t>1</w:t>
          </w:r>
        </w:p>
      </w:tc>
    </w:tr>
    <w:tr w:rsidR="00CA341A" w14:paraId="3F863102" w14:textId="77777777" w:rsidTr="00022B9E">
      <w:trPr>
        <w:cantSplit/>
      </w:trPr>
      <w:tc>
        <w:tcPr>
          <w:tcW w:w="639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1288259" w14:textId="77777777" w:rsidR="00CA341A" w:rsidRDefault="00CA341A">
          <w:pPr>
            <w:pStyle w:val="Titre5"/>
            <w:jc w:val="left"/>
          </w:pPr>
          <w:r>
            <w:rPr>
              <w:b w:val="0"/>
            </w:rPr>
            <w:t>Sous-épreuve spécifique à chaque option – U4.3 B</w:t>
          </w:r>
        </w:p>
      </w:tc>
      <w:tc>
        <w:tcPr>
          <w:tcW w:w="1881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A1D7987" w14:textId="77777777" w:rsidR="00CA341A" w:rsidRDefault="00CA341A">
          <w:pPr>
            <w:jc w:val="center"/>
          </w:pPr>
          <w:r>
            <w:rPr>
              <w:bCs/>
            </w:rPr>
            <w:t>Code : TM43B</w:t>
          </w:r>
        </w:p>
      </w:tc>
      <w:tc>
        <w:tcPr>
          <w:tcW w:w="16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7CC3126" w14:textId="24C94F02" w:rsidR="00CA341A" w:rsidRDefault="00CA341A">
          <w:pPr>
            <w:jc w:val="center"/>
            <w:rPr>
              <w:rFonts w:ascii="Arial" w:hAnsi="Arial" w:cs="Arial"/>
              <w:bCs/>
              <w:sz w:val="2"/>
            </w:rPr>
          </w:pPr>
          <w:r>
            <w:rPr>
              <w:rFonts w:ascii="Arial" w:hAnsi="Arial" w:cs="Arial"/>
              <w:bCs/>
            </w:rPr>
            <w:t xml:space="preserve">Page </w:t>
          </w:r>
          <w:r>
            <w:rPr>
              <w:rFonts w:cs="Arial"/>
              <w:bCs/>
            </w:rPr>
            <w:fldChar w:fldCharType="begin"/>
          </w:r>
          <w:r>
            <w:rPr>
              <w:rFonts w:cs="Arial"/>
              <w:bCs/>
            </w:rPr>
            <w:instrText xml:space="preserve"> PAGE </w:instrText>
          </w:r>
          <w:r>
            <w:rPr>
              <w:rFonts w:cs="Arial"/>
              <w:bCs/>
            </w:rPr>
            <w:fldChar w:fldCharType="separate"/>
          </w:r>
          <w:r w:rsidR="00493F1E">
            <w:rPr>
              <w:rFonts w:cs="Arial"/>
              <w:bCs/>
              <w:noProof/>
            </w:rPr>
            <w:t>8</w:t>
          </w:r>
          <w:r>
            <w:rPr>
              <w:rFonts w:cs="Arial"/>
              <w:bCs/>
            </w:rPr>
            <w:fldChar w:fldCharType="end"/>
          </w:r>
          <w:r>
            <w:rPr>
              <w:rFonts w:ascii="Arial" w:hAnsi="Arial" w:cs="Arial"/>
              <w:bCs/>
            </w:rPr>
            <w:t xml:space="preserve"> sur </w:t>
          </w:r>
          <w:r>
            <w:rPr>
              <w:rFonts w:cs="Arial"/>
              <w:bCs/>
            </w:rPr>
            <w:fldChar w:fldCharType="begin"/>
          </w:r>
          <w:r>
            <w:rPr>
              <w:rFonts w:cs="Arial"/>
              <w:bCs/>
            </w:rPr>
            <w:instrText xml:space="preserve"> NUMPAGES \* ARABIC </w:instrText>
          </w:r>
          <w:r>
            <w:rPr>
              <w:rFonts w:cs="Arial"/>
              <w:bCs/>
            </w:rPr>
            <w:fldChar w:fldCharType="separate"/>
          </w:r>
          <w:r w:rsidR="00493F1E">
            <w:rPr>
              <w:rFonts w:cs="Arial"/>
              <w:bCs/>
              <w:noProof/>
            </w:rPr>
            <w:t>9</w:t>
          </w:r>
          <w:r>
            <w:rPr>
              <w:rFonts w:cs="Arial"/>
              <w:bCs/>
            </w:rPr>
            <w:fldChar w:fldCharType="end"/>
          </w:r>
        </w:p>
      </w:tc>
    </w:tr>
  </w:tbl>
  <w:p w14:paraId="1A12E807" w14:textId="77777777" w:rsidR="00CA341A" w:rsidRDefault="00CA341A">
    <w:pPr>
      <w:pStyle w:val="Pieddepage"/>
      <w:rPr>
        <w:rFonts w:ascii="Arial" w:hAnsi="Arial" w:cs="Arial"/>
        <w:bCs/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2119FC" w14:textId="77777777" w:rsidR="007E12FB" w:rsidRDefault="007E12FB">
      <w:r>
        <w:separator/>
      </w:r>
    </w:p>
  </w:footnote>
  <w:footnote w:type="continuationSeparator" w:id="0">
    <w:p w14:paraId="7F26FBA6" w14:textId="77777777" w:rsidR="007E12FB" w:rsidRDefault="007E12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4"/>
      </w:rPr>
    </w:lvl>
    <w:lvl w:ilvl="2">
      <w:start w:val="1"/>
      <w:numFmt w:val="lowerLetter"/>
      <w:suff w:val="space"/>
      <w:lvlText w:val="%1.%2.%3."/>
      <w:lvlJc w:val="left"/>
      <w:pPr>
        <w:tabs>
          <w:tab w:val="num" w:pos="0"/>
        </w:tabs>
        <w:ind w:left="1440" w:hanging="360"/>
      </w:pPr>
      <w:rPr>
        <w:rFonts w:ascii="Arial" w:hAnsi="Arial" w:cs="Arial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/>
        <w:sz w:val="24"/>
      </w:rPr>
    </w:lvl>
    <w:lvl w:ilvl="2">
      <w:start w:val="1"/>
      <w:numFmt w:val="lowerLetter"/>
      <w:suff w:val="space"/>
      <w:lvlText w:val="%1.%2.%3."/>
      <w:lvlJc w:val="left"/>
      <w:pPr>
        <w:tabs>
          <w:tab w:val="num" w:pos="2181"/>
        </w:tabs>
        <w:ind w:left="3621" w:hanging="360"/>
      </w:pPr>
      <w:rPr>
        <w:rFonts w:ascii="Arial" w:hAnsi="Arial" w:cs="Arial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3C700F4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1080" w:hanging="360"/>
      </w:pPr>
      <w:rPr>
        <w:rFonts w:ascii="Arial" w:hAnsi="Arial" w:cs="Arial"/>
        <w:b/>
        <w:bCs w:val="0"/>
        <w:i w:val="0"/>
        <w:sz w:val="24"/>
        <w:szCs w:val="24"/>
      </w:rPr>
    </w:lvl>
    <w:lvl w:ilvl="2">
      <w:start w:val="1"/>
      <w:numFmt w:val="lowerLetter"/>
      <w:suff w:val="space"/>
      <w:lvlText w:val="%1.%2.%3."/>
      <w:lvlJc w:val="left"/>
      <w:pPr>
        <w:tabs>
          <w:tab w:val="num" w:pos="0"/>
        </w:tabs>
        <w:ind w:left="1440" w:hanging="360"/>
      </w:pPr>
      <w:rPr>
        <w:rFonts w:ascii="Arial" w:hAnsi="Arial" w:cs="Arial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b w:val="0"/>
        <w:bCs w:val="0"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232171EC"/>
    <w:multiLevelType w:val="multilevel"/>
    <w:tmpl w:val="8EC8F454"/>
    <w:lvl w:ilvl="0">
      <w:numFmt w:val="bullet"/>
      <w:lvlText w:val="▪"/>
      <w:lvlJc w:val="left"/>
      <w:pPr>
        <w:ind w:left="720" w:hanging="360"/>
      </w:pPr>
      <w:rPr>
        <w:rFonts w:ascii="Tahoma" w:eastAsia="StarSymbol" w:hAnsi="Tahoma" w:cs="StarSymbol"/>
        <w:sz w:val="18"/>
        <w:szCs w:val="18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8" w15:restartNumberingAfterBreak="0">
    <w:nsid w:val="2C014C97"/>
    <w:multiLevelType w:val="multilevel"/>
    <w:tmpl w:val="05DE937C"/>
    <w:lvl w:ilvl="0">
      <w:numFmt w:val="bullet"/>
      <w:lvlText w:val="▪"/>
      <w:lvlJc w:val="left"/>
      <w:pPr>
        <w:ind w:left="720" w:hanging="360"/>
      </w:pPr>
      <w:rPr>
        <w:rFonts w:ascii="Tahoma" w:eastAsia="StarSymbol" w:hAnsi="Tahoma" w:cs="StarSymbol"/>
        <w:sz w:val="18"/>
        <w:szCs w:val="18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73A"/>
    <w:rsid w:val="00003B59"/>
    <w:rsid w:val="000074F1"/>
    <w:rsid w:val="00007CF3"/>
    <w:rsid w:val="00017934"/>
    <w:rsid w:val="00022B9E"/>
    <w:rsid w:val="00054B86"/>
    <w:rsid w:val="00067243"/>
    <w:rsid w:val="0007572B"/>
    <w:rsid w:val="000873D0"/>
    <w:rsid w:val="00087857"/>
    <w:rsid w:val="000A4BC4"/>
    <w:rsid w:val="000A78D4"/>
    <w:rsid w:val="00101E57"/>
    <w:rsid w:val="00140964"/>
    <w:rsid w:val="001453DD"/>
    <w:rsid w:val="0017282C"/>
    <w:rsid w:val="0019461D"/>
    <w:rsid w:val="001A5A17"/>
    <w:rsid w:val="001C53E2"/>
    <w:rsid w:val="001C761F"/>
    <w:rsid w:val="00205136"/>
    <w:rsid w:val="00274559"/>
    <w:rsid w:val="002E1F00"/>
    <w:rsid w:val="00301B77"/>
    <w:rsid w:val="00307695"/>
    <w:rsid w:val="00307D74"/>
    <w:rsid w:val="00316E22"/>
    <w:rsid w:val="003305F5"/>
    <w:rsid w:val="00331E56"/>
    <w:rsid w:val="00347301"/>
    <w:rsid w:val="00350115"/>
    <w:rsid w:val="003760B8"/>
    <w:rsid w:val="00383789"/>
    <w:rsid w:val="00387950"/>
    <w:rsid w:val="003B5F38"/>
    <w:rsid w:val="004030B3"/>
    <w:rsid w:val="0044014F"/>
    <w:rsid w:val="00444553"/>
    <w:rsid w:val="0047292A"/>
    <w:rsid w:val="00477543"/>
    <w:rsid w:val="004902FC"/>
    <w:rsid w:val="00493F1E"/>
    <w:rsid w:val="004C18BF"/>
    <w:rsid w:val="004F54FF"/>
    <w:rsid w:val="00512C28"/>
    <w:rsid w:val="0053755A"/>
    <w:rsid w:val="0055065E"/>
    <w:rsid w:val="00570D51"/>
    <w:rsid w:val="005716E4"/>
    <w:rsid w:val="00584609"/>
    <w:rsid w:val="005B3088"/>
    <w:rsid w:val="00604648"/>
    <w:rsid w:val="00634B19"/>
    <w:rsid w:val="00673E7F"/>
    <w:rsid w:val="00675B4E"/>
    <w:rsid w:val="0068720B"/>
    <w:rsid w:val="006974BD"/>
    <w:rsid w:val="006D2893"/>
    <w:rsid w:val="00703767"/>
    <w:rsid w:val="00740D54"/>
    <w:rsid w:val="00753981"/>
    <w:rsid w:val="0078236A"/>
    <w:rsid w:val="007A5D97"/>
    <w:rsid w:val="007B0A05"/>
    <w:rsid w:val="007D2EF3"/>
    <w:rsid w:val="007D4E3B"/>
    <w:rsid w:val="007E12FB"/>
    <w:rsid w:val="007F3363"/>
    <w:rsid w:val="00842257"/>
    <w:rsid w:val="00851EB2"/>
    <w:rsid w:val="0087529E"/>
    <w:rsid w:val="008A5559"/>
    <w:rsid w:val="008C6EB1"/>
    <w:rsid w:val="008F17E3"/>
    <w:rsid w:val="00922C4B"/>
    <w:rsid w:val="0096379B"/>
    <w:rsid w:val="009B4F19"/>
    <w:rsid w:val="009C08ED"/>
    <w:rsid w:val="009C2B51"/>
    <w:rsid w:val="009D4FC6"/>
    <w:rsid w:val="00A02A6E"/>
    <w:rsid w:val="00A10763"/>
    <w:rsid w:val="00A15BD5"/>
    <w:rsid w:val="00A34D28"/>
    <w:rsid w:val="00A50A11"/>
    <w:rsid w:val="00A8140C"/>
    <w:rsid w:val="00AB59C2"/>
    <w:rsid w:val="00AC2FA1"/>
    <w:rsid w:val="00AC47EF"/>
    <w:rsid w:val="00AD0C86"/>
    <w:rsid w:val="00AD47B4"/>
    <w:rsid w:val="00AE3097"/>
    <w:rsid w:val="00AE7A80"/>
    <w:rsid w:val="00AF073A"/>
    <w:rsid w:val="00B343A7"/>
    <w:rsid w:val="00B41C58"/>
    <w:rsid w:val="00B96979"/>
    <w:rsid w:val="00BC31FB"/>
    <w:rsid w:val="00BE4374"/>
    <w:rsid w:val="00C37F7D"/>
    <w:rsid w:val="00C70C4B"/>
    <w:rsid w:val="00CA130E"/>
    <w:rsid w:val="00CA341A"/>
    <w:rsid w:val="00CA754E"/>
    <w:rsid w:val="00CB517F"/>
    <w:rsid w:val="00CB6D02"/>
    <w:rsid w:val="00CC603D"/>
    <w:rsid w:val="00CD2AB0"/>
    <w:rsid w:val="00CF5D68"/>
    <w:rsid w:val="00D33833"/>
    <w:rsid w:val="00D441D3"/>
    <w:rsid w:val="00D60455"/>
    <w:rsid w:val="00D83E2E"/>
    <w:rsid w:val="00D903E6"/>
    <w:rsid w:val="00DB263C"/>
    <w:rsid w:val="00DD043B"/>
    <w:rsid w:val="00E13D9D"/>
    <w:rsid w:val="00E3378E"/>
    <w:rsid w:val="00E85D7E"/>
    <w:rsid w:val="00E874AD"/>
    <w:rsid w:val="00EC07EE"/>
    <w:rsid w:val="00EC1D33"/>
    <w:rsid w:val="00ED761D"/>
    <w:rsid w:val="00F05A1A"/>
    <w:rsid w:val="00F770FA"/>
    <w:rsid w:val="00F80036"/>
    <w:rsid w:val="00F8300B"/>
    <w:rsid w:val="00F83424"/>
    <w:rsid w:val="00F83A33"/>
    <w:rsid w:val="00F85F3C"/>
    <w:rsid w:val="00F90192"/>
    <w:rsid w:val="00FA41A6"/>
    <w:rsid w:val="00FC0AE4"/>
    <w:rsid w:val="00FE5A00"/>
    <w:rsid w:val="00FF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142CA9CD"/>
  <w15:docId w15:val="{37AE2529-95AD-454F-A442-DD87E29DE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color w:val="FF000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b/>
      <w:color w:val="FFFF00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ind w:firstLine="708"/>
      <w:jc w:val="both"/>
      <w:outlineLvl w:val="3"/>
    </w:pPr>
    <w:rPr>
      <w:bCs/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ind w:firstLine="708"/>
      <w:jc w:val="center"/>
      <w:outlineLvl w:val="5"/>
    </w:pPr>
    <w:rPr>
      <w:rFonts w:ascii="Arial" w:hAnsi="Arial" w:cs="Arial"/>
      <w:b/>
      <w:sz w:val="24"/>
      <w:szCs w:val="24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  <w:rPr>
      <w:rFonts w:ascii="Arial" w:hAnsi="Arial" w:cs="Arial" w:hint="default"/>
      <w:sz w:val="24"/>
    </w:rPr>
  </w:style>
  <w:style w:type="character" w:customStyle="1" w:styleId="WW8Num2z2">
    <w:name w:val="WW8Num2z2"/>
    <w:rPr>
      <w:rFonts w:ascii="Arial" w:hAnsi="Arial" w:cs="Arial"/>
      <w:b w:val="0"/>
      <w:bCs w:val="0"/>
      <w:sz w:val="24"/>
      <w:szCs w:val="24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  <w:rPr>
      <w:rFonts w:ascii="Arial" w:hAnsi="Arial" w:cs="Arial" w:hint="default"/>
      <w:b/>
      <w:sz w:val="24"/>
    </w:rPr>
  </w:style>
  <w:style w:type="character" w:customStyle="1" w:styleId="WW8Num3z2">
    <w:name w:val="WW8Num3z2"/>
    <w:rPr>
      <w:rFonts w:ascii="Arial" w:hAnsi="Arial" w:cs="Arial"/>
      <w:b w:val="0"/>
      <w:bCs w:val="0"/>
      <w:sz w:val="24"/>
      <w:szCs w:val="24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/>
      <w:b w:val="0"/>
      <w:bCs w:val="0"/>
      <w:sz w:val="24"/>
      <w:szCs w:val="24"/>
    </w:rPr>
  </w:style>
  <w:style w:type="character" w:customStyle="1" w:styleId="WW8Num4z1">
    <w:name w:val="WW8Num4z1"/>
    <w:rPr>
      <w:rFonts w:ascii="Arial" w:hAnsi="Arial" w:cs="Arial"/>
      <w:b w:val="0"/>
      <w:bCs w:val="0"/>
      <w:i w:val="0"/>
      <w:sz w:val="24"/>
      <w:szCs w:val="24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2">
    <w:name w:val="WW8Num5z2"/>
    <w:rPr>
      <w:rFonts w:ascii="OpenSymbol" w:hAnsi="OpenSymbol" w:cs="OpenSymbol"/>
    </w:rPr>
  </w:style>
  <w:style w:type="character" w:customStyle="1" w:styleId="WW8Num6z0">
    <w:name w:val="WW8Num6z0"/>
    <w:rPr>
      <w:rFonts w:ascii="Arial" w:eastAsia="Times New Roman" w:hAnsi="Arial" w:cs="Arial" w:hint="default"/>
      <w:sz w:val="24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Policepardfaut3">
    <w:name w:val="Police par défaut3"/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Policepardfaut2">
    <w:name w:val="Police par défaut2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Times New Roman" w:hAnsi="Symbol" w:cs="Times New Roman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Policepardfaut1">
    <w:name w:val="Police par défaut1"/>
  </w:style>
  <w:style w:type="character" w:styleId="Lienhypertexte">
    <w:name w:val="Hyperlink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aractresdenumrotation">
    <w:name w:val="Caractères de numérotation"/>
    <w:rPr>
      <w:rFonts w:ascii="Arial" w:hAnsi="Arial" w:cs="Arial"/>
      <w:b w:val="0"/>
      <w:bCs w:val="0"/>
      <w:sz w:val="24"/>
      <w:szCs w:val="24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lev">
    <w:name w:val="Strong"/>
    <w:qFormat/>
    <w:rPr>
      <w:b/>
      <w:bCs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rPr>
      <w:rFonts w:ascii="Arial" w:hAnsi="Arial" w:cs="Arial"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Notedebasdepage">
    <w:name w:val="footnote text"/>
    <w:basedOn w:val="Normal"/>
  </w:style>
  <w:style w:type="paragraph" w:styleId="Retraitcorpsdetexte">
    <w:name w:val="Body Text Indent"/>
    <w:basedOn w:val="Normal"/>
    <w:pPr>
      <w:ind w:firstLine="708"/>
    </w:pPr>
    <w:rPr>
      <w:sz w:val="24"/>
    </w:rPr>
  </w:style>
  <w:style w:type="paragraph" w:customStyle="1" w:styleId="Retraitcorpsdetexte21">
    <w:name w:val="Retrait corps de texte 21"/>
    <w:basedOn w:val="Normal"/>
    <w:pPr>
      <w:ind w:left="708"/>
      <w:jc w:val="both"/>
    </w:pPr>
    <w:rPr>
      <w:sz w:val="24"/>
      <w:szCs w:val="24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Paragraphedeliste">
    <w:name w:val="List Paragraph"/>
    <w:basedOn w:val="Normal"/>
    <w:qFormat/>
    <w:pPr>
      <w:ind w:left="708"/>
    </w:pPr>
  </w:style>
  <w:style w:type="paragraph" w:customStyle="1" w:styleId="Contenudecadre">
    <w:name w:val="Contenu de cadre"/>
    <w:basedOn w:val="Normal"/>
  </w:style>
  <w:style w:type="character" w:styleId="Textedelespacerserv">
    <w:name w:val="Placeholder Text"/>
    <w:basedOn w:val="Policepardfaut"/>
    <w:uiPriority w:val="99"/>
    <w:semiHidden/>
    <w:rsid w:val="0044014F"/>
    <w:rPr>
      <w:color w:val="808080"/>
    </w:rPr>
  </w:style>
  <w:style w:type="paragraph" w:customStyle="1" w:styleId="Standard">
    <w:name w:val="Standard"/>
    <w:rsid w:val="00A10763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1C76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C761F"/>
  </w:style>
  <w:style w:type="character" w:customStyle="1" w:styleId="CommentaireCar">
    <w:name w:val="Commentaire Car"/>
    <w:basedOn w:val="Policepardfaut"/>
    <w:link w:val="Commentaire"/>
    <w:uiPriority w:val="99"/>
    <w:semiHidden/>
    <w:rsid w:val="001C761F"/>
    <w:rPr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C76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C761F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8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andrine\LOCALS~1\Temp\R&#233;pertoire%20temporaire%204%20pour%20Reperes3_XP.zip\Reperes3_XP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F:\Relecture%20des%20sujets%20-%2014%20d&#233;cembre%202018\Mr%20Enjalbert\courbes%20polarisations\courbe%20polarisation%20Zn%20Ni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2.5023169601482854E-2"/>
          <c:y val="2.8315946348733235E-2"/>
          <c:w val="0.9058883156846772"/>
          <c:h val="0.94038748137108796"/>
        </c:manualLayout>
      </c:layout>
      <c:scatterChart>
        <c:scatterStyle val="lineMarker"/>
        <c:varyColors val="0"/>
        <c:ser>
          <c:idx val="0"/>
          <c:order val="0"/>
          <c:tx>
            <c:strRef>
              <c:f>'cb Ni et Zn v2 seuls (3)'!$B$1:$B$2</c:f>
              <c:strCache>
                <c:ptCount val="2"/>
                <c:pt idx="0">
                  <c:v>Zn v2</c:v>
                </c:pt>
                <c:pt idx="1">
                  <c:v>Current density [mA/cm²]</c:v>
                </c:pt>
              </c:strCache>
            </c:strRef>
          </c:tx>
          <c:spPr>
            <a:ln w="19050">
              <a:solidFill>
                <a:srgbClr val="000000"/>
              </a:solidFill>
              <a:prstDash val="solid"/>
            </a:ln>
          </c:spPr>
          <c:marker>
            <c:symbol val="none"/>
          </c:marker>
          <c:xVal>
            <c:numRef>
              <c:f>'cb Ni et Zn v2 seuls (3)'!$A$3:$A$127</c:f>
              <c:numCache>
                <c:formatCode>General</c:formatCode>
                <c:ptCount val="125"/>
                <c:pt idx="0">
                  <c:v>-0.55900000000000005</c:v>
                </c:pt>
                <c:pt idx="1">
                  <c:v>-0.57099999999999995</c:v>
                </c:pt>
                <c:pt idx="2">
                  <c:v>-0.58299999999999996</c:v>
                </c:pt>
                <c:pt idx="3">
                  <c:v>-0.59499999999999997</c:v>
                </c:pt>
                <c:pt idx="4">
                  <c:v>-0.60699999999999998</c:v>
                </c:pt>
                <c:pt idx="5">
                  <c:v>-0.61899999999999999</c:v>
                </c:pt>
                <c:pt idx="6">
                  <c:v>-0.63100000000000001</c:v>
                </c:pt>
                <c:pt idx="7">
                  <c:v>-0.64300000000000002</c:v>
                </c:pt>
                <c:pt idx="8">
                  <c:v>-0.65500000000000003</c:v>
                </c:pt>
                <c:pt idx="9">
                  <c:v>-0.66700000000000004</c:v>
                </c:pt>
                <c:pt idx="10">
                  <c:v>-0.67900000000000005</c:v>
                </c:pt>
                <c:pt idx="11">
                  <c:v>-0.69099999999999995</c:v>
                </c:pt>
                <c:pt idx="12">
                  <c:v>-0.70299999999999996</c:v>
                </c:pt>
                <c:pt idx="13">
                  <c:v>-0.71499999999999997</c:v>
                </c:pt>
                <c:pt idx="14">
                  <c:v>-0.72699999999999998</c:v>
                </c:pt>
                <c:pt idx="15">
                  <c:v>-0.73899999999999999</c:v>
                </c:pt>
                <c:pt idx="16">
                  <c:v>-0.751</c:v>
                </c:pt>
                <c:pt idx="17">
                  <c:v>-0.76300000000000001</c:v>
                </c:pt>
                <c:pt idx="18">
                  <c:v>-0.77500000000000002</c:v>
                </c:pt>
                <c:pt idx="19">
                  <c:v>-0.78700000000000003</c:v>
                </c:pt>
                <c:pt idx="20">
                  <c:v>-0.79900000000000004</c:v>
                </c:pt>
                <c:pt idx="21">
                  <c:v>-0.81100000000000005</c:v>
                </c:pt>
                <c:pt idx="22">
                  <c:v>-0.82299999999999995</c:v>
                </c:pt>
                <c:pt idx="23">
                  <c:v>-0.83499999999999996</c:v>
                </c:pt>
                <c:pt idx="24">
                  <c:v>-0.84699999999999998</c:v>
                </c:pt>
                <c:pt idx="25">
                  <c:v>-0.85899999999999999</c:v>
                </c:pt>
                <c:pt idx="26">
                  <c:v>-0.871</c:v>
                </c:pt>
                <c:pt idx="27">
                  <c:v>-0.88300000000000001</c:v>
                </c:pt>
                <c:pt idx="28">
                  <c:v>-0.89500000000000002</c:v>
                </c:pt>
                <c:pt idx="29">
                  <c:v>-0.90700000000000003</c:v>
                </c:pt>
                <c:pt idx="30">
                  <c:v>-0.91900000000000004</c:v>
                </c:pt>
                <c:pt idx="31">
                  <c:v>-0.93100000000000005</c:v>
                </c:pt>
                <c:pt idx="32">
                  <c:v>-0.94299999999999995</c:v>
                </c:pt>
                <c:pt idx="33">
                  <c:v>-0.95499999999999996</c:v>
                </c:pt>
                <c:pt idx="34">
                  <c:v>-0.96699999999999997</c:v>
                </c:pt>
                <c:pt idx="35">
                  <c:v>-0.97899999999999998</c:v>
                </c:pt>
                <c:pt idx="36">
                  <c:v>-0.99099999999999999</c:v>
                </c:pt>
                <c:pt idx="37">
                  <c:v>-1.0029999999999999</c:v>
                </c:pt>
                <c:pt idx="38">
                  <c:v>-1.0149999999999999</c:v>
                </c:pt>
                <c:pt idx="39">
                  <c:v>-1.0269999999999999</c:v>
                </c:pt>
                <c:pt idx="40">
                  <c:v>-1.0389999999999999</c:v>
                </c:pt>
                <c:pt idx="41">
                  <c:v>-1.0509999999999999</c:v>
                </c:pt>
                <c:pt idx="42">
                  <c:v>-1.0629999999999999</c:v>
                </c:pt>
                <c:pt idx="43">
                  <c:v>-1.075</c:v>
                </c:pt>
                <c:pt idx="44">
                  <c:v>-1.087</c:v>
                </c:pt>
                <c:pt idx="45">
                  <c:v>-1.099</c:v>
                </c:pt>
                <c:pt idx="46">
                  <c:v>-1.111</c:v>
                </c:pt>
                <c:pt idx="47">
                  <c:v>-1.123</c:v>
                </c:pt>
                <c:pt idx="48">
                  <c:v>-1.135</c:v>
                </c:pt>
                <c:pt idx="49">
                  <c:v>-1.147</c:v>
                </c:pt>
                <c:pt idx="50">
                  <c:v>-1.159</c:v>
                </c:pt>
                <c:pt idx="51">
                  <c:v>-1.171</c:v>
                </c:pt>
                <c:pt idx="52">
                  <c:v>-1.1830000000000001</c:v>
                </c:pt>
                <c:pt idx="53">
                  <c:v>-1.1950000000000001</c:v>
                </c:pt>
                <c:pt idx="54">
                  <c:v>-1.2070000000000001</c:v>
                </c:pt>
                <c:pt idx="55">
                  <c:v>-1.2190000000000001</c:v>
                </c:pt>
                <c:pt idx="56">
                  <c:v>-1.2310000000000001</c:v>
                </c:pt>
                <c:pt idx="57">
                  <c:v>-1.2430000000000001</c:v>
                </c:pt>
                <c:pt idx="58">
                  <c:v>-1.2549999999999999</c:v>
                </c:pt>
                <c:pt idx="59">
                  <c:v>-1.2669999999999999</c:v>
                </c:pt>
                <c:pt idx="60">
                  <c:v>-1.2789999999999999</c:v>
                </c:pt>
                <c:pt idx="61">
                  <c:v>-1.2909999999999999</c:v>
                </c:pt>
                <c:pt idx="62">
                  <c:v>-1.3029999999999999</c:v>
                </c:pt>
                <c:pt idx="63">
                  <c:v>-1.3149999999999999</c:v>
                </c:pt>
                <c:pt idx="64">
                  <c:v>-1.327</c:v>
                </c:pt>
                <c:pt idx="65">
                  <c:v>-1.339</c:v>
                </c:pt>
                <c:pt idx="66">
                  <c:v>-1.351</c:v>
                </c:pt>
                <c:pt idx="67">
                  <c:v>-1.363</c:v>
                </c:pt>
                <c:pt idx="68">
                  <c:v>-1.375</c:v>
                </c:pt>
                <c:pt idx="69">
                  <c:v>-1.387</c:v>
                </c:pt>
                <c:pt idx="70">
                  <c:v>-1.399</c:v>
                </c:pt>
                <c:pt idx="71">
                  <c:v>-1.411</c:v>
                </c:pt>
                <c:pt idx="72">
                  <c:v>-1.423</c:v>
                </c:pt>
                <c:pt idx="73">
                  <c:v>-1.4350000000000001</c:v>
                </c:pt>
                <c:pt idx="74">
                  <c:v>-1.4470000000000001</c:v>
                </c:pt>
                <c:pt idx="75">
                  <c:v>-1.4590000000000001</c:v>
                </c:pt>
                <c:pt idx="76">
                  <c:v>-1.4710000000000001</c:v>
                </c:pt>
                <c:pt idx="77">
                  <c:v>-1.4830000000000001</c:v>
                </c:pt>
                <c:pt idx="78">
                  <c:v>-1.4950000000000001</c:v>
                </c:pt>
                <c:pt idx="79">
                  <c:v>-1.5069999999999999</c:v>
                </c:pt>
                <c:pt idx="80">
                  <c:v>-1.5189999999999999</c:v>
                </c:pt>
                <c:pt idx="81">
                  <c:v>-1.5309999999999999</c:v>
                </c:pt>
                <c:pt idx="82">
                  <c:v>-1.5429999999999999</c:v>
                </c:pt>
                <c:pt idx="83">
                  <c:v>-1.5549999999999999</c:v>
                </c:pt>
                <c:pt idx="84">
                  <c:v>-1.5669999999999999</c:v>
                </c:pt>
                <c:pt idx="85">
                  <c:v>-1.579</c:v>
                </c:pt>
                <c:pt idx="86">
                  <c:v>-1.591</c:v>
                </c:pt>
                <c:pt idx="87">
                  <c:v>-1.603</c:v>
                </c:pt>
                <c:pt idx="88">
                  <c:v>-1.615</c:v>
                </c:pt>
                <c:pt idx="89">
                  <c:v>-1.627</c:v>
                </c:pt>
                <c:pt idx="90">
                  <c:v>-1.639</c:v>
                </c:pt>
                <c:pt idx="91">
                  <c:v>-1.651</c:v>
                </c:pt>
                <c:pt idx="92">
                  <c:v>-1.663</c:v>
                </c:pt>
                <c:pt idx="93">
                  <c:v>-1.675</c:v>
                </c:pt>
                <c:pt idx="94">
                  <c:v>-1.6870000000000001</c:v>
                </c:pt>
                <c:pt idx="95">
                  <c:v>-1.6990000000000001</c:v>
                </c:pt>
                <c:pt idx="96">
                  <c:v>-1.7110000000000001</c:v>
                </c:pt>
                <c:pt idx="97">
                  <c:v>-1.7230000000000001</c:v>
                </c:pt>
                <c:pt idx="98">
                  <c:v>-1.7350000000000001</c:v>
                </c:pt>
                <c:pt idx="99">
                  <c:v>-1.7470000000000001</c:v>
                </c:pt>
                <c:pt idx="100">
                  <c:v>-1.7589999999999999</c:v>
                </c:pt>
                <c:pt idx="101">
                  <c:v>-1.7709999999999999</c:v>
                </c:pt>
                <c:pt idx="102">
                  <c:v>-1.7829999999999999</c:v>
                </c:pt>
                <c:pt idx="103">
                  <c:v>-1.7949999999999999</c:v>
                </c:pt>
              </c:numCache>
            </c:numRef>
          </c:xVal>
          <c:yVal>
            <c:numRef>
              <c:f>'cb Ni et Zn v2 seuls (3)'!$B$5:$B$127</c:f>
              <c:numCache>
                <c:formatCode>General</c:formatCode>
                <c:ptCount val="123"/>
                <c:pt idx="0">
                  <c:v>-0.16500000000000001</c:v>
                </c:pt>
                <c:pt idx="1">
                  <c:v>-0.35299999999999998</c:v>
                </c:pt>
                <c:pt idx="2">
                  <c:v>-0.45100000000000001</c:v>
                </c:pt>
                <c:pt idx="3">
                  <c:v>-0.498</c:v>
                </c:pt>
                <c:pt idx="4">
                  <c:v>-0.53</c:v>
                </c:pt>
                <c:pt idx="5">
                  <c:v>-0.57000000000000006</c:v>
                </c:pt>
                <c:pt idx="6">
                  <c:v>-0.61499999999999999</c:v>
                </c:pt>
                <c:pt idx="7">
                  <c:v>-0.67300000000000004</c:v>
                </c:pt>
                <c:pt idx="8">
                  <c:v>-0.71899999999999997</c:v>
                </c:pt>
                <c:pt idx="9">
                  <c:v>-0.75800000000000001</c:v>
                </c:pt>
                <c:pt idx="10">
                  <c:v>-0.80900000000000005</c:v>
                </c:pt>
                <c:pt idx="11">
                  <c:v>-0.86099999999999999</c:v>
                </c:pt>
                <c:pt idx="12">
                  <c:v>-0.92300000000000004</c:v>
                </c:pt>
                <c:pt idx="13">
                  <c:v>-0.99299999999999999</c:v>
                </c:pt>
                <c:pt idx="14">
                  <c:v>-1.0740000000000001</c:v>
                </c:pt>
                <c:pt idx="15">
                  <c:v>-1.1559999999999999</c:v>
                </c:pt>
                <c:pt idx="16">
                  <c:v>-1.234</c:v>
                </c:pt>
                <c:pt idx="17">
                  <c:v>-1.3169999999999999</c:v>
                </c:pt>
                <c:pt idx="18">
                  <c:v>-1.472</c:v>
                </c:pt>
                <c:pt idx="19">
                  <c:v>-1.552</c:v>
                </c:pt>
                <c:pt idx="20">
                  <c:v>-1.6379999999999999</c:v>
                </c:pt>
                <c:pt idx="21">
                  <c:v>-1.704</c:v>
                </c:pt>
                <c:pt idx="22">
                  <c:v>-1.7549999999999999</c:v>
                </c:pt>
                <c:pt idx="23">
                  <c:v>-1.8120000000000001</c:v>
                </c:pt>
                <c:pt idx="24">
                  <c:v>-1.819</c:v>
                </c:pt>
                <c:pt idx="25">
                  <c:v>-1.8260000000000001</c:v>
                </c:pt>
                <c:pt idx="26">
                  <c:v>-1.83</c:v>
                </c:pt>
                <c:pt idx="27">
                  <c:v>-1.835</c:v>
                </c:pt>
                <c:pt idx="28">
                  <c:v>-1.84</c:v>
                </c:pt>
                <c:pt idx="29">
                  <c:v>-1.85</c:v>
                </c:pt>
                <c:pt idx="30">
                  <c:v>-1.86</c:v>
                </c:pt>
                <c:pt idx="31">
                  <c:v>-1.879</c:v>
                </c:pt>
                <c:pt idx="32">
                  <c:v>-1.891</c:v>
                </c:pt>
                <c:pt idx="33">
                  <c:v>-1.97</c:v>
                </c:pt>
                <c:pt idx="34">
                  <c:v>-2.0129999999999999</c:v>
                </c:pt>
                <c:pt idx="35">
                  <c:v>-2.1</c:v>
                </c:pt>
                <c:pt idx="36">
                  <c:v>-2.1379999999999999</c:v>
                </c:pt>
                <c:pt idx="37">
                  <c:v>-2.153</c:v>
                </c:pt>
                <c:pt idx="38">
                  <c:v>-2.1619999999999999</c:v>
                </c:pt>
                <c:pt idx="39">
                  <c:v>-2.1749999999999998</c:v>
                </c:pt>
                <c:pt idx="40">
                  <c:v>-2.1877</c:v>
                </c:pt>
                <c:pt idx="41">
                  <c:v>-2.194</c:v>
                </c:pt>
                <c:pt idx="42">
                  <c:v>-2.2149999999999999</c:v>
                </c:pt>
                <c:pt idx="43">
                  <c:v>-2.2549999999999999</c:v>
                </c:pt>
                <c:pt idx="44">
                  <c:v>-2.3029999999999999</c:v>
                </c:pt>
                <c:pt idx="45">
                  <c:v>-2.4</c:v>
                </c:pt>
                <c:pt idx="46">
                  <c:v>-2.5</c:v>
                </c:pt>
                <c:pt idx="47">
                  <c:v>-2.56</c:v>
                </c:pt>
                <c:pt idx="48">
                  <c:v>-2.6030000000000002</c:v>
                </c:pt>
                <c:pt idx="49">
                  <c:v>-2.73</c:v>
                </c:pt>
                <c:pt idx="50">
                  <c:v>-2.8490000000000002</c:v>
                </c:pt>
                <c:pt idx="51">
                  <c:v>-3.0173999999999999</c:v>
                </c:pt>
                <c:pt idx="52">
                  <c:v>-3.1680000000000001</c:v>
                </c:pt>
                <c:pt idx="53">
                  <c:v>-3.44</c:v>
                </c:pt>
                <c:pt idx="54">
                  <c:v>-3.754</c:v>
                </c:pt>
                <c:pt idx="55">
                  <c:v>-4.0359999999999996</c:v>
                </c:pt>
                <c:pt idx="56">
                  <c:v>-4.2450000000000001</c:v>
                </c:pt>
                <c:pt idx="57">
                  <c:v>-4.5270000000000001</c:v>
                </c:pt>
                <c:pt idx="58">
                  <c:v>-4.8550000000000004</c:v>
                </c:pt>
                <c:pt idx="59">
                  <c:v>-5.2930000000000001</c:v>
                </c:pt>
                <c:pt idx="60">
                  <c:v>-6.258</c:v>
                </c:pt>
                <c:pt idx="61">
                  <c:v>-7.25</c:v>
                </c:pt>
                <c:pt idx="62">
                  <c:v>-8.1199999999999992</c:v>
                </c:pt>
                <c:pt idx="63">
                  <c:v>-9.0500000000000007</c:v>
                </c:pt>
                <c:pt idx="64">
                  <c:v>-10.49</c:v>
                </c:pt>
                <c:pt idx="65">
                  <c:v>-11.77</c:v>
                </c:pt>
                <c:pt idx="66">
                  <c:v>-12.39</c:v>
                </c:pt>
                <c:pt idx="67">
                  <c:v>-12.8</c:v>
                </c:pt>
                <c:pt idx="68">
                  <c:v>-12.91</c:v>
                </c:pt>
                <c:pt idx="69">
                  <c:v>-12.98</c:v>
                </c:pt>
                <c:pt idx="70">
                  <c:v>-13.01</c:v>
                </c:pt>
                <c:pt idx="71">
                  <c:v>-13.09</c:v>
                </c:pt>
                <c:pt idx="72">
                  <c:v>-13.14</c:v>
                </c:pt>
                <c:pt idx="73">
                  <c:v>-13.23</c:v>
                </c:pt>
                <c:pt idx="74">
                  <c:v>-13.37</c:v>
                </c:pt>
                <c:pt idx="75">
                  <c:v>-13.52</c:v>
                </c:pt>
                <c:pt idx="76">
                  <c:v>-13.84</c:v>
                </c:pt>
                <c:pt idx="77">
                  <c:v>-14.15</c:v>
                </c:pt>
                <c:pt idx="78">
                  <c:v>-14.5</c:v>
                </c:pt>
                <c:pt idx="79">
                  <c:v>-15</c:v>
                </c:pt>
                <c:pt idx="80">
                  <c:v>-15.51</c:v>
                </c:pt>
                <c:pt idx="81">
                  <c:v>-16.03</c:v>
                </c:pt>
                <c:pt idx="82">
                  <c:v>-16.989999999999998</c:v>
                </c:pt>
                <c:pt idx="83">
                  <c:v>-18.7</c:v>
                </c:pt>
                <c:pt idx="84">
                  <c:v>-21.61</c:v>
                </c:pt>
                <c:pt idx="85">
                  <c:v>-24.46</c:v>
                </c:pt>
                <c:pt idx="86">
                  <c:v>-26.54</c:v>
                </c:pt>
                <c:pt idx="87">
                  <c:v>-29.55</c:v>
                </c:pt>
                <c:pt idx="88">
                  <c:v>-32.86</c:v>
                </c:pt>
                <c:pt idx="89">
                  <c:v>-35.22</c:v>
                </c:pt>
                <c:pt idx="90">
                  <c:v>-37.619999999999997</c:v>
                </c:pt>
                <c:pt idx="91">
                  <c:v>-39.700000000000003</c:v>
                </c:pt>
                <c:pt idx="92">
                  <c:v>-41.62</c:v>
                </c:pt>
                <c:pt idx="93">
                  <c:v>-43.27</c:v>
                </c:pt>
                <c:pt idx="94">
                  <c:v>-45.21</c:v>
                </c:pt>
                <c:pt idx="95">
                  <c:v>-48.72</c:v>
                </c:pt>
                <c:pt idx="96">
                  <c:v>-51.68</c:v>
                </c:pt>
                <c:pt idx="97">
                  <c:v>-54.97</c:v>
                </c:pt>
                <c:pt idx="98">
                  <c:v>-57.33</c:v>
                </c:pt>
                <c:pt idx="99">
                  <c:v>-59.69</c:v>
                </c:pt>
                <c:pt idx="100">
                  <c:v>-64.3</c:v>
                </c:pt>
                <c:pt idx="101">
                  <c:v>-71.760000000000005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0D02-4476-9ED3-AFEBC864356B}"/>
            </c:ext>
          </c:extLst>
        </c:ser>
        <c:ser>
          <c:idx val="1"/>
          <c:order val="1"/>
          <c:tx>
            <c:strRef>
              <c:f>'cb Ni et Zn v2 seuls (3)'!$C$1:$D$1</c:f>
              <c:strCache>
                <c:ptCount val="1"/>
                <c:pt idx="0">
                  <c:v>Ni</c:v>
                </c:pt>
              </c:strCache>
            </c:strRef>
          </c:tx>
          <c:spPr>
            <a:ln w="19050">
              <a:solidFill>
                <a:srgbClr val="000000"/>
              </a:solidFill>
              <a:prstDash val="solid"/>
            </a:ln>
          </c:spPr>
          <c:marker>
            <c:symbol val="none"/>
          </c:marker>
          <c:xVal>
            <c:numRef>
              <c:f>'cb Ni et Zn v2 seuls (3)'!$C$3:$C$127</c:f>
              <c:numCache>
                <c:formatCode>General</c:formatCode>
                <c:ptCount val="125"/>
                <c:pt idx="0">
                  <c:v>-0.309</c:v>
                </c:pt>
                <c:pt idx="1">
                  <c:v>-0.32100000000000001</c:v>
                </c:pt>
                <c:pt idx="2">
                  <c:v>-0.33300000000000002</c:v>
                </c:pt>
                <c:pt idx="3">
                  <c:v>-0.34499999999999997</c:v>
                </c:pt>
                <c:pt idx="4">
                  <c:v>-0.35699999999999998</c:v>
                </c:pt>
                <c:pt idx="5">
                  <c:v>-0.36899999999999999</c:v>
                </c:pt>
                <c:pt idx="6">
                  <c:v>-0.38100000000000001</c:v>
                </c:pt>
                <c:pt idx="7">
                  <c:v>-0.39300000000000002</c:v>
                </c:pt>
                <c:pt idx="8">
                  <c:v>-0.40500000000000003</c:v>
                </c:pt>
                <c:pt idx="9">
                  <c:v>-0.41699999999999998</c:v>
                </c:pt>
                <c:pt idx="10">
                  <c:v>-0.42899999999999999</c:v>
                </c:pt>
                <c:pt idx="11">
                  <c:v>-0.441</c:v>
                </c:pt>
                <c:pt idx="12">
                  <c:v>-0.45300000000000001</c:v>
                </c:pt>
                <c:pt idx="13">
                  <c:v>-0.46500000000000002</c:v>
                </c:pt>
                <c:pt idx="14">
                  <c:v>-0.47699999999999998</c:v>
                </c:pt>
                <c:pt idx="15">
                  <c:v>-0.48899999999999999</c:v>
                </c:pt>
                <c:pt idx="16">
                  <c:v>-0.501</c:v>
                </c:pt>
                <c:pt idx="17">
                  <c:v>-0.51300000000000001</c:v>
                </c:pt>
                <c:pt idx="18">
                  <c:v>-0.52500000000000002</c:v>
                </c:pt>
                <c:pt idx="19">
                  <c:v>-0.53700000000000003</c:v>
                </c:pt>
                <c:pt idx="20">
                  <c:v>-0.54900000000000004</c:v>
                </c:pt>
                <c:pt idx="21">
                  <c:v>-0.56100000000000005</c:v>
                </c:pt>
                <c:pt idx="22">
                  <c:v>-0.57299999999999995</c:v>
                </c:pt>
                <c:pt idx="23">
                  <c:v>-0.58499999999999996</c:v>
                </c:pt>
                <c:pt idx="24">
                  <c:v>-0.59699999999999998</c:v>
                </c:pt>
                <c:pt idx="25">
                  <c:v>-0.60899999999999999</c:v>
                </c:pt>
                <c:pt idx="26">
                  <c:v>-0.621</c:v>
                </c:pt>
                <c:pt idx="27">
                  <c:v>-0.63300000000000001</c:v>
                </c:pt>
                <c:pt idx="28">
                  <c:v>-0.64500000000000002</c:v>
                </c:pt>
                <c:pt idx="29">
                  <c:v>-0.65700000000000003</c:v>
                </c:pt>
                <c:pt idx="30">
                  <c:v>-0.66900000000000004</c:v>
                </c:pt>
                <c:pt idx="31">
                  <c:v>-0.68100000000000005</c:v>
                </c:pt>
                <c:pt idx="32">
                  <c:v>-0.69299999999999995</c:v>
                </c:pt>
                <c:pt idx="33">
                  <c:v>-0.70499999999999996</c:v>
                </c:pt>
                <c:pt idx="34">
                  <c:v>-0.71699999999999997</c:v>
                </c:pt>
                <c:pt idx="35">
                  <c:v>-0.72899999999999998</c:v>
                </c:pt>
                <c:pt idx="36">
                  <c:v>-0.74099999999999999</c:v>
                </c:pt>
                <c:pt idx="37">
                  <c:v>-0.753</c:v>
                </c:pt>
                <c:pt idx="38">
                  <c:v>-0.76500000000000001</c:v>
                </c:pt>
                <c:pt idx="39">
                  <c:v>-0.77700000000000002</c:v>
                </c:pt>
                <c:pt idx="40">
                  <c:v>-0.78900000000000003</c:v>
                </c:pt>
                <c:pt idx="41">
                  <c:v>-0.80100000000000005</c:v>
                </c:pt>
                <c:pt idx="42">
                  <c:v>-0.81299999999999994</c:v>
                </c:pt>
                <c:pt idx="43">
                  <c:v>-0.82499999999999996</c:v>
                </c:pt>
                <c:pt idx="44">
                  <c:v>-0.83699999999999997</c:v>
                </c:pt>
                <c:pt idx="45">
                  <c:v>-0.84899999999999998</c:v>
                </c:pt>
                <c:pt idx="46">
                  <c:v>-0.86099999999999999</c:v>
                </c:pt>
                <c:pt idx="47">
                  <c:v>-0.873</c:v>
                </c:pt>
                <c:pt idx="48">
                  <c:v>-0.88500000000000001</c:v>
                </c:pt>
                <c:pt idx="49">
                  <c:v>-0.89700000000000002</c:v>
                </c:pt>
                <c:pt idx="50">
                  <c:v>-0.90900000000000003</c:v>
                </c:pt>
                <c:pt idx="51">
                  <c:v>-0.92100000000000004</c:v>
                </c:pt>
                <c:pt idx="52">
                  <c:v>-0.93300000000000005</c:v>
                </c:pt>
                <c:pt idx="53">
                  <c:v>-0.94499999999999995</c:v>
                </c:pt>
                <c:pt idx="54">
                  <c:v>-0.95699999999999996</c:v>
                </c:pt>
                <c:pt idx="55">
                  <c:v>-0.96899999999999997</c:v>
                </c:pt>
                <c:pt idx="56">
                  <c:v>-0.98099999999999998</c:v>
                </c:pt>
                <c:pt idx="57">
                  <c:v>-0.99299999999999999</c:v>
                </c:pt>
                <c:pt idx="58">
                  <c:v>-1.0049999999999999</c:v>
                </c:pt>
                <c:pt idx="59">
                  <c:v>-1.0169999999999999</c:v>
                </c:pt>
                <c:pt idx="60">
                  <c:v>-1.0289999999999999</c:v>
                </c:pt>
                <c:pt idx="61">
                  <c:v>-1.0409999999999999</c:v>
                </c:pt>
                <c:pt idx="62">
                  <c:v>-1.0529999999999999</c:v>
                </c:pt>
                <c:pt idx="63">
                  <c:v>-1.0649999999999999</c:v>
                </c:pt>
                <c:pt idx="64">
                  <c:v>-1.077</c:v>
                </c:pt>
                <c:pt idx="65">
                  <c:v>-1.089</c:v>
                </c:pt>
                <c:pt idx="66">
                  <c:v>-1.101</c:v>
                </c:pt>
                <c:pt idx="67">
                  <c:v>-1.113</c:v>
                </c:pt>
                <c:pt idx="68">
                  <c:v>-1.125</c:v>
                </c:pt>
                <c:pt idx="69">
                  <c:v>-1.137</c:v>
                </c:pt>
                <c:pt idx="70">
                  <c:v>-1.149</c:v>
                </c:pt>
                <c:pt idx="71">
                  <c:v>-1.161</c:v>
                </c:pt>
                <c:pt idx="72">
                  <c:v>-1.173</c:v>
                </c:pt>
                <c:pt idx="73">
                  <c:v>-1.1850000000000001</c:v>
                </c:pt>
                <c:pt idx="74">
                  <c:v>-1.1970000000000001</c:v>
                </c:pt>
                <c:pt idx="75">
                  <c:v>-1.2090000000000001</c:v>
                </c:pt>
                <c:pt idx="76">
                  <c:v>-1.2210000000000001</c:v>
                </c:pt>
                <c:pt idx="77">
                  <c:v>-1.2330000000000001</c:v>
                </c:pt>
                <c:pt idx="78">
                  <c:v>-1.2450000000000001</c:v>
                </c:pt>
                <c:pt idx="79">
                  <c:v>-1.2569999999999999</c:v>
                </c:pt>
                <c:pt idx="80">
                  <c:v>-1.2689999999999999</c:v>
                </c:pt>
                <c:pt idx="81">
                  <c:v>-1.2809999999999999</c:v>
                </c:pt>
                <c:pt idx="82">
                  <c:v>-1.2929999999999999</c:v>
                </c:pt>
                <c:pt idx="83">
                  <c:v>-1.3049999999999999</c:v>
                </c:pt>
                <c:pt idx="84">
                  <c:v>-1.3169999999999999</c:v>
                </c:pt>
                <c:pt idx="85">
                  <c:v>-1.329</c:v>
                </c:pt>
                <c:pt idx="86">
                  <c:v>-1.341</c:v>
                </c:pt>
                <c:pt idx="87">
                  <c:v>-1.353</c:v>
                </c:pt>
                <c:pt idx="88">
                  <c:v>-1.365</c:v>
                </c:pt>
                <c:pt idx="89">
                  <c:v>-1.377</c:v>
                </c:pt>
                <c:pt idx="90">
                  <c:v>-1.389</c:v>
                </c:pt>
                <c:pt idx="91">
                  <c:v>-1.401</c:v>
                </c:pt>
                <c:pt idx="92">
                  <c:v>-1.413</c:v>
                </c:pt>
                <c:pt idx="93">
                  <c:v>-1.425</c:v>
                </c:pt>
                <c:pt idx="94">
                  <c:v>-1.4370000000000001</c:v>
                </c:pt>
                <c:pt idx="95">
                  <c:v>-1.4490000000000001</c:v>
                </c:pt>
                <c:pt idx="96">
                  <c:v>-1.4610000000000001</c:v>
                </c:pt>
                <c:pt idx="97">
                  <c:v>-1.4730000000000001</c:v>
                </c:pt>
                <c:pt idx="98">
                  <c:v>-1.4850000000000001</c:v>
                </c:pt>
                <c:pt idx="99">
                  <c:v>-1.4970000000000001</c:v>
                </c:pt>
                <c:pt idx="100">
                  <c:v>-1.5089999999999999</c:v>
                </c:pt>
                <c:pt idx="101">
                  <c:v>-1.5209999999999999</c:v>
                </c:pt>
                <c:pt idx="102">
                  <c:v>-1.5329999999999999</c:v>
                </c:pt>
                <c:pt idx="103">
                  <c:v>-1.5449999999999999</c:v>
                </c:pt>
                <c:pt idx="104">
                  <c:v>-1.5569999999999999</c:v>
                </c:pt>
                <c:pt idx="105">
                  <c:v>-1.569</c:v>
                </c:pt>
                <c:pt idx="106">
                  <c:v>-1.581</c:v>
                </c:pt>
                <c:pt idx="107">
                  <c:v>-1.593</c:v>
                </c:pt>
                <c:pt idx="108">
                  <c:v>-1.605</c:v>
                </c:pt>
                <c:pt idx="109">
                  <c:v>-1.617</c:v>
                </c:pt>
                <c:pt idx="110">
                  <c:v>-1.629</c:v>
                </c:pt>
                <c:pt idx="111">
                  <c:v>-1.641</c:v>
                </c:pt>
                <c:pt idx="112">
                  <c:v>-1.653</c:v>
                </c:pt>
                <c:pt idx="113">
                  <c:v>-1.665</c:v>
                </c:pt>
                <c:pt idx="114">
                  <c:v>-1.677</c:v>
                </c:pt>
                <c:pt idx="115">
                  <c:v>-1.6890000000000001</c:v>
                </c:pt>
                <c:pt idx="116">
                  <c:v>-1.7010000000000001</c:v>
                </c:pt>
                <c:pt idx="117">
                  <c:v>-1.7130000000000001</c:v>
                </c:pt>
                <c:pt idx="118">
                  <c:v>-1.7250000000000001</c:v>
                </c:pt>
                <c:pt idx="119">
                  <c:v>-1.7370000000000001</c:v>
                </c:pt>
                <c:pt idx="120">
                  <c:v>-1.7490000000000001</c:v>
                </c:pt>
                <c:pt idx="121">
                  <c:v>-1.7609999999999999</c:v>
                </c:pt>
                <c:pt idx="122">
                  <c:v>-1.7729999999999999</c:v>
                </c:pt>
                <c:pt idx="123">
                  <c:v>-1.7849999999999999</c:v>
                </c:pt>
                <c:pt idx="124">
                  <c:v>-1.7969999999999999</c:v>
                </c:pt>
              </c:numCache>
            </c:numRef>
          </c:xVal>
          <c:yVal>
            <c:numRef>
              <c:f>'cb Ni et Zn v2 seuls (3)'!$D$3:$D$127</c:f>
              <c:numCache>
                <c:formatCode>General</c:formatCode>
                <c:ptCount val="125"/>
                <c:pt idx="0">
                  <c:v>2.0840000000000001E-2</c:v>
                </c:pt>
                <c:pt idx="1">
                  <c:v>1.4120000000000001E-2</c:v>
                </c:pt>
                <c:pt idx="2">
                  <c:v>9.7900000000000001E-3</c:v>
                </c:pt>
                <c:pt idx="3">
                  <c:v>6.2100000000000002E-3</c:v>
                </c:pt>
                <c:pt idx="4">
                  <c:v>2.48E-3</c:v>
                </c:pt>
                <c:pt idx="5">
                  <c:v>-1.15E-3</c:v>
                </c:pt>
                <c:pt idx="6">
                  <c:v>-5.2399999999999999E-3</c:v>
                </c:pt>
                <c:pt idx="7">
                  <c:v>-9.4299999999999991E-3</c:v>
                </c:pt>
                <c:pt idx="8">
                  <c:v>-1.3979999999999999E-2</c:v>
                </c:pt>
                <c:pt idx="9">
                  <c:v>-1.9109999999999999E-2</c:v>
                </c:pt>
                <c:pt idx="10">
                  <c:v>-2.478E-2</c:v>
                </c:pt>
                <c:pt idx="11">
                  <c:v>-1.093E-2</c:v>
                </c:pt>
                <c:pt idx="12">
                  <c:v>-3.7789999999999997E-2</c:v>
                </c:pt>
                <c:pt idx="13">
                  <c:v>-4.5400000000000003E-2</c:v>
                </c:pt>
                <c:pt idx="14">
                  <c:v>-5.382E-2</c:v>
                </c:pt>
                <c:pt idx="15">
                  <c:v>-6.3320000000000001E-2</c:v>
                </c:pt>
                <c:pt idx="16">
                  <c:v>-7.2800000000000004E-2</c:v>
                </c:pt>
                <c:pt idx="17">
                  <c:v>-8.43E-2</c:v>
                </c:pt>
                <c:pt idx="18">
                  <c:v>-9.7199999999999995E-2</c:v>
                </c:pt>
                <c:pt idx="19">
                  <c:v>-0.1114</c:v>
                </c:pt>
                <c:pt idx="20">
                  <c:v>-0.12690000000000001</c:v>
                </c:pt>
                <c:pt idx="21">
                  <c:v>-0.14369999999999999</c:v>
                </c:pt>
                <c:pt idx="22">
                  <c:v>-0.16200000000000001</c:v>
                </c:pt>
                <c:pt idx="23">
                  <c:v>-0.18179999999999999</c:v>
                </c:pt>
                <c:pt idx="24">
                  <c:v>-0.20280000000000001</c:v>
                </c:pt>
                <c:pt idx="25">
                  <c:v>-0.2243</c:v>
                </c:pt>
                <c:pt idx="26">
                  <c:v>-0.2477</c:v>
                </c:pt>
                <c:pt idx="27">
                  <c:v>-0.26960000000000001</c:v>
                </c:pt>
                <c:pt idx="28">
                  <c:v>-0.29430000000000001</c:v>
                </c:pt>
                <c:pt idx="29">
                  <c:v>-0.31580000000000003</c:v>
                </c:pt>
                <c:pt idx="30">
                  <c:v>-0.33910000000000001</c:v>
                </c:pt>
                <c:pt idx="31">
                  <c:v>-0.36170000000000002</c:v>
                </c:pt>
                <c:pt idx="32">
                  <c:v>-0.38740000000000002</c:v>
                </c:pt>
                <c:pt idx="33">
                  <c:v>-0.40860000000000002</c:v>
                </c:pt>
                <c:pt idx="34">
                  <c:v>-0.43359999999999999</c:v>
                </c:pt>
                <c:pt idx="35">
                  <c:v>-0.45810000000000001</c:v>
                </c:pt>
                <c:pt idx="36">
                  <c:v>-0.4859</c:v>
                </c:pt>
                <c:pt idx="37">
                  <c:v>-0.50649999999999995</c:v>
                </c:pt>
                <c:pt idx="38">
                  <c:v>-0.5292</c:v>
                </c:pt>
                <c:pt idx="39">
                  <c:v>-0.55389999999999995</c:v>
                </c:pt>
                <c:pt idx="40">
                  <c:v>-0.58089999999999997</c:v>
                </c:pt>
                <c:pt idx="41">
                  <c:v>-0.60499999999999998</c:v>
                </c:pt>
                <c:pt idx="42">
                  <c:v>-0.63290000000000002</c:v>
                </c:pt>
                <c:pt idx="43">
                  <c:v>-0.65529999999999999</c:v>
                </c:pt>
                <c:pt idx="44">
                  <c:v>-0.67830000000000001</c:v>
                </c:pt>
                <c:pt idx="45">
                  <c:v>-0.69099999999999995</c:v>
                </c:pt>
                <c:pt idx="46">
                  <c:v>-0.72399999999999998</c:v>
                </c:pt>
                <c:pt idx="47">
                  <c:v>-0.749</c:v>
                </c:pt>
                <c:pt idx="48">
                  <c:v>-0.77800000000000002</c:v>
                </c:pt>
                <c:pt idx="49">
                  <c:v>-0.80600000000000005</c:v>
                </c:pt>
                <c:pt idx="50">
                  <c:v>-0.84399999999999997</c:v>
                </c:pt>
                <c:pt idx="51">
                  <c:v>-0.873</c:v>
                </c:pt>
                <c:pt idx="52">
                  <c:v>-0.90300000000000002</c:v>
                </c:pt>
                <c:pt idx="53">
                  <c:v>-0.94099999999999995</c:v>
                </c:pt>
                <c:pt idx="54">
                  <c:v>-0.97499999999999998</c:v>
                </c:pt>
                <c:pt idx="55">
                  <c:v>-1.0109999999999999</c:v>
                </c:pt>
                <c:pt idx="56">
                  <c:v>-1.0449999999999999</c:v>
                </c:pt>
                <c:pt idx="57">
                  <c:v>-1.081</c:v>
                </c:pt>
                <c:pt idx="58">
                  <c:v>-1.1220000000000001</c:v>
                </c:pt>
                <c:pt idx="59">
                  <c:v>-1.163</c:v>
                </c:pt>
                <c:pt idx="60">
                  <c:v>-1.198</c:v>
                </c:pt>
                <c:pt idx="61">
                  <c:v>-1.236</c:v>
                </c:pt>
                <c:pt idx="62">
                  <c:v>-1.278</c:v>
                </c:pt>
                <c:pt idx="63">
                  <c:v>-1.3149999999999999</c:v>
                </c:pt>
                <c:pt idx="64">
                  <c:v>-1.3560000000000001</c:v>
                </c:pt>
                <c:pt idx="65">
                  <c:v>-1.3939999999999999</c:v>
                </c:pt>
                <c:pt idx="66">
                  <c:v>-1.429</c:v>
                </c:pt>
                <c:pt idx="67">
                  <c:v>-1.4730000000000001</c:v>
                </c:pt>
                <c:pt idx="68">
                  <c:v>-1.4910000000000001</c:v>
                </c:pt>
                <c:pt idx="69">
                  <c:v>-1.542</c:v>
                </c:pt>
                <c:pt idx="70">
                  <c:v>-1.585</c:v>
                </c:pt>
                <c:pt idx="71">
                  <c:v>-1.6319999999999999</c:v>
                </c:pt>
                <c:pt idx="72">
                  <c:v>-1.6439999999999999</c:v>
                </c:pt>
                <c:pt idx="73">
                  <c:v>-1.69</c:v>
                </c:pt>
                <c:pt idx="74">
                  <c:v>-1.712</c:v>
                </c:pt>
                <c:pt idx="75">
                  <c:v>-1.77</c:v>
                </c:pt>
                <c:pt idx="76">
                  <c:v>-1.7829999999999999</c:v>
                </c:pt>
                <c:pt idx="77">
                  <c:v>-1.8320000000000001</c:v>
                </c:pt>
                <c:pt idx="78">
                  <c:v>-1.85</c:v>
                </c:pt>
                <c:pt idx="79">
                  <c:v>-1.891</c:v>
                </c:pt>
                <c:pt idx="80">
                  <c:v>-1.9079999999999999</c:v>
                </c:pt>
                <c:pt idx="81">
                  <c:v>-1.9410000000000001</c:v>
                </c:pt>
                <c:pt idx="82">
                  <c:v>-1.984</c:v>
                </c:pt>
                <c:pt idx="83">
                  <c:v>-2.032</c:v>
                </c:pt>
                <c:pt idx="84">
                  <c:v>-2.0739999999999998</c:v>
                </c:pt>
                <c:pt idx="85">
                  <c:v>-2.1219999999999999</c:v>
                </c:pt>
                <c:pt idx="86">
                  <c:v>-2.1850000000000001</c:v>
                </c:pt>
                <c:pt idx="87">
                  <c:v>-2.2080000000000002</c:v>
                </c:pt>
                <c:pt idx="88">
                  <c:v>-2.242</c:v>
                </c:pt>
                <c:pt idx="89">
                  <c:v>-2.3039999999999998</c:v>
                </c:pt>
                <c:pt idx="90">
                  <c:v>-2.3109999999999999</c:v>
                </c:pt>
                <c:pt idx="91">
                  <c:v>-2.319</c:v>
                </c:pt>
                <c:pt idx="92">
                  <c:v>-2.327</c:v>
                </c:pt>
                <c:pt idx="93">
                  <c:v>-2.331</c:v>
                </c:pt>
                <c:pt idx="94">
                  <c:v>-2.3370000000000002</c:v>
                </c:pt>
                <c:pt idx="95">
                  <c:v>-2.347</c:v>
                </c:pt>
                <c:pt idx="96">
                  <c:v>-2.3530000000000002</c:v>
                </c:pt>
                <c:pt idx="97">
                  <c:v>-2.355</c:v>
                </c:pt>
                <c:pt idx="98">
                  <c:v>-2.3570000000000002</c:v>
                </c:pt>
                <c:pt idx="99">
                  <c:v>-2.41</c:v>
                </c:pt>
                <c:pt idx="100">
                  <c:v>-2.4889999999999999</c:v>
                </c:pt>
                <c:pt idx="101">
                  <c:v>-2.613</c:v>
                </c:pt>
                <c:pt idx="102">
                  <c:v>-2.786</c:v>
                </c:pt>
                <c:pt idx="103">
                  <c:v>-2.8879999999999999</c:v>
                </c:pt>
                <c:pt idx="104">
                  <c:v>-2.9750000000000001</c:v>
                </c:pt>
                <c:pt idx="105">
                  <c:v>-3.17</c:v>
                </c:pt>
                <c:pt idx="106">
                  <c:v>-3.2880000000000003</c:v>
                </c:pt>
                <c:pt idx="107">
                  <c:v>-3.3959999999999999</c:v>
                </c:pt>
                <c:pt idx="108">
                  <c:v>-3.5049999999999999</c:v>
                </c:pt>
                <c:pt idx="109">
                  <c:v>-3.625</c:v>
                </c:pt>
                <c:pt idx="110">
                  <c:v>-3.7519999999999998</c:v>
                </c:pt>
                <c:pt idx="111">
                  <c:v>-3.8879999999999999</c:v>
                </c:pt>
                <c:pt idx="112">
                  <c:v>-4.0380000000000003</c:v>
                </c:pt>
                <c:pt idx="113">
                  <c:v>-4.1159999999999997</c:v>
                </c:pt>
                <c:pt idx="114">
                  <c:v>-4.2530000000000001</c:v>
                </c:pt>
                <c:pt idx="115">
                  <c:v>-4.3789999999999996</c:v>
                </c:pt>
                <c:pt idx="116">
                  <c:v>-4.4420000000000002</c:v>
                </c:pt>
                <c:pt idx="117">
                  <c:v>-4.5490000000000004</c:v>
                </c:pt>
                <c:pt idx="118">
                  <c:v>-4.6609999999999996</c:v>
                </c:pt>
                <c:pt idx="119">
                  <c:v>-4.7990000000000004</c:v>
                </c:pt>
                <c:pt idx="120">
                  <c:v>-4.9009999999999998</c:v>
                </c:pt>
                <c:pt idx="121">
                  <c:v>-4.9989999999999997</c:v>
                </c:pt>
                <c:pt idx="122">
                  <c:v>-5.1539999999999999</c:v>
                </c:pt>
                <c:pt idx="123">
                  <c:v>-5.2830000000000004</c:v>
                </c:pt>
                <c:pt idx="124">
                  <c:v>-5.375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0D02-4476-9ED3-AFEBC864356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3022912"/>
        <c:axId val="203023488"/>
      </c:scatterChart>
      <c:valAx>
        <c:axId val="203022912"/>
        <c:scaling>
          <c:orientation val="minMax"/>
          <c:max val="4.0000000000000008E-2"/>
          <c:min val="-1.8"/>
        </c:scaling>
        <c:delete val="0"/>
        <c:axPos val="b"/>
        <c:majorGridlines>
          <c:spPr>
            <a:ln w="3175">
              <a:solidFill>
                <a:schemeClr val="bg1">
                  <a:lumMod val="65000"/>
                </a:schemeClr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fr-FR" sz="1000"/>
                  <a:t>E</a:t>
                </a:r>
                <a:r>
                  <a:rPr lang="fr-FR" sz="1000" baseline="0"/>
                  <a:t> (V)-</a:t>
                </a:r>
                <a:r>
                  <a:rPr lang="fr-FR" sz="1000"/>
                  <a:t>E</a:t>
                </a:r>
                <a:r>
                  <a:rPr lang="fr-FR" sz="1000" baseline="-25000"/>
                  <a:t>ECS</a:t>
                </a:r>
                <a:endParaRPr lang="fr-FR" sz="1000"/>
              </a:p>
            </c:rich>
          </c:tx>
          <c:layout>
            <c:manualLayout>
              <c:xMode val="edge"/>
              <c:yMode val="edge"/>
              <c:x val="0.91370974917388081"/>
              <c:y val="0.12611494667553846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none"/>
        <c:minorTickMark val="none"/>
        <c:tickLblPos val="nextTo"/>
        <c:spPr>
          <a:ln w="25400">
            <a:solidFill>
              <a:srgbClr val="000000"/>
            </a:solidFill>
            <a:prstDash val="solid"/>
            <a:headEnd type="none" w="med" len="med"/>
            <a:tailEnd type="arrow" w="med" len="me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fr-FR"/>
          </a:p>
        </c:txPr>
        <c:crossAx val="203023488"/>
        <c:crossesAt val="0"/>
        <c:crossBetween val="midCat"/>
        <c:majorUnit val="0.1"/>
      </c:valAx>
      <c:valAx>
        <c:axId val="203023488"/>
        <c:scaling>
          <c:orientation val="minMax"/>
          <c:max val="2"/>
          <c:min val="-20"/>
        </c:scaling>
        <c:delete val="0"/>
        <c:axPos val="l"/>
        <c:majorGridlines>
          <c:spPr>
            <a:ln w="3175">
              <a:solidFill>
                <a:srgbClr val="808080"/>
              </a:solidFill>
              <a:prstDash val="solid"/>
            </a:ln>
          </c:spPr>
        </c:majorGridlines>
        <c:minorGridlines>
          <c:spPr>
            <a:ln w="3175">
              <a:solidFill>
                <a:srgbClr val="C0C0C0"/>
              </a:solidFill>
              <a:prstDash val="solid"/>
            </a:ln>
          </c:spPr>
        </c:minorGridlines>
        <c:title>
          <c:tx>
            <c:rich>
              <a:bodyPr rot="0" vert="horz"/>
              <a:lstStyle/>
              <a:p>
                <a:pPr algn="ctr"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fr-FR" sz="1000"/>
                  <a:t>j (mA/cm²)</a:t>
                </a:r>
              </a:p>
            </c:rich>
          </c:tx>
          <c:layout>
            <c:manualLayout>
              <c:xMode val="edge"/>
              <c:yMode val="edge"/>
              <c:x val="0.79445736095239494"/>
              <c:y val="1.430494410588994E-3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none"/>
        <c:minorTickMark val="none"/>
        <c:tickLblPos val="nextTo"/>
        <c:spPr>
          <a:ln w="25400">
            <a:solidFill>
              <a:srgbClr val="000000"/>
            </a:solidFill>
            <a:prstDash val="solid"/>
            <a:headEnd type="none" w="med" len="med"/>
            <a:tailEnd type="arrow" w="med" len="me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fr-FR"/>
          </a:p>
        </c:txPr>
        <c:crossAx val="203022912"/>
        <c:crossesAt val="0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rgbClr val="FFFFFF"/>
    </a:solidFill>
    <a:ln w="3175">
      <a:solidFill>
        <a:srgbClr val="C0C0C0"/>
      </a:solidFill>
      <a:prstDash val="solid"/>
    </a:ln>
  </c:spPr>
  <c:txPr>
    <a:bodyPr/>
    <a:lstStyle/>
    <a:p>
      <a:pPr>
        <a:defRPr sz="11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fr-FR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65D72-FA76-4827-8C4D-9CB8009B5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Reperes3_XP</Template>
  <TotalTime>0</TotalTime>
  <Pages>9</Pages>
  <Words>1737</Words>
  <Characters>9554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Reperes3</vt:lpstr>
    </vt:vector>
  </TitlesOfParts>
  <LinksUpToDate>false</LinksUpToDate>
  <CharactersWithSpaces>11269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2021-01-04T12:54:00Z</cp:lastPrinted>
  <dcterms:created xsi:type="dcterms:W3CDTF">2021-01-13T16:45:00Z</dcterms:created>
  <dcterms:modified xsi:type="dcterms:W3CDTF">2021-01-13T16:45:00Z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CTIVE">
    <vt:lpwstr>Document1</vt:lpwstr>
  </property>
  <property fmtid="{D5CDD505-2E9C-101B-9397-08002B2CF9AE}" pid="3" name="VTCASE">
    <vt:lpwstr>4</vt:lpwstr>
  </property>
  <property fmtid="{D5CDD505-2E9C-101B-9397-08002B2CF9AE}" pid="4" name="VTCommandPending">
    <vt:lpwstr>NONE</vt:lpwstr>
  </property>
  <property fmtid="{D5CDD505-2E9C-101B-9397-08002B2CF9AE}" pid="5" name="VTCurMacroFlags$">
    <vt:lpwstr>NNNN</vt:lpwstr>
  </property>
  <property fmtid="{D5CDD505-2E9C-101B-9397-08002B2CF9AE}" pid="6" name="VTINIT">
    <vt:lpwstr>1</vt:lpwstr>
  </property>
  <property fmtid="{D5CDD505-2E9C-101B-9397-08002B2CF9AE}" pid="7" name="VTypeCAPFlag$">
    <vt:lpwstr>TRUE</vt:lpwstr>
  </property>
  <property fmtid="{D5CDD505-2E9C-101B-9397-08002B2CF9AE}" pid="8" name="VTypeJoinDigitFlag$">
    <vt:lpwstr>FALSE</vt:lpwstr>
  </property>
  <property fmtid="{D5CDD505-2E9C-101B-9397-08002B2CF9AE}" pid="9" name="VTypeLCFlag$">
    <vt:lpwstr>FALSE</vt:lpwstr>
  </property>
  <property fmtid="{D5CDD505-2E9C-101B-9397-08002B2CF9AE}" pid="10" name="VTypeNoSpaceFlag$">
    <vt:lpwstr>TRUE</vt:lpwstr>
  </property>
  <property fmtid="{D5CDD505-2E9C-101B-9397-08002B2CF9AE}" pid="11" name="VTypeSpaceFlag$">
    <vt:lpwstr>FALSE</vt:lpwstr>
  </property>
  <property fmtid="{D5CDD505-2E9C-101B-9397-08002B2CF9AE}" pid="12" name="VTypeUCFlag$">
    <vt:lpwstr>FALSE</vt:lpwstr>
  </property>
</Properties>
</file>